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3CE" w:rsidRDefault="00615651" w:rsidP="00C833CE">
      <w:pPr>
        <w:rPr>
          <w:rFonts w:ascii="Bookman Old Style" w:hAnsi="Bookman Old Style"/>
          <w:b/>
          <w:bCs/>
        </w:rPr>
      </w:pPr>
      <w:r>
        <w:rPr>
          <w:noProof/>
          <w:sz w:val="28"/>
          <w:szCs w:val="28"/>
        </w:rPr>
        <w:drawing>
          <wp:inline distT="0" distB="0" distL="0" distR="0">
            <wp:extent cx="6115685" cy="1068705"/>
            <wp:effectExtent l="19050" t="0" r="0" b="0"/>
            <wp:docPr id="1" name="Рисунок 5" descr="Шапка 2 ГрадПроек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Шапка 2 ГрадПроект.png"/>
                    <pic:cNvPicPr>
                      <a:picLocks noChangeAspect="1" noChangeArrowheads="1"/>
                    </pic:cNvPicPr>
                  </pic:nvPicPr>
                  <pic:blipFill>
                    <a:blip r:embed="rId8" cstate="print"/>
                    <a:srcRect/>
                    <a:stretch>
                      <a:fillRect/>
                    </a:stretch>
                  </pic:blipFill>
                  <pic:spPr bwMode="auto">
                    <a:xfrm>
                      <a:off x="0" y="0"/>
                      <a:ext cx="6115685" cy="1068705"/>
                    </a:xfrm>
                    <a:prstGeom prst="rect">
                      <a:avLst/>
                    </a:prstGeom>
                    <a:noFill/>
                    <a:ln w="9525">
                      <a:noFill/>
                      <a:miter lim="800000"/>
                      <a:headEnd/>
                      <a:tailEnd/>
                    </a:ln>
                  </pic:spPr>
                </pic:pic>
              </a:graphicData>
            </a:graphic>
          </wp:inline>
        </w:drawing>
      </w:r>
    </w:p>
    <w:p w:rsidR="00C833CE" w:rsidRPr="00122881" w:rsidRDefault="00C833CE" w:rsidP="00C833CE">
      <w:pPr>
        <w:rPr>
          <w:b/>
          <w:bCs/>
        </w:rPr>
      </w:pPr>
    </w:p>
    <w:p w:rsidR="00C833CE" w:rsidRPr="00122881" w:rsidRDefault="00C833CE" w:rsidP="00C833CE">
      <w:pPr>
        <w:jc w:val="right"/>
        <w:rPr>
          <w:rFonts w:ascii="Bookman Old Style" w:hAnsi="Bookman Old Style"/>
          <w:b/>
          <w:bCs/>
        </w:rPr>
      </w:pPr>
      <w:r w:rsidRPr="00122881">
        <w:rPr>
          <w:rFonts w:ascii="Bookman Old Style" w:hAnsi="Bookman Old Style"/>
          <w:b/>
          <w:bCs/>
        </w:rPr>
        <w:t xml:space="preserve">       </w:t>
      </w: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C15B63" w:rsidRDefault="00C833CE" w:rsidP="00C833CE">
      <w:pPr>
        <w:pStyle w:val="a5"/>
        <w:jc w:val="center"/>
        <w:rPr>
          <w:b/>
          <w:i/>
          <w:sz w:val="32"/>
          <w:szCs w:val="32"/>
        </w:rPr>
      </w:pPr>
    </w:p>
    <w:p w:rsidR="00C833CE" w:rsidRPr="00C15B63" w:rsidRDefault="00C833CE" w:rsidP="00C833CE">
      <w:pPr>
        <w:pStyle w:val="a5"/>
        <w:jc w:val="center"/>
        <w:rPr>
          <w:rFonts w:cs="Times New Roman"/>
          <w:b/>
          <w:i/>
          <w:sz w:val="32"/>
          <w:szCs w:val="32"/>
        </w:rPr>
      </w:pPr>
      <w:r w:rsidRPr="00C15B63">
        <w:rPr>
          <w:rFonts w:cs="Times New Roman"/>
          <w:b/>
          <w:i/>
          <w:sz w:val="32"/>
          <w:szCs w:val="32"/>
        </w:rPr>
        <w:t>ГЕНЕРАЛЬНЫЙ ПЛАН</w:t>
      </w:r>
    </w:p>
    <w:p w:rsidR="00C833CE" w:rsidRPr="00C15B63" w:rsidRDefault="00C833CE" w:rsidP="00C833CE">
      <w:pPr>
        <w:pStyle w:val="a5"/>
        <w:jc w:val="center"/>
        <w:rPr>
          <w:rFonts w:cs="Times New Roman"/>
          <w:b/>
          <w:i/>
          <w:sz w:val="32"/>
          <w:szCs w:val="32"/>
        </w:rPr>
      </w:pPr>
    </w:p>
    <w:p w:rsidR="00C833CE" w:rsidRPr="00C15B63" w:rsidRDefault="00C833CE" w:rsidP="00C15B63">
      <w:pPr>
        <w:pStyle w:val="a5"/>
        <w:jc w:val="center"/>
        <w:rPr>
          <w:rFonts w:cs="Times New Roman"/>
          <w:b/>
          <w:i/>
          <w:sz w:val="32"/>
          <w:szCs w:val="32"/>
        </w:rPr>
      </w:pPr>
      <w:r w:rsidRPr="00C15B63">
        <w:rPr>
          <w:rFonts w:cs="Times New Roman"/>
          <w:b/>
          <w:i/>
          <w:sz w:val="32"/>
          <w:szCs w:val="32"/>
        </w:rPr>
        <w:t xml:space="preserve">Пенновского сельского поселения </w:t>
      </w:r>
    </w:p>
    <w:p w:rsidR="00C833CE" w:rsidRPr="00C15B63" w:rsidRDefault="00C833CE" w:rsidP="00C15B63">
      <w:pPr>
        <w:pStyle w:val="a5"/>
        <w:jc w:val="center"/>
        <w:rPr>
          <w:rFonts w:cs="Times New Roman"/>
          <w:b/>
          <w:i/>
          <w:sz w:val="32"/>
          <w:szCs w:val="32"/>
        </w:rPr>
      </w:pPr>
      <w:r w:rsidRPr="00C15B63">
        <w:rPr>
          <w:rFonts w:cs="Times New Roman"/>
          <w:b/>
          <w:i/>
          <w:sz w:val="32"/>
          <w:szCs w:val="32"/>
        </w:rPr>
        <w:t>Троснянского муниципального района</w:t>
      </w:r>
    </w:p>
    <w:p w:rsidR="00C833CE" w:rsidRPr="00C15B63" w:rsidRDefault="00C833CE" w:rsidP="00C15B63">
      <w:pPr>
        <w:pStyle w:val="a5"/>
        <w:jc w:val="center"/>
        <w:rPr>
          <w:rFonts w:cs="Times New Roman"/>
          <w:b/>
          <w:i/>
          <w:sz w:val="32"/>
          <w:szCs w:val="32"/>
        </w:rPr>
      </w:pPr>
      <w:r w:rsidRPr="00C15B63">
        <w:rPr>
          <w:rFonts w:cs="Times New Roman"/>
          <w:b/>
          <w:i/>
          <w:sz w:val="32"/>
          <w:szCs w:val="32"/>
        </w:rPr>
        <w:t>Орловской области</w:t>
      </w:r>
    </w:p>
    <w:p w:rsidR="00C833CE" w:rsidRPr="00C15B63" w:rsidRDefault="00C833CE" w:rsidP="00C833CE">
      <w:pPr>
        <w:pStyle w:val="a5"/>
        <w:jc w:val="center"/>
        <w:rPr>
          <w:rFonts w:cs="Times New Roman"/>
          <w:b/>
          <w:i/>
          <w:sz w:val="32"/>
          <w:szCs w:val="32"/>
        </w:rPr>
      </w:pPr>
    </w:p>
    <w:p w:rsidR="00C833CE" w:rsidRPr="00C15B63" w:rsidRDefault="00C833CE" w:rsidP="00C833CE">
      <w:pPr>
        <w:pStyle w:val="a5"/>
        <w:jc w:val="center"/>
        <w:rPr>
          <w:rFonts w:cs="Times New Roman"/>
          <w:b/>
          <w:i/>
          <w:sz w:val="32"/>
          <w:szCs w:val="32"/>
        </w:rPr>
      </w:pPr>
      <w:r w:rsidRPr="00C15B63">
        <w:rPr>
          <w:rFonts w:cs="Times New Roman"/>
          <w:b/>
          <w:i/>
          <w:sz w:val="32"/>
          <w:szCs w:val="32"/>
        </w:rPr>
        <w:t xml:space="preserve">Материалы по обоснованию </w:t>
      </w:r>
    </w:p>
    <w:p w:rsidR="00C833CE" w:rsidRPr="00C15B63" w:rsidRDefault="00C833CE" w:rsidP="00C833CE">
      <w:pPr>
        <w:overflowPunct w:val="0"/>
        <w:autoSpaceDE w:val="0"/>
        <w:autoSpaceDN w:val="0"/>
        <w:adjustRightInd w:val="0"/>
        <w:ind w:right="592"/>
        <w:jc w:val="center"/>
        <w:rPr>
          <w:b/>
          <w:caps/>
          <w:sz w:val="32"/>
          <w:szCs w:val="32"/>
        </w:rPr>
      </w:pPr>
    </w:p>
    <w:p w:rsidR="00C833CE" w:rsidRPr="00122881" w:rsidRDefault="00C833CE" w:rsidP="00C833CE">
      <w:pPr>
        <w:pStyle w:val="a5"/>
        <w:ind w:right="592"/>
        <w:jc w:val="center"/>
        <w:rPr>
          <w:bCs/>
          <w:sz w:val="32"/>
          <w:szCs w:val="32"/>
        </w:rPr>
      </w:pPr>
    </w:p>
    <w:p w:rsidR="00C833CE" w:rsidRPr="00122881" w:rsidRDefault="00C833CE" w:rsidP="00C833CE">
      <w:pPr>
        <w:pStyle w:val="a5"/>
        <w:jc w:val="center"/>
        <w:rPr>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15B63" w:rsidRPr="00F90829" w:rsidRDefault="00C15B63" w:rsidP="00C15B63">
      <w:pPr>
        <w:pStyle w:val="a5"/>
        <w:jc w:val="center"/>
        <w:rPr>
          <w:rFonts w:cs="Times New Roman"/>
          <w:b/>
          <w:i/>
          <w:sz w:val="28"/>
          <w:szCs w:val="28"/>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Default="00C833CE" w:rsidP="00863C0B">
      <w:pPr>
        <w:pStyle w:val="a5"/>
        <w:jc w:val="center"/>
        <w:rPr>
          <w:rFonts w:ascii="Arial" w:hAnsi="Arial"/>
          <w:b/>
          <w:bCs/>
        </w:rPr>
      </w:pPr>
      <w:r w:rsidRPr="00C0596A">
        <w:rPr>
          <w:bCs/>
          <w:sz w:val="28"/>
          <w:szCs w:val="28"/>
        </w:rPr>
        <w:t>Орёл</w:t>
      </w:r>
      <w:r>
        <w:rPr>
          <w:bCs/>
          <w:sz w:val="28"/>
          <w:szCs w:val="28"/>
        </w:rPr>
        <w:t>,</w:t>
      </w:r>
      <w:r w:rsidRPr="00C0596A">
        <w:rPr>
          <w:bCs/>
          <w:sz w:val="28"/>
          <w:szCs w:val="28"/>
        </w:rPr>
        <w:t xml:space="preserve"> 202</w:t>
      </w:r>
      <w:r>
        <w:rPr>
          <w:bCs/>
          <w:sz w:val="28"/>
          <w:szCs w:val="28"/>
        </w:rPr>
        <w:t>2</w:t>
      </w:r>
      <w:r w:rsidRPr="00C0596A">
        <w:rPr>
          <w:bCs/>
          <w:sz w:val="28"/>
          <w:szCs w:val="28"/>
        </w:rPr>
        <w:t xml:space="preserve">г. </w:t>
      </w:r>
    </w:p>
    <w:p w:rsidR="00C833CE" w:rsidRDefault="00615651" w:rsidP="00C833CE">
      <w:pPr>
        <w:rPr>
          <w:rFonts w:ascii="Bookman Old Style" w:hAnsi="Bookman Old Style"/>
          <w:b/>
          <w:bCs/>
        </w:rPr>
      </w:pPr>
      <w:r>
        <w:rPr>
          <w:noProof/>
          <w:sz w:val="28"/>
          <w:szCs w:val="28"/>
        </w:rPr>
        <w:lastRenderedPageBreak/>
        <w:drawing>
          <wp:inline distT="0" distB="0" distL="0" distR="0">
            <wp:extent cx="6115685" cy="1068705"/>
            <wp:effectExtent l="19050" t="0" r="0" b="0"/>
            <wp:docPr id="2" name="Рисунок 5" descr="Шапка 2 ГрадПроек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Шапка 2 ГрадПроект.png"/>
                    <pic:cNvPicPr>
                      <a:picLocks noChangeAspect="1" noChangeArrowheads="1"/>
                    </pic:cNvPicPr>
                  </pic:nvPicPr>
                  <pic:blipFill>
                    <a:blip r:embed="rId8" cstate="print"/>
                    <a:srcRect/>
                    <a:stretch>
                      <a:fillRect/>
                    </a:stretch>
                  </pic:blipFill>
                  <pic:spPr bwMode="auto">
                    <a:xfrm>
                      <a:off x="0" y="0"/>
                      <a:ext cx="6115685" cy="1068705"/>
                    </a:xfrm>
                    <a:prstGeom prst="rect">
                      <a:avLst/>
                    </a:prstGeom>
                    <a:noFill/>
                    <a:ln w="9525">
                      <a:noFill/>
                      <a:miter lim="800000"/>
                      <a:headEnd/>
                      <a:tailEnd/>
                    </a:ln>
                  </pic:spPr>
                </pic:pic>
              </a:graphicData>
            </a:graphic>
          </wp:inline>
        </w:drawing>
      </w:r>
    </w:p>
    <w:p w:rsidR="00C833CE" w:rsidRPr="00122881" w:rsidRDefault="00C833CE" w:rsidP="00C833CE">
      <w:pPr>
        <w:rPr>
          <w:b/>
          <w:bCs/>
        </w:rPr>
      </w:pPr>
    </w:p>
    <w:p w:rsidR="00C833CE" w:rsidRPr="00122881" w:rsidRDefault="00C833CE" w:rsidP="00C833CE">
      <w:pPr>
        <w:jc w:val="right"/>
        <w:rPr>
          <w:rFonts w:ascii="Bookman Old Style" w:hAnsi="Bookman Old Style"/>
          <w:b/>
          <w:bCs/>
        </w:rPr>
      </w:pPr>
      <w:r w:rsidRPr="00122881">
        <w:rPr>
          <w:rFonts w:ascii="Bookman Old Style" w:hAnsi="Bookman Old Style"/>
          <w:b/>
          <w:bCs/>
        </w:rPr>
        <w:t xml:space="preserve">       </w:t>
      </w: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122881" w:rsidRDefault="00C833CE" w:rsidP="00C833CE">
      <w:pPr>
        <w:pStyle w:val="a5"/>
        <w:jc w:val="center"/>
        <w:rPr>
          <w:b/>
          <w:i/>
          <w:sz w:val="40"/>
          <w:szCs w:val="40"/>
        </w:rPr>
      </w:pPr>
    </w:p>
    <w:p w:rsidR="00C833CE" w:rsidRPr="00C15B63" w:rsidRDefault="00C833CE" w:rsidP="00C833CE">
      <w:pPr>
        <w:pStyle w:val="a5"/>
        <w:jc w:val="center"/>
        <w:rPr>
          <w:rFonts w:cs="Times New Roman"/>
          <w:b/>
          <w:i/>
          <w:sz w:val="32"/>
          <w:szCs w:val="32"/>
        </w:rPr>
      </w:pPr>
      <w:r w:rsidRPr="00C15B63">
        <w:rPr>
          <w:rFonts w:cs="Times New Roman"/>
          <w:b/>
          <w:i/>
          <w:sz w:val="32"/>
          <w:szCs w:val="32"/>
        </w:rPr>
        <w:t>ГЕНЕРАЛЬНЫЙ ПЛАН</w:t>
      </w:r>
    </w:p>
    <w:p w:rsidR="00C833CE" w:rsidRPr="00C15B63" w:rsidRDefault="00C833CE" w:rsidP="00C833CE">
      <w:pPr>
        <w:pStyle w:val="a5"/>
        <w:jc w:val="center"/>
        <w:rPr>
          <w:rFonts w:cs="Times New Roman"/>
          <w:b/>
          <w:i/>
          <w:sz w:val="32"/>
          <w:szCs w:val="32"/>
        </w:rPr>
      </w:pPr>
    </w:p>
    <w:p w:rsidR="00C833CE" w:rsidRPr="00C15B63" w:rsidRDefault="00C833CE" w:rsidP="00C15B63">
      <w:pPr>
        <w:pStyle w:val="a5"/>
        <w:jc w:val="center"/>
        <w:rPr>
          <w:rFonts w:cs="Times New Roman"/>
          <w:b/>
          <w:i/>
          <w:sz w:val="32"/>
          <w:szCs w:val="32"/>
        </w:rPr>
      </w:pPr>
      <w:r w:rsidRPr="00C15B63">
        <w:rPr>
          <w:rFonts w:cs="Times New Roman"/>
          <w:b/>
          <w:i/>
          <w:sz w:val="32"/>
          <w:szCs w:val="32"/>
        </w:rPr>
        <w:t xml:space="preserve">Пенновского сельского поселения </w:t>
      </w:r>
    </w:p>
    <w:p w:rsidR="00C833CE" w:rsidRPr="00C15B63" w:rsidRDefault="00C833CE" w:rsidP="00C15B63">
      <w:pPr>
        <w:pStyle w:val="a5"/>
        <w:jc w:val="center"/>
        <w:rPr>
          <w:rFonts w:cs="Times New Roman"/>
          <w:b/>
          <w:i/>
          <w:sz w:val="32"/>
          <w:szCs w:val="32"/>
        </w:rPr>
      </w:pPr>
      <w:r w:rsidRPr="00C15B63">
        <w:rPr>
          <w:rFonts w:cs="Times New Roman"/>
          <w:b/>
          <w:i/>
          <w:sz w:val="32"/>
          <w:szCs w:val="32"/>
        </w:rPr>
        <w:t>Троснянского муниципального района</w:t>
      </w:r>
    </w:p>
    <w:p w:rsidR="00C833CE" w:rsidRPr="00C15B63" w:rsidRDefault="00C833CE" w:rsidP="00C15B63">
      <w:pPr>
        <w:pStyle w:val="a5"/>
        <w:jc w:val="center"/>
        <w:rPr>
          <w:rFonts w:cs="Times New Roman"/>
          <w:b/>
          <w:i/>
          <w:sz w:val="32"/>
          <w:szCs w:val="32"/>
        </w:rPr>
      </w:pPr>
      <w:r w:rsidRPr="00C15B63">
        <w:rPr>
          <w:rFonts w:cs="Times New Roman"/>
          <w:b/>
          <w:i/>
          <w:sz w:val="32"/>
          <w:szCs w:val="32"/>
        </w:rPr>
        <w:t xml:space="preserve"> Орловской области</w:t>
      </w:r>
    </w:p>
    <w:p w:rsidR="00C833CE" w:rsidRPr="00C15B63" w:rsidRDefault="00C833CE" w:rsidP="00C833CE">
      <w:pPr>
        <w:pStyle w:val="a5"/>
        <w:jc w:val="center"/>
        <w:rPr>
          <w:rFonts w:cs="Times New Roman"/>
          <w:b/>
          <w:i/>
          <w:sz w:val="32"/>
          <w:szCs w:val="32"/>
        </w:rPr>
      </w:pPr>
    </w:p>
    <w:p w:rsidR="00C833CE" w:rsidRPr="00C15B63" w:rsidRDefault="00C833CE" w:rsidP="00C833CE">
      <w:pPr>
        <w:pStyle w:val="a5"/>
        <w:jc w:val="center"/>
        <w:rPr>
          <w:rFonts w:cs="Times New Roman"/>
          <w:b/>
          <w:i/>
          <w:sz w:val="32"/>
          <w:szCs w:val="32"/>
        </w:rPr>
      </w:pPr>
      <w:r w:rsidRPr="00C15B63">
        <w:rPr>
          <w:rFonts w:cs="Times New Roman"/>
          <w:b/>
          <w:i/>
          <w:sz w:val="32"/>
          <w:szCs w:val="32"/>
        </w:rPr>
        <w:t xml:space="preserve">Материалы по обоснованию </w:t>
      </w:r>
    </w:p>
    <w:p w:rsidR="00C833CE" w:rsidRPr="00C15B63" w:rsidRDefault="00C833CE" w:rsidP="00C15B63">
      <w:pPr>
        <w:pStyle w:val="a5"/>
        <w:jc w:val="center"/>
        <w:rPr>
          <w:rFonts w:cs="Times New Roman"/>
          <w:b/>
          <w:i/>
          <w:sz w:val="32"/>
          <w:szCs w:val="32"/>
        </w:rPr>
      </w:pPr>
    </w:p>
    <w:p w:rsidR="00C833CE" w:rsidRPr="00122881" w:rsidRDefault="00C833CE" w:rsidP="00C833CE">
      <w:pPr>
        <w:pStyle w:val="a5"/>
        <w:ind w:right="592"/>
        <w:jc w:val="center"/>
        <w:rPr>
          <w:bCs/>
          <w:sz w:val="32"/>
          <w:szCs w:val="32"/>
        </w:rPr>
      </w:pPr>
    </w:p>
    <w:p w:rsidR="00C833CE" w:rsidRPr="00122881" w:rsidRDefault="00C833CE" w:rsidP="00C833CE">
      <w:pPr>
        <w:pStyle w:val="a5"/>
        <w:jc w:val="center"/>
        <w:rPr>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Pr="00122881" w:rsidRDefault="00C833CE" w:rsidP="00C833CE">
      <w:pPr>
        <w:pStyle w:val="a5"/>
        <w:jc w:val="center"/>
        <w:rPr>
          <w:bCs/>
          <w:sz w:val="32"/>
          <w:szCs w:val="32"/>
        </w:rPr>
      </w:pPr>
    </w:p>
    <w:tbl>
      <w:tblPr>
        <w:tblW w:w="10632" w:type="dxa"/>
        <w:tblInd w:w="-318" w:type="dxa"/>
        <w:tblLook w:val="04A0"/>
      </w:tblPr>
      <w:tblGrid>
        <w:gridCol w:w="3545"/>
        <w:gridCol w:w="7087"/>
      </w:tblGrid>
      <w:tr w:rsidR="00C833CE" w:rsidRPr="00122881" w:rsidTr="0064203D">
        <w:tc>
          <w:tcPr>
            <w:tcW w:w="3545" w:type="dxa"/>
          </w:tcPr>
          <w:p w:rsidR="00C833CE" w:rsidRPr="00122881" w:rsidRDefault="00C833CE" w:rsidP="0064203D">
            <w:pPr>
              <w:autoSpaceDE w:val="0"/>
              <w:ind w:left="284"/>
              <w:rPr>
                <w:rFonts w:eastAsia="Calibri"/>
                <w:sz w:val="26"/>
                <w:szCs w:val="26"/>
                <w:lang w:eastAsia="ar-SA"/>
              </w:rPr>
            </w:pPr>
            <w:r w:rsidRPr="00122881">
              <w:rPr>
                <w:sz w:val="26"/>
                <w:szCs w:val="26"/>
                <w:lang w:eastAsia="ar-SA"/>
              </w:rPr>
              <w:t>Начальник отдела</w:t>
            </w:r>
            <w:r w:rsidRPr="00122881">
              <w:rPr>
                <w:rFonts w:eastAsia="Calibri"/>
                <w:sz w:val="26"/>
                <w:szCs w:val="26"/>
                <w:lang w:eastAsia="ar-SA"/>
              </w:rPr>
              <w:t>:</w:t>
            </w:r>
          </w:p>
          <w:p w:rsidR="00C833CE" w:rsidRDefault="00C833CE" w:rsidP="0064203D">
            <w:pPr>
              <w:autoSpaceDE w:val="0"/>
              <w:ind w:left="318"/>
              <w:rPr>
                <w:rFonts w:eastAsia="Calibri"/>
                <w:sz w:val="26"/>
                <w:szCs w:val="26"/>
                <w:lang w:eastAsia="ar-SA"/>
              </w:rPr>
            </w:pPr>
          </w:p>
          <w:p w:rsidR="00C833CE" w:rsidRDefault="00C833CE" w:rsidP="0064203D">
            <w:pPr>
              <w:autoSpaceDE w:val="0"/>
              <w:ind w:left="318"/>
              <w:rPr>
                <w:rFonts w:eastAsia="Calibri"/>
                <w:sz w:val="26"/>
                <w:szCs w:val="26"/>
                <w:lang w:eastAsia="ar-SA"/>
              </w:rPr>
            </w:pPr>
          </w:p>
          <w:p w:rsidR="00C833CE" w:rsidRPr="00122881" w:rsidRDefault="00C833CE" w:rsidP="0064203D">
            <w:pPr>
              <w:autoSpaceDE w:val="0"/>
              <w:ind w:left="318"/>
              <w:rPr>
                <w:rFonts w:eastAsia="Calibri"/>
                <w:sz w:val="26"/>
                <w:szCs w:val="26"/>
                <w:lang w:val="en-US" w:eastAsia="ar-SA"/>
              </w:rPr>
            </w:pPr>
            <w:r w:rsidRPr="00122881">
              <w:rPr>
                <w:rFonts w:eastAsia="Calibri"/>
                <w:sz w:val="26"/>
                <w:szCs w:val="26"/>
                <w:lang w:eastAsia="ar-SA"/>
              </w:rPr>
              <w:t>Инженер:</w:t>
            </w:r>
          </w:p>
        </w:tc>
        <w:tc>
          <w:tcPr>
            <w:tcW w:w="7087" w:type="dxa"/>
          </w:tcPr>
          <w:p w:rsidR="00C833CE" w:rsidRDefault="00C833CE" w:rsidP="0064203D">
            <w:pPr>
              <w:autoSpaceDE w:val="0"/>
              <w:rPr>
                <w:sz w:val="26"/>
                <w:szCs w:val="26"/>
                <w:lang w:eastAsia="ar-SA"/>
              </w:rPr>
            </w:pPr>
            <w:r w:rsidRPr="00122881">
              <w:rPr>
                <w:rFonts w:eastAsia="Calibri"/>
                <w:sz w:val="26"/>
                <w:szCs w:val="26"/>
                <w:lang w:eastAsia="ar-SA"/>
              </w:rPr>
              <w:t xml:space="preserve">                                                         </w:t>
            </w:r>
            <w:r w:rsidRPr="00122881">
              <w:rPr>
                <w:sz w:val="26"/>
                <w:szCs w:val="26"/>
                <w:lang w:eastAsia="ar-SA"/>
              </w:rPr>
              <w:t>Т.С. Грудева</w:t>
            </w:r>
          </w:p>
          <w:p w:rsidR="00C833CE" w:rsidRDefault="00C833CE" w:rsidP="0064203D">
            <w:pPr>
              <w:autoSpaceDE w:val="0"/>
              <w:rPr>
                <w:rFonts w:eastAsia="Calibri"/>
                <w:sz w:val="26"/>
                <w:szCs w:val="26"/>
                <w:lang w:eastAsia="ar-SA"/>
              </w:rPr>
            </w:pPr>
          </w:p>
          <w:p w:rsidR="00C833CE" w:rsidRPr="00122881" w:rsidRDefault="00C833CE" w:rsidP="0064203D">
            <w:pPr>
              <w:autoSpaceDE w:val="0"/>
              <w:rPr>
                <w:rFonts w:eastAsia="Calibri"/>
                <w:sz w:val="26"/>
                <w:szCs w:val="26"/>
                <w:lang w:eastAsia="ar-SA"/>
              </w:rPr>
            </w:pPr>
          </w:p>
          <w:p w:rsidR="00C833CE" w:rsidRPr="00122881" w:rsidRDefault="00C833CE" w:rsidP="0064203D">
            <w:pPr>
              <w:autoSpaceDE w:val="0"/>
              <w:rPr>
                <w:rFonts w:eastAsia="Calibri"/>
                <w:sz w:val="26"/>
                <w:szCs w:val="26"/>
                <w:lang w:eastAsia="ar-SA"/>
              </w:rPr>
            </w:pPr>
            <w:r w:rsidRPr="00122881">
              <w:rPr>
                <w:rFonts w:eastAsia="Calibri"/>
                <w:sz w:val="26"/>
                <w:szCs w:val="26"/>
                <w:lang w:eastAsia="ar-SA"/>
              </w:rPr>
              <w:t xml:space="preserve">                                                         Ю.А</w:t>
            </w:r>
            <w:r>
              <w:rPr>
                <w:rFonts w:eastAsia="Calibri"/>
                <w:sz w:val="26"/>
                <w:szCs w:val="26"/>
                <w:lang w:eastAsia="ar-SA"/>
              </w:rPr>
              <w:t>.</w:t>
            </w:r>
            <w:r w:rsidRPr="00122881">
              <w:rPr>
                <w:rFonts w:eastAsia="Calibri"/>
                <w:sz w:val="26"/>
                <w:szCs w:val="26"/>
                <w:lang w:eastAsia="ar-SA"/>
              </w:rPr>
              <w:t xml:space="preserve"> Борзёнкова</w:t>
            </w:r>
          </w:p>
          <w:p w:rsidR="00C833CE" w:rsidRPr="00122881" w:rsidRDefault="00C833CE" w:rsidP="0064203D">
            <w:pPr>
              <w:autoSpaceDE w:val="0"/>
              <w:rPr>
                <w:rFonts w:eastAsia="Calibri"/>
                <w:sz w:val="26"/>
                <w:szCs w:val="26"/>
                <w:lang w:eastAsia="ar-SA"/>
              </w:rPr>
            </w:pPr>
          </w:p>
        </w:tc>
      </w:tr>
    </w:tbl>
    <w:p w:rsidR="00C833CE" w:rsidRDefault="00C833CE" w:rsidP="00C833CE">
      <w:pPr>
        <w:pStyle w:val="a5"/>
        <w:jc w:val="center"/>
        <w:rPr>
          <w:bCs/>
          <w:sz w:val="32"/>
          <w:szCs w:val="32"/>
        </w:rPr>
      </w:pPr>
    </w:p>
    <w:p w:rsidR="00C833CE" w:rsidRDefault="00C833CE" w:rsidP="00C833CE">
      <w:pPr>
        <w:pStyle w:val="a5"/>
        <w:jc w:val="center"/>
        <w:rPr>
          <w:bCs/>
          <w:sz w:val="32"/>
          <w:szCs w:val="32"/>
        </w:rPr>
      </w:pPr>
    </w:p>
    <w:p w:rsidR="00C833CE" w:rsidRPr="00122881" w:rsidRDefault="00C833CE" w:rsidP="00C833CE">
      <w:pPr>
        <w:pStyle w:val="a5"/>
        <w:jc w:val="center"/>
        <w:rPr>
          <w:bCs/>
          <w:sz w:val="32"/>
          <w:szCs w:val="32"/>
        </w:rPr>
      </w:pPr>
    </w:p>
    <w:p w:rsidR="00C833CE" w:rsidRDefault="00C833CE" w:rsidP="00C833CE">
      <w:pPr>
        <w:pStyle w:val="a5"/>
        <w:jc w:val="center"/>
        <w:rPr>
          <w:bCs/>
          <w:sz w:val="32"/>
          <w:szCs w:val="32"/>
        </w:rPr>
      </w:pPr>
    </w:p>
    <w:p w:rsidR="00C15B63" w:rsidRDefault="00C15B63" w:rsidP="00C833CE">
      <w:pPr>
        <w:pStyle w:val="a5"/>
        <w:jc w:val="center"/>
        <w:rPr>
          <w:bCs/>
          <w:sz w:val="32"/>
          <w:szCs w:val="32"/>
        </w:rPr>
      </w:pPr>
    </w:p>
    <w:p w:rsidR="00C15B63" w:rsidRDefault="00C15B63" w:rsidP="00C833CE">
      <w:pPr>
        <w:pStyle w:val="a5"/>
        <w:jc w:val="center"/>
        <w:rPr>
          <w:bCs/>
          <w:sz w:val="32"/>
          <w:szCs w:val="32"/>
        </w:rPr>
      </w:pPr>
    </w:p>
    <w:p w:rsidR="00863C0B" w:rsidRDefault="00863C0B" w:rsidP="00C833CE">
      <w:pPr>
        <w:pStyle w:val="a5"/>
        <w:jc w:val="center"/>
        <w:rPr>
          <w:bCs/>
          <w:sz w:val="32"/>
          <w:szCs w:val="32"/>
        </w:rPr>
      </w:pPr>
    </w:p>
    <w:p w:rsidR="00863C0B" w:rsidRPr="00122881" w:rsidRDefault="00863C0B" w:rsidP="00C833CE">
      <w:pPr>
        <w:pStyle w:val="a5"/>
        <w:jc w:val="center"/>
        <w:rPr>
          <w:bCs/>
          <w:sz w:val="32"/>
          <w:szCs w:val="32"/>
        </w:rPr>
      </w:pPr>
    </w:p>
    <w:p w:rsidR="00C833CE" w:rsidRDefault="00C833CE" w:rsidP="00863C0B">
      <w:pPr>
        <w:pStyle w:val="a5"/>
        <w:jc w:val="center"/>
        <w:rPr>
          <w:rFonts w:ascii="Arial" w:hAnsi="Arial"/>
          <w:b/>
          <w:bCs/>
        </w:rPr>
      </w:pPr>
      <w:r w:rsidRPr="00C0596A">
        <w:rPr>
          <w:bCs/>
          <w:sz w:val="28"/>
          <w:szCs w:val="28"/>
        </w:rPr>
        <w:t>Орёл</w:t>
      </w:r>
      <w:r>
        <w:rPr>
          <w:bCs/>
          <w:sz w:val="28"/>
          <w:szCs w:val="28"/>
        </w:rPr>
        <w:t>,</w:t>
      </w:r>
      <w:r w:rsidRPr="00C0596A">
        <w:rPr>
          <w:bCs/>
          <w:sz w:val="28"/>
          <w:szCs w:val="28"/>
        </w:rPr>
        <w:t xml:space="preserve"> 202</w:t>
      </w:r>
      <w:r>
        <w:rPr>
          <w:bCs/>
          <w:sz w:val="28"/>
          <w:szCs w:val="28"/>
        </w:rPr>
        <w:t>2</w:t>
      </w:r>
      <w:r w:rsidRPr="00C0596A">
        <w:rPr>
          <w:bCs/>
          <w:sz w:val="28"/>
          <w:szCs w:val="28"/>
        </w:rPr>
        <w:t xml:space="preserve">г. </w:t>
      </w:r>
    </w:p>
    <w:p w:rsidR="00C833CE" w:rsidRDefault="00C833CE">
      <w:pPr>
        <w:pStyle w:val="af4"/>
        <w:ind w:firstLine="0"/>
        <w:jc w:val="center"/>
        <w:rPr>
          <w:rFonts w:ascii="Arial" w:hAnsi="Arial" w:cs="Arial"/>
          <w:b/>
          <w:bCs/>
        </w:rPr>
        <w:sectPr w:rsidR="00C833CE" w:rsidSect="00B64E30">
          <w:headerReference w:type="even" r:id="rId9"/>
          <w:headerReference w:type="default" r:id="rId10"/>
          <w:pgSz w:w="11906" w:h="16838" w:code="9"/>
          <w:pgMar w:top="1134" w:right="851" w:bottom="851" w:left="1701" w:header="720" w:footer="720" w:gutter="0"/>
          <w:pgNumType w:start="5"/>
          <w:cols w:space="720"/>
        </w:sectPr>
      </w:pPr>
    </w:p>
    <w:p w:rsidR="0064203D" w:rsidRPr="00763202" w:rsidRDefault="0064203D" w:rsidP="0064203D">
      <w:pPr>
        <w:pStyle w:val="a5"/>
        <w:spacing w:line="240" w:lineRule="exact"/>
        <w:ind w:right="592"/>
        <w:jc w:val="center"/>
        <w:rPr>
          <w:b/>
          <w:sz w:val="26"/>
          <w:szCs w:val="26"/>
        </w:rPr>
      </w:pPr>
      <w:r w:rsidRPr="00763202">
        <w:rPr>
          <w:b/>
          <w:sz w:val="26"/>
          <w:szCs w:val="26"/>
        </w:rPr>
        <w:lastRenderedPageBreak/>
        <w:t>СОСТАВ ПРОЕКТА</w:t>
      </w:r>
    </w:p>
    <w:p w:rsidR="0064203D" w:rsidRPr="00763202" w:rsidRDefault="0064203D" w:rsidP="0064203D">
      <w:pPr>
        <w:pStyle w:val="18"/>
        <w:ind w:firstLine="851"/>
        <w:rPr>
          <w:rFonts w:ascii="Times New Roman" w:hAnsi="Times New Roman" w:cs="Times New Roman"/>
          <w:color w:val="FF0000"/>
          <w:sz w:val="26"/>
          <w:szCs w:val="26"/>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6549"/>
        <w:gridCol w:w="1539"/>
        <w:gridCol w:w="725"/>
      </w:tblGrid>
      <w:tr w:rsidR="0064203D" w:rsidRPr="006F0127" w:rsidTr="0064203D">
        <w:trPr>
          <w:trHeight w:val="568"/>
        </w:trPr>
        <w:tc>
          <w:tcPr>
            <w:tcW w:w="817"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rPr>
              <w:t xml:space="preserve">№ </w:t>
            </w:r>
            <w:proofErr w:type="gramStart"/>
            <w:r w:rsidRPr="006F0127">
              <w:rPr>
                <w:sz w:val="26"/>
                <w:szCs w:val="26"/>
              </w:rPr>
              <w:t>п</w:t>
            </w:r>
            <w:proofErr w:type="gramEnd"/>
            <w:r w:rsidRPr="006F0127">
              <w:rPr>
                <w:sz w:val="26"/>
                <w:szCs w:val="26"/>
              </w:rPr>
              <w:t>/п</w:t>
            </w:r>
          </w:p>
        </w:tc>
        <w:tc>
          <w:tcPr>
            <w:tcW w:w="654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line="240" w:lineRule="atLeast"/>
              <w:jc w:val="center"/>
              <w:rPr>
                <w:kern w:val="2"/>
                <w:sz w:val="26"/>
                <w:szCs w:val="26"/>
                <w:lang w:eastAsia="en-US"/>
              </w:rPr>
            </w:pPr>
            <w:r w:rsidRPr="006F0127">
              <w:rPr>
                <w:sz w:val="26"/>
                <w:szCs w:val="26"/>
              </w:rPr>
              <w:t>Наименование</w:t>
            </w:r>
          </w:p>
        </w:tc>
        <w:tc>
          <w:tcPr>
            <w:tcW w:w="153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rPr>
              <w:t>Масштаб</w:t>
            </w:r>
          </w:p>
        </w:tc>
        <w:tc>
          <w:tcPr>
            <w:tcW w:w="725"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Инв. №</w:t>
            </w:r>
          </w:p>
        </w:tc>
      </w:tr>
      <w:tr w:rsidR="0064203D" w:rsidRPr="006F0127" w:rsidTr="0064203D">
        <w:trPr>
          <w:trHeight w:val="227"/>
        </w:trPr>
        <w:tc>
          <w:tcPr>
            <w:tcW w:w="9630" w:type="dxa"/>
            <w:gridSpan w:val="4"/>
            <w:tcBorders>
              <w:top w:val="single" w:sz="4" w:space="0" w:color="auto"/>
              <w:left w:val="single" w:sz="4" w:space="0" w:color="auto"/>
              <w:bottom w:val="single" w:sz="4" w:space="0" w:color="auto"/>
              <w:right w:val="single" w:sz="4" w:space="0" w:color="auto"/>
            </w:tcBorders>
            <w:hideMark/>
          </w:tcPr>
          <w:p w:rsidR="0064203D" w:rsidRPr="006F0127" w:rsidRDefault="0064203D" w:rsidP="006F0127">
            <w:pPr>
              <w:spacing w:line="240" w:lineRule="atLeast"/>
              <w:jc w:val="center"/>
              <w:rPr>
                <w:kern w:val="2"/>
                <w:sz w:val="26"/>
                <w:szCs w:val="26"/>
                <w:lang w:eastAsia="en-US"/>
              </w:rPr>
            </w:pPr>
            <w:r w:rsidRPr="006F0127">
              <w:rPr>
                <w:sz w:val="26"/>
                <w:szCs w:val="26"/>
              </w:rPr>
              <w:t xml:space="preserve">Генеральный план </w:t>
            </w:r>
            <w:r w:rsidR="006F0127" w:rsidRPr="006F0127">
              <w:rPr>
                <w:sz w:val="26"/>
                <w:szCs w:val="26"/>
              </w:rPr>
              <w:t>Пенновского</w:t>
            </w:r>
            <w:r w:rsidRPr="006F0127">
              <w:rPr>
                <w:sz w:val="26"/>
                <w:szCs w:val="26"/>
              </w:rPr>
              <w:t xml:space="preserve"> сельского поселения </w:t>
            </w:r>
            <w:r w:rsidR="006F0127" w:rsidRPr="006F0127">
              <w:rPr>
                <w:sz w:val="26"/>
                <w:szCs w:val="26"/>
              </w:rPr>
              <w:t xml:space="preserve">Троснянского </w:t>
            </w:r>
            <w:r w:rsidRPr="006F0127">
              <w:rPr>
                <w:sz w:val="26"/>
                <w:szCs w:val="26"/>
              </w:rPr>
              <w:t>района Орловской области</w:t>
            </w: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1</w:t>
            </w:r>
          </w:p>
        </w:tc>
        <w:tc>
          <w:tcPr>
            <w:tcW w:w="8088" w:type="dxa"/>
            <w:gridSpan w:val="2"/>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line="240" w:lineRule="atLeast"/>
              <w:jc w:val="center"/>
              <w:rPr>
                <w:kern w:val="2"/>
                <w:sz w:val="26"/>
                <w:szCs w:val="26"/>
                <w:lang w:eastAsia="en-US"/>
              </w:rPr>
            </w:pPr>
            <w:r w:rsidRPr="006F0127">
              <w:rPr>
                <w:sz w:val="26"/>
                <w:szCs w:val="26"/>
              </w:rPr>
              <w:t xml:space="preserve">Положение о территориальном планировании </w:t>
            </w:r>
            <w:r w:rsidR="006F0127" w:rsidRPr="006F0127">
              <w:rPr>
                <w:sz w:val="26"/>
                <w:szCs w:val="26"/>
              </w:rPr>
              <w:t xml:space="preserve">Пенновского </w:t>
            </w:r>
            <w:r w:rsidRPr="006F0127">
              <w:rPr>
                <w:sz w:val="26"/>
                <w:szCs w:val="26"/>
              </w:rPr>
              <w:t xml:space="preserve">сельского поселения </w:t>
            </w:r>
            <w:r w:rsidR="006F0127" w:rsidRPr="006F0127">
              <w:rPr>
                <w:sz w:val="26"/>
                <w:szCs w:val="26"/>
              </w:rPr>
              <w:t xml:space="preserve">Троснянского </w:t>
            </w:r>
            <w:r w:rsidRPr="006F0127">
              <w:rPr>
                <w:sz w:val="26"/>
                <w:szCs w:val="26"/>
              </w:rPr>
              <w:t>района Орловской области</w:t>
            </w: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2</w:t>
            </w:r>
          </w:p>
        </w:tc>
        <w:tc>
          <w:tcPr>
            <w:tcW w:w="8813" w:type="dxa"/>
            <w:gridSpan w:val="3"/>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line="240" w:lineRule="atLeast"/>
              <w:jc w:val="center"/>
              <w:rPr>
                <w:kern w:val="2"/>
                <w:sz w:val="26"/>
                <w:szCs w:val="26"/>
                <w:lang w:eastAsia="en-US"/>
              </w:rPr>
            </w:pPr>
            <w:r w:rsidRPr="006F0127">
              <w:rPr>
                <w:sz w:val="26"/>
                <w:szCs w:val="26"/>
              </w:rPr>
              <w:t xml:space="preserve">Карты территориального планирования </w:t>
            </w:r>
            <w:r w:rsidR="006F0127" w:rsidRPr="006F0127">
              <w:rPr>
                <w:sz w:val="26"/>
                <w:szCs w:val="26"/>
              </w:rPr>
              <w:t xml:space="preserve">Пенновского </w:t>
            </w:r>
            <w:r w:rsidRPr="006F0127">
              <w:rPr>
                <w:sz w:val="26"/>
                <w:szCs w:val="26"/>
              </w:rPr>
              <w:t xml:space="preserve">сельского поселения </w:t>
            </w:r>
            <w:r w:rsidR="006F0127" w:rsidRPr="006F0127">
              <w:rPr>
                <w:sz w:val="26"/>
                <w:szCs w:val="26"/>
              </w:rPr>
              <w:t xml:space="preserve">Троснянского </w:t>
            </w:r>
            <w:r w:rsidRPr="006F0127">
              <w:rPr>
                <w:sz w:val="26"/>
                <w:szCs w:val="26"/>
              </w:rPr>
              <w:t>района Орловской области</w:t>
            </w: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2.1</w:t>
            </w:r>
          </w:p>
        </w:tc>
        <w:tc>
          <w:tcPr>
            <w:tcW w:w="654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ind w:left="187"/>
              <w:rPr>
                <w:kern w:val="2"/>
                <w:sz w:val="26"/>
                <w:szCs w:val="26"/>
              </w:rPr>
            </w:pPr>
            <w:r w:rsidRPr="006F0127">
              <w:rPr>
                <w:sz w:val="26"/>
                <w:szCs w:val="26"/>
              </w:rPr>
              <w:t xml:space="preserve">Карта границ населенных пунктов </w:t>
            </w:r>
          </w:p>
        </w:tc>
        <w:tc>
          <w:tcPr>
            <w:tcW w:w="153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2.2</w:t>
            </w:r>
          </w:p>
        </w:tc>
        <w:tc>
          <w:tcPr>
            <w:tcW w:w="654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ind w:left="187"/>
              <w:rPr>
                <w:kern w:val="2"/>
                <w:sz w:val="26"/>
                <w:szCs w:val="26"/>
              </w:rPr>
            </w:pPr>
            <w:r w:rsidRPr="006F0127">
              <w:rPr>
                <w:sz w:val="26"/>
                <w:szCs w:val="26"/>
              </w:rPr>
              <w:t xml:space="preserve">Карта планируемого размещения объектов местного значения поселения </w:t>
            </w:r>
          </w:p>
        </w:tc>
        <w:tc>
          <w:tcPr>
            <w:tcW w:w="153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2.3</w:t>
            </w:r>
          </w:p>
        </w:tc>
        <w:tc>
          <w:tcPr>
            <w:tcW w:w="654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ind w:left="187"/>
              <w:rPr>
                <w:kern w:val="2"/>
                <w:sz w:val="26"/>
                <w:szCs w:val="26"/>
              </w:rPr>
            </w:pPr>
            <w:r w:rsidRPr="006F0127">
              <w:rPr>
                <w:sz w:val="26"/>
                <w:szCs w:val="26"/>
              </w:rPr>
              <w:t xml:space="preserve">Карта функциональных зон поселения </w:t>
            </w:r>
          </w:p>
        </w:tc>
        <w:tc>
          <w:tcPr>
            <w:tcW w:w="1539" w:type="dxa"/>
            <w:tcBorders>
              <w:top w:val="single" w:sz="4" w:space="0" w:color="auto"/>
              <w:left w:val="single" w:sz="4" w:space="0" w:color="auto"/>
              <w:bottom w:val="single" w:sz="4" w:space="0" w:color="auto"/>
              <w:right w:val="single" w:sz="4" w:space="0" w:color="auto"/>
            </w:tcBorders>
            <w:vAlign w:val="center"/>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r w:rsidR="0064203D" w:rsidRPr="006F0127" w:rsidTr="0064203D">
        <w:trPr>
          <w:trHeight w:val="227"/>
        </w:trPr>
        <w:tc>
          <w:tcPr>
            <w:tcW w:w="9630" w:type="dxa"/>
            <w:gridSpan w:val="4"/>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jc w:val="center"/>
              <w:rPr>
                <w:kern w:val="2"/>
                <w:sz w:val="26"/>
                <w:szCs w:val="26"/>
              </w:rPr>
            </w:pPr>
            <w:r w:rsidRPr="006F0127">
              <w:rPr>
                <w:sz w:val="26"/>
                <w:szCs w:val="26"/>
              </w:rPr>
              <w:t xml:space="preserve">Материалы по обоснованию к проекту Генерального плана </w:t>
            </w:r>
            <w:r w:rsidR="006F0127" w:rsidRPr="006F0127">
              <w:rPr>
                <w:sz w:val="26"/>
                <w:szCs w:val="26"/>
              </w:rPr>
              <w:t xml:space="preserve">Пенновского </w:t>
            </w:r>
            <w:r w:rsidRPr="006F0127">
              <w:rPr>
                <w:sz w:val="26"/>
                <w:szCs w:val="26"/>
              </w:rPr>
              <w:t xml:space="preserve">сельского поселения </w:t>
            </w:r>
            <w:r w:rsidR="006F0127" w:rsidRPr="006F0127">
              <w:rPr>
                <w:sz w:val="26"/>
                <w:szCs w:val="26"/>
              </w:rPr>
              <w:t xml:space="preserve">Троснянского </w:t>
            </w:r>
            <w:r w:rsidRPr="006F0127">
              <w:rPr>
                <w:sz w:val="26"/>
                <w:szCs w:val="26"/>
              </w:rPr>
              <w:t>района Орловской области</w:t>
            </w: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3</w:t>
            </w:r>
          </w:p>
        </w:tc>
        <w:tc>
          <w:tcPr>
            <w:tcW w:w="8088" w:type="dxa"/>
            <w:gridSpan w:val="2"/>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line="240" w:lineRule="atLeast"/>
              <w:jc w:val="center"/>
              <w:rPr>
                <w:kern w:val="2"/>
                <w:sz w:val="26"/>
                <w:szCs w:val="26"/>
                <w:lang w:eastAsia="en-US"/>
              </w:rPr>
            </w:pPr>
            <w:r w:rsidRPr="006F0127">
              <w:rPr>
                <w:sz w:val="26"/>
                <w:szCs w:val="26"/>
              </w:rPr>
              <w:t xml:space="preserve">Материалы по обоснованию проекта Генерального плана </w:t>
            </w:r>
            <w:r w:rsidR="006F0127" w:rsidRPr="006F0127">
              <w:rPr>
                <w:sz w:val="26"/>
                <w:szCs w:val="26"/>
              </w:rPr>
              <w:t xml:space="preserve">Пенновского </w:t>
            </w:r>
            <w:r w:rsidRPr="006F0127">
              <w:rPr>
                <w:sz w:val="26"/>
                <w:szCs w:val="26"/>
              </w:rPr>
              <w:t xml:space="preserve">сельского поселения </w:t>
            </w:r>
            <w:r w:rsidR="006F0127" w:rsidRPr="006F0127">
              <w:rPr>
                <w:sz w:val="26"/>
                <w:szCs w:val="26"/>
              </w:rPr>
              <w:t xml:space="preserve">Троснянского </w:t>
            </w:r>
            <w:r w:rsidRPr="006F0127">
              <w:rPr>
                <w:sz w:val="26"/>
                <w:szCs w:val="26"/>
              </w:rPr>
              <w:t>района Орловской области</w:t>
            </w: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4</w:t>
            </w:r>
          </w:p>
        </w:tc>
        <w:tc>
          <w:tcPr>
            <w:tcW w:w="8813" w:type="dxa"/>
            <w:gridSpan w:val="3"/>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line="240" w:lineRule="atLeast"/>
              <w:jc w:val="center"/>
              <w:rPr>
                <w:kern w:val="2"/>
                <w:sz w:val="26"/>
                <w:szCs w:val="26"/>
                <w:lang w:eastAsia="en-US"/>
              </w:rPr>
            </w:pPr>
            <w:r w:rsidRPr="006F0127">
              <w:rPr>
                <w:sz w:val="26"/>
                <w:szCs w:val="26"/>
              </w:rPr>
              <w:t xml:space="preserve">Материалы по обоснованию проекта Генерального плана </w:t>
            </w:r>
            <w:r w:rsidR="006F0127" w:rsidRPr="006F0127">
              <w:rPr>
                <w:sz w:val="26"/>
                <w:szCs w:val="26"/>
              </w:rPr>
              <w:t xml:space="preserve">Пенновского </w:t>
            </w:r>
            <w:r w:rsidRPr="006F0127">
              <w:rPr>
                <w:sz w:val="26"/>
                <w:szCs w:val="26"/>
              </w:rPr>
              <w:t xml:space="preserve">сельского поселения </w:t>
            </w:r>
            <w:r w:rsidR="006F0127" w:rsidRPr="006F0127">
              <w:rPr>
                <w:sz w:val="26"/>
                <w:szCs w:val="26"/>
              </w:rPr>
              <w:t xml:space="preserve">Троснянского </w:t>
            </w:r>
            <w:r w:rsidRPr="006F0127">
              <w:rPr>
                <w:sz w:val="26"/>
                <w:szCs w:val="26"/>
              </w:rPr>
              <w:t>района Орловской области в виде карт</w:t>
            </w:r>
          </w:p>
        </w:tc>
      </w:tr>
      <w:tr w:rsidR="006F0127"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F0127" w:rsidRPr="006F0127" w:rsidRDefault="006F0127" w:rsidP="0064203D">
            <w:pPr>
              <w:spacing w:after="120" w:line="240" w:lineRule="atLeast"/>
              <w:jc w:val="center"/>
              <w:rPr>
                <w:kern w:val="2"/>
                <w:sz w:val="26"/>
                <w:szCs w:val="26"/>
                <w:lang w:eastAsia="en-US"/>
              </w:rPr>
            </w:pPr>
            <w:r w:rsidRPr="006F0127">
              <w:rPr>
                <w:sz w:val="26"/>
                <w:szCs w:val="26"/>
                <w:lang w:eastAsia="en-US"/>
              </w:rPr>
              <w:t>4. 1</w:t>
            </w:r>
          </w:p>
        </w:tc>
        <w:tc>
          <w:tcPr>
            <w:tcW w:w="6549" w:type="dxa"/>
            <w:tcBorders>
              <w:top w:val="single" w:sz="4" w:space="0" w:color="auto"/>
              <w:left w:val="single" w:sz="4" w:space="0" w:color="auto"/>
              <w:bottom w:val="single" w:sz="4" w:space="0" w:color="auto"/>
              <w:right w:val="single" w:sz="4" w:space="0" w:color="auto"/>
            </w:tcBorders>
            <w:hideMark/>
          </w:tcPr>
          <w:p w:rsidR="006F0127" w:rsidRPr="006F0127" w:rsidRDefault="006F0127" w:rsidP="00C15B63">
            <w:pPr>
              <w:spacing w:line="240" w:lineRule="atLeast"/>
              <w:ind w:left="176"/>
              <w:rPr>
                <w:sz w:val="26"/>
                <w:szCs w:val="26"/>
                <w:lang w:eastAsia="en-US"/>
              </w:rPr>
            </w:pPr>
            <w:proofErr w:type="gramStart"/>
            <w:r w:rsidRPr="006F0127">
              <w:rPr>
                <w:sz w:val="26"/>
                <w:szCs w:val="26"/>
                <w:lang w:eastAsia="en-US"/>
              </w:rPr>
              <w:t>Карта границ поселения, границ существующих населенных пунктов, входящих в состав поселения, границ лесничеств; местоположения существующих и строящихся объектов местного значения поселения; территорий, зон,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roofErr w:type="gramEnd"/>
          </w:p>
        </w:tc>
        <w:tc>
          <w:tcPr>
            <w:tcW w:w="1539" w:type="dxa"/>
            <w:tcBorders>
              <w:top w:val="single" w:sz="4" w:space="0" w:color="auto"/>
              <w:left w:val="single" w:sz="4" w:space="0" w:color="auto"/>
              <w:bottom w:val="single" w:sz="4" w:space="0" w:color="auto"/>
              <w:right w:val="single" w:sz="4" w:space="0" w:color="auto"/>
            </w:tcBorders>
            <w:vAlign w:val="center"/>
            <w:hideMark/>
          </w:tcPr>
          <w:p w:rsidR="006F0127" w:rsidRPr="006F0127" w:rsidRDefault="006F0127" w:rsidP="0064203D">
            <w:pPr>
              <w:spacing w:after="120" w:line="240" w:lineRule="atLeast"/>
              <w:jc w:val="center"/>
              <w:rPr>
                <w:kern w:val="2"/>
                <w:sz w:val="26"/>
                <w:szCs w:val="26"/>
                <w:lang w:eastAsia="en-US"/>
              </w:rPr>
            </w:pPr>
            <w:r w:rsidRPr="006F0127">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6F0127" w:rsidRPr="006F0127" w:rsidRDefault="006F0127" w:rsidP="0064203D">
            <w:pPr>
              <w:spacing w:after="120" w:line="240" w:lineRule="atLeast"/>
              <w:jc w:val="center"/>
              <w:rPr>
                <w:kern w:val="2"/>
                <w:sz w:val="26"/>
                <w:szCs w:val="26"/>
                <w:lang w:eastAsia="en-US"/>
              </w:rPr>
            </w:pPr>
          </w:p>
        </w:tc>
      </w:tr>
      <w:tr w:rsidR="006F0127"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F0127" w:rsidRPr="006F0127" w:rsidRDefault="006F0127" w:rsidP="0064203D">
            <w:pPr>
              <w:spacing w:after="120" w:line="240" w:lineRule="atLeast"/>
              <w:jc w:val="center"/>
              <w:rPr>
                <w:sz w:val="26"/>
                <w:szCs w:val="26"/>
                <w:lang w:eastAsia="en-US"/>
              </w:rPr>
            </w:pPr>
            <w:r w:rsidRPr="006F0127">
              <w:rPr>
                <w:sz w:val="26"/>
                <w:szCs w:val="26"/>
                <w:lang w:eastAsia="en-US"/>
              </w:rPr>
              <w:t>4.2</w:t>
            </w:r>
          </w:p>
        </w:tc>
        <w:tc>
          <w:tcPr>
            <w:tcW w:w="6549" w:type="dxa"/>
            <w:tcBorders>
              <w:top w:val="single" w:sz="4" w:space="0" w:color="auto"/>
              <w:left w:val="single" w:sz="4" w:space="0" w:color="auto"/>
              <w:bottom w:val="single" w:sz="4" w:space="0" w:color="auto"/>
              <w:right w:val="single" w:sz="4" w:space="0" w:color="auto"/>
            </w:tcBorders>
            <w:hideMark/>
          </w:tcPr>
          <w:p w:rsidR="006F0127" w:rsidRPr="006F0127" w:rsidRDefault="006F0127" w:rsidP="00C15B63">
            <w:pPr>
              <w:spacing w:line="240" w:lineRule="atLeast"/>
              <w:ind w:left="176"/>
              <w:rPr>
                <w:sz w:val="26"/>
                <w:szCs w:val="26"/>
                <w:lang w:eastAsia="en-US"/>
              </w:rPr>
            </w:pPr>
            <w:r w:rsidRPr="006F0127">
              <w:rPr>
                <w:sz w:val="26"/>
                <w:szCs w:val="26"/>
                <w:lang w:eastAsia="en-US"/>
              </w:rPr>
              <w:t>Карта границ поселения, границ существующих населенных пунктов, входящих в состав поселения, границ лесничеств; территорий, подверженных риску возникновения чрезвычайных ситуаций природного и техногенного характера</w:t>
            </w:r>
          </w:p>
        </w:tc>
        <w:tc>
          <w:tcPr>
            <w:tcW w:w="1539" w:type="dxa"/>
            <w:tcBorders>
              <w:top w:val="single" w:sz="4" w:space="0" w:color="auto"/>
              <w:left w:val="single" w:sz="4" w:space="0" w:color="auto"/>
              <w:bottom w:val="single" w:sz="4" w:space="0" w:color="auto"/>
              <w:right w:val="single" w:sz="4" w:space="0" w:color="auto"/>
            </w:tcBorders>
            <w:vAlign w:val="center"/>
            <w:hideMark/>
          </w:tcPr>
          <w:p w:rsidR="006F0127" w:rsidRPr="006F0127" w:rsidRDefault="006F0127" w:rsidP="0064203D">
            <w:pPr>
              <w:spacing w:after="120" w:line="240" w:lineRule="atLeast"/>
              <w:jc w:val="center"/>
              <w:rPr>
                <w:sz w:val="26"/>
                <w:szCs w:val="26"/>
                <w:lang w:eastAsia="en-US"/>
              </w:rPr>
            </w:pPr>
            <w:r w:rsidRPr="006F0127">
              <w:rPr>
                <w:sz w:val="26"/>
                <w:szCs w:val="26"/>
                <w:lang w:eastAsia="en-US"/>
              </w:rPr>
              <w:t>1:25000</w:t>
            </w:r>
          </w:p>
        </w:tc>
        <w:tc>
          <w:tcPr>
            <w:tcW w:w="725" w:type="dxa"/>
            <w:tcBorders>
              <w:top w:val="single" w:sz="4" w:space="0" w:color="auto"/>
              <w:left w:val="single" w:sz="4" w:space="0" w:color="auto"/>
              <w:bottom w:val="single" w:sz="4" w:space="0" w:color="auto"/>
              <w:right w:val="single" w:sz="4" w:space="0" w:color="auto"/>
            </w:tcBorders>
          </w:tcPr>
          <w:p w:rsidR="006F0127" w:rsidRPr="006F0127" w:rsidRDefault="006F0127" w:rsidP="0064203D">
            <w:pPr>
              <w:spacing w:after="120" w:line="240" w:lineRule="atLeast"/>
              <w:jc w:val="center"/>
              <w:rPr>
                <w:kern w:val="2"/>
                <w:sz w:val="26"/>
                <w:szCs w:val="26"/>
                <w:lang w:eastAsia="en-US"/>
              </w:rPr>
            </w:pPr>
          </w:p>
        </w:tc>
      </w:tr>
      <w:tr w:rsidR="0064203D" w:rsidRPr="006F0127" w:rsidTr="0064203D">
        <w:trPr>
          <w:trHeight w:val="227"/>
        </w:trPr>
        <w:tc>
          <w:tcPr>
            <w:tcW w:w="817"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after="120" w:line="240" w:lineRule="atLeast"/>
              <w:jc w:val="center"/>
              <w:rPr>
                <w:kern w:val="2"/>
                <w:sz w:val="26"/>
                <w:szCs w:val="26"/>
                <w:lang w:eastAsia="en-US"/>
              </w:rPr>
            </w:pPr>
            <w:r w:rsidRPr="006F0127">
              <w:rPr>
                <w:sz w:val="26"/>
                <w:szCs w:val="26"/>
                <w:lang w:eastAsia="en-US"/>
              </w:rPr>
              <w:t>5</w:t>
            </w:r>
          </w:p>
        </w:tc>
        <w:tc>
          <w:tcPr>
            <w:tcW w:w="6549" w:type="dxa"/>
            <w:tcBorders>
              <w:top w:val="single" w:sz="4" w:space="0" w:color="auto"/>
              <w:left w:val="single" w:sz="4" w:space="0" w:color="auto"/>
              <w:bottom w:val="single" w:sz="4" w:space="0" w:color="auto"/>
              <w:right w:val="single" w:sz="4" w:space="0" w:color="auto"/>
            </w:tcBorders>
            <w:hideMark/>
          </w:tcPr>
          <w:p w:rsidR="0064203D" w:rsidRPr="006F0127" w:rsidRDefault="0064203D" w:rsidP="0064203D">
            <w:pPr>
              <w:spacing w:line="240" w:lineRule="atLeast"/>
              <w:jc w:val="both"/>
              <w:rPr>
                <w:kern w:val="2"/>
                <w:sz w:val="26"/>
                <w:szCs w:val="26"/>
                <w:lang w:eastAsia="en-US"/>
              </w:rPr>
            </w:pPr>
            <w:r w:rsidRPr="006F0127">
              <w:rPr>
                <w:sz w:val="26"/>
                <w:szCs w:val="26"/>
              </w:rPr>
              <w:t xml:space="preserve"> Электронная версия проекта </w:t>
            </w:r>
          </w:p>
        </w:tc>
        <w:tc>
          <w:tcPr>
            <w:tcW w:w="1539"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c>
          <w:tcPr>
            <w:tcW w:w="725" w:type="dxa"/>
            <w:tcBorders>
              <w:top w:val="single" w:sz="4" w:space="0" w:color="auto"/>
              <w:left w:val="single" w:sz="4" w:space="0" w:color="auto"/>
              <w:bottom w:val="single" w:sz="4" w:space="0" w:color="auto"/>
              <w:right w:val="single" w:sz="4" w:space="0" w:color="auto"/>
            </w:tcBorders>
          </w:tcPr>
          <w:p w:rsidR="0064203D" w:rsidRPr="006F0127" w:rsidRDefault="0064203D" w:rsidP="0064203D">
            <w:pPr>
              <w:spacing w:after="120" w:line="240" w:lineRule="atLeast"/>
              <w:jc w:val="center"/>
              <w:rPr>
                <w:kern w:val="2"/>
                <w:sz w:val="26"/>
                <w:szCs w:val="26"/>
                <w:lang w:eastAsia="en-US"/>
              </w:rPr>
            </w:pPr>
          </w:p>
        </w:tc>
      </w:tr>
    </w:tbl>
    <w:p w:rsidR="0064203D" w:rsidRPr="00F52FF2" w:rsidRDefault="0064203D" w:rsidP="0064203D">
      <w:pPr>
        <w:pStyle w:val="a5"/>
        <w:jc w:val="center"/>
        <w:rPr>
          <w:bCs/>
          <w:color w:val="FF0000"/>
        </w:rPr>
      </w:pPr>
    </w:p>
    <w:p w:rsidR="0064203D" w:rsidRPr="00F52FF2" w:rsidRDefault="0064203D" w:rsidP="0064203D">
      <w:pPr>
        <w:rPr>
          <w:color w:val="FF0000"/>
        </w:rPr>
      </w:pPr>
    </w:p>
    <w:p w:rsidR="006227E6" w:rsidRPr="006227E6" w:rsidRDefault="0064203D" w:rsidP="0064203D">
      <w:pPr>
        <w:pStyle w:val="17"/>
        <w:spacing w:line="240" w:lineRule="auto"/>
        <w:jc w:val="center"/>
        <w:rPr>
          <w:rFonts w:cs="Times New Roman"/>
          <w:b w:val="0"/>
          <w:noProof/>
          <w:sz w:val="26"/>
          <w:szCs w:val="26"/>
        </w:rPr>
      </w:pPr>
      <w:r w:rsidRPr="00F52FF2">
        <w:rPr>
          <w:color w:val="FF0000"/>
          <w:sz w:val="26"/>
          <w:szCs w:val="26"/>
        </w:rPr>
        <w:br w:type="page"/>
      </w:r>
      <w:r w:rsidRPr="006227E6">
        <w:rPr>
          <w:rFonts w:cs="Times New Roman"/>
          <w:b w:val="0"/>
          <w:sz w:val="26"/>
          <w:szCs w:val="26"/>
        </w:rPr>
        <w:lastRenderedPageBreak/>
        <w:t>СОДЕРЖАНИЕ</w:t>
      </w:r>
      <w:r w:rsidR="007376F6" w:rsidRPr="007376F6">
        <w:rPr>
          <w:rFonts w:cs="Times New Roman"/>
          <w:b w:val="0"/>
          <w:sz w:val="26"/>
          <w:szCs w:val="26"/>
        </w:rPr>
        <w:fldChar w:fldCharType="begin"/>
      </w:r>
      <w:r w:rsidRPr="006227E6">
        <w:rPr>
          <w:rFonts w:cs="Times New Roman"/>
          <w:b w:val="0"/>
          <w:sz w:val="26"/>
          <w:szCs w:val="26"/>
        </w:rPr>
        <w:instrText xml:space="preserve"> TOC \o "1-3" \h \z \u </w:instrText>
      </w:r>
      <w:r w:rsidR="007376F6" w:rsidRPr="007376F6">
        <w:rPr>
          <w:rFonts w:cs="Times New Roman"/>
          <w:b w:val="0"/>
          <w:sz w:val="26"/>
          <w:szCs w:val="26"/>
        </w:rPr>
        <w:fldChar w:fldCharType="separate"/>
      </w:r>
    </w:p>
    <w:p w:rsidR="006227E6" w:rsidRPr="00863C0B" w:rsidRDefault="007376F6" w:rsidP="00863C0B">
      <w:pPr>
        <w:pStyle w:val="12"/>
        <w:rPr>
          <w:rFonts w:eastAsiaTheme="minorEastAsia"/>
        </w:rPr>
      </w:pPr>
      <w:hyperlink w:anchor="_Toc109232333" w:history="1">
        <w:r w:rsidR="006227E6" w:rsidRPr="00863C0B">
          <w:rPr>
            <w:rStyle w:val="af5"/>
          </w:rPr>
          <w:t>ВВЕДЕНИЕ</w:t>
        </w:r>
        <w:r w:rsidR="006227E6" w:rsidRPr="00863C0B">
          <w:rPr>
            <w:webHidden/>
          </w:rPr>
          <w:tab/>
        </w:r>
        <w:r w:rsidRPr="00863C0B">
          <w:rPr>
            <w:webHidden/>
          </w:rPr>
          <w:fldChar w:fldCharType="begin"/>
        </w:r>
        <w:r w:rsidR="006227E6" w:rsidRPr="00863C0B">
          <w:rPr>
            <w:webHidden/>
          </w:rPr>
          <w:instrText xml:space="preserve"> PAGEREF _Toc109232333 \h </w:instrText>
        </w:r>
        <w:r w:rsidRPr="00863C0B">
          <w:rPr>
            <w:webHidden/>
          </w:rPr>
        </w:r>
        <w:r w:rsidRPr="00863C0B">
          <w:rPr>
            <w:webHidden/>
          </w:rPr>
          <w:fldChar w:fldCharType="separate"/>
        </w:r>
        <w:r w:rsidR="006227E6" w:rsidRPr="00863C0B">
          <w:rPr>
            <w:webHidden/>
          </w:rPr>
          <w:t>10</w:t>
        </w:r>
        <w:r w:rsidRPr="00863C0B">
          <w:rPr>
            <w:webHidden/>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34" w:history="1">
        <w:r w:rsidR="006227E6" w:rsidRPr="006227E6">
          <w:rPr>
            <w:rStyle w:val="af5"/>
            <w:bCs/>
            <w:noProof/>
            <w:sz w:val="26"/>
            <w:szCs w:val="26"/>
            <w:lang w:val="en-US"/>
          </w:rPr>
          <w:t>I</w:t>
        </w:r>
        <w:r w:rsidR="006227E6" w:rsidRPr="006227E6">
          <w:rPr>
            <w:rStyle w:val="af5"/>
            <w:bCs/>
            <w:noProof/>
            <w:sz w:val="26"/>
            <w:szCs w:val="26"/>
          </w:rPr>
          <w:t xml:space="preserve">. </w:t>
        </w:r>
        <w:r w:rsidR="006227E6" w:rsidRPr="006227E6">
          <w:rPr>
            <w:rStyle w:val="af5"/>
            <w:noProof/>
            <w:sz w:val="26"/>
            <w:szCs w:val="26"/>
          </w:rPr>
          <w:t>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_Toc109232334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14</w:t>
        </w:r>
        <w:r w:rsidRPr="006227E6">
          <w:rPr>
            <w:noProof/>
            <w:webHidden/>
            <w:sz w:val="26"/>
            <w:szCs w:val="26"/>
          </w:rPr>
          <w:fldChar w:fldCharType="end"/>
        </w:r>
      </w:hyperlink>
    </w:p>
    <w:p w:rsidR="006227E6" w:rsidRPr="006227E6" w:rsidRDefault="007376F6">
      <w:pPr>
        <w:pStyle w:val="23"/>
        <w:tabs>
          <w:tab w:val="left" w:pos="880"/>
          <w:tab w:val="right" w:leader="dot" w:pos="9344"/>
        </w:tabs>
        <w:rPr>
          <w:rFonts w:eastAsiaTheme="minorEastAsia"/>
          <w:noProof/>
          <w:sz w:val="26"/>
          <w:szCs w:val="26"/>
        </w:rPr>
      </w:pPr>
      <w:hyperlink w:anchor="_Toc109232335" w:history="1">
        <w:r w:rsidR="006227E6" w:rsidRPr="006227E6">
          <w:rPr>
            <w:rStyle w:val="af5"/>
            <w:noProof/>
            <w:sz w:val="26"/>
            <w:szCs w:val="26"/>
          </w:rPr>
          <w:t>1.1.</w:t>
        </w:r>
        <w:r w:rsidR="006227E6" w:rsidRPr="006227E6">
          <w:rPr>
            <w:rFonts w:eastAsiaTheme="minorEastAsia"/>
            <w:noProof/>
            <w:sz w:val="26"/>
            <w:szCs w:val="26"/>
          </w:rPr>
          <w:tab/>
        </w:r>
        <w:r w:rsidR="006227E6" w:rsidRPr="006227E6">
          <w:rPr>
            <w:rStyle w:val="af5"/>
            <w:noProof/>
            <w:sz w:val="26"/>
            <w:szCs w:val="26"/>
          </w:rPr>
          <w:t>Документы федерального уровня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_Toc109232335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14</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36" w:history="1">
        <w:r w:rsidR="006227E6" w:rsidRPr="006227E6">
          <w:rPr>
            <w:rStyle w:val="af5"/>
            <w:noProof/>
            <w:sz w:val="26"/>
            <w:szCs w:val="26"/>
          </w:rPr>
          <w:t>1.2.</w:t>
        </w:r>
        <w:r w:rsidR="006227E6" w:rsidRPr="006227E6">
          <w:rPr>
            <w:rStyle w:val="af5"/>
            <w:noProof/>
            <w:sz w:val="26"/>
            <w:szCs w:val="26"/>
            <w:lang w:val="en-US"/>
          </w:rPr>
          <w:t xml:space="preserve"> </w:t>
        </w:r>
        <w:r w:rsidR="006227E6" w:rsidRPr="006227E6">
          <w:rPr>
            <w:rStyle w:val="af5"/>
            <w:noProof/>
            <w:sz w:val="26"/>
            <w:szCs w:val="26"/>
          </w:rPr>
          <w:t>Документы областного уровня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_Toc109232336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15</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37" w:history="1">
        <w:r w:rsidR="006227E6" w:rsidRPr="006227E6">
          <w:rPr>
            <w:rStyle w:val="af5"/>
            <w:noProof/>
            <w:sz w:val="26"/>
            <w:szCs w:val="26"/>
          </w:rPr>
          <w:t>1.3.</w:t>
        </w:r>
        <w:r w:rsidR="006227E6" w:rsidRPr="006227E6">
          <w:rPr>
            <w:rStyle w:val="af5"/>
            <w:noProof/>
            <w:sz w:val="26"/>
            <w:szCs w:val="26"/>
            <w:lang w:val="en-US"/>
          </w:rPr>
          <w:t xml:space="preserve"> </w:t>
        </w:r>
        <w:r w:rsidR="006227E6" w:rsidRPr="006227E6">
          <w:rPr>
            <w:rStyle w:val="af5"/>
            <w:noProof/>
            <w:sz w:val="26"/>
            <w:szCs w:val="26"/>
          </w:rPr>
          <w:t>Документы районного уровня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_Toc109232337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16</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38" w:history="1">
        <w:r w:rsidR="006227E6" w:rsidRPr="006227E6">
          <w:rPr>
            <w:rStyle w:val="af5"/>
            <w:noProof/>
            <w:sz w:val="26"/>
            <w:szCs w:val="26"/>
          </w:rPr>
          <w:t>1.4.</w:t>
        </w:r>
        <w:r w:rsidR="006227E6" w:rsidRPr="006227E6">
          <w:rPr>
            <w:rStyle w:val="af5"/>
            <w:noProof/>
            <w:sz w:val="26"/>
            <w:szCs w:val="26"/>
            <w:lang w:val="en-US"/>
          </w:rPr>
          <w:t xml:space="preserve"> </w:t>
        </w:r>
        <w:r w:rsidR="006227E6" w:rsidRPr="006227E6">
          <w:rPr>
            <w:rStyle w:val="af5"/>
            <w:noProof/>
            <w:sz w:val="26"/>
            <w:szCs w:val="26"/>
          </w:rPr>
          <w:t>Документы поселенческого уровня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_Toc109232338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17</w:t>
        </w:r>
        <w:r w:rsidRPr="006227E6">
          <w:rPr>
            <w:noProof/>
            <w:webHidden/>
            <w:sz w:val="26"/>
            <w:szCs w:val="26"/>
          </w:rPr>
          <w:fldChar w:fldCharType="end"/>
        </w:r>
      </w:hyperlink>
    </w:p>
    <w:p w:rsidR="006227E6" w:rsidRPr="006227E6" w:rsidRDefault="007376F6" w:rsidP="00863C0B">
      <w:pPr>
        <w:pStyle w:val="12"/>
        <w:rPr>
          <w:rFonts w:eastAsiaTheme="minorEastAsia"/>
        </w:rPr>
      </w:pPr>
      <w:hyperlink w:anchor="_Toc109232339" w:history="1">
        <w:r w:rsidR="006227E6" w:rsidRPr="006227E6">
          <w:rPr>
            <w:rStyle w:val="af5"/>
          </w:rPr>
          <w:t>II.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006227E6" w:rsidRPr="006227E6">
          <w:rPr>
            <w:webHidden/>
          </w:rPr>
          <w:tab/>
        </w:r>
        <w:r w:rsidRPr="006227E6">
          <w:rPr>
            <w:b/>
            <w:webHidden/>
          </w:rPr>
          <w:fldChar w:fldCharType="begin"/>
        </w:r>
        <w:r w:rsidR="006227E6" w:rsidRPr="006227E6">
          <w:rPr>
            <w:webHidden/>
          </w:rPr>
          <w:instrText xml:space="preserve"> PAGEREF _Toc109232339 \h </w:instrText>
        </w:r>
        <w:r w:rsidRPr="006227E6">
          <w:rPr>
            <w:b/>
            <w:webHidden/>
          </w:rPr>
        </w:r>
        <w:r w:rsidRPr="006227E6">
          <w:rPr>
            <w:b/>
            <w:webHidden/>
          </w:rPr>
          <w:fldChar w:fldCharType="separate"/>
        </w:r>
        <w:r w:rsidR="006227E6" w:rsidRPr="006227E6">
          <w:rPr>
            <w:webHidden/>
          </w:rPr>
          <w:t>17</w:t>
        </w:r>
        <w:r w:rsidRPr="006227E6">
          <w:rPr>
            <w:b/>
            <w:webHidden/>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0" w:history="1">
        <w:r w:rsidR="006227E6" w:rsidRPr="006227E6">
          <w:rPr>
            <w:rStyle w:val="af5"/>
            <w:noProof/>
            <w:sz w:val="26"/>
            <w:szCs w:val="26"/>
          </w:rPr>
          <w:t>2.1. Экономико-географическое положение и факторы развития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_Toc109232340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17</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1" w:history="1">
        <w:r w:rsidR="006227E6" w:rsidRPr="006227E6">
          <w:rPr>
            <w:rStyle w:val="af5"/>
            <w:noProof/>
            <w:sz w:val="26"/>
            <w:szCs w:val="26"/>
          </w:rPr>
          <w:t xml:space="preserve">2.2. </w:t>
        </w:r>
        <w:r w:rsidR="006227E6" w:rsidRPr="006227E6">
          <w:rPr>
            <w:rStyle w:val="af5"/>
            <w:bCs/>
            <w:noProof/>
            <w:sz w:val="26"/>
            <w:szCs w:val="26"/>
          </w:rPr>
          <w:t>Краткая историческая справка</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_Toc109232341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18</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2" w:history="1">
        <w:r w:rsidR="006227E6" w:rsidRPr="006227E6">
          <w:rPr>
            <w:rStyle w:val="af5"/>
            <w:noProof/>
            <w:sz w:val="26"/>
            <w:szCs w:val="26"/>
          </w:rPr>
          <w:t>2.3. Природно-ресурсный потенциал  Пенновского сельского поселения Климатический и агроклиматический потенциал</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_Toc109232342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19</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3" w:history="1">
        <w:r w:rsidR="006227E6" w:rsidRPr="006227E6">
          <w:rPr>
            <w:rStyle w:val="af5"/>
            <w:noProof/>
            <w:sz w:val="26"/>
            <w:szCs w:val="26"/>
          </w:rPr>
          <w:t>2.4 Существующая планировочная структура и территориальные ограничения градостроительной деятельности</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_Toc109232343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25</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4" w:history="1">
        <w:r w:rsidR="006227E6" w:rsidRPr="006227E6">
          <w:rPr>
            <w:rStyle w:val="af5"/>
            <w:noProof/>
            <w:sz w:val="26"/>
            <w:szCs w:val="26"/>
          </w:rPr>
          <w:t>2.4 Земельные ресурсы</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_Toc109232344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41</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5" w:history="1">
        <w:r w:rsidR="006227E6" w:rsidRPr="006227E6">
          <w:rPr>
            <w:rStyle w:val="af5"/>
            <w:noProof/>
            <w:sz w:val="26"/>
            <w:szCs w:val="26"/>
          </w:rPr>
          <w:t>2.5 Сложившаяся градостроительная ситуация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_Toc109232345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44</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6" w:history="1">
        <w:r w:rsidR="006227E6" w:rsidRPr="006227E6">
          <w:rPr>
            <w:rStyle w:val="af5"/>
            <w:noProof/>
            <w:sz w:val="26"/>
            <w:szCs w:val="26"/>
          </w:rPr>
          <w:t>2.5.1 Функциональное зонирование территории</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_Toc109232346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44</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7" w:history="1">
        <w:r w:rsidR="006227E6" w:rsidRPr="006227E6">
          <w:rPr>
            <w:rStyle w:val="af5"/>
            <w:noProof/>
            <w:sz w:val="26"/>
            <w:szCs w:val="26"/>
          </w:rPr>
          <w:t>2.5.2 Планировочная структура поселения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_Toc109232347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48</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8" w:history="1">
        <w:r w:rsidR="006227E6" w:rsidRPr="006227E6">
          <w:rPr>
            <w:rStyle w:val="af5"/>
            <w:noProof/>
            <w:sz w:val="26"/>
            <w:szCs w:val="26"/>
          </w:rPr>
          <w:t>2.6 Население и демографический потенциал</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_Toc109232348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54</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49" w:history="1">
        <w:r w:rsidR="006227E6" w:rsidRPr="006227E6">
          <w:rPr>
            <w:rStyle w:val="af5"/>
            <w:noProof/>
            <w:sz w:val="26"/>
            <w:szCs w:val="26"/>
          </w:rPr>
          <w:t>2.7 Экономический потенциал</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_Toc109232349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57</w:t>
        </w:r>
        <w:r w:rsidRPr="006227E6">
          <w:rPr>
            <w:noProof/>
            <w:webHidden/>
            <w:sz w:val="26"/>
            <w:szCs w:val="26"/>
          </w:rPr>
          <w:fldChar w:fldCharType="end"/>
        </w:r>
      </w:hyperlink>
    </w:p>
    <w:p w:rsidR="006227E6" w:rsidRPr="006227E6" w:rsidRDefault="007376F6" w:rsidP="00863C0B">
      <w:pPr>
        <w:pStyle w:val="12"/>
        <w:rPr>
          <w:rFonts w:eastAsiaTheme="minorEastAsia"/>
        </w:rPr>
      </w:pPr>
      <w:hyperlink w:anchor="_Toc109232350" w:history="1">
        <w:r w:rsidR="006227E6" w:rsidRPr="006227E6">
          <w:rPr>
            <w:rStyle w:val="af5"/>
          </w:rPr>
          <w:t>III. Оценка возможного влияния планируемых для размещения объектов местного значения поселения на комплексное развитие этих территорий</w:t>
        </w:r>
        <w:r w:rsidR="006227E6" w:rsidRPr="006227E6">
          <w:rPr>
            <w:webHidden/>
          </w:rPr>
          <w:tab/>
        </w:r>
        <w:r w:rsidRPr="006227E6">
          <w:rPr>
            <w:b/>
            <w:webHidden/>
          </w:rPr>
          <w:fldChar w:fldCharType="begin"/>
        </w:r>
        <w:r w:rsidR="006227E6" w:rsidRPr="006227E6">
          <w:rPr>
            <w:webHidden/>
          </w:rPr>
          <w:instrText xml:space="preserve"> PAGEREF _Toc109232350 \h </w:instrText>
        </w:r>
        <w:r w:rsidRPr="006227E6">
          <w:rPr>
            <w:b/>
            <w:webHidden/>
          </w:rPr>
        </w:r>
        <w:r w:rsidRPr="006227E6">
          <w:rPr>
            <w:b/>
            <w:webHidden/>
          </w:rPr>
          <w:fldChar w:fldCharType="separate"/>
        </w:r>
        <w:r w:rsidR="006227E6" w:rsidRPr="006227E6">
          <w:rPr>
            <w:webHidden/>
          </w:rPr>
          <w:t>59</w:t>
        </w:r>
        <w:r w:rsidRPr="006227E6">
          <w:rPr>
            <w:b/>
            <w:webHidden/>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1" w:history="1">
        <w:r w:rsidR="006227E6" w:rsidRPr="006227E6">
          <w:rPr>
            <w:rStyle w:val="af5"/>
            <w:noProof/>
            <w:sz w:val="26"/>
            <w:szCs w:val="26"/>
          </w:rPr>
          <w:t>3.1 Транспортно-инженерная инфраструктура</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_Toc109232351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59</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2" w:history="1">
        <w:r w:rsidR="006227E6" w:rsidRPr="006227E6">
          <w:rPr>
            <w:rStyle w:val="af5"/>
            <w:noProof/>
            <w:sz w:val="26"/>
            <w:szCs w:val="26"/>
          </w:rPr>
          <w:t>3.2 Инженерная инфраструктура</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_Toc109232352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62</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3" w:history="1">
        <w:r w:rsidR="006227E6" w:rsidRPr="006227E6">
          <w:rPr>
            <w:rStyle w:val="af5"/>
            <w:noProof/>
            <w:sz w:val="26"/>
            <w:szCs w:val="26"/>
          </w:rPr>
          <w:t>3.2.1 Газоснабжение  населенных пунктов</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_Toc109232353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62</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4" w:history="1">
        <w:r w:rsidR="006227E6" w:rsidRPr="006227E6">
          <w:rPr>
            <w:rStyle w:val="af5"/>
            <w:noProof/>
            <w:sz w:val="26"/>
            <w:szCs w:val="26"/>
          </w:rPr>
          <w:t>3.2.2 Водоснабжение</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_Toc109232354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64</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5" w:history="1">
        <w:r w:rsidR="006227E6" w:rsidRPr="006227E6">
          <w:rPr>
            <w:rStyle w:val="af5"/>
            <w:noProof/>
            <w:sz w:val="26"/>
            <w:szCs w:val="26"/>
          </w:rPr>
          <w:t>3.2.3 Водоотведение</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_Toc109232355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65</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6" w:history="1">
        <w:r w:rsidR="006227E6" w:rsidRPr="006227E6">
          <w:rPr>
            <w:rStyle w:val="af5"/>
            <w:noProof/>
            <w:sz w:val="26"/>
            <w:szCs w:val="26"/>
          </w:rPr>
          <w:t>3.2.4 Электроснабжение</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_Toc109232356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65</w:t>
        </w:r>
        <w:r w:rsidRPr="006227E6">
          <w:rPr>
            <w:noProof/>
            <w:webHidden/>
            <w:sz w:val="26"/>
            <w:szCs w:val="26"/>
          </w:rPr>
          <w:fldChar w:fldCharType="end"/>
        </w:r>
      </w:hyperlink>
    </w:p>
    <w:p w:rsidR="006227E6" w:rsidRPr="006227E6" w:rsidRDefault="007376F6">
      <w:pPr>
        <w:pStyle w:val="23"/>
        <w:tabs>
          <w:tab w:val="left" w:pos="880"/>
          <w:tab w:val="right" w:leader="dot" w:pos="9344"/>
        </w:tabs>
        <w:rPr>
          <w:rFonts w:eastAsiaTheme="minorEastAsia"/>
          <w:noProof/>
          <w:sz w:val="26"/>
          <w:szCs w:val="26"/>
        </w:rPr>
      </w:pPr>
      <w:hyperlink w:anchor="_Toc109232357" w:history="1">
        <w:r w:rsidR="006227E6" w:rsidRPr="006227E6">
          <w:rPr>
            <w:rStyle w:val="af5"/>
            <w:noProof/>
            <w:sz w:val="26"/>
            <w:szCs w:val="26"/>
          </w:rPr>
          <w:t>3.2.5</w:t>
        </w:r>
        <w:r w:rsidR="006227E6" w:rsidRPr="006227E6">
          <w:rPr>
            <w:rFonts w:eastAsiaTheme="minorEastAsia"/>
            <w:noProof/>
            <w:sz w:val="26"/>
            <w:szCs w:val="26"/>
          </w:rPr>
          <w:tab/>
        </w:r>
        <w:r w:rsidR="006227E6" w:rsidRPr="006227E6">
          <w:rPr>
            <w:rStyle w:val="af5"/>
            <w:noProof/>
            <w:sz w:val="26"/>
            <w:szCs w:val="26"/>
          </w:rPr>
          <w:t>Связь</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_Toc109232357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66</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8" w:history="1">
        <w:r w:rsidR="006227E6" w:rsidRPr="006227E6">
          <w:rPr>
            <w:rStyle w:val="af5"/>
            <w:noProof/>
            <w:sz w:val="26"/>
            <w:szCs w:val="26"/>
          </w:rPr>
          <w:t>3.2.6 Теплоснабжение</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_Toc109232358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66</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59" w:history="1">
        <w:r w:rsidR="006227E6" w:rsidRPr="006227E6">
          <w:rPr>
            <w:rStyle w:val="af5"/>
            <w:noProof/>
            <w:sz w:val="26"/>
            <w:szCs w:val="26"/>
          </w:rPr>
          <w:t>3.3. Прогноз перспективной численности населения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_Toc109232359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67</w:t>
        </w:r>
        <w:r w:rsidRPr="006227E6">
          <w:rPr>
            <w:noProof/>
            <w:webHidden/>
            <w:sz w:val="26"/>
            <w:szCs w:val="26"/>
          </w:rPr>
          <w:fldChar w:fldCharType="end"/>
        </w:r>
      </w:hyperlink>
    </w:p>
    <w:p w:rsidR="006227E6" w:rsidRPr="006227E6" w:rsidRDefault="007376F6">
      <w:pPr>
        <w:pStyle w:val="23"/>
        <w:tabs>
          <w:tab w:val="left" w:pos="880"/>
          <w:tab w:val="right" w:leader="dot" w:pos="9344"/>
        </w:tabs>
        <w:rPr>
          <w:rFonts w:eastAsiaTheme="minorEastAsia"/>
          <w:noProof/>
          <w:sz w:val="26"/>
          <w:szCs w:val="26"/>
        </w:rPr>
      </w:pPr>
      <w:hyperlink w:anchor="_Toc109232360" w:history="1">
        <w:r w:rsidR="006227E6" w:rsidRPr="006227E6">
          <w:rPr>
            <w:rStyle w:val="af5"/>
            <w:noProof/>
            <w:sz w:val="26"/>
            <w:szCs w:val="26"/>
          </w:rPr>
          <w:t>3.3.</w:t>
        </w:r>
        <w:r w:rsidR="006227E6" w:rsidRPr="006227E6">
          <w:rPr>
            <w:rFonts w:eastAsiaTheme="minorEastAsia"/>
            <w:noProof/>
            <w:sz w:val="26"/>
            <w:szCs w:val="26"/>
          </w:rPr>
          <w:tab/>
        </w:r>
        <w:r w:rsidR="006227E6" w:rsidRPr="006227E6">
          <w:rPr>
            <w:rStyle w:val="af5"/>
            <w:noProof/>
            <w:sz w:val="26"/>
            <w:szCs w:val="26"/>
          </w:rPr>
          <w:t>Жилищный фонд</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_Toc109232360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69</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1" w:history="1">
        <w:r w:rsidR="006227E6" w:rsidRPr="006227E6">
          <w:rPr>
            <w:rStyle w:val="af5"/>
            <w:noProof/>
            <w:sz w:val="26"/>
            <w:szCs w:val="26"/>
          </w:rPr>
          <w:t>3.3. Объекты федеральной, областной собственности и муниципальной собственности района, расположенные на территории Пенновского сельского поселения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_Toc109232361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71</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2" w:history="1">
        <w:r w:rsidR="006227E6" w:rsidRPr="006227E6">
          <w:rPr>
            <w:rStyle w:val="af5"/>
            <w:noProof/>
            <w:sz w:val="26"/>
            <w:szCs w:val="26"/>
          </w:rPr>
          <w:t>3.4. Характеристика социальной структуры сельского поселения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_Toc109232362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72</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3" w:history="1">
        <w:r w:rsidR="006227E6" w:rsidRPr="006227E6">
          <w:rPr>
            <w:rStyle w:val="af5"/>
            <w:noProof/>
            <w:sz w:val="26"/>
            <w:szCs w:val="26"/>
          </w:rPr>
          <w:t>3.5. Ограничения использования земельных участков, связанных с  расположенными на территории  Пенновского сельского поселения объектами культурного наследия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_Toc109232363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76</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4" w:history="1">
        <w:r w:rsidR="006227E6" w:rsidRPr="006227E6">
          <w:rPr>
            <w:rStyle w:val="af5"/>
            <w:noProof/>
            <w:sz w:val="26"/>
            <w:szCs w:val="26"/>
          </w:rPr>
          <w:t>3.5.1. Мероприятия по охране историко-культурного наследия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_Toc109232364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76</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5" w:history="1">
        <w:r w:rsidR="006227E6" w:rsidRPr="006227E6">
          <w:rPr>
            <w:rStyle w:val="af5"/>
            <w:noProof/>
            <w:sz w:val="26"/>
            <w:szCs w:val="26"/>
          </w:rPr>
          <w:t>3.5.2. Планировочное развитие территории поселения</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_Toc109232365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78</w:t>
        </w:r>
        <w:r w:rsidRPr="006227E6">
          <w:rPr>
            <w:noProof/>
            <w:webHidden/>
            <w:sz w:val="26"/>
            <w:szCs w:val="26"/>
          </w:rPr>
          <w:fldChar w:fldCharType="end"/>
        </w:r>
      </w:hyperlink>
    </w:p>
    <w:p w:rsidR="006227E6" w:rsidRPr="006227E6" w:rsidRDefault="007376F6" w:rsidP="00863C0B">
      <w:pPr>
        <w:pStyle w:val="12"/>
        <w:rPr>
          <w:rFonts w:eastAsiaTheme="minorEastAsia"/>
        </w:rPr>
      </w:pPr>
      <w:hyperlink w:anchor="_Toc109232366" w:history="1">
        <w:r w:rsidR="006227E6" w:rsidRPr="006227E6">
          <w:rPr>
            <w:rStyle w:val="af5"/>
          </w:rPr>
          <w:t xml:space="preserve">IV. Утвержденные документами территориального планирования РФ,  документами территориального планирования  двух и более субъектов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w:t>
        </w:r>
        <w:r w:rsidR="006227E6" w:rsidRPr="006227E6">
          <w:rPr>
            <w:rStyle w:val="af5"/>
            <w:iCs/>
          </w:rPr>
          <w:t>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6227E6" w:rsidRPr="006227E6">
          <w:rPr>
            <w:webHidden/>
          </w:rPr>
          <w:tab/>
        </w:r>
        <w:r w:rsidRPr="006227E6">
          <w:rPr>
            <w:b/>
            <w:webHidden/>
          </w:rPr>
          <w:fldChar w:fldCharType="begin"/>
        </w:r>
        <w:r w:rsidR="006227E6" w:rsidRPr="006227E6">
          <w:rPr>
            <w:webHidden/>
          </w:rPr>
          <w:instrText xml:space="preserve"> PAGEREF _Toc109232366 \h </w:instrText>
        </w:r>
        <w:r w:rsidRPr="006227E6">
          <w:rPr>
            <w:b/>
            <w:webHidden/>
          </w:rPr>
        </w:r>
        <w:r w:rsidRPr="006227E6">
          <w:rPr>
            <w:b/>
            <w:webHidden/>
          </w:rPr>
          <w:fldChar w:fldCharType="separate"/>
        </w:r>
        <w:r w:rsidR="006227E6" w:rsidRPr="006227E6">
          <w:rPr>
            <w:webHidden/>
          </w:rPr>
          <w:t>84</w:t>
        </w:r>
        <w:r w:rsidRPr="006227E6">
          <w:rPr>
            <w:b/>
            <w:webHidden/>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7" w:history="1">
        <w:r w:rsidR="006227E6" w:rsidRPr="006227E6">
          <w:rPr>
            <w:rStyle w:val="af5"/>
            <w:iCs/>
            <w:noProof/>
            <w:sz w:val="26"/>
            <w:szCs w:val="26"/>
          </w:rPr>
          <w:t>4.1. Планируемые для размещения объекты федерального значения в соответствии с документами территориального планирования Российской Федерации.</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_Toc109232367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85</w:t>
        </w:r>
        <w:r w:rsidRPr="006227E6">
          <w:rPr>
            <w:noProof/>
            <w:webHidden/>
            <w:sz w:val="26"/>
            <w:szCs w:val="26"/>
          </w:rPr>
          <w:fldChar w:fldCharType="end"/>
        </w:r>
      </w:hyperlink>
    </w:p>
    <w:p w:rsidR="006227E6" w:rsidRPr="006227E6" w:rsidRDefault="007376F6">
      <w:pPr>
        <w:pStyle w:val="23"/>
        <w:tabs>
          <w:tab w:val="right" w:leader="dot" w:pos="9344"/>
        </w:tabs>
        <w:rPr>
          <w:rFonts w:eastAsiaTheme="minorEastAsia"/>
          <w:noProof/>
          <w:sz w:val="26"/>
          <w:szCs w:val="26"/>
        </w:rPr>
      </w:pPr>
      <w:hyperlink w:anchor="_Toc109232368" w:history="1">
        <w:r w:rsidR="006227E6" w:rsidRPr="006227E6">
          <w:rPr>
            <w:rStyle w:val="af5"/>
            <w:iCs/>
            <w:noProof/>
            <w:sz w:val="26"/>
            <w:szCs w:val="26"/>
          </w:rPr>
          <w:t>4.2. Планируемые для размещения объекты регионального значения в соответствии с документами территориального планирования Орловской области</w:t>
        </w:r>
        <w:r w:rsidR="006227E6" w:rsidRPr="006227E6">
          <w:rPr>
            <w:noProof/>
            <w:webHidden/>
            <w:sz w:val="26"/>
            <w:szCs w:val="26"/>
          </w:rPr>
          <w:tab/>
        </w:r>
        <w:r w:rsidRPr="006227E6">
          <w:rPr>
            <w:noProof/>
            <w:webHidden/>
            <w:sz w:val="26"/>
            <w:szCs w:val="26"/>
          </w:rPr>
          <w:fldChar w:fldCharType="begin"/>
        </w:r>
        <w:r w:rsidR="006227E6" w:rsidRPr="006227E6">
          <w:rPr>
            <w:noProof/>
            <w:webHidden/>
            <w:sz w:val="26"/>
            <w:szCs w:val="26"/>
          </w:rPr>
          <w:instrText xml:space="preserve"> PAGEREF _Toc109232368 \h </w:instrText>
        </w:r>
        <w:r w:rsidRPr="006227E6">
          <w:rPr>
            <w:noProof/>
            <w:webHidden/>
            <w:sz w:val="26"/>
            <w:szCs w:val="26"/>
          </w:rPr>
        </w:r>
        <w:r w:rsidRPr="006227E6">
          <w:rPr>
            <w:noProof/>
            <w:webHidden/>
            <w:sz w:val="26"/>
            <w:szCs w:val="26"/>
          </w:rPr>
          <w:fldChar w:fldCharType="separate"/>
        </w:r>
        <w:r w:rsidR="006227E6" w:rsidRPr="006227E6">
          <w:rPr>
            <w:noProof/>
            <w:webHidden/>
            <w:sz w:val="26"/>
            <w:szCs w:val="26"/>
          </w:rPr>
          <w:t>85</w:t>
        </w:r>
        <w:r w:rsidRPr="006227E6">
          <w:rPr>
            <w:noProof/>
            <w:webHidden/>
            <w:sz w:val="26"/>
            <w:szCs w:val="26"/>
          </w:rPr>
          <w:fldChar w:fldCharType="end"/>
        </w:r>
      </w:hyperlink>
    </w:p>
    <w:p w:rsidR="006227E6" w:rsidRPr="006227E6" w:rsidRDefault="007376F6" w:rsidP="00863C0B">
      <w:pPr>
        <w:pStyle w:val="12"/>
        <w:rPr>
          <w:rFonts w:eastAsiaTheme="minorEastAsia"/>
        </w:rPr>
      </w:pPr>
      <w:hyperlink w:anchor="_Toc109232369" w:history="1">
        <w:r w:rsidR="006227E6" w:rsidRPr="006227E6">
          <w:rPr>
            <w:rStyle w:val="af5"/>
          </w:rPr>
          <w:t>V.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6227E6" w:rsidRPr="006227E6">
          <w:rPr>
            <w:webHidden/>
          </w:rPr>
          <w:tab/>
        </w:r>
        <w:r w:rsidRPr="006227E6">
          <w:rPr>
            <w:b/>
            <w:webHidden/>
          </w:rPr>
          <w:fldChar w:fldCharType="begin"/>
        </w:r>
        <w:r w:rsidR="006227E6" w:rsidRPr="006227E6">
          <w:rPr>
            <w:webHidden/>
          </w:rPr>
          <w:instrText xml:space="preserve"> PAGEREF _Toc109232369 \h </w:instrText>
        </w:r>
        <w:r w:rsidRPr="006227E6">
          <w:rPr>
            <w:b/>
            <w:webHidden/>
          </w:rPr>
        </w:r>
        <w:r w:rsidRPr="006227E6">
          <w:rPr>
            <w:b/>
            <w:webHidden/>
          </w:rPr>
          <w:fldChar w:fldCharType="separate"/>
        </w:r>
        <w:r w:rsidR="006227E6" w:rsidRPr="006227E6">
          <w:rPr>
            <w:webHidden/>
          </w:rPr>
          <w:t>86</w:t>
        </w:r>
        <w:r w:rsidRPr="006227E6">
          <w:rPr>
            <w:b/>
            <w:webHidden/>
          </w:rPr>
          <w:fldChar w:fldCharType="end"/>
        </w:r>
      </w:hyperlink>
    </w:p>
    <w:p w:rsidR="006227E6" w:rsidRPr="006227E6" w:rsidRDefault="007376F6" w:rsidP="00863C0B">
      <w:pPr>
        <w:pStyle w:val="12"/>
        <w:rPr>
          <w:rFonts w:eastAsiaTheme="minorEastAsia"/>
        </w:rPr>
      </w:pPr>
      <w:hyperlink w:anchor="_Toc109232370" w:history="1">
        <w:r w:rsidR="006227E6" w:rsidRPr="006227E6">
          <w:rPr>
            <w:rStyle w:val="af5"/>
          </w:rPr>
          <w:t>VI. Перечень и характеристика основных факторов риска возникновения чрезвычайных ситуаций природного и техногенного характера</w:t>
        </w:r>
        <w:r w:rsidR="006227E6" w:rsidRPr="006227E6">
          <w:rPr>
            <w:webHidden/>
          </w:rPr>
          <w:tab/>
        </w:r>
        <w:r w:rsidRPr="006227E6">
          <w:rPr>
            <w:b/>
            <w:webHidden/>
          </w:rPr>
          <w:fldChar w:fldCharType="begin"/>
        </w:r>
        <w:r w:rsidR="006227E6" w:rsidRPr="006227E6">
          <w:rPr>
            <w:webHidden/>
          </w:rPr>
          <w:instrText xml:space="preserve"> PAGEREF _Toc109232370 \h </w:instrText>
        </w:r>
        <w:r w:rsidRPr="006227E6">
          <w:rPr>
            <w:b/>
            <w:webHidden/>
          </w:rPr>
        </w:r>
        <w:r w:rsidRPr="006227E6">
          <w:rPr>
            <w:b/>
            <w:webHidden/>
          </w:rPr>
          <w:fldChar w:fldCharType="separate"/>
        </w:r>
        <w:r w:rsidR="006227E6" w:rsidRPr="006227E6">
          <w:rPr>
            <w:webHidden/>
          </w:rPr>
          <w:t>86</w:t>
        </w:r>
        <w:r w:rsidRPr="006227E6">
          <w:rPr>
            <w:b/>
            <w:webHidden/>
          </w:rPr>
          <w:fldChar w:fldCharType="end"/>
        </w:r>
      </w:hyperlink>
    </w:p>
    <w:p w:rsidR="006227E6" w:rsidRPr="006227E6" w:rsidRDefault="007376F6" w:rsidP="00863C0B">
      <w:pPr>
        <w:pStyle w:val="12"/>
        <w:rPr>
          <w:rFonts w:eastAsiaTheme="minorEastAsia"/>
        </w:rPr>
      </w:pPr>
      <w:hyperlink w:anchor="_Toc109232371" w:history="1">
        <w:r w:rsidR="006227E6" w:rsidRPr="006227E6">
          <w:rPr>
            <w:rStyle w:val="af5"/>
          </w:rPr>
          <w:t>VII.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006227E6" w:rsidRPr="006227E6">
          <w:rPr>
            <w:webHidden/>
          </w:rPr>
          <w:tab/>
        </w:r>
        <w:r w:rsidRPr="006227E6">
          <w:rPr>
            <w:b/>
            <w:webHidden/>
          </w:rPr>
          <w:fldChar w:fldCharType="begin"/>
        </w:r>
        <w:r w:rsidR="006227E6" w:rsidRPr="006227E6">
          <w:rPr>
            <w:webHidden/>
          </w:rPr>
          <w:instrText xml:space="preserve"> PAGEREF _Toc109232371 \h </w:instrText>
        </w:r>
        <w:r w:rsidRPr="006227E6">
          <w:rPr>
            <w:b/>
            <w:webHidden/>
          </w:rPr>
        </w:r>
        <w:r w:rsidRPr="006227E6">
          <w:rPr>
            <w:b/>
            <w:webHidden/>
          </w:rPr>
          <w:fldChar w:fldCharType="separate"/>
        </w:r>
        <w:r w:rsidR="006227E6" w:rsidRPr="006227E6">
          <w:rPr>
            <w:webHidden/>
          </w:rPr>
          <w:t>90</w:t>
        </w:r>
        <w:r w:rsidRPr="006227E6">
          <w:rPr>
            <w:b/>
            <w:webHidden/>
          </w:rPr>
          <w:fldChar w:fldCharType="end"/>
        </w:r>
      </w:hyperlink>
    </w:p>
    <w:p w:rsidR="006227E6" w:rsidRPr="006227E6" w:rsidRDefault="007376F6" w:rsidP="00863C0B">
      <w:pPr>
        <w:pStyle w:val="12"/>
        <w:rPr>
          <w:rFonts w:eastAsiaTheme="minorEastAsia"/>
        </w:rPr>
      </w:pPr>
      <w:hyperlink w:anchor="_Toc109232372" w:history="1">
        <w:r w:rsidR="006227E6" w:rsidRPr="006227E6">
          <w:rPr>
            <w:rStyle w:val="af5"/>
          </w:rPr>
          <w:t>VII. С</w:t>
        </w:r>
        <w:r w:rsidR="006227E6" w:rsidRPr="006227E6">
          <w:rPr>
            <w:rStyle w:val="af5"/>
            <w:shd w:val="clear" w:color="auto" w:fill="FFFFFF"/>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6227E6" w:rsidRPr="006227E6">
          <w:rPr>
            <w:webHidden/>
          </w:rPr>
          <w:tab/>
        </w:r>
        <w:r w:rsidRPr="006227E6">
          <w:rPr>
            <w:b/>
            <w:webHidden/>
          </w:rPr>
          <w:fldChar w:fldCharType="begin"/>
        </w:r>
        <w:r w:rsidR="006227E6" w:rsidRPr="006227E6">
          <w:rPr>
            <w:webHidden/>
          </w:rPr>
          <w:instrText xml:space="preserve"> PAGEREF _Toc109232372 \h </w:instrText>
        </w:r>
        <w:r w:rsidRPr="006227E6">
          <w:rPr>
            <w:b/>
            <w:webHidden/>
          </w:rPr>
        </w:r>
        <w:r w:rsidRPr="006227E6">
          <w:rPr>
            <w:b/>
            <w:webHidden/>
          </w:rPr>
          <w:fldChar w:fldCharType="separate"/>
        </w:r>
        <w:r w:rsidR="006227E6" w:rsidRPr="006227E6">
          <w:rPr>
            <w:webHidden/>
          </w:rPr>
          <w:t>91</w:t>
        </w:r>
        <w:r w:rsidRPr="006227E6">
          <w:rPr>
            <w:b/>
            <w:webHidden/>
          </w:rPr>
          <w:fldChar w:fldCharType="end"/>
        </w:r>
      </w:hyperlink>
    </w:p>
    <w:p w:rsidR="0064203D" w:rsidRPr="00603F3E" w:rsidRDefault="007376F6" w:rsidP="0064203D">
      <w:pPr>
        <w:pStyle w:val="af4"/>
        <w:ind w:firstLine="0"/>
        <w:rPr>
          <w:b/>
          <w:bCs/>
          <w:sz w:val="26"/>
          <w:szCs w:val="26"/>
        </w:rPr>
      </w:pPr>
      <w:r w:rsidRPr="006227E6">
        <w:rPr>
          <w:sz w:val="26"/>
          <w:szCs w:val="26"/>
        </w:rPr>
        <w:fldChar w:fldCharType="end"/>
      </w:r>
    </w:p>
    <w:p w:rsidR="0064203D" w:rsidRPr="00277C0F" w:rsidRDefault="0064203D" w:rsidP="0034585C">
      <w:pPr>
        <w:pStyle w:val="S4"/>
      </w:pPr>
      <w:r>
        <w:rPr>
          <w:rFonts w:ascii="Arial" w:hAnsi="Arial" w:cs="Arial"/>
        </w:rPr>
        <w:br w:type="page"/>
      </w:r>
      <w:bookmarkStart w:id="0" w:name="_Toc109232333"/>
      <w:r w:rsidRPr="0034585C">
        <w:rPr>
          <w:i w:val="0"/>
        </w:rPr>
        <w:lastRenderedPageBreak/>
        <w:t>ВВЕДЕНИЕ</w:t>
      </w:r>
      <w:bookmarkEnd w:id="0"/>
    </w:p>
    <w:p w:rsidR="0064203D" w:rsidRDefault="0064203D" w:rsidP="0064203D">
      <w:pPr>
        <w:pStyle w:val="af4"/>
        <w:ind w:firstLine="0"/>
        <w:jc w:val="center"/>
      </w:pPr>
    </w:p>
    <w:p w:rsidR="00277C0F" w:rsidRPr="00122881" w:rsidRDefault="00277C0F" w:rsidP="00863C0B">
      <w:pPr>
        <w:ind w:firstLine="720"/>
        <w:jc w:val="both"/>
        <w:rPr>
          <w:rFonts w:cs="Arial"/>
          <w:sz w:val="26"/>
          <w:szCs w:val="26"/>
        </w:rPr>
      </w:pPr>
      <w:r w:rsidRPr="00122881">
        <w:rPr>
          <w:rFonts w:cs="Arial"/>
          <w:sz w:val="26"/>
          <w:szCs w:val="26"/>
        </w:rPr>
        <w:t xml:space="preserve">Генеральный план </w:t>
      </w:r>
      <w:r w:rsidRPr="001B6E20">
        <w:rPr>
          <w:sz w:val="26"/>
          <w:szCs w:val="26"/>
        </w:rPr>
        <w:t>Пенновского сельского поселения Троснянского района</w:t>
      </w:r>
      <w:r>
        <w:rPr>
          <w:rFonts w:cs="Arial"/>
          <w:sz w:val="26"/>
          <w:szCs w:val="26"/>
        </w:rPr>
        <w:t xml:space="preserve"> Орловской области </w:t>
      </w:r>
      <w:r w:rsidRPr="00122881">
        <w:rPr>
          <w:rFonts w:cs="Arial"/>
          <w:sz w:val="26"/>
          <w:szCs w:val="26"/>
        </w:rPr>
        <w:t>выполнен в соответствии с Градостроитель</w:t>
      </w:r>
      <w:r>
        <w:rPr>
          <w:rFonts w:cs="Arial"/>
          <w:sz w:val="26"/>
          <w:szCs w:val="26"/>
        </w:rPr>
        <w:t>ным кодексом РФ от 29.12.2004</w:t>
      </w:r>
      <w:r w:rsidRPr="00122881">
        <w:rPr>
          <w:rFonts w:cs="Arial"/>
          <w:sz w:val="26"/>
          <w:szCs w:val="26"/>
        </w:rPr>
        <w:t xml:space="preserve"> № 190-ФЗ, с соблюдением технических условий и требований государственных стандартов, соответствующих норм и правил в области градостроительства. </w:t>
      </w:r>
    </w:p>
    <w:p w:rsidR="0064203D" w:rsidRPr="001B6E20" w:rsidRDefault="0064203D" w:rsidP="00863C0B">
      <w:pPr>
        <w:ind w:firstLine="720"/>
        <w:jc w:val="both"/>
        <w:rPr>
          <w:sz w:val="26"/>
          <w:szCs w:val="26"/>
        </w:rPr>
      </w:pPr>
      <w:proofErr w:type="gramStart"/>
      <w:r w:rsidRPr="001B6E20">
        <w:rPr>
          <w:sz w:val="26"/>
          <w:szCs w:val="26"/>
        </w:rPr>
        <w:t xml:space="preserve">Генеральный план муниципального образования Пенновского сельского поселения Троснянского района Орловской области (МО Пенновского </w:t>
      </w:r>
      <w:r w:rsidRPr="001B6E20">
        <w:rPr>
          <w:rFonts w:cs="Arial"/>
          <w:sz w:val="26"/>
          <w:szCs w:val="26"/>
        </w:rPr>
        <w:t>сельского поселение</w:t>
      </w:r>
      <w:r w:rsidRPr="001B6E20">
        <w:rPr>
          <w:sz w:val="26"/>
          <w:szCs w:val="26"/>
        </w:rPr>
        <w:t>, далее - сельское поселение) разработан в соответствии с Градостроительным кодексом Российской Федерации от 29.12.2004 №190-ФЗ (далее - Градостроительный кодекс РФ) с учетом  Методических рекомендаций по разработке проектов генеральных планов поселений, городских округов, утвержденных приказом Министерства регионального развития Российской Федерации от 26.05,2011 № 244 и Приказа Минэкономразвития РФ №10</w:t>
      </w:r>
      <w:proofErr w:type="gramEnd"/>
      <w:r w:rsidRPr="001B6E20">
        <w:rPr>
          <w:sz w:val="26"/>
          <w:szCs w:val="26"/>
        </w:rPr>
        <w:t xml:space="preserve"> от 09.01.2018.</w:t>
      </w:r>
    </w:p>
    <w:p w:rsidR="0064203D" w:rsidRPr="001B6E20" w:rsidRDefault="0064203D" w:rsidP="00863C0B">
      <w:pPr>
        <w:ind w:firstLine="720"/>
        <w:jc w:val="both"/>
        <w:rPr>
          <w:rFonts w:cs="Arial"/>
          <w:sz w:val="26"/>
          <w:szCs w:val="26"/>
        </w:rPr>
      </w:pPr>
      <w:r w:rsidRPr="001B6E20">
        <w:rPr>
          <w:i/>
          <w:iCs/>
          <w:sz w:val="26"/>
          <w:szCs w:val="26"/>
        </w:rPr>
        <w:t>Цель разработки</w:t>
      </w:r>
      <w:r w:rsidRPr="001B6E20">
        <w:rPr>
          <w:sz w:val="26"/>
          <w:szCs w:val="26"/>
        </w:rPr>
        <w:t xml:space="preserve"> - формирование стратегии градостроительного развития Пенновского сельского поселения Троснянского района</w:t>
      </w:r>
      <w:r w:rsidRPr="001B6E20">
        <w:rPr>
          <w:rFonts w:cs="Arial"/>
          <w:sz w:val="26"/>
          <w:szCs w:val="26"/>
        </w:rPr>
        <w:t>.</w:t>
      </w:r>
    </w:p>
    <w:p w:rsidR="0064203D" w:rsidRPr="001B6E20" w:rsidRDefault="0064203D" w:rsidP="00863C0B">
      <w:pPr>
        <w:ind w:firstLine="720"/>
        <w:jc w:val="both"/>
        <w:rPr>
          <w:rFonts w:cs="Arial"/>
          <w:sz w:val="26"/>
          <w:szCs w:val="26"/>
        </w:rPr>
      </w:pPr>
      <w:r w:rsidRPr="001B6E20">
        <w:rPr>
          <w:rFonts w:cs="Arial"/>
          <w:sz w:val="26"/>
          <w:szCs w:val="26"/>
        </w:rPr>
        <w:t xml:space="preserve">Согласно ст. 23 Градостроительного кодекса РФ подготовка проекта генерального плана сельского поселения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и положений о территориальном планировании, содержащихся в схемах территориального планирования Орловской области и </w:t>
      </w:r>
      <w:r w:rsidRPr="001B6E20">
        <w:rPr>
          <w:sz w:val="26"/>
          <w:szCs w:val="26"/>
        </w:rPr>
        <w:t xml:space="preserve">Троснянского </w:t>
      </w:r>
      <w:r w:rsidRPr="001B6E20">
        <w:rPr>
          <w:rFonts w:cs="Arial"/>
          <w:sz w:val="26"/>
          <w:szCs w:val="26"/>
        </w:rPr>
        <w:t xml:space="preserve">муниципального района. Проект генерального плана разработан в соответствии с региональными нормативами градостроительного проектирования, утверждаемыми в порядке, установленном </w:t>
      </w:r>
      <w:proofErr w:type="gramStart"/>
      <w:r w:rsidRPr="001B6E20">
        <w:rPr>
          <w:rFonts w:cs="Arial"/>
          <w:sz w:val="26"/>
          <w:szCs w:val="26"/>
        </w:rPr>
        <w:t>ч</w:t>
      </w:r>
      <w:proofErr w:type="gramEnd"/>
      <w:r w:rsidRPr="001B6E20">
        <w:rPr>
          <w:rFonts w:cs="Arial"/>
          <w:sz w:val="26"/>
          <w:szCs w:val="26"/>
        </w:rPr>
        <w:t>. 5 и 6 ст. 24 Градостроительного кодекса, а также с учетом предложений заинтересованных лиц.</w:t>
      </w:r>
    </w:p>
    <w:p w:rsidR="0064203D" w:rsidRPr="001B6E20" w:rsidRDefault="0064203D" w:rsidP="00863C0B">
      <w:pPr>
        <w:ind w:firstLine="720"/>
        <w:jc w:val="both"/>
        <w:rPr>
          <w:rFonts w:cs="Arial"/>
          <w:sz w:val="26"/>
          <w:szCs w:val="26"/>
        </w:rPr>
      </w:pPr>
      <w:r w:rsidRPr="001B6E20">
        <w:rPr>
          <w:rFonts w:cs="Arial"/>
          <w:sz w:val="26"/>
          <w:szCs w:val="26"/>
        </w:rPr>
        <w:t>Целью данного проекта является разработка принципиальных предложений по планировочной организации территории сельского поселения, упорядочение всех внешних и внутренних функциональных связей, уточнение границ и направлений перспективного территориального развития.</w:t>
      </w:r>
    </w:p>
    <w:p w:rsidR="0064203D" w:rsidRPr="001B6E20" w:rsidRDefault="0064203D" w:rsidP="00863C0B">
      <w:pPr>
        <w:ind w:firstLine="720"/>
        <w:jc w:val="both"/>
        <w:rPr>
          <w:rFonts w:cs="Arial"/>
          <w:sz w:val="26"/>
          <w:szCs w:val="26"/>
        </w:rPr>
      </w:pPr>
      <w:r w:rsidRPr="001B6E20">
        <w:rPr>
          <w:rFonts w:cs="Arial"/>
          <w:sz w:val="26"/>
          <w:szCs w:val="26"/>
        </w:rPr>
        <w:t>Основная задача проекта - определение состава и содержания первостепенных градостроительных мероприятий, а именно:</w:t>
      </w:r>
    </w:p>
    <w:p w:rsidR="0064203D" w:rsidRPr="001B6E20" w:rsidRDefault="0064203D" w:rsidP="00863C0B">
      <w:pPr>
        <w:ind w:firstLine="720"/>
        <w:jc w:val="both"/>
        <w:rPr>
          <w:rFonts w:cs="Arial"/>
          <w:sz w:val="26"/>
          <w:szCs w:val="26"/>
        </w:rPr>
      </w:pPr>
      <w:r w:rsidRPr="001B6E20">
        <w:rPr>
          <w:rFonts w:cs="Arial"/>
          <w:sz w:val="26"/>
          <w:szCs w:val="26"/>
        </w:rPr>
        <w:t>- архитектурно-планировочноое решение территорий населенных пунктов и всей территории сельского поселения с учетом максимального сохранения сформировавшегося ландшафта;</w:t>
      </w:r>
    </w:p>
    <w:p w:rsidR="0064203D" w:rsidRPr="001B6E20" w:rsidRDefault="0064203D" w:rsidP="00863C0B">
      <w:pPr>
        <w:ind w:firstLine="720"/>
        <w:jc w:val="both"/>
        <w:rPr>
          <w:rFonts w:cs="Arial"/>
          <w:sz w:val="26"/>
          <w:szCs w:val="26"/>
        </w:rPr>
      </w:pPr>
      <w:r w:rsidRPr="001B6E20">
        <w:rPr>
          <w:rFonts w:cs="Arial"/>
          <w:sz w:val="26"/>
          <w:szCs w:val="26"/>
        </w:rPr>
        <w:t>- определение первоочередных мероприятий по развитию социальной и инженерно-транспортной инфраструктуры;</w:t>
      </w:r>
    </w:p>
    <w:p w:rsidR="0064203D" w:rsidRPr="001B6E20" w:rsidRDefault="0064203D" w:rsidP="00863C0B">
      <w:pPr>
        <w:ind w:firstLine="720"/>
        <w:jc w:val="both"/>
        <w:rPr>
          <w:rFonts w:cs="Arial"/>
          <w:sz w:val="26"/>
          <w:szCs w:val="26"/>
        </w:rPr>
      </w:pPr>
      <w:r w:rsidRPr="001B6E20">
        <w:rPr>
          <w:rFonts w:cs="Arial"/>
          <w:sz w:val="26"/>
          <w:szCs w:val="26"/>
        </w:rPr>
        <w:t>- выявление природных, территориальных и экономических ресурсов и возможностей их рационального использования с целью создания здоровой среды обитания и комфортных условий жизни и деятельности населения;</w:t>
      </w:r>
    </w:p>
    <w:p w:rsidR="0064203D" w:rsidRPr="001B6E20" w:rsidRDefault="0064203D" w:rsidP="00863C0B">
      <w:pPr>
        <w:ind w:firstLine="720"/>
        <w:jc w:val="both"/>
        <w:rPr>
          <w:rFonts w:cs="Arial"/>
          <w:sz w:val="26"/>
          <w:szCs w:val="26"/>
        </w:rPr>
      </w:pPr>
      <w:r w:rsidRPr="001B6E20">
        <w:rPr>
          <w:rFonts w:cs="Arial"/>
          <w:sz w:val="26"/>
          <w:szCs w:val="26"/>
        </w:rPr>
        <w:t>- определение  потребности в территориях для нового строительства и направлений территориального развития сельского поселения.</w:t>
      </w:r>
    </w:p>
    <w:p w:rsidR="0064203D" w:rsidRPr="001B6E20" w:rsidRDefault="0064203D" w:rsidP="00863C0B">
      <w:pPr>
        <w:ind w:firstLine="720"/>
        <w:jc w:val="both"/>
        <w:rPr>
          <w:rFonts w:cs="Arial"/>
          <w:sz w:val="26"/>
          <w:szCs w:val="26"/>
        </w:rPr>
      </w:pPr>
      <w:r w:rsidRPr="001B6E20">
        <w:rPr>
          <w:rFonts w:cs="Arial"/>
          <w:sz w:val="26"/>
          <w:szCs w:val="26"/>
        </w:rPr>
        <w:t>При принятии проектных решений анализируются возможности использования ресурсных, территориальных, инфраструктурных, социальных потенциалов, положение сельского поселения в системе региональных взаимоотношений, состояние его экономики и социальной сферы. По результатам анализа и оценки формируются модели и варианты схем функционально-</w:t>
      </w:r>
      <w:r w:rsidRPr="001B6E20">
        <w:rPr>
          <w:rFonts w:cs="Arial"/>
          <w:sz w:val="26"/>
          <w:szCs w:val="26"/>
        </w:rPr>
        <w:lastRenderedPageBreak/>
        <w:t>планировочной организации сельского поселения. Определяются основные направления развития транспортной и инженерной инфраструктур. На основе выбранного варианта выполняется проект генерального плана.</w:t>
      </w:r>
    </w:p>
    <w:p w:rsidR="0064203D" w:rsidRPr="001B6E20" w:rsidRDefault="0064203D" w:rsidP="00863C0B">
      <w:pPr>
        <w:ind w:firstLine="720"/>
        <w:jc w:val="both"/>
        <w:rPr>
          <w:rFonts w:cs="Arial"/>
          <w:sz w:val="26"/>
          <w:szCs w:val="26"/>
        </w:rPr>
      </w:pPr>
      <w:r w:rsidRPr="001B6E20">
        <w:rPr>
          <w:rFonts w:cs="Arial"/>
          <w:sz w:val="26"/>
          <w:szCs w:val="26"/>
        </w:rPr>
        <w:t xml:space="preserve">Результатом проекта является градостроительная концепция и соответствующие прогнозы перспективного развития сельского поселения. </w:t>
      </w:r>
    </w:p>
    <w:p w:rsidR="0064203D" w:rsidRPr="001B6E20" w:rsidRDefault="0064203D" w:rsidP="00863C0B">
      <w:pPr>
        <w:ind w:firstLine="720"/>
        <w:jc w:val="both"/>
        <w:rPr>
          <w:rFonts w:cs="Arial"/>
          <w:sz w:val="26"/>
          <w:szCs w:val="26"/>
        </w:rPr>
      </w:pPr>
      <w:r w:rsidRPr="001B6E20">
        <w:rPr>
          <w:rFonts w:cs="Arial"/>
          <w:sz w:val="26"/>
          <w:szCs w:val="26"/>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территорий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ресурсами и решать актуальные вопросы сельского поселения.</w:t>
      </w:r>
    </w:p>
    <w:p w:rsidR="0064203D" w:rsidRPr="001B6E20" w:rsidRDefault="0064203D" w:rsidP="00863C0B">
      <w:pPr>
        <w:ind w:firstLine="720"/>
        <w:jc w:val="both"/>
        <w:rPr>
          <w:rFonts w:cs="Arial"/>
          <w:sz w:val="26"/>
          <w:szCs w:val="26"/>
        </w:rPr>
      </w:pPr>
      <w:r w:rsidRPr="001B6E20">
        <w:rPr>
          <w:rFonts w:cs="Arial"/>
          <w:sz w:val="26"/>
          <w:szCs w:val="26"/>
        </w:rPr>
        <w:t>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благоустройство территорий.</w:t>
      </w:r>
    </w:p>
    <w:p w:rsidR="0064203D" w:rsidRPr="001B6E20" w:rsidRDefault="0064203D" w:rsidP="00863C0B">
      <w:pPr>
        <w:ind w:firstLine="720"/>
        <w:jc w:val="both"/>
        <w:rPr>
          <w:rFonts w:cs="Arial"/>
          <w:sz w:val="26"/>
          <w:szCs w:val="26"/>
        </w:rPr>
      </w:pPr>
      <w:r w:rsidRPr="001B6E20">
        <w:rPr>
          <w:rFonts w:cs="Arial"/>
          <w:sz w:val="26"/>
          <w:szCs w:val="26"/>
        </w:rPr>
        <w:t xml:space="preserve">Материалы по обоснованию проекта генерального плана </w:t>
      </w:r>
      <w:r w:rsidRPr="001B6E20">
        <w:rPr>
          <w:sz w:val="26"/>
          <w:szCs w:val="26"/>
        </w:rPr>
        <w:t>Пенновского сельского поселения Троснянского района</w:t>
      </w:r>
      <w:r w:rsidRPr="001B6E20">
        <w:rPr>
          <w:rFonts w:cs="Arial"/>
          <w:sz w:val="26"/>
          <w:szCs w:val="26"/>
        </w:rPr>
        <w:t>, в текстовой форме включают в себя:</w:t>
      </w:r>
    </w:p>
    <w:p w:rsidR="0064203D" w:rsidRPr="001B6E20" w:rsidRDefault="0064203D" w:rsidP="00863C0B">
      <w:pPr>
        <w:ind w:firstLine="720"/>
        <w:jc w:val="both"/>
        <w:rPr>
          <w:rFonts w:cs="Arial"/>
          <w:sz w:val="26"/>
          <w:szCs w:val="26"/>
        </w:rPr>
      </w:pPr>
      <w:proofErr w:type="gramStart"/>
      <w:r w:rsidRPr="001B6E20">
        <w:rPr>
          <w:rFonts w:cs="Arial"/>
          <w:sz w:val="26"/>
          <w:szCs w:val="26"/>
        </w:rPr>
        <w:t>1) 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w:t>
      </w:r>
      <w:proofErr w:type="gramEnd"/>
      <w:r w:rsidRPr="001B6E20">
        <w:rPr>
          <w:rFonts w:cs="Arial"/>
          <w:sz w:val="26"/>
          <w:szCs w:val="26"/>
        </w:rPr>
        <w:t xml:space="preserve">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4203D" w:rsidRPr="001B6E20" w:rsidRDefault="0064203D" w:rsidP="00863C0B">
      <w:pPr>
        <w:ind w:firstLine="720"/>
        <w:jc w:val="both"/>
        <w:rPr>
          <w:rFonts w:cs="Arial"/>
          <w:sz w:val="26"/>
          <w:szCs w:val="26"/>
        </w:rPr>
      </w:pPr>
      <w:r w:rsidRPr="001B6E20">
        <w:rPr>
          <w:rFonts w:cs="Arial"/>
          <w:sz w:val="26"/>
          <w:szCs w:val="26"/>
        </w:rPr>
        <w:t xml:space="preserve">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w:t>
      </w:r>
      <w:proofErr w:type="gramStart"/>
      <w:r w:rsidRPr="001B6E20">
        <w:rPr>
          <w:rFonts w:cs="Arial"/>
          <w:sz w:val="26"/>
          <w:szCs w:val="26"/>
        </w:rPr>
        <w:t>определяемых</w:t>
      </w:r>
      <w:proofErr w:type="gramEnd"/>
      <w:r w:rsidRPr="001B6E20">
        <w:rPr>
          <w:rFonts w:cs="Arial"/>
          <w:sz w:val="26"/>
          <w:szCs w:val="26"/>
        </w:rP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w:t>
      </w:r>
      <w:proofErr w:type="gramStart"/>
      <w:r w:rsidRPr="001B6E20">
        <w:rPr>
          <w:rFonts w:cs="Arial"/>
          <w:sz w:val="26"/>
          <w:szCs w:val="26"/>
        </w:rPr>
        <w:t>содержащихся в государственных информационных системах обеспечения градостроительной деятельности;</w:t>
      </w:r>
      <w:proofErr w:type="gramEnd"/>
    </w:p>
    <w:p w:rsidR="0064203D" w:rsidRPr="001B6E20" w:rsidRDefault="0064203D" w:rsidP="00863C0B">
      <w:pPr>
        <w:ind w:firstLine="720"/>
        <w:jc w:val="both"/>
        <w:rPr>
          <w:rFonts w:cs="Arial"/>
          <w:sz w:val="26"/>
          <w:szCs w:val="26"/>
        </w:rPr>
      </w:pPr>
      <w:r w:rsidRPr="001B6E20">
        <w:rPr>
          <w:rFonts w:cs="Arial"/>
          <w:sz w:val="26"/>
          <w:szCs w:val="26"/>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64203D" w:rsidRPr="001B6E20" w:rsidRDefault="0064203D" w:rsidP="00863C0B">
      <w:pPr>
        <w:ind w:firstLine="720"/>
        <w:jc w:val="both"/>
        <w:rPr>
          <w:rFonts w:cs="Arial"/>
          <w:sz w:val="26"/>
          <w:szCs w:val="26"/>
        </w:rPr>
      </w:pPr>
      <w:proofErr w:type="gramStart"/>
      <w:r w:rsidRPr="001B6E20">
        <w:rPr>
          <w:rFonts w:cs="Arial"/>
          <w:sz w:val="26"/>
          <w:szCs w:val="26"/>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w:t>
      </w:r>
      <w:r w:rsidRPr="001B6E20">
        <w:rPr>
          <w:rFonts w:cs="Arial"/>
          <w:sz w:val="26"/>
          <w:szCs w:val="26"/>
        </w:rPr>
        <w:lastRenderedPageBreak/>
        <w:t>использования территорий в случае, если установление таких зон требуется</w:t>
      </w:r>
      <w:proofErr w:type="gramEnd"/>
      <w:r w:rsidRPr="001B6E20">
        <w:rPr>
          <w:rFonts w:cs="Arial"/>
          <w:sz w:val="26"/>
          <w:szCs w:val="26"/>
        </w:rPr>
        <w:t xml:space="preserve">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64203D" w:rsidRPr="001B6E20" w:rsidRDefault="0064203D" w:rsidP="00863C0B">
      <w:pPr>
        <w:ind w:firstLine="720"/>
        <w:jc w:val="both"/>
        <w:rPr>
          <w:rFonts w:cs="Arial"/>
          <w:sz w:val="26"/>
          <w:szCs w:val="26"/>
        </w:rPr>
      </w:pPr>
      <w:proofErr w:type="gramStart"/>
      <w:r w:rsidRPr="001B6E20">
        <w:rPr>
          <w:rFonts w:cs="Arial"/>
          <w:sz w:val="26"/>
          <w:szCs w:val="26"/>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1B6E20">
        <w:rPr>
          <w:rFonts w:cs="Arial"/>
          <w:sz w:val="26"/>
          <w:szCs w:val="26"/>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64203D" w:rsidRPr="001B6E20" w:rsidRDefault="0064203D" w:rsidP="00863C0B">
      <w:pPr>
        <w:ind w:firstLine="720"/>
        <w:jc w:val="both"/>
        <w:rPr>
          <w:rFonts w:cs="Arial"/>
          <w:sz w:val="26"/>
          <w:szCs w:val="26"/>
        </w:rPr>
      </w:pPr>
      <w:r w:rsidRPr="001B6E20">
        <w:rPr>
          <w:rFonts w:cs="Arial"/>
          <w:sz w:val="26"/>
          <w:szCs w:val="26"/>
        </w:rPr>
        <w:t>6) перечень и характеристику основных факторов риска возникновения чрезвычайных ситуаций природного и техногенного характера;</w:t>
      </w:r>
    </w:p>
    <w:p w:rsidR="0064203D" w:rsidRPr="001B6E20" w:rsidRDefault="0064203D" w:rsidP="00863C0B">
      <w:pPr>
        <w:ind w:firstLine="720"/>
        <w:jc w:val="both"/>
        <w:rPr>
          <w:rFonts w:cs="Arial"/>
          <w:sz w:val="26"/>
          <w:szCs w:val="26"/>
        </w:rPr>
      </w:pPr>
      <w:r w:rsidRPr="001B6E20">
        <w:rPr>
          <w:rFonts w:cs="Arial"/>
          <w:sz w:val="26"/>
          <w:szCs w:val="26"/>
        </w:rP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64203D" w:rsidRPr="001B6E20" w:rsidRDefault="0064203D" w:rsidP="00863C0B">
      <w:pPr>
        <w:ind w:firstLine="720"/>
        <w:jc w:val="both"/>
        <w:rPr>
          <w:rFonts w:cs="Arial"/>
          <w:sz w:val="26"/>
          <w:szCs w:val="26"/>
        </w:rPr>
      </w:pPr>
      <w:r w:rsidRPr="001B6E20">
        <w:rPr>
          <w:rFonts w:cs="Arial"/>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64203D" w:rsidRPr="001B6E20" w:rsidRDefault="0064203D" w:rsidP="00863C0B">
      <w:pPr>
        <w:ind w:firstLine="720"/>
        <w:jc w:val="both"/>
        <w:rPr>
          <w:rFonts w:cs="Arial"/>
          <w:sz w:val="26"/>
          <w:szCs w:val="26"/>
        </w:rPr>
      </w:pPr>
      <w:r w:rsidRPr="001B6E20">
        <w:rPr>
          <w:rFonts w:cs="Arial"/>
          <w:sz w:val="26"/>
          <w:szCs w:val="26"/>
        </w:rPr>
        <w:t>Материалы по обоснованию генерального плана в виде карт отображают:</w:t>
      </w:r>
    </w:p>
    <w:p w:rsidR="0064203D" w:rsidRPr="001B6E20" w:rsidRDefault="0064203D" w:rsidP="00863C0B">
      <w:pPr>
        <w:ind w:firstLine="720"/>
        <w:jc w:val="both"/>
        <w:rPr>
          <w:rFonts w:cs="Arial"/>
          <w:sz w:val="26"/>
          <w:szCs w:val="26"/>
        </w:rPr>
      </w:pPr>
      <w:r w:rsidRPr="001B6E20">
        <w:rPr>
          <w:rFonts w:cs="Arial"/>
          <w:sz w:val="26"/>
          <w:szCs w:val="26"/>
        </w:rPr>
        <w:t>1) границы поселения, городского округа;</w:t>
      </w:r>
    </w:p>
    <w:p w:rsidR="0064203D" w:rsidRPr="001B6E20" w:rsidRDefault="0064203D" w:rsidP="00863C0B">
      <w:pPr>
        <w:ind w:firstLine="720"/>
        <w:jc w:val="both"/>
        <w:rPr>
          <w:rFonts w:cs="Arial"/>
          <w:sz w:val="26"/>
          <w:szCs w:val="26"/>
        </w:rPr>
      </w:pPr>
      <w:r w:rsidRPr="001B6E20">
        <w:rPr>
          <w:rFonts w:cs="Arial"/>
          <w:sz w:val="26"/>
          <w:szCs w:val="26"/>
        </w:rPr>
        <w:t>2) границы существующих населенных пунктов, входящих в состав поселения, городского округа;</w:t>
      </w:r>
    </w:p>
    <w:p w:rsidR="0064203D" w:rsidRPr="001B6E20" w:rsidRDefault="0064203D" w:rsidP="00863C0B">
      <w:pPr>
        <w:ind w:firstLine="720"/>
        <w:jc w:val="both"/>
        <w:rPr>
          <w:rFonts w:cs="Arial"/>
          <w:sz w:val="26"/>
          <w:szCs w:val="26"/>
        </w:rPr>
      </w:pPr>
      <w:r w:rsidRPr="001B6E20">
        <w:rPr>
          <w:rFonts w:cs="Arial"/>
          <w:sz w:val="26"/>
          <w:szCs w:val="26"/>
        </w:rPr>
        <w:t>3) местоположение существующих и строящихся объектов местного значения поселения, городского округа;</w:t>
      </w:r>
    </w:p>
    <w:p w:rsidR="0064203D" w:rsidRPr="001B6E20" w:rsidRDefault="0064203D" w:rsidP="00863C0B">
      <w:pPr>
        <w:ind w:firstLine="720"/>
        <w:jc w:val="both"/>
        <w:rPr>
          <w:rFonts w:cs="Arial"/>
          <w:sz w:val="26"/>
          <w:szCs w:val="26"/>
        </w:rPr>
      </w:pPr>
      <w:r w:rsidRPr="001B6E20">
        <w:rPr>
          <w:rFonts w:cs="Arial"/>
          <w:sz w:val="26"/>
          <w:szCs w:val="26"/>
        </w:rPr>
        <w:t>4) особые экономические зоны;</w:t>
      </w:r>
    </w:p>
    <w:p w:rsidR="0064203D" w:rsidRPr="001B6E20" w:rsidRDefault="0064203D" w:rsidP="00863C0B">
      <w:pPr>
        <w:ind w:firstLine="720"/>
        <w:jc w:val="both"/>
        <w:rPr>
          <w:rFonts w:cs="Arial"/>
          <w:sz w:val="26"/>
          <w:szCs w:val="26"/>
        </w:rPr>
      </w:pPr>
      <w:r w:rsidRPr="001B6E20">
        <w:rPr>
          <w:rFonts w:cs="Arial"/>
          <w:sz w:val="26"/>
          <w:szCs w:val="26"/>
        </w:rPr>
        <w:t>5) особо охраняемые природные территории федерального, регионального, местного значения;</w:t>
      </w:r>
    </w:p>
    <w:p w:rsidR="0064203D" w:rsidRPr="001B6E20" w:rsidRDefault="0064203D" w:rsidP="00863C0B">
      <w:pPr>
        <w:ind w:firstLine="720"/>
        <w:jc w:val="both"/>
        <w:rPr>
          <w:rFonts w:cs="Arial"/>
          <w:sz w:val="26"/>
          <w:szCs w:val="26"/>
        </w:rPr>
      </w:pPr>
      <w:r w:rsidRPr="001B6E20">
        <w:rPr>
          <w:rFonts w:cs="Arial"/>
          <w:sz w:val="26"/>
          <w:szCs w:val="26"/>
        </w:rPr>
        <w:t>6) территории объектов культурного наследия;</w:t>
      </w:r>
    </w:p>
    <w:p w:rsidR="0064203D" w:rsidRPr="001B6E20" w:rsidRDefault="0064203D" w:rsidP="00863C0B">
      <w:pPr>
        <w:ind w:firstLine="720"/>
        <w:jc w:val="both"/>
        <w:rPr>
          <w:rFonts w:cs="Arial"/>
          <w:sz w:val="26"/>
          <w:szCs w:val="26"/>
        </w:rPr>
      </w:pPr>
      <w:r w:rsidRPr="001B6E20">
        <w:rPr>
          <w:rFonts w:cs="Arial"/>
          <w:sz w:val="26"/>
          <w:szCs w:val="26"/>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1" w:history="1">
        <w:r w:rsidRPr="001B6E20">
          <w:rPr>
            <w:rFonts w:cs="Arial"/>
            <w:sz w:val="26"/>
            <w:szCs w:val="26"/>
          </w:rPr>
          <w:t>статьей 59</w:t>
        </w:r>
      </w:hyperlink>
      <w:r w:rsidRPr="001B6E20">
        <w:rPr>
          <w:rFonts w:cs="Arial"/>
          <w:sz w:val="26"/>
          <w:szCs w:val="26"/>
        </w:rPr>
        <w:t xml:space="preserve"> Федерального закона от 25 июня 2002 года № 73-ФЗ «Об объектах культурного наследия (памятниках истории и культуры) народов Российской Федерации»;</w:t>
      </w:r>
    </w:p>
    <w:p w:rsidR="0064203D" w:rsidRPr="001B6E20" w:rsidRDefault="0064203D" w:rsidP="00863C0B">
      <w:pPr>
        <w:ind w:firstLine="720"/>
        <w:jc w:val="both"/>
        <w:rPr>
          <w:rFonts w:cs="Arial"/>
          <w:sz w:val="26"/>
          <w:szCs w:val="26"/>
        </w:rPr>
      </w:pPr>
      <w:r w:rsidRPr="001B6E20">
        <w:rPr>
          <w:rFonts w:cs="Arial"/>
          <w:sz w:val="26"/>
          <w:szCs w:val="26"/>
        </w:rPr>
        <w:t>7) зоны с особыми условиями использования территорий;</w:t>
      </w:r>
    </w:p>
    <w:p w:rsidR="0064203D" w:rsidRPr="001B6E20" w:rsidRDefault="0064203D" w:rsidP="00863C0B">
      <w:pPr>
        <w:ind w:firstLine="720"/>
        <w:jc w:val="both"/>
        <w:rPr>
          <w:rFonts w:cs="Arial"/>
          <w:sz w:val="26"/>
          <w:szCs w:val="26"/>
        </w:rPr>
      </w:pPr>
      <w:r w:rsidRPr="001B6E20">
        <w:rPr>
          <w:rFonts w:cs="Arial"/>
          <w:sz w:val="26"/>
          <w:szCs w:val="26"/>
        </w:rPr>
        <w:t>8) территории, подверженные риску возникновения чрезвычайных ситуаций природного и техногенного характера;</w:t>
      </w:r>
    </w:p>
    <w:p w:rsidR="0064203D" w:rsidRPr="001B6E20" w:rsidRDefault="0064203D" w:rsidP="00863C0B">
      <w:pPr>
        <w:ind w:firstLine="720"/>
        <w:jc w:val="both"/>
        <w:rPr>
          <w:rFonts w:cs="Arial"/>
          <w:sz w:val="26"/>
          <w:szCs w:val="26"/>
        </w:rPr>
      </w:pPr>
      <w:r w:rsidRPr="001B6E20">
        <w:rPr>
          <w:rFonts w:cs="Arial"/>
          <w:sz w:val="26"/>
          <w:szCs w:val="26"/>
        </w:rPr>
        <w:t>8.1) границы лесничеств;</w:t>
      </w:r>
    </w:p>
    <w:p w:rsidR="0064203D" w:rsidRPr="00CC744E" w:rsidRDefault="0064203D" w:rsidP="00863C0B">
      <w:pPr>
        <w:ind w:firstLine="720"/>
        <w:jc w:val="both"/>
        <w:rPr>
          <w:rFonts w:cs="Arial"/>
          <w:sz w:val="26"/>
          <w:szCs w:val="26"/>
        </w:rPr>
      </w:pPr>
      <w:r w:rsidRPr="001B6E20">
        <w:rPr>
          <w:rFonts w:cs="Arial"/>
          <w:sz w:val="26"/>
          <w:szCs w:val="26"/>
        </w:rPr>
        <w:t xml:space="preserve">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w:t>
      </w:r>
      <w:r w:rsidRPr="001B6E20">
        <w:rPr>
          <w:rFonts w:cs="Arial"/>
          <w:sz w:val="26"/>
          <w:szCs w:val="26"/>
        </w:rPr>
        <w:lastRenderedPageBreak/>
        <w:t xml:space="preserve">значения, объектов регионального значения, объектов местного значения </w:t>
      </w:r>
      <w:r w:rsidRPr="00CC744E">
        <w:rPr>
          <w:rFonts w:cs="Arial"/>
          <w:sz w:val="26"/>
          <w:szCs w:val="26"/>
        </w:rPr>
        <w:t>муниципального района.</w:t>
      </w:r>
    </w:p>
    <w:p w:rsidR="0064203D" w:rsidRPr="00CC744E" w:rsidRDefault="0064203D" w:rsidP="00863C0B">
      <w:pPr>
        <w:ind w:firstLine="720"/>
        <w:jc w:val="both"/>
        <w:rPr>
          <w:rFonts w:cs="Arial"/>
          <w:sz w:val="26"/>
          <w:szCs w:val="26"/>
        </w:rPr>
      </w:pPr>
      <w:r w:rsidRPr="00CC744E">
        <w:rPr>
          <w:rFonts w:cs="Arial"/>
          <w:sz w:val="26"/>
          <w:szCs w:val="26"/>
        </w:rPr>
        <w:t>Карты в составе материалов по обоснованию проекта генерального плана представляются в составе:</w:t>
      </w:r>
    </w:p>
    <w:p w:rsidR="0064203D" w:rsidRPr="00CC744E" w:rsidRDefault="0064203D" w:rsidP="00863C0B">
      <w:pPr>
        <w:ind w:firstLine="720"/>
        <w:jc w:val="both"/>
        <w:rPr>
          <w:rFonts w:cs="Arial"/>
          <w:sz w:val="26"/>
          <w:szCs w:val="26"/>
        </w:rPr>
      </w:pPr>
      <w:proofErr w:type="gramStart"/>
      <w:r w:rsidRPr="00CC744E">
        <w:rPr>
          <w:rFonts w:cs="Arial"/>
          <w:sz w:val="26"/>
          <w:szCs w:val="26"/>
        </w:rPr>
        <w:t xml:space="preserve">- </w:t>
      </w:r>
      <w:r w:rsidR="00277C0F" w:rsidRPr="00CC744E">
        <w:rPr>
          <w:sz w:val="26"/>
          <w:szCs w:val="26"/>
          <w:lang w:eastAsia="en-US"/>
        </w:rPr>
        <w:t>Карта границ поселения, границ существующих населенных пунктов, входящих в состав поселения, границ лесничеств; местоположения существующих и строящихся объектов местного значения поселения; территорий, зон,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r w:rsidRPr="00CC744E">
        <w:rPr>
          <w:rFonts w:cs="Arial"/>
          <w:sz w:val="26"/>
          <w:szCs w:val="26"/>
        </w:rPr>
        <w:t>;</w:t>
      </w:r>
      <w:proofErr w:type="gramEnd"/>
    </w:p>
    <w:p w:rsidR="0064203D" w:rsidRPr="00CC744E" w:rsidRDefault="0064203D" w:rsidP="00863C0B">
      <w:pPr>
        <w:ind w:firstLine="720"/>
        <w:jc w:val="both"/>
        <w:rPr>
          <w:rFonts w:cs="Arial"/>
          <w:sz w:val="26"/>
          <w:szCs w:val="26"/>
        </w:rPr>
      </w:pPr>
      <w:r w:rsidRPr="00CC744E">
        <w:rPr>
          <w:rFonts w:cs="Arial"/>
          <w:sz w:val="26"/>
          <w:szCs w:val="26"/>
        </w:rPr>
        <w:t xml:space="preserve">- </w:t>
      </w:r>
      <w:r w:rsidR="00277C0F" w:rsidRPr="00CC744E">
        <w:rPr>
          <w:sz w:val="26"/>
          <w:szCs w:val="26"/>
          <w:lang w:eastAsia="en-US"/>
        </w:rPr>
        <w:t>Карта границ поселения, границ существующих населенных пунктов, входящих в состав поселения, границ лесничеств; территорий, подверженных риску возникновения чрезвычайных ситуаций природного и техногенного характера</w:t>
      </w:r>
      <w:r w:rsidR="00863C0B">
        <w:rPr>
          <w:rFonts w:cs="Arial"/>
          <w:sz w:val="26"/>
          <w:szCs w:val="26"/>
        </w:rPr>
        <w:t>.</w:t>
      </w:r>
    </w:p>
    <w:p w:rsidR="0064203D" w:rsidRPr="0034585C" w:rsidRDefault="0064203D" w:rsidP="00863C0B">
      <w:pPr>
        <w:keepNext/>
        <w:tabs>
          <w:tab w:val="left" w:pos="-142"/>
        </w:tabs>
        <w:spacing w:line="276" w:lineRule="auto"/>
        <w:jc w:val="center"/>
        <w:outlineLvl w:val="0"/>
        <w:rPr>
          <w:b/>
          <w:sz w:val="26"/>
          <w:szCs w:val="26"/>
        </w:rPr>
      </w:pPr>
      <w:r>
        <w:rPr>
          <w:rFonts w:ascii="Arial" w:hAnsi="Arial" w:cs="Arial"/>
          <w:bCs/>
          <w:sz w:val="22"/>
        </w:rPr>
        <w:br w:type="page"/>
      </w:r>
      <w:bookmarkStart w:id="1" w:name="_Toc53745494"/>
      <w:bookmarkStart w:id="2" w:name="_Toc57889786"/>
      <w:bookmarkStart w:id="3" w:name="_Toc109232334"/>
      <w:bookmarkStart w:id="4" w:name="_Toc212275737"/>
      <w:r w:rsidR="00C15B63" w:rsidRPr="0034585C">
        <w:rPr>
          <w:b/>
          <w:sz w:val="26"/>
          <w:szCs w:val="26"/>
        </w:rPr>
        <w:lastRenderedPageBreak/>
        <w:t xml:space="preserve">I. </w:t>
      </w:r>
      <w:proofErr w:type="gramStart"/>
      <w:r w:rsidRPr="0034585C">
        <w:rPr>
          <w:b/>
          <w:sz w:val="26"/>
          <w:szCs w:val="26"/>
        </w:rPr>
        <w:t>Сведения об утвержденных документах стратегического планирования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w:t>
      </w:r>
      <w:proofErr w:type="gramEnd"/>
      <w:r w:rsidRPr="0034585C">
        <w:rPr>
          <w:b/>
          <w:sz w:val="26"/>
          <w:szCs w:val="26"/>
        </w:rPr>
        <w:t xml:space="preserve">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bookmarkEnd w:id="1"/>
      <w:bookmarkEnd w:id="2"/>
      <w:bookmarkEnd w:id="3"/>
    </w:p>
    <w:p w:rsidR="00C15B63" w:rsidRDefault="00C15B63" w:rsidP="00863C0B">
      <w:pPr>
        <w:ind w:firstLine="709"/>
        <w:jc w:val="both"/>
        <w:rPr>
          <w:rFonts w:cs="Arial"/>
          <w:sz w:val="26"/>
          <w:szCs w:val="26"/>
        </w:rPr>
      </w:pPr>
    </w:p>
    <w:p w:rsidR="0064203D" w:rsidRPr="00122881" w:rsidRDefault="0064203D" w:rsidP="00863C0B">
      <w:pPr>
        <w:ind w:firstLine="709"/>
        <w:jc w:val="both"/>
        <w:rPr>
          <w:rFonts w:cs="Arial"/>
          <w:sz w:val="26"/>
          <w:szCs w:val="26"/>
        </w:rPr>
      </w:pPr>
      <w:r w:rsidRPr="00122881">
        <w:rPr>
          <w:rFonts w:cs="Arial"/>
          <w:sz w:val="26"/>
          <w:szCs w:val="26"/>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Российской</w:t>
      </w:r>
      <w:r w:rsidR="00C15B63">
        <w:rPr>
          <w:rFonts w:cs="Arial"/>
          <w:sz w:val="26"/>
          <w:szCs w:val="26"/>
        </w:rPr>
        <w:t xml:space="preserve"> Федерации, Орловской области, </w:t>
      </w:r>
      <w:r>
        <w:rPr>
          <w:rFonts w:cs="Arial"/>
          <w:sz w:val="26"/>
          <w:szCs w:val="26"/>
        </w:rPr>
        <w:t>Троснянского</w:t>
      </w:r>
      <w:r w:rsidRPr="00122881">
        <w:rPr>
          <w:rFonts w:cs="Arial"/>
          <w:sz w:val="26"/>
          <w:szCs w:val="26"/>
        </w:rPr>
        <w:t xml:space="preserve"> района.</w:t>
      </w:r>
    </w:p>
    <w:p w:rsidR="0064203D" w:rsidRPr="00B55786" w:rsidRDefault="0064203D" w:rsidP="001B6E20">
      <w:pPr>
        <w:pStyle w:val="af0"/>
        <w:spacing w:after="0"/>
        <w:ind w:left="0"/>
        <w:rPr>
          <w:i/>
          <w:sz w:val="26"/>
          <w:szCs w:val="26"/>
        </w:rPr>
      </w:pPr>
    </w:p>
    <w:p w:rsidR="00935F07" w:rsidRPr="00C15B63" w:rsidRDefault="0064203D" w:rsidP="00863C0B">
      <w:pPr>
        <w:pStyle w:val="2"/>
        <w:widowControl w:val="0"/>
        <w:numPr>
          <w:ilvl w:val="1"/>
          <w:numId w:val="58"/>
        </w:numPr>
        <w:suppressAutoHyphens/>
        <w:ind w:left="0" w:firstLine="0"/>
        <w:jc w:val="center"/>
        <w:rPr>
          <w:b/>
          <w:sz w:val="26"/>
          <w:szCs w:val="26"/>
        </w:rPr>
      </w:pPr>
      <w:bookmarkStart w:id="5" w:name="_Toc109232335"/>
      <w:r w:rsidRPr="00C15B63">
        <w:rPr>
          <w:b/>
          <w:sz w:val="26"/>
          <w:szCs w:val="26"/>
        </w:rPr>
        <w:t>Документы федерального уровня</w:t>
      </w:r>
      <w:bookmarkEnd w:id="5"/>
    </w:p>
    <w:p w:rsidR="00935F07"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t>Схема</w:t>
      </w:r>
      <w:r w:rsidR="00863C0B">
        <w:rPr>
          <w:color w:val="000000"/>
          <w:sz w:val="26"/>
          <w:szCs w:val="26"/>
        </w:rPr>
        <w:t xml:space="preserve"> </w:t>
      </w:r>
      <w:r w:rsidRPr="00E0113E">
        <w:rPr>
          <w:color w:val="000000"/>
          <w:sz w:val="26"/>
          <w:szCs w:val="26"/>
        </w:rPr>
        <w:t>территориального</w:t>
      </w:r>
      <w:r w:rsidR="00863C0B">
        <w:rPr>
          <w:color w:val="000000"/>
          <w:sz w:val="26"/>
          <w:szCs w:val="26"/>
        </w:rPr>
        <w:t xml:space="preserve"> </w:t>
      </w:r>
      <w:r w:rsidRPr="00E0113E">
        <w:rPr>
          <w:color w:val="000000"/>
          <w:sz w:val="26"/>
          <w:szCs w:val="26"/>
        </w:rPr>
        <w:t>планирования</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федерального</w:t>
      </w:r>
      <w:r w:rsidR="00863C0B">
        <w:rPr>
          <w:color w:val="000000"/>
          <w:sz w:val="26"/>
          <w:szCs w:val="26"/>
        </w:rPr>
        <w:t xml:space="preserve"> </w:t>
      </w:r>
      <w:r w:rsidRPr="00E0113E">
        <w:rPr>
          <w:color w:val="000000"/>
          <w:sz w:val="26"/>
          <w:szCs w:val="26"/>
        </w:rPr>
        <w:t>транспорта,</w:t>
      </w:r>
      <w:r w:rsidR="00863C0B">
        <w:rPr>
          <w:color w:val="000000"/>
          <w:sz w:val="26"/>
          <w:szCs w:val="26"/>
        </w:rPr>
        <w:t xml:space="preserve"> </w:t>
      </w:r>
      <w:r w:rsidRPr="00E0113E">
        <w:rPr>
          <w:color w:val="000000"/>
          <w:sz w:val="26"/>
          <w:szCs w:val="26"/>
        </w:rPr>
        <w:t>утвержденная</w:t>
      </w:r>
      <w:r w:rsidR="00863C0B">
        <w:rPr>
          <w:color w:val="000000"/>
          <w:sz w:val="26"/>
          <w:szCs w:val="26"/>
        </w:rPr>
        <w:t xml:space="preserve"> </w:t>
      </w:r>
      <w:r w:rsidRPr="00E0113E">
        <w:rPr>
          <w:color w:val="000000"/>
          <w:sz w:val="26"/>
          <w:szCs w:val="26"/>
        </w:rPr>
        <w:t>распоряжением</w:t>
      </w:r>
      <w:r w:rsidR="00863C0B">
        <w:rPr>
          <w:color w:val="000000"/>
          <w:sz w:val="26"/>
          <w:szCs w:val="26"/>
        </w:rPr>
        <w:t xml:space="preserve"> </w:t>
      </w:r>
      <w:r w:rsidRPr="00E0113E">
        <w:rPr>
          <w:color w:val="000000"/>
          <w:sz w:val="26"/>
          <w:szCs w:val="26"/>
        </w:rPr>
        <w:t>Правительства</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19</w:t>
      </w:r>
      <w:r w:rsidR="00863C0B">
        <w:rPr>
          <w:color w:val="000000"/>
          <w:sz w:val="26"/>
          <w:szCs w:val="26"/>
        </w:rPr>
        <w:t xml:space="preserve"> </w:t>
      </w:r>
      <w:r w:rsidRPr="00E0113E">
        <w:rPr>
          <w:color w:val="000000"/>
          <w:sz w:val="26"/>
          <w:szCs w:val="26"/>
        </w:rPr>
        <w:t>марта</w:t>
      </w:r>
      <w:r w:rsidR="00863C0B">
        <w:rPr>
          <w:color w:val="000000"/>
          <w:sz w:val="26"/>
          <w:szCs w:val="26"/>
        </w:rPr>
        <w:t xml:space="preserve"> </w:t>
      </w:r>
      <w:r w:rsidRPr="00E0113E">
        <w:rPr>
          <w:color w:val="000000"/>
          <w:sz w:val="26"/>
          <w:szCs w:val="26"/>
        </w:rPr>
        <w:t>2013</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384-р</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редакции</w:t>
      </w:r>
      <w:r w:rsidR="00863C0B">
        <w:rPr>
          <w:color w:val="000000"/>
          <w:sz w:val="26"/>
          <w:szCs w:val="26"/>
        </w:rPr>
        <w:t xml:space="preserve"> </w:t>
      </w:r>
      <w:r w:rsidRPr="00E0113E">
        <w:rPr>
          <w:color w:val="000000"/>
          <w:sz w:val="26"/>
          <w:szCs w:val="26"/>
        </w:rPr>
        <w:t>изменений);</w:t>
      </w:r>
    </w:p>
    <w:p w:rsidR="00935F07"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t>Схема</w:t>
      </w:r>
      <w:r w:rsidR="00863C0B">
        <w:rPr>
          <w:color w:val="000000"/>
          <w:sz w:val="26"/>
          <w:szCs w:val="26"/>
        </w:rPr>
        <w:t xml:space="preserve"> </w:t>
      </w:r>
      <w:r w:rsidRPr="00E0113E">
        <w:rPr>
          <w:color w:val="000000"/>
          <w:sz w:val="26"/>
          <w:szCs w:val="26"/>
        </w:rPr>
        <w:t>территориального</w:t>
      </w:r>
      <w:r w:rsidR="00863C0B">
        <w:rPr>
          <w:color w:val="000000"/>
          <w:sz w:val="26"/>
          <w:szCs w:val="26"/>
        </w:rPr>
        <w:t xml:space="preserve"> </w:t>
      </w:r>
      <w:r w:rsidRPr="00E0113E">
        <w:rPr>
          <w:color w:val="000000"/>
          <w:sz w:val="26"/>
          <w:szCs w:val="26"/>
        </w:rPr>
        <w:t>планирования</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федерального</w:t>
      </w:r>
      <w:r w:rsidR="00863C0B">
        <w:rPr>
          <w:color w:val="000000"/>
          <w:sz w:val="26"/>
          <w:szCs w:val="26"/>
        </w:rPr>
        <w:t xml:space="preserve"> </w:t>
      </w:r>
      <w:r w:rsidRPr="00E0113E">
        <w:rPr>
          <w:color w:val="000000"/>
          <w:sz w:val="26"/>
          <w:szCs w:val="26"/>
        </w:rPr>
        <w:t>транспорта</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части</w:t>
      </w:r>
      <w:r w:rsidR="00863C0B">
        <w:rPr>
          <w:color w:val="000000"/>
          <w:sz w:val="26"/>
          <w:szCs w:val="26"/>
        </w:rPr>
        <w:t xml:space="preserve"> </w:t>
      </w:r>
      <w:r w:rsidRPr="00E0113E">
        <w:rPr>
          <w:color w:val="000000"/>
          <w:sz w:val="26"/>
          <w:szCs w:val="26"/>
        </w:rPr>
        <w:t>трубопроводного</w:t>
      </w:r>
      <w:r w:rsidR="00863C0B">
        <w:rPr>
          <w:color w:val="000000"/>
          <w:sz w:val="26"/>
          <w:szCs w:val="26"/>
        </w:rPr>
        <w:t xml:space="preserve"> </w:t>
      </w:r>
      <w:r w:rsidRPr="00E0113E">
        <w:rPr>
          <w:color w:val="000000"/>
          <w:sz w:val="26"/>
          <w:szCs w:val="26"/>
        </w:rPr>
        <w:t>транспорта),</w:t>
      </w:r>
      <w:r w:rsidR="00863C0B">
        <w:rPr>
          <w:color w:val="000000"/>
          <w:sz w:val="26"/>
          <w:szCs w:val="26"/>
        </w:rPr>
        <w:t xml:space="preserve"> </w:t>
      </w:r>
      <w:r w:rsidRPr="00E0113E">
        <w:rPr>
          <w:color w:val="000000"/>
          <w:sz w:val="26"/>
          <w:szCs w:val="26"/>
        </w:rPr>
        <w:t>утвержденная</w:t>
      </w:r>
      <w:r w:rsidR="00863C0B">
        <w:rPr>
          <w:color w:val="000000"/>
          <w:sz w:val="26"/>
          <w:szCs w:val="26"/>
        </w:rPr>
        <w:t xml:space="preserve"> </w:t>
      </w:r>
      <w:r w:rsidRPr="00E0113E">
        <w:rPr>
          <w:color w:val="000000"/>
          <w:sz w:val="26"/>
          <w:szCs w:val="26"/>
        </w:rPr>
        <w:t>распоряжением</w:t>
      </w:r>
      <w:r w:rsidR="00863C0B">
        <w:rPr>
          <w:color w:val="000000"/>
          <w:sz w:val="26"/>
          <w:szCs w:val="26"/>
        </w:rPr>
        <w:t xml:space="preserve"> </w:t>
      </w:r>
      <w:r w:rsidRPr="00E0113E">
        <w:rPr>
          <w:color w:val="000000"/>
          <w:sz w:val="26"/>
          <w:szCs w:val="26"/>
        </w:rPr>
        <w:t>Правительства</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06</w:t>
      </w:r>
      <w:r w:rsidR="00863C0B">
        <w:rPr>
          <w:color w:val="000000"/>
          <w:sz w:val="26"/>
          <w:szCs w:val="26"/>
        </w:rPr>
        <w:t xml:space="preserve"> </w:t>
      </w:r>
      <w:r w:rsidRPr="00E0113E">
        <w:rPr>
          <w:color w:val="000000"/>
          <w:sz w:val="26"/>
          <w:szCs w:val="26"/>
        </w:rPr>
        <w:t>мая</w:t>
      </w:r>
      <w:r w:rsidR="00863C0B">
        <w:rPr>
          <w:color w:val="000000"/>
          <w:sz w:val="26"/>
          <w:szCs w:val="26"/>
        </w:rPr>
        <w:t xml:space="preserve"> </w:t>
      </w:r>
      <w:r w:rsidRPr="00E0113E">
        <w:rPr>
          <w:color w:val="000000"/>
          <w:sz w:val="26"/>
          <w:szCs w:val="26"/>
        </w:rPr>
        <w:t>2015</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816-р</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редакции</w:t>
      </w:r>
      <w:r w:rsidR="00863C0B">
        <w:rPr>
          <w:color w:val="000000"/>
          <w:sz w:val="26"/>
          <w:szCs w:val="26"/>
        </w:rPr>
        <w:t xml:space="preserve"> </w:t>
      </w:r>
      <w:r w:rsidRPr="00E0113E">
        <w:rPr>
          <w:color w:val="000000"/>
          <w:sz w:val="26"/>
          <w:szCs w:val="26"/>
        </w:rPr>
        <w:t>изменений);</w:t>
      </w:r>
    </w:p>
    <w:p w:rsidR="0064203D" w:rsidRPr="00E0113E" w:rsidRDefault="00E63B7C" w:rsidP="00E0113E">
      <w:pPr>
        <w:pStyle w:val="af0"/>
        <w:numPr>
          <w:ilvl w:val="0"/>
          <w:numId w:val="57"/>
        </w:numPr>
        <w:spacing w:after="0"/>
        <w:ind w:left="0" w:firstLine="709"/>
        <w:contextualSpacing/>
        <w:rPr>
          <w:color w:val="000000"/>
          <w:sz w:val="26"/>
          <w:szCs w:val="26"/>
        </w:rPr>
      </w:pPr>
      <w:r>
        <w:rPr>
          <w:color w:val="000000"/>
          <w:sz w:val="26"/>
          <w:szCs w:val="26"/>
        </w:rPr>
        <w:t>Прогноз</w:t>
      </w:r>
      <w:bookmarkStart w:id="6" w:name="_GoBack"/>
      <w:bookmarkEnd w:id="6"/>
      <w:r w:rsidR="00863C0B">
        <w:rPr>
          <w:color w:val="000000"/>
          <w:sz w:val="26"/>
          <w:szCs w:val="26"/>
        </w:rPr>
        <w:t xml:space="preserve"> </w:t>
      </w:r>
      <w:r w:rsidR="0064203D" w:rsidRPr="00E0113E">
        <w:rPr>
          <w:color w:val="000000"/>
          <w:sz w:val="26"/>
          <w:szCs w:val="26"/>
        </w:rPr>
        <w:t>долгосрочного</w:t>
      </w:r>
      <w:r w:rsidR="00863C0B">
        <w:rPr>
          <w:color w:val="000000"/>
          <w:sz w:val="26"/>
          <w:szCs w:val="26"/>
        </w:rPr>
        <w:t xml:space="preserve"> </w:t>
      </w:r>
      <w:r w:rsidR="0064203D" w:rsidRPr="00E0113E">
        <w:rPr>
          <w:color w:val="000000"/>
          <w:sz w:val="26"/>
          <w:szCs w:val="26"/>
        </w:rPr>
        <w:t>социально-экономического</w:t>
      </w:r>
      <w:r w:rsidR="00863C0B">
        <w:rPr>
          <w:color w:val="000000"/>
          <w:sz w:val="26"/>
          <w:szCs w:val="26"/>
        </w:rPr>
        <w:t xml:space="preserve"> </w:t>
      </w:r>
      <w:r w:rsidR="0064203D" w:rsidRPr="00E0113E">
        <w:rPr>
          <w:color w:val="000000"/>
          <w:sz w:val="26"/>
          <w:szCs w:val="26"/>
        </w:rPr>
        <w:t>развития</w:t>
      </w:r>
      <w:r w:rsidR="00863C0B">
        <w:rPr>
          <w:color w:val="000000"/>
          <w:sz w:val="26"/>
          <w:szCs w:val="26"/>
        </w:rPr>
        <w:t xml:space="preserve"> </w:t>
      </w:r>
      <w:r w:rsidR="0064203D" w:rsidRPr="00E0113E">
        <w:rPr>
          <w:color w:val="000000"/>
          <w:sz w:val="26"/>
          <w:szCs w:val="26"/>
        </w:rPr>
        <w:t>Российской</w:t>
      </w:r>
      <w:r w:rsidR="00863C0B">
        <w:rPr>
          <w:color w:val="000000"/>
          <w:sz w:val="26"/>
          <w:szCs w:val="26"/>
        </w:rPr>
        <w:t xml:space="preserve"> </w:t>
      </w:r>
      <w:r w:rsidR="0064203D" w:rsidRPr="00E0113E">
        <w:rPr>
          <w:color w:val="000000"/>
          <w:sz w:val="26"/>
          <w:szCs w:val="26"/>
        </w:rPr>
        <w:t>Федерации</w:t>
      </w:r>
      <w:r w:rsidR="00863C0B">
        <w:rPr>
          <w:color w:val="000000"/>
          <w:sz w:val="26"/>
          <w:szCs w:val="26"/>
        </w:rPr>
        <w:t xml:space="preserve"> </w:t>
      </w:r>
      <w:r w:rsidR="0064203D" w:rsidRPr="00E0113E">
        <w:rPr>
          <w:color w:val="000000"/>
          <w:sz w:val="26"/>
          <w:szCs w:val="26"/>
        </w:rPr>
        <w:t>на</w:t>
      </w:r>
      <w:r w:rsidR="00863C0B">
        <w:rPr>
          <w:color w:val="000000"/>
          <w:sz w:val="26"/>
          <w:szCs w:val="26"/>
        </w:rPr>
        <w:t xml:space="preserve"> </w:t>
      </w:r>
      <w:r w:rsidR="0064203D" w:rsidRPr="00E0113E">
        <w:rPr>
          <w:color w:val="000000"/>
          <w:sz w:val="26"/>
          <w:szCs w:val="26"/>
        </w:rPr>
        <w:t>период</w:t>
      </w:r>
      <w:r w:rsidR="00863C0B">
        <w:rPr>
          <w:color w:val="000000"/>
          <w:sz w:val="26"/>
          <w:szCs w:val="26"/>
        </w:rPr>
        <w:t xml:space="preserve"> </w:t>
      </w:r>
      <w:r w:rsidR="0064203D" w:rsidRPr="00E0113E">
        <w:rPr>
          <w:color w:val="000000"/>
          <w:sz w:val="26"/>
          <w:szCs w:val="26"/>
        </w:rPr>
        <w:t>до</w:t>
      </w:r>
      <w:r w:rsidR="00863C0B">
        <w:rPr>
          <w:color w:val="000000"/>
          <w:sz w:val="26"/>
          <w:szCs w:val="26"/>
        </w:rPr>
        <w:t xml:space="preserve"> </w:t>
      </w:r>
      <w:r w:rsidR="0064203D" w:rsidRPr="00E0113E">
        <w:rPr>
          <w:color w:val="000000"/>
          <w:sz w:val="26"/>
          <w:szCs w:val="26"/>
        </w:rPr>
        <w:t>2036</w:t>
      </w:r>
      <w:r w:rsidR="00863C0B">
        <w:rPr>
          <w:color w:val="000000"/>
          <w:sz w:val="26"/>
          <w:szCs w:val="26"/>
        </w:rPr>
        <w:t xml:space="preserve"> </w:t>
      </w:r>
      <w:r w:rsidR="0064203D" w:rsidRPr="00E0113E">
        <w:rPr>
          <w:color w:val="000000"/>
          <w:sz w:val="26"/>
          <w:szCs w:val="26"/>
        </w:rPr>
        <w:t>года,</w:t>
      </w:r>
      <w:r w:rsidR="00863C0B">
        <w:rPr>
          <w:color w:val="000000"/>
          <w:sz w:val="26"/>
          <w:szCs w:val="26"/>
        </w:rPr>
        <w:t xml:space="preserve"> </w:t>
      </w:r>
      <w:r w:rsidR="0064203D" w:rsidRPr="00E0113E">
        <w:rPr>
          <w:color w:val="000000"/>
          <w:sz w:val="26"/>
          <w:szCs w:val="26"/>
        </w:rPr>
        <w:t>утвержденный</w:t>
      </w:r>
      <w:r w:rsidR="00863C0B">
        <w:rPr>
          <w:color w:val="000000"/>
          <w:sz w:val="26"/>
          <w:szCs w:val="26"/>
        </w:rPr>
        <w:t xml:space="preserve"> </w:t>
      </w:r>
      <w:r w:rsidR="0064203D" w:rsidRPr="00E0113E">
        <w:rPr>
          <w:color w:val="000000"/>
          <w:sz w:val="26"/>
          <w:szCs w:val="26"/>
        </w:rPr>
        <w:t>Правительством</w:t>
      </w:r>
      <w:r w:rsidR="00863C0B">
        <w:rPr>
          <w:color w:val="000000"/>
          <w:sz w:val="26"/>
          <w:szCs w:val="26"/>
        </w:rPr>
        <w:t xml:space="preserve"> </w:t>
      </w:r>
      <w:r w:rsidR="0064203D" w:rsidRPr="00E0113E">
        <w:rPr>
          <w:color w:val="000000"/>
          <w:sz w:val="26"/>
          <w:szCs w:val="26"/>
        </w:rPr>
        <w:t>Российской</w:t>
      </w:r>
      <w:r w:rsidR="00863C0B">
        <w:rPr>
          <w:color w:val="000000"/>
          <w:sz w:val="26"/>
          <w:szCs w:val="26"/>
        </w:rPr>
        <w:t xml:space="preserve"> </w:t>
      </w:r>
      <w:r w:rsidR="0064203D" w:rsidRPr="00E0113E">
        <w:rPr>
          <w:color w:val="000000"/>
          <w:sz w:val="26"/>
          <w:szCs w:val="26"/>
        </w:rPr>
        <w:t>Федерации</w:t>
      </w:r>
      <w:r w:rsidR="00863C0B">
        <w:rPr>
          <w:color w:val="000000"/>
          <w:sz w:val="26"/>
          <w:szCs w:val="26"/>
        </w:rPr>
        <w:t xml:space="preserve"> </w:t>
      </w:r>
      <w:r w:rsidR="0064203D" w:rsidRPr="00E0113E">
        <w:rPr>
          <w:color w:val="000000"/>
          <w:sz w:val="26"/>
          <w:szCs w:val="26"/>
        </w:rPr>
        <w:t>от</w:t>
      </w:r>
      <w:r w:rsidR="00863C0B">
        <w:rPr>
          <w:color w:val="000000"/>
          <w:sz w:val="26"/>
          <w:szCs w:val="26"/>
        </w:rPr>
        <w:t xml:space="preserve"> </w:t>
      </w:r>
      <w:r w:rsidR="0064203D" w:rsidRPr="00E0113E">
        <w:rPr>
          <w:color w:val="000000"/>
          <w:sz w:val="26"/>
          <w:szCs w:val="26"/>
        </w:rPr>
        <w:t>22</w:t>
      </w:r>
      <w:r w:rsidR="00863C0B">
        <w:rPr>
          <w:color w:val="000000"/>
          <w:sz w:val="26"/>
          <w:szCs w:val="26"/>
        </w:rPr>
        <w:t xml:space="preserve"> </w:t>
      </w:r>
      <w:r w:rsidR="0064203D" w:rsidRPr="00E0113E">
        <w:rPr>
          <w:color w:val="000000"/>
          <w:sz w:val="26"/>
          <w:szCs w:val="26"/>
        </w:rPr>
        <w:t>ноября</w:t>
      </w:r>
      <w:r w:rsidR="00863C0B">
        <w:rPr>
          <w:color w:val="000000"/>
          <w:sz w:val="26"/>
          <w:szCs w:val="26"/>
        </w:rPr>
        <w:t xml:space="preserve"> </w:t>
      </w:r>
      <w:r w:rsidR="0064203D" w:rsidRPr="00E0113E">
        <w:rPr>
          <w:color w:val="000000"/>
          <w:sz w:val="26"/>
          <w:szCs w:val="26"/>
        </w:rPr>
        <w:t>2018</w:t>
      </w:r>
      <w:r w:rsidR="00863C0B">
        <w:rPr>
          <w:color w:val="000000"/>
          <w:sz w:val="26"/>
          <w:szCs w:val="26"/>
        </w:rPr>
        <w:t xml:space="preserve"> </w:t>
      </w:r>
      <w:r w:rsidR="0064203D" w:rsidRPr="00E0113E">
        <w:rPr>
          <w:sz w:val="26"/>
          <w:szCs w:val="26"/>
        </w:rPr>
        <w:t>(протокол</w:t>
      </w:r>
      <w:r w:rsidR="00863C0B">
        <w:rPr>
          <w:sz w:val="26"/>
          <w:szCs w:val="26"/>
        </w:rPr>
        <w:t xml:space="preserve"> </w:t>
      </w:r>
      <w:r w:rsidR="0064203D" w:rsidRPr="00E0113E">
        <w:rPr>
          <w:sz w:val="26"/>
          <w:szCs w:val="26"/>
        </w:rPr>
        <w:t>№34,</w:t>
      </w:r>
      <w:r w:rsidR="00863C0B">
        <w:rPr>
          <w:sz w:val="26"/>
          <w:szCs w:val="26"/>
        </w:rPr>
        <w:t xml:space="preserve"> </w:t>
      </w:r>
      <w:r w:rsidR="0064203D" w:rsidRPr="00E0113E">
        <w:rPr>
          <w:sz w:val="26"/>
          <w:szCs w:val="26"/>
        </w:rPr>
        <w:t>раздел</w:t>
      </w:r>
      <w:r w:rsidR="00863C0B">
        <w:rPr>
          <w:sz w:val="26"/>
          <w:szCs w:val="26"/>
        </w:rPr>
        <w:t xml:space="preserve"> </w:t>
      </w:r>
      <w:r w:rsidR="0064203D" w:rsidRPr="00E0113E">
        <w:rPr>
          <w:sz w:val="26"/>
          <w:szCs w:val="26"/>
          <w:lang w:val="en-US"/>
        </w:rPr>
        <w:t>II</w:t>
      </w:r>
      <w:r w:rsidR="0064203D" w:rsidRPr="00E0113E">
        <w:rPr>
          <w:sz w:val="26"/>
          <w:szCs w:val="26"/>
        </w:rPr>
        <w:t>,</w:t>
      </w:r>
      <w:r w:rsidR="00863C0B">
        <w:rPr>
          <w:sz w:val="26"/>
          <w:szCs w:val="26"/>
        </w:rPr>
        <w:t xml:space="preserve"> </w:t>
      </w:r>
      <w:r w:rsidR="0064203D" w:rsidRPr="00E0113E">
        <w:rPr>
          <w:sz w:val="26"/>
          <w:szCs w:val="26"/>
        </w:rPr>
        <w:t>пункт</w:t>
      </w:r>
      <w:r w:rsidR="00863C0B">
        <w:rPr>
          <w:sz w:val="26"/>
          <w:szCs w:val="26"/>
        </w:rPr>
        <w:t xml:space="preserve"> </w:t>
      </w:r>
      <w:r w:rsidR="0064203D" w:rsidRPr="00E0113E">
        <w:rPr>
          <w:sz w:val="26"/>
          <w:szCs w:val="26"/>
        </w:rPr>
        <w:t>2);</w:t>
      </w:r>
    </w:p>
    <w:p w:rsidR="0064203D"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t>Приказ</w:t>
      </w:r>
      <w:r w:rsidR="00863C0B">
        <w:rPr>
          <w:color w:val="000000"/>
          <w:sz w:val="26"/>
          <w:szCs w:val="26"/>
        </w:rPr>
        <w:t xml:space="preserve"> </w:t>
      </w:r>
      <w:r w:rsidRPr="00E0113E">
        <w:rPr>
          <w:color w:val="000000"/>
          <w:sz w:val="26"/>
          <w:szCs w:val="26"/>
        </w:rPr>
        <w:t>Министерства</w:t>
      </w:r>
      <w:r w:rsidR="00863C0B">
        <w:rPr>
          <w:color w:val="000000"/>
          <w:sz w:val="26"/>
          <w:szCs w:val="26"/>
        </w:rPr>
        <w:t xml:space="preserve"> </w:t>
      </w:r>
      <w:r w:rsidRPr="00E0113E">
        <w:rPr>
          <w:color w:val="000000"/>
          <w:sz w:val="26"/>
          <w:szCs w:val="26"/>
        </w:rPr>
        <w:t>энергетики</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22</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2021</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23</w:t>
      </w:r>
      <w:r w:rsidR="00863C0B">
        <w:rPr>
          <w:color w:val="000000"/>
          <w:sz w:val="26"/>
          <w:szCs w:val="26"/>
        </w:rPr>
        <w:t xml:space="preserve"> </w:t>
      </w:r>
      <w:r w:rsidRPr="00E0113E">
        <w:rPr>
          <w:color w:val="000000"/>
          <w:sz w:val="26"/>
          <w:szCs w:val="26"/>
        </w:rPr>
        <w:t>«Об</w:t>
      </w:r>
      <w:r w:rsidR="00863C0B">
        <w:rPr>
          <w:color w:val="000000"/>
          <w:sz w:val="26"/>
          <w:szCs w:val="26"/>
        </w:rPr>
        <w:t xml:space="preserve"> </w:t>
      </w:r>
      <w:r w:rsidRPr="00E0113E">
        <w:rPr>
          <w:color w:val="000000"/>
          <w:sz w:val="26"/>
          <w:szCs w:val="26"/>
        </w:rPr>
        <w:t>утверждении</w:t>
      </w:r>
      <w:r w:rsidR="00863C0B">
        <w:rPr>
          <w:color w:val="000000"/>
          <w:sz w:val="26"/>
          <w:szCs w:val="26"/>
        </w:rPr>
        <w:t xml:space="preserve"> </w:t>
      </w:r>
      <w:r w:rsidRPr="00E0113E">
        <w:rPr>
          <w:color w:val="000000"/>
          <w:sz w:val="26"/>
          <w:szCs w:val="26"/>
        </w:rPr>
        <w:t>инвестиционной</w:t>
      </w:r>
      <w:r w:rsidR="00863C0B">
        <w:rPr>
          <w:color w:val="000000"/>
          <w:sz w:val="26"/>
          <w:szCs w:val="26"/>
        </w:rPr>
        <w:t xml:space="preserve"> </w:t>
      </w:r>
      <w:r w:rsidRPr="00E0113E">
        <w:rPr>
          <w:color w:val="000000"/>
          <w:sz w:val="26"/>
          <w:szCs w:val="26"/>
        </w:rPr>
        <w:t>программы</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«Россети</w:t>
      </w:r>
      <w:r w:rsidR="00863C0B">
        <w:rPr>
          <w:color w:val="000000"/>
          <w:sz w:val="26"/>
          <w:szCs w:val="26"/>
        </w:rPr>
        <w:t xml:space="preserve"> </w:t>
      </w:r>
      <w:r w:rsidRPr="00E0113E">
        <w:rPr>
          <w:color w:val="000000"/>
          <w:sz w:val="26"/>
          <w:szCs w:val="26"/>
        </w:rPr>
        <w:t>Центр»</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2022</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2026</w:t>
      </w:r>
      <w:r w:rsidR="00863C0B">
        <w:rPr>
          <w:color w:val="000000"/>
          <w:sz w:val="26"/>
          <w:szCs w:val="26"/>
        </w:rPr>
        <w:t xml:space="preserve"> </w:t>
      </w:r>
      <w:r w:rsidRPr="00E0113E">
        <w:rPr>
          <w:color w:val="000000"/>
          <w:sz w:val="26"/>
          <w:szCs w:val="26"/>
        </w:rPr>
        <w:t>годы</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изменений,</w:t>
      </w:r>
      <w:r w:rsidR="00863C0B">
        <w:rPr>
          <w:color w:val="000000"/>
          <w:sz w:val="26"/>
          <w:szCs w:val="26"/>
        </w:rPr>
        <w:t xml:space="preserve"> </w:t>
      </w:r>
      <w:r w:rsidRPr="00E0113E">
        <w:rPr>
          <w:color w:val="000000"/>
          <w:sz w:val="26"/>
          <w:szCs w:val="26"/>
        </w:rPr>
        <w:t>вносимых</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инвестиционную</w:t>
      </w:r>
      <w:r w:rsidR="00863C0B">
        <w:rPr>
          <w:color w:val="000000"/>
          <w:sz w:val="26"/>
          <w:szCs w:val="26"/>
        </w:rPr>
        <w:t xml:space="preserve"> </w:t>
      </w:r>
      <w:r w:rsidRPr="00E0113E">
        <w:rPr>
          <w:color w:val="000000"/>
          <w:sz w:val="26"/>
          <w:szCs w:val="26"/>
        </w:rPr>
        <w:t>программу</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«Россети</w:t>
      </w:r>
      <w:r w:rsidR="00863C0B">
        <w:rPr>
          <w:color w:val="000000"/>
          <w:sz w:val="26"/>
          <w:szCs w:val="26"/>
        </w:rPr>
        <w:t xml:space="preserve"> </w:t>
      </w:r>
      <w:r w:rsidRPr="00E0113E">
        <w:rPr>
          <w:color w:val="000000"/>
          <w:sz w:val="26"/>
          <w:szCs w:val="26"/>
        </w:rPr>
        <w:t>Центр»</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2021</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2025</w:t>
      </w:r>
      <w:r w:rsidR="00863C0B">
        <w:rPr>
          <w:color w:val="000000"/>
          <w:sz w:val="26"/>
          <w:szCs w:val="26"/>
        </w:rPr>
        <w:t xml:space="preserve"> </w:t>
      </w:r>
      <w:r w:rsidRPr="00E0113E">
        <w:rPr>
          <w:color w:val="000000"/>
          <w:sz w:val="26"/>
          <w:szCs w:val="26"/>
        </w:rPr>
        <w:t>годы,</w:t>
      </w:r>
      <w:r w:rsidR="00863C0B">
        <w:rPr>
          <w:color w:val="000000"/>
          <w:sz w:val="26"/>
          <w:szCs w:val="26"/>
        </w:rPr>
        <w:t xml:space="preserve"> </w:t>
      </w:r>
      <w:r w:rsidRPr="00E0113E">
        <w:rPr>
          <w:color w:val="000000"/>
          <w:sz w:val="26"/>
          <w:szCs w:val="26"/>
        </w:rPr>
        <w:t>утвержденную</w:t>
      </w:r>
      <w:r w:rsidR="00863C0B">
        <w:rPr>
          <w:color w:val="000000"/>
          <w:sz w:val="26"/>
          <w:szCs w:val="26"/>
        </w:rPr>
        <w:t xml:space="preserve"> </w:t>
      </w:r>
      <w:r w:rsidRPr="00E0113E">
        <w:rPr>
          <w:color w:val="000000"/>
          <w:sz w:val="26"/>
          <w:szCs w:val="26"/>
        </w:rPr>
        <w:t>приказом</w:t>
      </w:r>
      <w:r w:rsidR="00863C0B">
        <w:rPr>
          <w:color w:val="000000"/>
          <w:sz w:val="26"/>
          <w:szCs w:val="26"/>
        </w:rPr>
        <w:t xml:space="preserve"> </w:t>
      </w:r>
      <w:r w:rsidRPr="00E0113E">
        <w:rPr>
          <w:color w:val="000000"/>
          <w:sz w:val="26"/>
          <w:szCs w:val="26"/>
        </w:rPr>
        <w:t>Минэнерго</w:t>
      </w:r>
      <w:r w:rsidR="00863C0B">
        <w:rPr>
          <w:color w:val="000000"/>
          <w:sz w:val="26"/>
          <w:szCs w:val="26"/>
        </w:rPr>
        <w:t xml:space="preserve"> </w:t>
      </w:r>
      <w:r w:rsidRPr="00E0113E">
        <w:rPr>
          <w:color w:val="000000"/>
          <w:sz w:val="26"/>
          <w:szCs w:val="26"/>
        </w:rPr>
        <w:t>России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14.12.2020</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11</w:t>
      </w:r>
    </w:p>
    <w:p w:rsidR="00935F07"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t>Приказ</w:t>
      </w:r>
      <w:r w:rsidR="00863C0B">
        <w:rPr>
          <w:color w:val="000000"/>
          <w:sz w:val="26"/>
          <w:szCs w:val="26"/>
        </w:rPr>
        <w:t xml:space="preserve"> </w:t>
      </w:r>
      <w:r w:rsidRPr="00E0113E">
        <w:rPr>
          <w:color w:val="000000"/>
          <w:sz w:val="26"/>
          <w:szCs w:val="26"/>
        </w:rPr>
        <w:t>Министерства</w:t>
      </w:r>
      <w:r w:rsidR="00863C0B">
        <w:rPr>
          <w:color w:val="000000"/>
          <w:sz w:val="26"/>
          <w:szCs w:val="26"/>
        </w:rPr>
        <w:t xml:space="preserve"> </w:t>
      </w:r>
      <w:r w:rsidRPr="00E0113E">
        <w:rPr>
          <w:color w:val="000000"/>
          <w:sz w:val="26"/>
          <w:szCs w:val="26"/>
        </w:rPr>
        <w:t>энергетики</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14</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2020</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11</w:t>
      </w:r>
      <w:r w:rsidR="00863C0B">
        <w:rPr>
          <w:color w:val="000000"/>
          <w:sz w:val="26"/>
          <w:szCs w:val="26"/>
        </w:rPr>
        <w:t xml:space="preserve"> </w:t>
      </w:r>
      <w:r w:rsidRPr="00E0113E">
        <w:rPr>
          <w:color w:val="000000"/>
          <w:sz w:val="26"/>
          <w:szCs w:val="26"/>
        </w:rPr>
        <w:t>«Об</w:t>
      </w:r>
      <w:r w:rsidR="00863C0B">
        <w:rPr>
          <w:color w:val="000000"/>
          <w:sz w:val="26"/>
          <w:szCs w:val="26"/>
        </w:rPr>
        <w:t xml:space="preserve"> </w:t>
      </w:r>
      <w:r w:rsidRPr="00E0113E">
        <w:rPr>
          <w:color w:val="000000"/>
          <w:sz w:val="26"/>
          <w:szCs w:val="26"/>
        </w:rPr>
        <w:t>утверждении</w:t>
      </w:r>
      <w:r w:rsidR="00863C0B">
        <w:rPr>
          <w:color w:val="000000"/>
          <w:sz w:val="26"/>
          <w:szCs w:val="26"/>
        </w:rPr>
        <w:t xml:space="preserve"> </w:t>
      </w:r>
      <w:r w:rsidRPr="00E0113E">
        <w:rPr>
          <w:color w:val="000000"/>
          <w:sz w:val="26"/>
          <w:szCs w:val="26"/>
        </w:rPr>
        <w:t>инвестиционной</w:t>
      </w:r>
      <w:r w:rsidR="00863C0B">
        <w:rPr>
          <w:color w:val="000000"/>
          <w:sz w:val="26"/>
          <w:szCs w:val="26"/>
        </w:rPr>
        <w:t xml:space="preserve"> </w:t>
      </w:r>
      <w:r w:rsidRPr="00E0113E">
        <w:rPr>
          <w:color w:val="000000"/>
          <w:sz w:val="26"/>
          <w:szCs w:val="26"/>
        </w:rPr>
        <w:t>программы</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«МРСК</w:t>
      </w:r>
      <w:r w:rsidR="00863C0B">
        <w:rPr>
          <w:color w:val="000000"/>
          <w:sz w:val="26"/>
          <w:szCs w:val="26"/>
        </w:rPr>
        <w:t xml:space="preserve"> </w:t>
      </w:r>
      <w:r w:rsidRPr="00E0113E">
        <w:rPr>
          <w:color w:val="000000"/>
          <w:sz w:val="26"/>
          <w:szCs w:val="26"/>
        </w:rPr>
        <w:t>Центра»</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rStyle w:val="wmi-callto"/>
          <w:color w:val="000000"/>
          <w:sz w:val="26"/>
          <w:szCs w:val="26"/>
        </w:rPr>
        <w:t>2021-2025</w:t>
      </w:r>
      <w:r w:rsidR="00863C0B">
        <w:rPr>
          <w:color w:val="000000"/>
          <w:sz w:val="26"/>
          <w:szCs w:val="26"/>
        </w:rPr>
        <w:t xml:space="preserve"> </w:t>
      </w:r>
      <w:r w:rsidRPr="00E0113E">
        <w:rPr>
          <w:color w:val="000000"/>
          <w:sz w:val="26"/>
          <w:szCs w:val="26"/>
        </w:rPr>
        <w:t>годы</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изменений,</w:t>
      </w:r>
      <w:r w:rsidR="00863C0B">
        <w:rPr>
          <w:color w:val="000000"/>
          <w:sz w:val="26"/>
          <w:szCs w:val="26"/>
        </w:rPr>
        <w:t xml:space="preserve"> </w:t>
      </w:r>
      <w:r w:rsidRPr="00E0113E">
        <w:rPr>
          <w:color w:val="000000"/>
          <w:sz w:val="26"/>
          <w:szCs w:val="26"/>
        </w:rPr>
        <w:t>вносимых</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инвестиционную</w:t>
      </w:r>
      <w:r w:rsidR="00863C0B">
        <w:rPr>
          <w:color w:val="000000"/>
          <w:sz w:val="26"/>
          <w:szCs w:val="26"/>
        </w:rPr>
        <w:t xml:space="preserve"> </w:t>
      </w:r>
      <w:r w:rsidRPr="00E0113E">
        <w:rPr>
          <w:color w:val="000000"/>
          <w:sz w:val="26"/>
          <w:szCs w:val="26"/>
        </w:rPr>
        <w:t>программу</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«МРСК</w:t>
      </w:r>
      <w:r w:rsidR="00863C0B">
        <w:rPr>
          <w:color w:val="000000"/>
          <w:sz w:val="26"/>
          <w:szCs w:val="26"/>
        </w:rPr>
        <w:t xml:space="preserve"> </w:t>
      </w:r>
      <w:r w:rsidRPr="00E0113E">
        <w:rPr>
          <w:color w:val="000000"/>
          <w:sz w:val="26"/>
          <w:szCs w:val="26"/>
        </w:rPr>
        <w:t>Центра»;</w:t>
      </w:r>
    </w:p>
    <w:p w:rsidR="0064203D" w:rsidRPr="00E0113E" w:rsidRDefault="0064203D" w:rsidP="00E0113E">
      <w:pPr>
        <w:pStyle w:val="af0"/>
        <w:numPr>
          <w:ilvl w:val="0"/>
          <w:numId w:val="57"/>
        </w:numPr>
        <w:spacing w:after="0"/>
        <w:ind w:left="0" w:firstLine="709"/>
        <w:contextualSpacing/>
        <w:rPr>
          <w:color w:val="000000"/>
          <w:sz w:val="26"/>
          <w:szCs w:val="26"/>
        </w:rPr>
      </w:pPr>
      <w:r w:rsidRPr="00E0113E">
        <w:rPr>
          <w:color w:val="000000"/>
          <w:sz w:val="26"/>
          <w:szCs w:val="26"/>
        </w:rPr>
        <w:t>Инвестиционная</w:t>
      </w:r>
      <w:r w:rsidR="00863C0B">
        <w:rPr>
          <w:color w:val="000000"/>
          <w:sz w:val="26"/>
          <w:szCs w:val="26"/>
        </w:rPr>
        <w:t xml:space="preserve"> </w:t>
      </w:r>
      <w:r w:rsidRPr="00E0113E">
        <w:rPr>
          <w:color w:val="000000"/>
          <w:sz w:val="26"/>
          <w:szCs w:val="26"/>
        </w:rPr>
        <w:t>программа</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«МРСК</w:t>
      </w:r>
      <w:r w:rsidR="00863C0B">
        <w:rPr>
          <w:color w:val="000000"/>
          <w:sz w:val="26"/>
          <w:szCs w:val="26"/>
        </w:rPr>
        <w:t xml:space="preserve"> </w:t>
      </w:r>
      <w:r w:rsidRPr="00E0113E">
        <w:rPr>
          <w:color w:val="000000"/>
          <w:sz w:val="26"/>
          <w:szCs w:val="26"/>
        </w:rPr>
        <w:t>Центра»</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том</w:t>
      </w:r>
      <w:r w:rsidR="00863C0B">
        <w:rPr>
          <w:color w:val="000000"/>
          <w:sz w:val="26"/>
          <w:szCs w:val="26"/>
        </w:rPr>
        <w:t xml:space="preserve"> </w:t>
      </w:r>
      <w:r w:rsidRPr="00E0113E">
        <w:rPr>
          <w:color w:val="000000"/>
          <w:sz w:val="26"/>
          <w:szCs w:val="26"/>
        </w:rPr>
        <w:t>числе</w:t>
      </w:r>
      <w:r w:rsidR="00863C0B">
        <w:rPr>
          <w:color w:val="000000"/>
          <w:sz w:val="26"/>
          <w:szCs w:val="26"/>
        </w:rPr>
        <w:t xml:space="preserve"> </w:t>
      </w:r>
      <w:r w:rsidRPr="00E0113E">
        <w:rPr>
          <w:color w:val="000000"/>
          <w:sz w:val="26"/>
          <w:szCs w:val="26"/>
        </w:rPr>
        <w:t>филиал</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«МРСК</w:t>
      </w:r>
      <w:r w:rsidR="00863C0B">
        <w:rPr>
          <w:color w:val="000000"/>
          <w:sz w:val="26"/>
          <w:szCs w:val="26"/>
        </w:rPr>
        <w:t xml:space="preserve"> </w:t>
      </w:r>
      <w:r w:rsidRPr="00E0113E">
        <w:rPr>
          <w:color w:val="000000"/>
          <w:sz w:val="26"/>
          <w:szCs w:val="26"/>
        </w:rPr>
        <w:t>Центра»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«Орелэнерго»)</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период</w:t>
      </w:r>
      <w:r w:rsidR="00863C0B">
        <w:rPr>
          <w:color w:val="000000"/>
          <w:sz w:val="26"/>
          <w:szCs w:val="26"/>
        </w:rPr>
        <w:t xml:space="preserve"> </w:t>
      </w:r>
      <w:r w:rsidRPr="00E0113E">
        <w:rPr>
          <w:color w:val="000000"/>
          <w:sz w:val="26"/>
          <w:szCs w:val="26"/>
        </w:rPr>
        <w:t>2019-2024</w:t>
      </w:r>
      <w:r w:rsidR="00863C0B">
        <w:rPr>
          <w:color w:val="000000"/>
          <w:sz w:val="26"/>
          <w:szCs w:val="26"/>
        </w:rPr>
        <w:t xml:space="preserve"> </w:t>
      </w:r>
      <w:r w:rsidRPr="00E0113E">
        <w:rPr>
          <w:color w:val="000000"/>
          <w:sz w:val="26"/>
          <w:szCs w:val="26"/>
        </w:rPr>
        <w:t>годов,</w:t>
      </w:r>
      <w:r w:rsidR="00863C0B">
        <w:rPr>
          <w:color w:val="000000"/>
          <w:sz w:val="26"/>
          <w:szCs w:val="26"/>
        </w:rPr>
        <w:t xml:space="preserve"> </w:t>
      </w:r>
      <w:r w:rsidRPr="00E0113E">
        <w:rPr>
          <w:color w:val="000000"/>
          <w:sz w:val="26"/>
          <w:szCs w:val="26"/>
        </w:rPr>
        <w:t>утвержденная</w:t>
      </w:r>
      <w:r w:rsidR="00863C0B">
        <w:rPr>
          <w:color w:val="000000"/>
          <w:sz w:val="26"/>
          <w:szCs w:val="26"/>
        </w:rPr>
        <w:t xml:space="preserve"> </w:t>
      </w:r>
      <w:r w:rsidRPr="00E0113E">
        <w:rPr>
          <w:color w:val="000000"/>
          <w:sz w:val="26"/>
          <w:szCs w:val="26"/>
        </w:rPr>
        <w:t>приказом</w:t>
      </w:r>
      <w:r w:rsidR="00863C0B">
        <w:rPr>
          <w:color w:val="000000"/>
          <w:sz w:val="26"/>
          <w:szCs w:val="26"/>
        </w:rPr>
        <w:t xml:space="preserve"> </w:t>
      </w:r>
      <w:r w:rsidRPr="00E0113E">
        <w:rPr>
          <w:color w:val="000000"/>
          <w:sz w:val="26"/>
          <w:szCs w:val="26"/>
        </w:rPr>
        <w:t>Министерства</w:t>
      </w:r>
      <w:r w:rsidR="00863C0B">
        <w:rPr>
          <w:color w:val="000000"/>
          <w:sz w:val="26"/>
          <w:szCs w:val="26"/>
        </w:rPr>
        <w:t xml:space="preserve"> </w:t>
      </w:r>
      <w:r w:rsidRPr="00E0113E">
        <w:rPr>
          <w:color w:val="000000"/>
          <w:sz w:val="26"/>
          <w:szCs w:val="26"/>
        </w:rPr>
        <w:t>энергетики</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26</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2019</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35.</w:t>
      </w:r>
    </w:p>
    <w:p w:rsidR="00935F07"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t>Приказ</w:t>
      </w:r>
      <w:r w:rsidR="00863C0B">
        <w:rPr>
          <w:color w:val="000000"/>
          <w:sz w:val="26"/>
          <w:szCs w:val="26"/>
        </w:rPr>
        <w:t xml:space="preserve"> </w:t>
      </w:r>
      <w:r w:rsidRPr="00E0113E">
        <w:rPr>
          <w:color w:val="000000"/>
          <w:sz w:val="26"/>
          <w:szCs w:val="26"/>
        </w:rPr>
        <w:t>Министерства</w:t>
      </w:r>
      <w:r w:rsidR="00863C0B">
        <w:rPr>
          <w:color w:val="000000"/>
          <w:sz w:val="26"/>
          <w:szCs w:val="26"/>
        </w:rPr>
        <w:t xml:space="preserve"> </w:t>
      </w:r>
      <w:r w:rsidRPr="00E0113E">
        <w:rPr>
          <w:color w:val="000000"/>
          <w:sz w:val="26"/>
          <w:szCs w:val="26"/>
        </w:rPr>
        <w:t>энергетики</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28</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2016</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1432</w:t>
      </w:r>
      <w:r w:rsidR="00863C0B">
        <w:rPr>
          <w:color w:val="000000"/>
          <w:sz w:val="26"/>
          <w:szCs w:val="26"/>
        </w:rPr>
        <w:t xml:space="preserve"> </w:t>
      </w:r>
      <w:r w:rsidRPr="00E0113E">
        <w:rPr>
          <w:color w:val="000000"/>
          <w:sz w:val="26"/>
          <w:szCs w:val="26"/>
        </w:rPr>
        <w:t>«Об</w:t>
      </w:r>
      <w:r w:rsidR="00863C0B">
        <w:rPr>
          <w:color w:val="000000"/>
          <w:sz w:val="26"/>
          <w:szCs w:val="26"/>
        </w:rPr>
        <w:t xml:space="preserve"> </w:t>
      </w:r>
      <w:r w:rsidRPr="00E0113E">
        <w:rPr>
          <w:color w:val="000000"/>
          <w:sz w:val="26"/>
          <w:szCs w:val="26"/>
        </w:rPr>
        <w:t>утверждении</w:t>
      </w:r>
      <w:r w:rsidR="00863C0B">
        <w:rPr>
          <w:color w:val="000000"/>
          <w:sz w:val="26"/>
          <w:szCs w:val="26"/>
        </w:rPr>
        <w:t xml:space="preserve"> </w:t>
      </w:r>
      <w:r w:rsidRPr="00E0113E">
        <w:rPr>
          <w:color w:val="000000"/>
          <w:sz w:val="26"/>
          <w:szCs w:val="26"/>
        </w:rPr>
        <w:t>инвестиционной</w:t>
      </w:r>
      <w:r w:rsidR="00863C0B">
        <w:rPr>
          <w:color w:val="000000"/>
          <w:sz w:val="26"/>
          <w:szCs w:val="26"/>
        </w:rPr>
        <w:t xml:space="preserve"> </w:t>
      </w:r>
      <w:r w:rsidRPr="00E0113E">
        <w:rPr>
          <w:color w:val="000000"/>
          <w:sz w:val="26"/>
          <w:szCs w:val="26"/>
        </w:rPr>
        <w:t>программы</w:t>
      </w:r>
      <w:r w:rsidR="00863C0B">
        <w:rPr>
          <w:color w:val="000000"/>
          <w:sz w:val="26"/>
          <w:szCs w:val="26"/>
        </w:rPr>
        <w:t xml:space="preserve"> </w:t>
      </w:r>
      <w:r w:rsidRPr="00E0113E">
        <w:rPr>
          <w:color w:val="000000"/>
          <w:sz w:val="26"/>
          <w:szCs w:val="26"/>
        </w:rPr>
        <w:t>ПАО</w:t>
      </w:r>
      <w:r w:rsidR="00863C0B">
        <w:rPr>
          <w:color w:val="000000"/>
          <w:sz w:val="26"/>
          <w:szCs w:val="26"/>
        </w:rPr>
        <w:t xml:space="preserve"> </w:t>
      </w:r>
      <w:r w:rsidRPr="00E0113E">
        <w:rPr>
          <w:color w:val="000000"/>
          <w:sz w:val="26"/>
          <w:szCs w:val="26"/>
        </w:rPr>
        <w:t>«ФСК</w:t>
      </w:r>
      <w:r w:rsidR="00863C0B">
        <w:rPr>
          <w:color w:val="000000"/>
          <w:sz w:val="26"/>
          <w:szCs w:val="26"/>
        </w:rPr>
        <w:t xml:space="preserve"> </w:t>
      </w:r>
      <w:r w:rsidRPr="00E0113E">
        <w:rPr>
          <w:color w:val="000000"/>
          <w:sz w:val="26"/>
          <w:szCs w:val="26"/>
        </w:rPr>
        <w:t>ЕЭС»</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редакции</w:t>
      </w:r>
      <w:r w:rsidR="00863C0B">
        <w:rPr>
          <w:color w:val="000000"/>
          <w:sz w:val="26"/>
          <w:szCs w:val="26"/>
        </w:rPr>
        <w:t xml:space="preserve"> </w:t>
      </w:r>
      <w:r w:rsidRPr="00E0113E">
        <w:rPr>
          <w:color w:val="000000"/>
          <w:sz w:val="26"/>
          <w:szCs w:val="26"/>
        </w:rPr>
        <w:t>изменений)</w:t>
      </w:r>
    </w:p>
    <w:p w:rsidR="00935F07" w:rsidRPr="00E0113E" w:rsidRDefault="00935F07" w:rsidP="00E0113E">
      <w:pPr>
        <w:pStyle w:val="af0"/>
        <w:numPr>
          <w:ilvl w:val="0"/>
          <w:numId w:val="57"/>
        </w:numPr>
        <w:spacing w:after="0"/>
        <w:ind w:left="0" w:firstLine="709"/>
        <w:contextualSpacing/>
        <w:rPr>
          <w:color w:val="000000"/>
          <w:sz w:val="26"/>
          <w:szCs w:val="26"/>
        </w:rPr>
      </w:pPr>
      <w:r w:rsidRPr="00E0113E">
        <w:rPr>
          <w:color w:val="000000"/>
          <w:sz w:val="26"/>
          <w:szCs w:val="26"/>
        </w:rPr>
        <w:lastRenderedPageBreak/>
        <w:t>Транспортная</w:t>
      </w:r>
      <w:r w:rsidR="00863C0B">
        <w:rPr>
          <w:color w:val="000000"/>
          <w:sz w:val="26"/>
          <w:szCs w:val="26"/>
        </w:rPr>
        <w:t xml:space="preserve"> </w:t>
      </w:r>
      <w:r w:rsidRPr="00E0113E">
        <w:rPr>
          <w:color w:val="000000"/>
          <w:sz w:val="26"/>
          <w:szCs w:val="26"/>
        </w:rPr>
        <w:t>стратегия</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период</w:t>
      </w:r>
      <w:r w:rsidR="00863C0B">
        <w:rPr>
          <w:color w:val="000000"/>
          <w:sz w:val="26"/>
          <w:szCs w:val="26"/>
        </w:rPr>
        <w:t xml:space="preserve"> </w:t>
      </w:r>
      <w:r w:rsidRPr="00E0113E">
        <w:rPr>
          <w:color w:val="000000"/>
          <w:sz w:val="26"/>
          <w:szCs w:val="26"/>
        </w:rPr>
        <w:t>до</w:t>
      </w:r>
      <w:r w:rsidR="00863C0B">
        <w:rPr>
          <w:color w:val="000000"/>
          <w:sz w:val="26"/>
          <w:szCs w:val="26"/>
        </w:rPr>
        <w:t xml:space="preserve"> </w:t>
      </w:r>
      <w:r w:rsidRPr="00E0113E">
        <w:rPr>
          <w:color w:val="000000"/>
          <w:sz w:val="26"/>
          <w:szCs w:val="26"/>
        </w:rPr>
        <w:t>2030</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с</w:t>
      </w:r>
      <w:r w:rsidR="00863C0B">
        <w:rPr>
          <w:color w:val="000000"/>
          <w:sz w:val="26"/>
          <w:szCs w:val="26"/>
        </w:rPr>
        <w:t xml:space="preserve"> </w:t>
      </w:r>
      <w:r w:rsidRPr="00E0113E">
        <w:rPr>
          <w:color w:val="000000"/>
          <w:sz w:val="26"/>
          <w:szCs w:val="26"/>
        </w:rPr>
        <w:t>прогнозом</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период</w:t>
      </w:r>
      <w:r w:rsidR="00863C0B">
        <w:rPr>
          <w:color w:val="000000"/>
          <w:sz w:val="26"/>
          <w:szCs w:val="26"/>
        </w:rPr>
        <w:t xml:space="preserve"> </w:t>
      </w:r>
      <w:r w:rsidRPr="00E0113E">
        <w:rPr>
          <w:color w:val="000000"/>
          <w:sz w:val="26"/>
          <w:szCs w:val="26"/>
        </w:rPr>
        <w:t>до</w:t>
      </w:r>
      <w:r w:rsidR="00863C0B">
        <w:rPr>
          <w:color w:val="000000"/>
          <w:sz w:val="26"/>
          <w:szCs w:val="26"/>
        </w:rPr>
        <w:t xml:space="preserve"> </w:t>
      </w:r>
      <w:r w:rsidRPr="00E0113E">
        <w:rPr>
          <w:color w:val="000000"/>
          <w:sz w:val="26"/>
          <w:szCs w:val="26"/>
        </w:rPr>
        <w:t>2035</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утвержденная</w:t>
      </w:r>
      <w:r w:rsidR="00863C0B">
        <w:rPr>
          <w:color w:val="000000"/>
          <w:sz w:val="26"/>
          <w:szCs w:val="26"/>
        </w:rPr>
        <w:t xml:space="preserve"> </w:t>
      </w:r>
      <w:hyperlink r:id="rId12" w:anchor="sub_0" w:tgtFrame="_blank" w:history="1">
        <w:r w:rsidRPr="00E0113E">
          <w:rPr>
            <w:color w:val="000000"/>
            <w:sz w:val="26"/>
            <w:szCs w:val="26"/>
          </w:rPr>
          <w:t>распоряжением</w:t>
        </w:r>
      </w:hyperlink>
      <w:r w:rsidR="00863C0B">
        <w:rPr>
          <w:color w:val="000000"/>
          <w:sz w:val="26"/>
          <w:szCs w:val="26"/>
        </w:rPr>
        <w:t xml:space="preserve"> </w:t>
      </w:r>
      <w:r w:rsidRPr="00E0113E">
        <w:rPr>
          <w:color w:val="000000"/>
          <w:sz w:val="26"/>
          <w:szCs w:val="26"/>
        </w:rPr>
        <w:t>Правительства</w:t>
      </w:r>
      <w:r w:rsidR="00863C0B">
        <w:rPr>
          <w:color w:val="000000"/>
          <w:sz w:val="26"/>
          <w:szCs w:val="26"/>
        </w:rPr>
        <w:t xml:space="preserve"> </w:t>
      </w:r>
      <w:r w:rsidRPr="00E0113E">
        <w:rPr>
          <w:color w:val="000000"/>
          <w:sz w:val="26"/>
          <w:szCs w:val="26"/>
        </w:rPr>
        <w:t>Российской</w:t>
      </w:r>
      <w:r w:rsidR="00863C0B">
        <w:rPr>
          <w:color w:val="000000"/>
          <w:sz w:val="26"/>
          <w:szCs w:val="26"/>
        </w:rPr>
        <w:t xml:space="preserve"> </w:t>
      </w:r>
      <w:r w:rsidRPr="00E0113E">
        <w:rPr>
          <w:color w:val="000000"/>
          <w:sz w:val="26"/>
          <w:szCs w:val="26"/>
        </w:rPr>
        <w:t>Федерации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27</w:t>
      </w:r>
      <w:r w:rsidR="00863C0B">
        <w:rPr>
          <w:color w:val="000000"/>
          <w:sz w:val="26"/>
          <w:szCs w:val="26"/>
        </w:rPr>
        <w:t xml:space="preserve"> </w:t>
      </w:r>
      <w:r w:rsidRPr="00E0113E">
        <w:rPr>
          <w:color w:val="000000"/>
          <w:sz w:val="26"/>
          <w:szCs w:val="26"/>
        </w:rPr>
        <w:t>ноября</w:t>
      </w:r>
      <w:r w:rsidR="00863C0B">
        <w:rPr>
          <w:color w:val="000000"/>
          <w:sz w:val="26"/>
          <w:szCs w:val="26"/>
        </w:rPr>
        <w:t xml:space="preserve"> </w:t>
      </w:r>
      <w:r w:rsidRPr="00E0113E">
        <w:rPr>
          <w:color w:val="000000"/>
          <w:sz w:val="26"/>
          <w:szCs w:val="26"/>
        </w:rPr>
        <w:t>2021</w:t>
      </w:r>
      <w:r w:rsidR="00863C0B">
        <w:rPr>
          <w:color w:val="000000"/>
          <w:sz w:val="26"/>
          <w:szCs w:val="26"/>
        </w:rPr>
        <w:t xml:space="preserve"> </w:t>
      </w:r>
      <w:r w:rsidRPr="00E0113E">
        <w:rPr>
          <w:color w:val="000000"/>
          <w:sz w:val="26"/>
          <w:szCs w:val="26"/>
        </w:rPr>
        <w:t>г.</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3363-р;</w:t>
      </w:r>
    </w:p>
    <w:p w:rsidR="0064203D" w:rsidRDefault="0064203D" w:rsidP="00863C0B">
      <w:pPr>
        <w:jc w:val="center"/>
        <w:rPr>
          <w:rFonts w:eastAsia="Calibri"/>
          <w:b/>
          <w:color w:val="000000"/>
          <w:sz w:val="26"/>
          <w:szCs w:val="26"/>
        </w:rPr>
      </w:pPr>
      <w:r w:rsidRPr="00B55786">
        <w:rPr>
          <w:rFonts w:eastAsia="Calibri"/>
          <w:b/>
          <w:color w:val="000000"/>
          <w:sz w:val="26"/>
          <w:szCs w:val="26"/>
        </w:rPr>
        <w:t>Перечень федеральных целевых программ, реализуемых на территории Орловской области</w:t>
      </w:r>
    </w:p>
    <w:p w:rsidR="00935F07" w:rsidRDefault="00935F07" w:rsidP="00935F07">
      <w:pPr>
        <w:pStyle w:val="af0"/>
        <w:numPr>
          <w:ilvl w:val="0"/>
          <w:numId w:val="57"/>
        </w:numPr>
        <w:spacing w:after="0"/>
        <w:ind w:left="0" w:firstLine="709"/>
        <w:contextualSpacing/>
        <w:rPr>
          <w:color w:val="000000"/>
          <w:sz w:val="26"/>
          <w:szCs w:val="26"/>
        </w:rPr>
      </w:pPr>
      <w:r>
        <w:rPr>
          <w:color w:val="000000"/>
          <w:sz w:val="26"/>
          <w:szCs w:val="26"/>
        </w:rPr>
        <w:t>Федеральная</w:t>
      </w:r>
      <w:r w:rsidR="00863C0B">
        <w:rPr>
          <w:color w:val="000000"/>
          <w:sz w:val="26"/>
          <w:szCs w:val="26"/>
        </w:rPr>
        <w:t xml:space="preserve"> </w:t>
      </w:r>
      <w:r>
        <w:rPr>
          <w:color w:val="000000"/>
          <w:sz w:val="26"/>
          <w:szCs w:val="26"/>
        </w:rPr>
        <w:t>целевая</w:t>
      </w:r>
      <w:r w:rsidR="00863C0B">
        <w:rPr>
          <w:color w:val="000000"/>
          <w:sz w:val="26"/>
          <w:szCs w:val="26"/>
        </w:rPr>
        <w:t xml:space="preserve"> </w:t>
      </w:r>
      <w:r>
        <w:rPr>
          <w:color w:val="000000"/>
          <w:sz w:val="26"/>
          <w:szCs w:val="26"/>
        </w:rPr>
        <w:t>программа</w:t>
      </w:r>
      <w:r w:rsidR="00863C0B">
        <w:rPr>
          <w:color w:val="000000"/>
          <w:sz w:val="26"/>
          <w:szCs w:val="26"/>
        </w:rPr>
        <w:t xml:space="preserve"> </w:t>
      </w:r>
      <w:r>
        <w:rPr>
          <w:color w:val="000000"/>
          <w:sz w:val="26"/>
          <w:szCs w:val="26"/>
        </w:rPr>
        <w:t>«Здоровье»,</w:t>
      </w:r>
      <w:r w:rsidR="00863C0B">
        <w:rPr>
          <w:color w:val="000000"/>
          <w:sz w:val="26"/>
          <w:szCs w:val="26"/>
        </w:rPr>
        <w:t xml:space="preserve"> </w:t>
      </w:r>
      <w:r>
        <w:rPr>
          <w:color w:val="000000"/>
          <w:sz w:val="26"/>
          <w:szCs w:val="26"/>
        </w:rPr>
        <w:t>реализуемая</w:t>
      </w:r>
      <w:r w:rsidR="00863C0B">
        <w:rPr>
          <w:color w:val="000000"/>
          <w:sz w:val="26"/>
          <w:szCs w:val="26"/>
        </w:rPr>
        <w:t xml:space="preserve"> </w:t>
      </w:r>
      <w:r>
        <w:rPr>
          <w:color w:val="000000"/>
          <w:sz w:val="26"/>
          <w:szCs w:val="26"/>
        </w:rPr>
        <w:t>на</w:t>
      </w:r>
      <w:r w:rsidR="00863C0B">
        <w:rPr>
          <w:color w:val="000000"/>
          <w:sz w:val="26"/>
          <w:szCs w:val="26"/>
        </w:rPr>
        <w:t xml:space="preserve"> </w:t>
      </w:r>
      <w:r>
        <w:rPr>
          <w:color w:val="000000"/>
          <w:sz w:val="26"/>
          <w:szCs w:val="26"/>
        </w:rPr>
        <w:t>территории</w:t>
      </w:r>
      <w:r w:rsidR="00863C0B">
        <w:rPr>
          <w:color w:val="000000"/>
          <w:sz w:val="26"/>
          <w:szCs w:val="26"/>
        </w:rPr>
        <w:t xml:space="preserve"> </w:t>
      </w:r>
      <w:r>
        <w:rPr>
          <w:color w:val="000000"/>
          <w:sz w:val="26"/>
          <w:szCs w:val="26"/>
        </w:rPr>
        <w:t>Орловской</w:t>
      </w:r>
      <w:r w:rsidR="00863C0B">
        <w:rPr>
          <w:color w:val="000000"/>
          <w:sz w:val="26"/>
          <w:szCs w:val="26"/>
        </w:rPr>
        <w:t xml:space="preserve"> </w:t>
      </w:r>
      <w:r>
        <w:rPr>
          <w:color w:val="000000"/>
          <w:sz w:val="26"/>
          <w:szCs w:val="26"/>
        </w:rPr>
        <w:t>области;</w:t>
      </w:r>
    </w:p>
    <w:p w:rsidR="00935F07" w:rsidRDefault="00935F07" w:rsidP="00935F07">
      <w:pPr>
        <w:pStyle w:val="af0"/>
        <w:numPr>
          <w:ilvl w:val="0"/>
          <w:numId w:val="57"/>
        </w:numPr>
        <w:spacing w:after="0"/>
        <w:ind w:left="0" w:firstLine="709"/>
        <w:contextualSpacing/>
        <w:rPr>
          <w:color w:val="000000"/>
          <w:sz w:val="26"/>
          <w:szCs w:val="26"/>
        </w:rPr>
      </w:pPr>
      <w:r>
        <w:rPr>
          <w:color w:val="000000"/>
          <w:sz w:val="26"/>
          <w:szCs w:val="26"/>
        </w:rPr>
        <w:t>Федеральная</w:t>
      </w:r>
      <w:r w:rsidR="00863C0B">
        <w:rPr>
          <w:color w:val="000000"/>
          <w:sz w:val="26"/>
          <w:szCs w:val="26"/>
        </w:rPr>
        <w:t xml:space="preserve"> </w:t>
      </w:r>
      <w:r>
        <w:rPr>
          <w:color w:val="000000"/>
          <w:sz w:val="26"/>
          <w:szCs w:val="26"/>
        </w:rPr>
        <w:t>целевая</w:t>
      </w:r>
      <w:r w:rsidR="00863C0B">
        <w:rPr>
          <w:color w:val="000000"/>
          <w:sz w:val="26"/>
          <w:szCs w:val="26"/>
        </w:rPr>
        <w:t xml:space="preserve"> </w:t>
      </w:r>
      <w:r>
        <w:rPr>
          <w:color w:val="000000"/>
          <w:sz w:val="26"/>
          <w:szCs w:val="26"/>
        </w:rPr>
        <w:t>программа</w:t>
      </w:r>
      <w:r w:rsidR="00863C0B">
        <w:rPr>
          <w:color w:val="000000"/>
          <w:sz w:val="26"/>
          <w:szCs w:val="26"/>
        </w:rPr>
        <w:t xml:space="preserve"> </w:t>
      </w:r>
      <w:r>
        <w:rPr>
          <w:color w:val="000000"/>
          <w:sz w:val="26"/>
          <w:szCs w:val="26"/>
        </w:rPr>
        <w:t>«Образование»,</w:t>
      </w:r>
      <w:r w:rsidR="00863C0B">
        <w:rPr>
          <w:color w:val="000000"/>
          <w:sz w:val="26"/>
          <w:szCs w:val="26"/>
        </w:rPr>
        <w:t xml:space="preserve"> </w:t>
      </w:r>
      <w:r>
        <w:rPr>
          <w:color w:val="000000"/>
          <w:sz w:val="26"/>
          <w:szCs w:val="26"/>
        </w:rPr>
        <w:t>реализуемая</w:t>
      </w:r>
      <w:r w:rsidR="00863C0B">
        <w:rPr>
          <w:color w:val="000000"/>
          <w:sz w:val="26"/>
          <w:szCs w:val="26"/>
        </w:rPr>
        <w:t xml:space="preserve"> </w:t>
      </w:r>
      <w:r>
        <w:rPr>
          <w:color w:val="000000"/>
          <w:sz w:val="26"/>
          <w:szCs w:val="26"/>
        </w:rPr>
        <w:t>на</w:t>
      </w:r>
      <w:r w:rsidR="00863C0B">
        <w:rPr>
          <w:color w:val="000000"/>
          <w:sz w:val="26"/>
          <w:szCs w:val="26"/>
        </w:rPr>
        <w:t xml:space="preserve"> </w:t>
      </w:r>
      <w:r>
        <w:rPr>
          <w:color w:val="000000"/>
          <w:sz w:val="26"/>
          <w:szCs w:val="26"/>
        </w:rPr>
        <w:t>территории</w:t>
      </w:r>
      <w:r w:rsidR="00863C0B">
        <w:rPr>
          <w:color w:val="000000"/>
          <w:sz w:val="26"/>
          <w:szCs w:val="26"/>
        </w:rPr>
        <w:t xml:space="preserve"> </w:t>
      </w:r>
      <w:r>
        <w:rPr>
          <w:color w:val="000000"/>
          <w:sz w:val="26"/>
          <w:szCs w:val="26"/>
        </w:rPr>
        <w:t>Орловской</w:t>
      </w:r>
      <w:r w:rsidR="00863C0B">
        <w:rPr>
          <w:color w:val="000000"/>
          <w:sz w:val="26"/>
          <w:szCs w:val="26"/>
        </w:rPr>
        <w:t xml:space="preserve"> </w:t>
      </w:r>
      <w:r>
        <w:rPr>
          <w:color w:val="000000"/>
          <w:sz w:val="26"/>
          <w:szCs w:val="26"/>
        </w:rPr>
        <w:t>области;</w:t>
      </w:r>
    </w:p>
    <w:p w:rsidR="00935F07" w:rsidRDefault="00935F07" w:rsidP="00935F07">
      <w:pPr>
        <w:pStyle w:val="af0"/>
        <w:numPr>
          <w:ilvl w:val="0"/>
          <w:numId w:val="57"/>
        </w:numPr>
        <w:spacing w:after="0"/>
        <w:ind w:left="0" w:firstLine="709"/>
        <w:contextualSpacing/>
        <w:rPr>
          <w:color w:val="000000"/>
          <w:sz w:val="26"/>
          <w:szCs w:val="26"/>
        </w:rPr>
      </w:pPr>
      <w:r>
        <w:rPr>
          <w:color w:val="000000"/>
          <w:sz w:val="26"/>
          <w:szCs w:val="26"/>
        </w:rPr>
        <w:t>Федеральная</w:t>
      </w:r>
      <w:r w:rsidR="00863C0B">
        <w:rPr>
          <w:color w:val="000000"/>
          <w:sz w:val="26"/>
          <w:szCs w:val="26"/>
        </w:rPr>
        <w:t xml:space="preserve"> </w:t>
      </w:r>
      <w:r>
        <w:rPr>
          <w:color w:val="000000"/>
          <w:sz w:val="26"/>
          <w:szCs w:val="26"/>
        </w:rPr>
        <w:t>целевая</w:t>
      </w:r>
      <w:r w:rsidR="00863C0B">
        <w:rPr>
          <w:color w:val="000000"/>
          <w:sz w:val="26"/>
          <w:szCs w:val="26"/>
        </w:rPr>
        <w:t xml:space="preserve"> </w:t>
      </w:r>
      <w:r>
        <w:rPr>
          <w:color w:val="000000"/>
          <w:sz w:val="26"/>
          <w:szCs w:val="26"/>
        </w:rPr>
        <w:t>программа</w:t>
      </w:r>
      <w:r w:rsidR="00863C0B">
        <w:rPr>
          <w:color w:val="000000"/>
          <w:sz w:val="26"/>
          <w:szCs w:val="26"/>
        </w:rPr>
        <w:t xml:space="preserve"> </w:t>
      </w:r>
      <w:r>
        <w:rPr>
          <w:color w:val="000000"/>
          <w:sz w:val="26"/>
          <w:szCs w:val="26"/>
        </w:rPr>
        <w:t>«Доступное</w:t>
      </w:r>
      <w:r w:rsidR="00863C0B">
        <w:rPr>
          <w:color w:val="000000"/>
          <w:sz w:val="26"/>
          <w:szCs w:val="26"/>
        </w:rPr>
        <w:t xml:space="preserve"> </w:t>
      </w:r>
      <w:r>
        <w:rPr>
          <w:color w:val="000000"/>
          <w:sz w:val="26"/>
          <w:szCs w:val="26"/>
        </w:rPr>
        <w:t>и</w:t>
      </w:r>
      <w:r w:rsidR="00863C0B">
        <w:rPr>
          <w:color w:val="000000"/>
          <w:sz w:val="26"/>
          <w:szCs w:val="26"/>
        </w:rPr>
        <w:t xml:space="preserve"> </w:t>
      </w:r>
      <w:r>
        <w:rPr>
          <w:color w:val="000000"/>
          <w:sz w:val="26"/>
          <w:szCs w:val="26"/>
        </w:rPr>
        <w:t>комфортное</w:t>
      </w:r>
      <w:r w:rsidR="00863C0B">
        <w:rPr>
          <w:color w:val="000000"/>
          <w:sz w:val="26"/>
          <w:szCs w:val="26"/>
        </w:rPr>
        <w:t xml:space="preserve"> </w:t>
      </w:r>
      <w:r>
        <w:rPr>
          <w:color w:val="000000"/>
          <w:sz w:val="26"/>
          <w:szCs w:val="26"/>
        </w:rPr>
        <w:t>жилье</w:t>
      </w:r>
      <w:r w:rsidR="00863C0B">
        <w:rPr>
          <w:color w:val="000000"/>
          <w:sz w:val="26"/>
          <w:szCs w:val="26"/>
        </w:rPr>
        <w:t xml:space="preserve"> </w:t>
      </w:r>
      <w:r>
        <w:rPr>
          <w:color w:val="000000"/>
          <w:sz w:val="26"/>
          <w:szCs w:val="26"/>
        </w:rPr>
        <w:t>–</w:t>
      </w:r>
      <w:r w:rsidR="00863C0B">
        <w:rPr>
          <w:color w:val="000000"/>
          <w:sz w:val="26"/>
          <w:szCs w:val="26"/>
        </w:rPr>
        <w:t xml:space="preserve"> </w:t>
      </w:r>
      <w:r>
        <w:rPr>
          <w:color w:val="000000"/>
          <w:sz w:val="26"/>
          <w:szCs w:val="26"/>
        </w:rPr>
        <w:t>гражданам</w:t>
      </w:r>
      <w:r w:rsidR="00863C0B">
        <w:rPr>
          <w:color w:val="000000"/>
          <w:sz w:val="26"/>
          <w:szCs w:val="26"/>
        </w:rPr>
        <w:t xml:space="preserve"> </w:t>
      </w:r>
      <w:r>
        <w:rPr>
          <w:color w:val="000000"/>
          <w:sz w:val="26"/>
          <w:szCs w:val="26"/>
        </w:rPr>
        <w:t>России»,</w:t>
      </w:r>
      <w:r w:rsidR="00863C0B">
        <w:rPr>
          <w:color w:val="000000"/>
          <w:sz w:val="26"/>
          <w:szCs w:val="26"/>
        </w:rPr>
        <w:t xml:space="preserve"> </w:t>
      </w:r>
      <w:r>
        <w:rPr>
          <w:color w:val="000000"/>
          <w:sz w:val="26"/>
          <w:szCs w:val="26"/>
        </w:rPr>
        <w:t>реализуемая</w:t>
      </w:r>
      <w:r w:rsidR="00863C0B">
        <w:rPr>
          <w:color w:val="000000"/>
          <w:sz w:val="26"/>
          <w:szCs w:val="26"/>
        </w:rPr>
        <w:t xml:space="preserve"> </w:t>
      </w:r>
      <w:r>
        <w:rPr>
          <w:color w:val="000000"/>
          <w:sz w:val="26"/>
          <w:szCs w:val="26"/>
        </w:rPr>
        <w:t>на</w:t>
      </w:r>
      <w:r w:rsidR="00863C0B">
        <w:rPr>
          <w:color w:val="000000"/>
          <w:sz w:val="26"/>
          <w:szCs w:val="26"/>
        </w:rPr>
        <w:t xml:space="preserve"> </w:t>
      </w:r>
      <w:r>
        <w:rPr>
          <w:color w:val="000000"/>
          <w:sz w:val="26"/>
          <w:szCs w:val="26"/>
        </w:rPr>
        <w:t>территории</w:t>
      </w:r>
      <w:r w:rsidR="00863C0B">
        <w:rPr>
          <w:color w:val="000000"/>
          <w:sz w:val="26"/>
          <w:szCs w:val="26"/>
        </w:rPr>
        <w:t xml:space="preserve"> </w:t>
      </w:r>
      <w:r>
        <w:rPr>
          <w:color w:val="000000"/>
          <w:sz w:val="26"/>
          <w:szCs w:val="26"/>
        </w:rPr>
        <w:t>Орловской</w:t>
      </w:r>
      <w:r w:rsidR="00863C0B">
        <w:rPr>
          <w:color w:val="000000"/>
          <w:sz w:val="26"/>
          <w:szCs w:val="26"/>
        </w:rPr>
        <w:t xml:space="preserve"> </w:t>
      </w:r>
      <w:r>
        <w:rPr>
          <w:color w:val="000000"/>
          <w:sz w:val="26"/>
          <w:szCs w:val="26"/>
        </w:rPr>
        <w:t>области;</w:t>
      </w:r>
    </w:p>
    <w:p w:rsidR="00935F07" w:rsidRDefault="00935F07" w:rsidP="00935F07">
      <w:pPr>
        <w:pStyle w:val="af0"/>
        <w:numPr>
          <w:ilvl w:val="0"/>
          <w:numId w:val="57"/>
        </w:numPr>
        <w:spacing w:after="0"/>
        <w:ind w:left="0" w:firstLine="709"/>
        <w:contextualSpacing/>
        <w:rPr>
          <w:color w:val="000000"/>
          <w:sz w:val="26"/>
          <w:szCs w:val="26"/>
        </w:rPr>
      </w:pPr>
      <w:r>
        <w:rPr>
          <w:color w:val="000000"/>
          <w:sz w:val="26"/>
          <w:szCs w:val="26"/>
        </w:rPr>
        <w:t>Федеральная</w:t>
      </w:r>
      <w:r w:rsidR="00863C0B">
        <w:rPr>
          <w:color w:val="000000"/>
          <w:sz w:val="26"/>
          <w:szCs w:val="26"/>
        </w:rPr>
        <w:t xml:space="preserve"> </w:t>
      </w:r>
      <w:r>
        <w:rPr>
          <w:color w:val="000000"/>
          <w:sz w:val="26"/>
          <w:szCs w:val="26"/>
        </w:rPr>
        <w:t>целевая</w:t>
      </w:r>
      <w:r w:rsidR="00863C0B">
        <w:rPr>
          <w:color w:val="000000"/>
          <w:sz w:val="26"/>
          <w:szCs w:val="26"/>
        </w:rPr>
        <w:t xml:space="preserve"> </w:t>
      </w:r>
      <w:r>
        <w:rPr>
          <w:color w:val="000000"/>
          <w:sz w:val="26"/>
          <w:szCs w:val="26"/>
        </w:rPr>
        <w:t>программа</w:t>
      </w:r>
      <w:r w:rsidR="00863C0B">
        <w:rPr>
          <w:color w:val="000000"/>
          <w:sz w:val="26"/>
          <w:szCs w:val="26"/>
        </w:rPr>
        <w:t xml:space="preserve"> </w:t>
      </w:r>
      <w:r>
        <w:rPr>
          <w:color w:val="000000"/>
          <w:sz w:val="26"/>
          <w:szCs w:val="26"/>
        </w:rPr>
        <w:t>«Развитие</w:t>
      </w:r>
      <w:r w:rsidR="00863C0B">
        <w:rPr>
          <w:color w:val="000000"/>
          <w:sz w:val="26"/>
          <w:szCs w:val="26"/>
        </w:rPr>
        <w:t xml:space="preserve"> </w:t>
      </w:r>
      <w:r>
        <w:rPr>
          <w:color w:val="000000"/>
          <w:sz w:val="26"/>
          <w:szCs w:val="26"/>
        </w:rPr>
        <w:t>агропромышленного</w:t>
      </w:r>
      <w:r w:rsidR="00863C0B">
        <w:rPr>
          <w:color w:val="000000"/>
          <w:sz w:val="26"/>
          <w:szCs w:val="26"/>
        </w:rPr>
        <w:t xml:space="preserve"> </w:t>
      </w:r>
      <w:r>
        <w:rPr>
          <w:color w:val="000000"/>
          <w:sz w:val="26"/>
          <w:szCs w:val="26"/>
        </w:rPr>
        <w:t>комплекса»,</w:t>
      </w:r>
      <w:r w:rsidR="00863C0B">
        <w:rPr>
          <w:color w:val="000000"/>
          <w:sz w:val="26"/>
          <w:szCs w:val="26"/>
        </w:rPr>
        <w:t xml:space="preserve"> </w:t>
      </w:r>
      <w:r>
        <w:rPr>
          <w:color w:val="000000"/>
          <w:sz w:val="26"/>
          <w:szCs w:val="26"/>
        </w:rPr>
        <w:t>реализуемая</w:t>
      </w:r>
      <w:r w:rsidR="00863C0B">
        <w:rPr>
          <w:color w:val="000000"/>
          <w:sz w:val="26"/>
          <w:szCs w:val="26"/>
        </w:rPr>
        <w:t xml:space="preserve"> </w:t>
      </w:r>
      <w:r>
        <w:rPr>
          <w:color w:val="000000"/>
          <w:sz w:val="26"/>
          <w:szCs w:val="26"/>
        </w:rPr>
        <w:t>на</w:t>
      </w:r>
      <w:r w:rsidR="00863C0B">
        <w:rPr>
          <w:color w:val="000000"/>
          <w:sz w:val="26"/>
          <w:szCs w:val="26"/>
        </w:rPr>
        <w:t xml:space="preserve"> </w:t>
      </w:r>
      <w:r>
        <w:rPr>
          <w:color w:val="000000"/>
          <w:sz w:val="26"/>
          <w:szCs w:val="26"/>
        </w:rPr>
        <w:t>территории</w:t>
      </w:r>
      <w:r w:rsidR="00863C0B">
        <w:rPr>
          <w:color w:val="000000"/>
          <w:sz w:val="26"/>
          <w:szCs w:val="26"/>
        </w:rPr>
        <w:t xml:space="preserve"> </w:t>
      </w:r>
      <w:r>
        <w:rPr>
          <w:color w:val="000000"/>
          <w:sz w:val="26"/>
          <w:szCs w:val="26"/>
        </w:rPr>
        <w:t>Орловской</w:t>
      </w:r>
      <w:r w:rsidR="00863C0B">
        <w:rPr>
          <w:color w:val="000000"/>
          <w:sz w:val="26"/>
          <w:szCs w:val="26"/>
        </w:rPr>
        <w:t xml:space="preserve"> </w:t>
      </w:r>
      <w:r>
        <w:rPr>
          <w:color w:val="000000"/>
          <w:sz w:val="26"/>
          <w:szCs w:val="26"/>
        </w:rPr>
        <w:t>области;</w:t>
      </w:r>
    </w:p>
    <w:p w:rsidR="00C15B63" w:rsidRPr="00C15B63" w:rsidRDefault="00C15B63" w:rsidP="00C15B63">
      <w:bookmarkStart w:id="7" w:name="_Toc309891266"/>
      <w:bookmarkStart w:id="8" w:name="_Toc297734442"/>
    </w:p>
    <w:p w:rsidR="0064203D" w:rsidRPr="00C15B63" w:rsidRDefault="0064203D" w:rsidP="00863C0B">
      <w:pPr>
        <w:pStyle w:val="2"/>
        <w:widowControl w:val="0"/>
        <w:numPr>
          <w:ilvl w:val="1"/>
          <w:numId w:val="0"/>
        </w:numPr>
        <w:tabs>
          <w:tab w:val="num" w:pos="0"/>
        </w:tabs>
        <w:suppressAutoHyphens/>
        <w:spacing w:line="276" w:lineRule="auto"/>
        <w:jc w:val="center"/>
        <w:rPr>
          <w:b/>
          <w:i/>
          <w:sz w:val="26"/>
          <w:szCs w:val="26"/>
        </w:rPr>
      </w:pPr>
      <w:bookmarkStart w:id="9" w:name="_Toc109232336"/>
      <w:r w:rsidRPr="00C15B63">
        <w:rPr>
          <w:b/>
          <w:sz w:val="26"/>
          <w:szCs w:val="26"/>
        </w:rPr>
        <w:t>1.2.</w:t>
      </w:r>
      <w:r w:rsidR="00C15B63" w:rsidRPr="006227E6">
        <w:rPr>
          <w:b/>
          <w:sz w:val="26"/>
          <w:szCs w:val="26"/>
        </w:rPr>
        <w:t xml:space="preserve"> </w:t>
      </w:r>
      <w:r w:rsidRPr="00C15B63">
        <w:rPr>
          <w:b/>
          <w:sz w:val="26"/>
          <w:szCs w:val="26"/>
        </w:rPr>
        <w:t>Документы областного уровня</w:t>
      </w:r>
      <w:bookmarkEnd w:id="7"/>
      <w:bookmarkEnd w:id="8"/>
      <w:bookmarkEnd w:id="9"/>
    </w:p>
    <w:p w:rsidR="0064203D" w:rsidRPr="00E0113E" w:rsidRDefault="0064203D" w:rsidP="00E0113E">
      <w:pPr>
        <w:tabs>
          <w:tab w:val="left" w:pos="567"/>
          <w:tab w:val="left" w:pos="709"/>
          <w:tab w:val="left" w:pos="1701"/>
        </w:tabs>
        <w:ind w:firstLine="709"/>
        <w:contextualSpacing/>
        <w:jc w:val="both"/>
        <w:rPr>
          <w:color w:val="000000"/>
          <w:sz w:val="26"/>
          <w:szCs w:val="26"/>
        </w:rPr>
      </w:pPr>
      <w:r w:rsidRPr="00E0113E">
        <w:rPr>
          <w:color w:val="000000"/>
          <w:sz w:val="26"/>
          <w:szCs w:val="26"/>
        </w:rPr>
        <w:t>Основными</w:t>
      </w:r>
      <w:r w:rsidR="00863C0B">
        <w:rPr>
          <w:color w:val="000000"/>
          <w:sz w:val="26"/>
          <w:szCs w:val="26"/>
        </w:rPr>
        <w:t xml:space="preserve"> </w:t>
      </w:r>
      <w:r w:rsidRPr="00E0113E">
        <w:rPr>
          <w:color w:val="000000"/>
          <w:sz w:val="26"/>
          <w:szCs w:val="26"/>
        </w:rPr>
        <w:t>документами</w:t>
      </w:r>
      <w:r w:rsidR="00863C0B">
        <w:rPr>
          <w:color w:val="000000"/>
          <w:sz w:val="26"/>
          <w:szCs w:val="26"/>
        </w:rPr>
        <w:t xml:space="preserve"> </w:t>
      </w:r>
      <w:r w:rsidRPr="00E0113E">
        <w:rPr>
          <w:color w:val="000000"/>
          <w:sz w:val="26"/>
          <w:szCs w:val="26"/>
        </w:rPr>
        <w:t>законодательного</w:t>
      </w:r>
      <w:r w:rsidR="00863C0B">
        <w:rPr>
          <w:color w:val="000000"/>
          <w:sz w:val="26"/>
          <w:szCs w:val="26"/>
        </w:rPr>
        <w:t xml:space="preserve"> </w:t>
      </w:r>
      <w:r w:rsidRPr="00E0113E">
        <w:rPr>
          <w:color w:val="000000"/>
          <w:sz w:val="26"/>
          <w:szCs w:val="26"/>
        </w:rPr>
        <w:t>характера</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сфере</w:t>
      </w:r>
      <w:r w:rsidR="00863C0B">
        <w:rPr>
          <w:color w:val="000000"/>
          <w:sz w:val="26"/>
          <w:szCs w:val="26"/>
        </w:rPr>
        <w:t xml:space="preserve"> </w:t>
      </w:r>
      <w:r w:rsidRPr="00E0113E">
        <w:rPr>
          <w:color w:val="000000"/>
          <w:sz w:val="26"/>
          <w:szCs w:val="26"/>
        </w:rPr>
        <w:t>разработки</w:t>
      </w:r>
      <w:r w:rsidR="00863C0B">
        <w:rPr>
          <w:color w:val="000000"/>
          <w:sz w:val="26"/>
          <w:szCs w:val="26"/>
        </w:rPr>
        <w:t xml:space="preserve"> </w:t>
      </w:r>
      <w:r w:rsidRPr="00E0113E">
        <w:rPr>
          <w:color w:val="000000"/>
          <w:sz w:val="26"/>
          <w:szCs w:val="26"/>
        </w:rPr>
        <w:t>документов</w:t>
      </w:r>
      <w:r w:rsidR="00863C0B">
        <w:rPr>
          <w:color w:val="000000"/>
          <w:sz w:val="26"/>
          <w:szCs w:val="26"/>
        </w:rPr>
        <w:t xml:space="preserve"> </w:t>
      </w:r>
      <w:r w:rsidRPr="00E0113E">
        <w:rPr>
          <w:color w:val="000000"/>
          <w:sz w:val="26"/>
          <w:szCs w:val="26"/>
        </w:rPr>
        <w:t>территориального</w:t>
      </w:r>
      <w:r w:rsidR="00863C0B">
        <w:rPr>
          <w:color w:val="000000"/>
          <w:sz w:val="26"/>
          <w:szCs w:val="26"/>
        </w:rPr>
        <w:t xml:space="preserve"> </w:t>
      </w:r>
      <w:r w:rsidRPr="00E0113E">
        <w:rPr>
          <w:color w:val="000000"/>
          <w:sz w:val="26"/>
          <w:szCs w:val="26"/>
        </w:rPr>
        <w:t>планирования</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территории</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являются:</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proofErr w:type="gramStart"/>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культуры</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искусства,</w:t>
      </w:r>
      <w:r w:rsidR="00863C0B">
        <w:rPr>
          <w:sz w:val="26"/>
          <w:szCs w:val="26"/>
        </w:rPr>
        <w:t xml:space="preserve"> </w:t>
      </w:r>
      <w:r w:rsidRPr="00E0113E">
        <w:rPr>
          <w:sz w:val="26"/>
          <w:szCs w:val="26"/>
        </w:rPr>
        <w:t>туризма,</w:t>
      </w:r>
      <w:r w:rsidR="00863C0B">
        <w:rPr>
          <w:sz w:val="26"/>
          <w:szCs w:val="26"/>
        </w:rPr>
        <w:t xml:space="preserve"> </w:t>
      </w:r>
      <w:r w:rsidRPr="00E0113E">
        <w:rPr>
          <w:sz w:val="26"/>
          <w:szCs w:val="26"/>
        </w:rPr>
        <w:t>архивного</w:t>
      </w:r>
      <w:r w:rsidR="00863C0B">
        <w:rPr>
          <w:sz w:val="26"/>
          <w:szCs w:val="26"/>
        </w:rPr>
        <w:t xml:space="preserve"> </w:t>
      </w:r>
      <w:r w:rsidRPr="00E0113E">
        <w:rPr>
          <w:sz w:val="26"/>
          <w:szCs w:val="26"/>
        </w:rPr>
        <w:t>дела,</w:t>
      </w:r>
      <w:r w:rsidR="00863C0B">
        <w:rPr>
          <w:sz w:val="26"/>
          <w:szCs w:val="26"/>
        </w:rPr>
        <w:t xml:space="preserve"> </w:t>
      </w:r>
      <w:r w:rsidRPr="00E0113E">
        <w:rPr>
          <w:sz w:val="26"/>
          <w:szCs w:val="26"/>
        </w:rPr>
        <w:t>сохранение</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реконструкция</w:t>
      </w:r>
      <w:r w:rsidR="00863C0B">
        <w:rPr>
          <w:sz w:val="26"/>
          <w:szCs w:val="26"/>
        </w:rPr>
        <w:t xml:space="preserve"> </w:t>
      </w:r>
      <w:r w:rsidRPr="00E0113E">
        <w:rPr>
          <w:sz w:val="26"/>
          <w:szCs w:val="26"/>
        </w:rPr>
        <w:t>военно-мемориальных</w:t>
      </w:r>
      <w:r w:rsidR="00863C0B">
        <w:rPr>
          <w:sz w:val="26"/>
          <w:szCs w:val="26"/>
        </w:rPr>
        <w:t xml:space="preserve"> </w:t>
      </w:r>
      <w:r w:rsidRPr="00E0113E">
        <w:rPr>
          <w:sz w:val="26"/>
          <w:szCs w:val="26"/>
        </w:rPr>
        <w:t>объектов</w:t>
      </w:r>
      <w:r w:rsidR="00863C0B">
        <w:rPr>
          <w:sz w:val="26"/>
          <w:szCs w:val="26"/>
        </w:rPr>
        <w:t xml:space="preserve"> </w:t>
      </w:r>
      <w:r w:rsidRPr="00E0113E">
        <w:rPr>
          <w:sz w:val="26"/>
          <w:szCs w:val="26"/>
        </w:rPr>
        <w:t>в</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23</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№716;</w:t>
      </w:r>
      <w:proofErr w:type="gramEnd"/>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транспортной</w:t>
      </w:r>
      <w:r w:rsidR="00863C0B">
        <w:rPr>
          <w:sz w:val="26"/>
          <w:szCs w:val="26"/>
        </w:rPr>
        <w:t xml:space="preserve"> </w:t>
      </w:r>
      <w:r w:rsidRPr="00E0113E">
        <w:rPr>
          <w:sz w:val="26"/>
          <w:szCs w:val="26"/>
        </w:rPr>
        <w:t>системы</w:t>
      </w:r>
      <w:r w:rsidR="00863C0B">
        <w:rPr>
          <w:sz w:val="26"/>
          <w:szCs w:val="26"/>
        </w:rPr>
        <w:t xml:space="preserve"> </w:t>
      </w:r>
      <w:r w:rsidRPr="00E0113E">
        <w:rPr>
          <w:sz w:val="26"/>
          <w:szCs w:val="26"/>
        </w:rPr>
        <w:t>в</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15</w:t>
      </w:r>
      <w:r w:rsidR="00863C0B">
        <w:rPr>
          <w:sz w:val="26"/>
          <w:szCs w:val="26"/>
        </w:rPr>
        <w:t xml:space="preserve"> </w:t>
      </w:r>
      <w:r w:rsidRPr="00E0113E">
        <w:rPr>
          <w:sz w:val="26"/>
          <w:szCs w:val="26"/>
        </w:rPr>
        <w:t>января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№8;</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сельского</w:t>
      </w:r>
      <w:r w:rsidR="00863C0B">
        <w:rPr>
          <w:sz w:val="26"/>
          <w:szCs w:val="26"/>
        </w:rPr>
        <w:t xml:space="preserve"> </w:t>
      </w:r>
      <w:r w:rsidRPr="00E0113E">
        <w:rPr>
          <w:sz w:val="26"/>
          <w:szCs w:val="26"/>
        </w:rPr>
        <w:t>хозяйства</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регулирование</w:t>
      </w:r>
      <w:r w:rsidR="00863C0B">
        <w:rPr>
          <w:sz w:val="26"/>
          <w:szCs w:val="26"/>
        </w:rPr>
        <w:t xml:space="preserve"> </w:t>
      </w:r>
      <w:r w:rsidRPr="00E0113E">
        <w:rPr>
          <w:sz w:val="26"/>
          <w:szCs w:val="26"/>
        </w:rPr>
        <w:t>рынков</w:t>
      </w:r>
      <w:r w:rsidR="00863C0B">
        <w:rPr>
          <w:sz w:val="26"/>
          <w:szCs w:val="26"/>
        </w:rPr>
        <w:t xml:space="preserve"> </w:t>
      </w:r>
      <w:r w:rsidRPr="00E0113E">
        <w:rPr>
          <w:sz w:val="26"/>
          <w:szCs w:val="26"/>
        </w:rPr>
        <w:t>сельскохозяйственной</w:t>
      </w:r>
      <w:r w:rsidR="00863C0B">
        <w:rPr>
          <w:sz w:val="26"/>
          <w:szCs w:val="26"/>
        </w:rPr>
        <w:t xml:space="preserve"> </w:t>
      </w:r>
      <w:r w:rsidRPr="00E0113E">
        <w:rPr>
          <w:sz w:val="26"/>
          <w:szCs w:val="26"/>
        </w:rPr>
        <w:t>продукции,</w:t>
      </w:r>
      <w:r w:rsidR="00863C0B">
        <w:rPr>
          <w:sz w:val="26"/>
          <w:szCs w:val="26"/>
        </w:rPr>
        <w:t xml:space="preserve"> </w:t>
      </w:r>
      <w:r w:rsidRPr="00E0113E">
        <w:rPr>
          <w:sz w:val="26"/>
          <w:szCs w:val="26"/>
        </w:rPr>
        <w:t>сырья</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продовольствия</w:t>
      </w:r>
      <w:r w:rsidR="00863C0B">
        <w:rPr>
          <w:sz w:val="26"/>
          <w:szCs w:val="26"/>
        </w:rPr>
        <w:t xml:space="preserve"> </w:t>
      </w:r>
      <w:r w:rsidRPr="00E0113E">
        <w:rPr>
          <w:sz w:val="26"/>
          <w:szCs w:val="26"/>
        </w:rPr>
        <w:t>в</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16</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№689;</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лесного</w:t>
      </w:r>
      <w:r w:rsidR="00863C0B">
        <w:rPr>
          <w:sz w:val="26"/>
          <w:szCs w:val="26"/>
        </w:rPr>
        <w:t xml:space="preserve"> </w:t>
      </w:r>
      <w:r w:rsidRPr="00E0113E">
        <w:rPr>
          <w:sz w:val="26"/>
          <w:szCs w:val="26"/>
        </w:rPr>
        <w:t>хозяйства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9</w:t>
      </w:r>
      <w:r w:rsidR="00863C0B">
        <w:rPr>
          <w:sz w:val="26"/>
          <w:szCs w:val="26"/>
        </w:rPr>
        <w:t xml:space="preserve"> </w:t>
      </w:r>
      <w:r w:rsidRPr="00E0113E">
        <w:rPr>
          <w:sz w:val="26"/>
          <w:szCs w:val="26"/>
        </w:rPr>
        <w:t>октября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№566;</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«Формирование</w:t>
      </w:r>
      <w:r w:rsidR="00863C0B">
        <w:rPr>
          <w:sz w:val="26"/>
          <w:szCs w:val="26"/>
        </w:rPr>
        <w:t xml:space="preserve"> </w:t>
      </w:r>
      <w:r w:rsidRPr="00E0113E">
        <w:rPr>
          <w:sz w:val="26"/>
          <w:szCs w:val="26"/>
        </w:rPr>
        <w:t>современной</w:t>
      </w:r>
      <w:r w:rsidR="00863C0B">
        <w:rPr>
          <w:sz w:val="26"/>
          <w:szCs w:val="26"/>
        </w:rPr>
        <w:t xml:space="preserve"> </w:t>
      </w:r>
      <w:r w:rsidRPr="00E0113E">
        <w:rPr>
          <w:sz w:val="26"/>
          <w:szCs w:val="26"/>
        </w:rPr>
        <w:t>городской</w:t>
      </w:r>
      <w:r w:rsidR="00863C0B">
        <w:rPr>
          <w:sz w:val="26"/>
          <w:szCs w:val="26"/>
        </w:rPr>
        <w:t xml:space="preserve"> </w:t>
      </w:r>
      <w:r w:rsidRPr="00E0113E">
        <w:rPr>
          <w:sz w:val="26"/>
          <w:szCs w:val="26"/>
        </w:rPr>
        <w:t>среды</w:t>
      </w:r>
      <w:r w:rsidR="00863C0B">
        <w:rPr>
          <w:sz w:val="26"/>
          <w:szCs w:val="26"/>
        </w:rPr>
        <w:t xml:space="preserve"> </w:t>
      </w:r>
      <w:r w:rsidRPr="00E0113E">
        <w:rPr>
          <w:sz w:val="26"/>
          <w:szCs w:val="26"/>
        </w:rPr>
        <w:t>на</w:t>
      </w:r>
      <w:r w:rsidR="00863C0B">
        <w:rPr>
          <w:sz w:val="26"/>
          <w:szCs w:val="26"/>
        </w:rPr>
        <w:t xml:space="preserve"> </w:t>
      </w:r>
      <w:r w:rsidRPr="00E0113E">
        <w:rPr>
          <w:sz w:val="26"/>
          <w:szCs w:val="26"/>
        </w:rPr>
        <w:t>территории</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31</w:t>
      </w:r>
      <w:r w:rsidR="00863C0B">
        <w:rPr>
          <w:sz w:val="26"/>
          <w:szCs w:val="26"/>
        </w:rPr>
        <w:t xml:space="preserve"> </w:t>
      </w:r>
      <w:r w:rsidRPr="00E0113E">
        <w:rPr>
          <w:sz w:val="26"/>
          <w:szCs w:val="26"/>
        </w:rPr>
        <w:t>августа</w:t>
      </w:r>
      <w:r w:rsidR="00863C0B">
        <w:rPr>
          <w:sz w:val="26"/>
          <w:szCs w:val="26"/>
        </w:rPr>
        <w:t xml:space="preserve"> </w:t>
      </w:r>
      <w:r w:rsidRPr="00E0113E">
        <w:rPr>
          <w:sz w:val="26"/>
          <w:szCs w:val="26"/>
        </w:rPr>
        <w:t>2017</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372;</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«Охрана</w:t>
      </w:r>
      <w:r w:rsidR="00863C0B">
        <w:rPr>
          <w:sz w:val="26"/>
          <w:szCs w:val="26"/>
        </w:rPr>
        <w:t xml:space="preserve"> </w:t>
      </w:r>
      <w:r w:rsidRPr="00E0113E">
        <w:rPr>
          <w:sz w:val="26"/>
          <w:szCs w:val="26"/>
        </w:rPr>
        <w:t>окружающей</w:t>
      </w:r>
      <w:r w:rsidR="00863C0B">
        <w:rPr>
          <w:sz w:val="26"/>
          <w:szCs w:val="26"/>
        </w:rPr>
        <w:t xml:space="preserve"> </w:t>
      </w:r>
      <w:r w:rsidRPr="00E0113E">
        <w:rPr>
          <w:sz w:val="26"/>
          <w:szCs w:val="26"/>
        </w:rPr>
        <w:t>среды,</w:t>
      </w:r>
      <w:r w:rsidR="00863C0B">
        <w:rPr>
          <w:sz w:val="26"/>
          <w:szCs w:val="26"/>
        </w:rPr>
        <w:t xml:space="preserve"> </w:t>
      </w:r>
      <w:r w:rsidRPr="00E0113E">
        <w:rPr>
          <w:sz w:val="26"/>
          <w:szCs w:val="26"/>
        </w:rPr>
        <w:t>рациональное</w:t>
      </w:r>
      <w:r w:rsidR="00863C0B">
        <w:rPr>
          <w:sz w:val="26"/>
          <w:szCs w:val="26"/>
        </w:rPr>
        <w:t xml:space="preserve"> </w:t>
      </w:r>
      <w:r w:rsidRPr="00E0113E">
        <w:rPr>
          <w:sz w:val="26"/>
          <w:szCs w:val="26"/>
        </w:rPr>
        <w:t>использование</w:t>
      </w:r>
      <w:r w:rsidR="00863C0B">
        <w:rPr>
          <w:sz w:val="26"/>
          <w:szCs w:val="26"/>
        </w:rPr>
        <w:t xml:space="preserve"> </w:t>
      </w:r>
      <w:r w:rsidRPr="00E0113E">
        <w:rPr>
          <w:sz w:val="26"/>
          <w:szCs w:val="26"/>
        </w:rPr>
        <w:t>природных</w:t>
      </w:r>
      <w:r w:rsidR="00863C0B">
        <w:rPr>
          <w:sz w:val="26"/>
          <w:szCs w:val="26"/>
        </w:rPr>
        <w:t xml:space="preserve"> </w:t>
      </w:r>
      <w:r w:rsidRPr="00E0113E">
        <w:rPr>
          <w:sz w:val="26"/>
          <w:szCs w:val="26"/>
        </w:rPr>
        <w:t>ресурсов</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экологическая</w:t>
      </w:r>
      <w:r w:rsidR="00863C0B">
        <w:rPr>
          <w:sz w:val="26"/>
          <w:szCs w:val="26"/>
        </w:rPr>
        <w:t xml:space="preserve"> </w:t>
      </w:r>
      <w:r w:rsidRPr="00E0113E">
        <w:rPr>
          <w:sz w:val="26"/>
          <w:szCs w:val="26"/>
        </w:rPr>
        <w:t>безопасность</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13</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2016</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№500;</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промышленности</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28</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2020</w:t>
      </w:r>
      <w:r w:rsidR="00863C0B">
        <w:rPr>
          <w:sz w:val="26"/>
          <w:szCs w:val="26"/>
        </w:rPr>
        <w:t xml:space="preserve"> </w:t>
      </w:r>
      <w:r w:rsidRPr="00E0113E">
        <w:rPr>
          <w:sz w:val="26"/>
          <w:szCs w:val="26"/>
        </w:rPr>
        <w:t>г.</w:t>
      </w:r>
      <w:r w:rsidR="00863C0B">
        <w:rPr>
          <w:sz w:val="26"/>
          <w:szCs w:val="26"/>
        </w:rPr>
        <w:t xml:space="preserve"> </w:t>
      </w:r>
      <w:r w:rsidRPr="00E0113E">
        <w:rPr>
          <w:sz w:val="26"/>
          <w:szCs w:val="26"/>
        </w:rPr>
        <w:t>№820;</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Схема</w:t>
      </w:r>
      <w:r w:rsidR="00863C0B">
        <w:rPr>
          <w:sz w:val="26"/>
          <w:szCs w:val="26"/>
        </w:rPr>
        <w:t xml:space="preserve"> </w:t>
      </w:r>
      <w:r w:rsidRPr="00E0113E">
        <w:rPr>
          <w:sz w:val="26"/>
          <w:szCs w:val="26"/>
        </w:rPr>
        <w:t>территориального</w:t>
      </w:r>
      <w:r w:rsidR="00863C0B">
        <w:rPr>
          <w:sz w:val="26"/>
          <w:szCs w:val="26"/>
        </w:rPr>
        <w:t xml:space="preserve"> </w:t>
      </w:r>
      <w:r w:rsidRPr="00E0113E">
        <w:rPr>
          <w:sz w:val="26"/>
          <w:szCs w:val="26"/>
        </w:rPr>
        <w:t>планирования</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8</w:t>
      </w:r>
      <w:r w:rsidR="00863C0B">
        <w:rPr>
          <w:sz w:val="26"/>
          <w:szCs w:val="26"/>
        </w:rPr>
        <w:t xml:space="preserve"> </w:t>
      </w:r>
      <w:r w:rsidRPr="00E0113E">
        <w:rPr>
          <w:sz w:val="26"/>
          <w:szCs w:val="26"/>
        </w:rPr>
        <w:t>апреля</w:t>
      </w:r>
      <w:r w:rsidR="00863C0B">
        <w:rPr>
          <w:sz w:val="26"/>
          <w:szCs w:val="26"/>
        </w:rPr>
        <w:t xml:space="preserve"> </w:t>
      </w:r>
      <w:r w:rsidRPr="00E0113E">
        <w:rPr>
          <w:sz w:val="26"/>
          <w:szCs w:val="26"/>
        </w:rPr>
        <w:t>2011</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№107</w:t>
      </w:r>
      <w:r w:rsidR="00863C0B">
        <w:rPr>
          <w:sz w:val="26"/>
          <w:szCs w:val="26"/>
        </w:rPr>
        <w:t xml:space="preserve"> </w:t>
      </w:r>
      <w:r w:rsidRPr="00E0113E">
        <w:rPr>
          <w:sz w:val="26"/>
          <w:szCs w:val="26"/>
        </w:rPr>
        <w:t>(с</w:t>
      </w:r>
      <w:r w:rsidR="00863C0B">
        <w:rPr>
          <w:sz w:val="26"/>
          <w:szCs w:val="26"/>
        </w:rPr>
        <w:t xml:space="preserve"> </w:t>
      </w:r>
      <w:r w:rsidRPr="00E0113E">
        <w:rPr>
          <w:sz w:val="26"/>
          <w:szCs w:val="26"/>
        </w:rPr>
        <w:t>изменениями</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дополнениями);</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sz w:val="26"/>
          <w:szCs w:val="26"/>
        </w:rPr>
        <w:t>Закон</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24</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2015</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1897-ОЗ</w:t>
      </w:r>
      <w:r w:rsidR="00863C0B">
        <w:rPr>
          <w:sz w:val="26"/>
          <w:szCs w:val="26"/>
        </w:rPr>
        <w:t xml:space="preserve"> </w:t>
      </w:r>
      <w:r w:rsidRPr="00E0113E">
        <w:rPr>
          <w:sz w:val="26"/>
          <w:szCs w:val="26"/>
        </w:rPr>
        <w:t>О</w:t>
      </w:r>
      <w:r w:rsidR="00863C0B">
        <w:rPr>
          <w:sz w:val="26"/>
          <w:szCs w:val="26"/>
        </w:rPr>
        <w:t xml:space="preserve"> </w:t>
      </w:r>
      <w:r w:rsidRPr="00E0113E">
        <w:rPr>
          <w:sz w:val="26"/>
          <w:szCs w:val="26"/>
        </w:rPr>
        <w:t>стратегическом</w:t>
      </w:r>
      <w:r w:rsidR="00863C0B">
        <w:rPr>
          <w:sz w:val="26"/>
          <w:szCs w:val="26"/>
        </w:rPr>
        <w:t xml:space="preserve"> </w:t>
      </w:r>
      <w:r w:rsidRPr="00E0113E">
        <w:rPr>
          <w:sz w:val="26"/>
          <w:szCs w:val="26"/>
        </w:rPr>
        <w:t>планировании</w:t>
      </w:r>
      <w:r w:rsidR="00863C0B">
        <w:rPr>
          <w:sz w:val="26"/>
          <w:szCs w:val="26"/>
        </w:rPr>
        <w:t xml:space="preserve"> </w:t>
      </w:r>
      <w:r w:rsidRPr="00E0113E">
        <w:rPr>
          <w:sz w:val="26"/>
          <w:szCs w:val="26"/>
        </w:rPr>
        <w:t>на</w:t>
      </w:r>
      <w:r w:rsidR="00863C0B">
        <w:rPr>
          <w:sz w:val="26"/>
          <w:szCs w:val="26"/>
        </w:rPr>
        <w:t xml:space="preserve"> </w:t>
      </w:r>
      <w:r w:rsidRPr="00E0113E">
        <w:rPr>
          <w:sz w:val="26"/>
          <w:szCs w:val="26"/>
        </w:rPr>
        <w:t>территории</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proofErr w:type="gramStart"/>
      <w:r w:rsidRPr="00E0113E">
        <w:rPr>
          <w:sz w:val="26"/>
          <w:szCs w:val="26"/>
        </w:rPr>
        <w:t>.</w:t>
      </w:r>
      <w:proofErr w:type="gramEnd"/>
      <w:r w:rsidR="00863C0B">
        <w:rPr>
          <w:sz w:val="26"/>
          <w:szCs w:val="26"/>
        </w:rPr>
        <w:t xml:space="preserve"> </w:t>
      </w:r>
      <w:r w:rsidRPr="00E0113E">
        <w:rPr>
          <w:sz w:val="26"/>
          <w:szCs w:val="26"/>
        </w:rPr>
        <w:t>(</w:t>
      </w:r>
      <w:proofErr w:type="gramStart"/>
      <w:r w:rsidRPr="00E0113E">
        <w:rPr>
          <w:sz w:val="26"/>
          <w:szCs w:val="26"/>
        </w:rPr>
        <w:t>п</w:t>
      </w:r>
      <w:proofErr w:type="gramEnd"/>
      <w:r w:rsidRPr="00E0113E">
        <w:rPr>
          <w:sz w:val="26"/>
          <w:szCs w:val="26"/>
        </w:rPr>
        <w:t>ринят</w:t>
      </w:r>
      <w:r w:rsidR="00863C0B">
        <w:rPr>
          <w:sz w:val="26"/>
          <w:szCs w:val="26"/>
        </w:rPr>
        <w:t xml:space="preserve"> </w:t>
      </w:r>
      <w:r w:rsidRPr="00E0113E">
        <w:rPr>
          <w:sz w:val="26"/>
          <w:szCs w:val="26"/>
        </w:rPr>
        <w:t>Орловским</w:t>
      </w:r>
      <w:r w:rsidR="00863C0B">
        <w:rPr>
          <w:sz w:val="26"/>
          <w:szCs w:val="26"/>
        </w:rPr>
        <w:t xml:space="preserve"> </w:t>
      </w:r>
      <w:r w:rsidRPr="00E0113E">
        <w:rPr>
          <w:sz w:val="26"/>
          <w:szCs w:val="26"/>
        </w:rPr>
        <w:t>областным</w:t>
      </w:r>
      <w:r w:rsidR="00863C0B">
        <w:rPr>
          <w:sz w:val="26"/>
          <w:szCs w:val="26"/>
        </w:rPr>
        <w:t xml:space="preserve"> </w:t>
      </w:r>
      <w:r w:rsidRPr="00E0113E">
        <w:rPr>
          <w:sz w:val="26"/>
          <w:szCs w:val="26"/>
        </w:rPr>
        <w:t>Советом</w:t>
      </w:r>
      <w:r w:rsidR="00863C0B">
        <w:rPr>
          <w:sz w:val="26"/>
          <w:szCs w:val="26"/>
        </w:rPr>
        <w:t xml:space="preserve"> </w:t>
      </w:r>
      <w:r w:rsidRPr="00E0113E">
        <w:rPr>
          <w:sz w:val="26"/>
          <w:szCs w:val="26"/>
        </w:rPr>
        <w:t>народных</w:t>
      </w:r>
      <w:r w:rsidR="00863C0B">
        <w:rPr>
          <w:sz w:val="26"/>
          <w:szCs w:val="26"/>
        </w:rPr>
        <w:t xml:space="preserve"> </w:t>
      </w:r>
      <w:r w:rsidRPr="00E0113E">
        <w:rPr>
          <w:sz w:val="26"/>
          <w:szCs w:val="26"/>
        </w:rPr>
        <w:t>депутатов</w:t>
      </w:r>
      <w:r w:rsidR="00863C0B">
        <w:rPr>
          <w:sz w:val="26"/>
          <w:szCs w:val="26"/>
        </w:rPr>
        <w:t xml:space="preserve"> </w:t>
      </w:r>
      <w:r w:rsidRPr="00E0113E">
        <w:rPr>
          <w:sz w:val="26"/>
          <w:szCs w:val="26"/>
        </w:rPr>
        <w:t>18</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2015</w:t>
      </w:r>
      <w:r w:rsidR="00863C0B">
        <w:rPr>
          <w:sz w:val="26"/>
          <w:szCs w:val="26"/>
        </w:rPr>
        <w:t xml:space="preserve"> </w:t>
      </w:r>
      <w:r w:rsidRPr="00E0113E">
        <w:rPr>
          <w:sz w:val="26"/>
          <w:szCs w:val="26"/>
        </w:rPr>
        <w:t>года);</w:t>
      </w:r>
    </w:p>
    <w:p w:rsidR="0064203D" w:rsidRPr="00E0113E" w:rsidRDefault="0064203D" w:rsidP="00E0113E">
      <w:pPr>
        <w:pStyle w:val="af0"/>
        <w:numPr>
          <w:ilvl w:val="0"/>
          <w:numId w:val="59"/>
        </w:numPr>
        <w:tabs>
          <w:tab w:val="left" w:pos="567"/>
          <w:tab w:val="left" w:pos="709"/>
          <w:tab w:val="left" w:pos="1701"/>
        </w:tabs>
        <w:spacing w:after="0"/>
        <w:ind w:left="0" w:firstLine="709"/>
        <w:contextualSpacing/>
        <w:rPr>
          <w:sz w:val="26"/>
          <w:szCs w:val="26"/>
        </w:rPr>
      </w:pPr>
      <w:r w:rsidRPr="00E0113E">
        <w:rPr>
          <w:bCs/>
          <w:sz w:val="26"/>
          <w:szCs w:val="26"/>
        </w:rPr>
        <w:lastRenderedPageBreak/>
        <w:t>Инвестиционная</w:t>
      </w:r>
      <w:r w:rsidR="00863C0B">
        <w:rPr>
          <w:bCs/>
          <w:sz w:val="26"/>
          <w:szCs w:val="26"/>
        </w:rPr>
        <w:t xml:space="preserve"> </w:t>
      </w:r>
      <w:r w:rsidRPr="00E0113E">
        <w:rPr>
          <w:bCs/>
          <w:sz w:val="26"/>
          <w:szCs w:val="26"/>
        </w:rPr>
        <w:t>программа</w:t>
      </w:r>
      <w:r w:rsidR="00863C0B">
        <w:rPr>
          <w:bCs/>
          <w:sz w:val="26"/>
          <w:szCs w:val="26"/>
        </w:rPr>
        <w:t xml:space="preserve"> </w:t>
      </w:r>
      <w:r w:rsidRPr="00E0113E">
        <w:rPr>
          <w:bCs/>
          <w:sz w:val="26"/>
          <w:szCs w:val="26"/>
        </w:rPr>
        <w:t>АО</w:t>
      </w:r>
      <w:r w:rsidR="00863C0B">
        <w:rPr>
          <w:bCs/>
          <w:sz w:val="26"/>
          <w:szCs w:val="26"/>
        </w:rPr>
        <w:t xml:space="preserve"> </w:t>
      </w:r>
      <w:r w:rsidRPr="00E0113E">
        <w:rPr>
          <w:bCs/>
          <w:sz w:val="26"/>
          <w:szCs w:val="26"/>
        </w:rPr>
        <w:t>«Орелоблэнерго»</w:t>
      </w:r>
      <w:r w:rsidR="00863C0B">
        <w:rPr>
          <w:bCs/>
          <w:sz w:val="26"/>
          <w:szCs w:val="26"/>
        </w:rPr>
        <w:t xml:space="preserve"> </w:t>
      </w:r>
      <w:r w:rsidRPr="00E0113E">
        <w:rPr>
          <w:bCs/>
          <w:sz w:val="26"/>
          <w:szCs w:val="26"/>
        </w:rPr>
        <w:t>на</w:t>
      </w:r>
      <w:r w:rsidR="00863C0B">
        <w:rPr>
          <w:bCs/>
          <w:sz w:val="26"/>
          <w:szCs w:val="26"/>
        </w:rPr>
        <w:t xml:space="preserve"> </w:t>
      </w:r>
      <w:r w:rsidRPr="00E0113E">
        <w:rPr>
          <w:bCs/>
          <w:sz w:val="26"/>
          <w:szCs w:val="26"/>
        </w:rPr>
        <w:t>период</w:t>
      </w:r>
      <w:r w:rsidR="00863C0B">
        <w:rPr>
          <w:bCs/>
          <w:sz w:val="26"/>
          <w:szCs w:val="26"/>
        </w:rPr>
        <w:t xml:space="preserve"> </w:t>
      </w:r>
      <w:r w:rsidRPr="00E0113E">
        <w:rPr>
          <w:bCs/>
          <w:sz w:val="26"/>
          <w:szCs w:val="26"/>
        </w:rPr>
        <w:t>2020-2024</w:t>
      </w:r>
      <w:r w:rsidR="00863C0B">
        <w:rPr>
          <w:bCs/>
          <w:sz w:val="26"/>
          <w:szCs w:val="26"/>
        </w:rPr>
        <w:t xml:space="preserve"> </w:t>
      </w:r>
      <w:r w:rsidRPr="00E0113E">
        <w:rPr>
          <w:bCs/>
          <w:sz w:val="26"/>
          <w:szCs w:val="26"/>
        </w:rPr>
        <w:t>годов,</w:t>
      </w:r>
      <w:r w:rsidR="00863C0B">
        <w:rPr>
          <w:bCs/>
          <w:sz w:val="26"/>
          <w:szCs w:val="26"/>
        </w:rPr>
        <w:t xml:space="preserve"> </w:t>
      </w:r>
      <w:r w:rsidRPr="00E0113E">
        <w:rPr>
          <w:bCs/>
          <w:sz w:val="26"/>
          <w:szCs w:val="26"/>
        </w:rPr>
        <w:t>утвержденная</w:t>
      </w:r>
      <w:r w:rsidR="00863C0B">
        <w:rPr>
          <w:bCs/>
          <w:sz w:val="26"/>
          <w:szCs w:val="26"/>
        </w:rPr>
        <w:t xml:space="preserve"> </w:t>
      </w:r>
      <w:r w:rsidRPr="00E0113E">
        <w:rPr>
          <w:bCs/>
          <w:sz w:val="26"/>
          <w:szCs w:val="26"/>
        </w:rPr>
        <w:t>приказом</w:t>
      </w:r>
      <w:r w:rsidR="00863C0B">
        <w:rPr>
          <w:bCs/>
          <w:sz w:val="26"/>
          <w:szCs w:val="26"/>
        </w:rPr>
        <w:t xml:space="preserve"> </w:t>
      </w:r>
      <w:r w:rsidRPr="00E0113E">
        <w:rPr>
          <w:bCs/>
          <w:sz w:val="26"/>
          <w:szCs w:val="26"/>
        </w:rPr>
        <w:t>Управления</w:t>
      </w:r>
      <w:r w:rsidR="00863C0B">
        <w:rPr>
          <w:bCs/>
          <w:sz w:val="26"/>
          <w:szCs w:val="26"/>
        </w:rPr>
        <w:t xml:space="preserve"> </w:t>
      </w:r>
      <w:r w:rsidRPr="00E0113E">
        <w:rPr>
          <w:bCs/>
          <w:sz w:val="26"/>
          <w:szCs w:val="26"/>
        </w:rPr>
        <w:t>по</w:t>
      </w:r>
      <w:r w:rsidR="00863C0B">
        <w:rPr>
          <w:bCs/>
          <w:sz w:val="26"/>
          <w:szCs w:val="26"/>
        </w:rPr>
        <w:t xml:space="preserve"> </w:t>
      </w:r>
      <w:r w:rsidRPr="00E0113E">
        <w:rPr>
          <w:bCs/>
          <w:sz w:val="26"/>
          <w:szCs w:val="26"/>
        </w:rPr>
        <w:t>тарифам</w:t>
      </w:r>
      <w:r w:rsidR="00863C0B">
        <w:rPr>
          <w:bCs/>
          <w:sz w:val="26"/>
          <w:szCs w:val="26"/>
        </w:rPr>
        <w:t xml:space="preserve"> </w:t>
      </w:r>
      <w:r w:rsidRPr="00E0113E">
        <w:rPr>
          <w:bCs/>
          <w:sz w:val="26"/>
          <w:szCs w:val="26"/>
        </w:rPr>
        <w:t>и</w:t>
      </w:r>
      <w:r w:rsidR="00863C0B">
        <w:rPr>
          <w:bCs/>
          <w:sz w:val="26"/>
          <w:szCs w:val="26"/>
        </w:rPr>
        <w:t xml:space="preserve"> </w:t>
      </w:r>
      <w:r w:rsidRPr="00E0113E">
        <w:rPr>
          <w:bCs/>
          <w:sz w:val="26"/>
          <w:szCs w:val="26"/>
        </w:rPr>
        <w:t>ценовой</w:t>
      </w:r>
      <w:r w:rsidR="00863C0B">
        <w:rPr>
          <w:bCs/>
          <w:sz w:val="26"/>
          <w:szCs w:val="26"/>
        </w:rPr>
        <w:t xml:space="preserve"> </w:t>
      </w:r>
      <w:r w:rsidRPr="00E0113E">
        <w:rPr>
          <w:bCs/>
          <w:sz w:val="26"/>
          <w:szCs w:val="26"/>
        </w:rPr>
        <w:t>политике</w:t>
      </w:r>
      <w:r w:rsidR="00863C0B">
        <w:rPr>
          <w:bCs/>
          <w:sz w:val="26"/>
          <w:szCs w:val="26"/>
        </w:rPr>
        <w:t xml:space="preserve"> </w:t>
      </w:r>
      <w:r w:rsidRPr="00E0113E">
        <w:rPr>
          <w:bCs/>
          <w:sz w:val="26"/>
          <w:szCs w:val="26"/>
        </w:rPr>
        <w:t>Орловской</w:t>
      </w:r>
      <w:r w:rsidR="00863C0B">
        <w:rPr>
          <w:bCs/>
          <w:sz w:val="26"/>
          <w:szCs w:val="26"/>
        </w:rPr>
        <w:t xml:space="preserve"> </w:t>
      </w:r>
      <w:r w:rsidRPr="00E0113E">
        <w:rPr>
          <w:bCs/>
          <w:sz w:val="26"/>
          <w:szCs w:val="26"/>
        </w:rPr>
        <w:t>области</w:t>
      </w:r>
      <w:r w:rsidR="00863C0B">
        <w:rPr>
          <w:bCs/>
          <w:sz w:val="26"/>
          <w:szCs w:val="26"/>
        </w:rPr>
        <w:t xml:space="preserve"> </w:t>
      </w:r>
      <w:r w:rsidRPr="00E0113E">
        <w:rPr>
          <w:bCs/>
          <w:sz w:val="26"/>
          <w:szCs w:val="26"/>
        </w:rPr>
        <w:t>от</w:t>
      </w:r>
      <w:r w:rsidR="00863C0B">
        <w:rPr>
          <w:bCs/>
          <w:sz w:val="26"/>
          <w:szCs w:val="26"/>
        </w:rPr>
        <w:t xml:space="preserve"> </w:t>
      </w:r>
      <w:r w:rsidRPr="00E0113E">
        <w:rPr>
          <w:bCs/>
          <w:sz w:val="26"/>
          <w:szCs w:val="26"/>
        </w:rPr>
        <w:t>1</w:t>
      </w:r>
      <w:r w:rsidR="00863C0B">
        <w:rPr>
          <w:bCs/>
          <w:sz w:val="26"/>
          <w:szCs w:val="26"/>
        </w:rPr>
        <w:t xml:space="preserve"> </w:t>
      </w:r>
      <w:r w:rsidRPr="00E0113E">
        <w:rPr>
          <w:bCs/>
          <w:sz w:val="26"/>
          <w:szCs w:val="26"/>
        </w:rPr>
        <w:t>августа</w:t>
      </w:r>
      <w:r w:rsidR="00863C0B">
        <w:rPr>
          <w:bCs/>
          <w:sz w:val="26"/>
          <w:szCs w:val="26"/>
        </w:rPr>
        <w:t xml:space="preserve"> </w:t>
      </w:r>
      <w:r w:rsidRPr="00E0113E">
        <w:rPr>
          <w:bCs/>
          <w:sz w:val="26"/>
          <w:szCs w:val="26"/>
        </w:rPr>
        <w:t>2019</w:t>
      </w:r>
      <w:r w:rsidR="00863C0B">
        <w:rPr>
          <w:bCs/>
          <w:sz w:val="26"/>
          <w:szCs w:val="26"/>
        </w:rPr>
        <w:t xml:space="preserve"> </w:t>
      </w:r>
      <w:r w:rsidRPr="00E0113E">
        <w:rPr>
          <w:bCs/>
          <w:sz w:val="26"/>
          <w:szCs w:val="26"/>
        </w:rPr>
        <w:t>года</w:t>
      </w:r>
      <w:r w:rsidR="00863C0B">
        <w:rPr>
          <w:bCs/>
          <w:sz w:val="26"/>
          <w:szCs w:val="26"/>
        </w:rPr>
        <w:t xml:space="preserve"> </w:t>
      </w:r>
      <w:r w:rsidRPr="00E0113E">
        <w:rPr>
          <w:bCs/>
          <w:sz w:val="26"/>
          <w:szCs w:val="26"/>
        </w:rPr>
        <w:t>№</w:t>
      </w:r>
      <w:r w:rsidR="00863C0B">
        <w:rPr>
          <w:bCs/>
          <w:sz w:val="26"/>
          <w:szCs w:val="26"/>
        </w:rPr>
        <w:t xml:space="preserve"> </w:t>
      </w:r>
      <w:r w:rsidRPr="00E0113E">
        <w:rPr>
          <w:bCs/>
          <w:sz w:val="26"/>
          <w:szCs w:val="26"/>
        </w:rPr>
        <w:t>290-т;</w:t>
      </w:r>
    </w:p>
    <w:p w:rsidR="0064203D" w:rsidRPr="00E0113E" w:rsidRDefault="0064203D" w:rsidP="00E0113E">
      <w:pPr>
        <w:pStyle w:val="afe"/>
        <w:numPr>
          <w:ilvl w:val="0"/>
          <w:numId w:val="59"/>
        </w:numPr>
        <w:spacing w:line="240" w:lineRule="auto"/>
        <w:ind w:left="0" w:firstLine="709"/>
        <w:rPr>
          <w:bCs/>
          <w:sz w:val="26"/>
          <w:szCs w:val="26"/>
        </w:rPr>
      </w:pPr>
      <w:r w:rsidRPr="00E0113E">
        <w:rPr>
          <w:bCs/>
          <w:sz w:val="26"/>
          <w:szCs w:val="26"/>
        </w:rPr>
        <w:t>Инвестиционная</w:t>
      </w:r>
      <w:r w:rsidR="00863C0B">
        <w:rPr>
          <w:bCs/>
          <w:sz w:val="26"/>
          <w:szCs w:val="26"/>
        </w:rPr>
        <w:t xml:space="preserve"> </w:t>
      </w:r>
      <w:r w:rsidRPr="00E0113E">
        <w:rPr>
          <w:bCs/>
          <w:sz w:val="26"/>
          <w:szCs w:val="26"/>
        </w:rPr>
        <w:t>программа</w:t>
      </w:r>
      <w:r w:rsidR="00863C0B">
        <w:rPr>
          <w:bCs/>
          <w:sz w:val="26"/>
          <w:szCs w:val="26"/>
        </w:rPr>
        <w:t xml:space="preserve"> </w:t>
      </w:r>
      <w:r w:rsidRPr="00E0113E">
        <w:rPr>
          <w:bCs/>
          <w:sz w:val="26"/>
          <w:szCs w:val="26"/>
        </w:rPr>
        <w:t>АО</w:t>
      </w:r>
      <w:r w:rsidR="00863C0B">
        <w:rPr>
          <w:bCs/>
          <w:sz w:val="26"/>
          <w:szCs w:val="26"/>
        </w:rPr>
        <w:t xml:space="preserve"> </w:t>
      </w:r>
      <w:r w:rsidRPr="00E0113E">
        <w:rPr>
          <w:bCs/>
          <w:sz w:val="26"/>
          <w:szCs w:val="26"/>
        </w:rPr>
        <w:t>«Оборонэнерго»</w:t>
      </w:r>
      <w:r w:rsidR="00863C0B">
        <w:rPr>
          <w:bCs/>
          <w:sz w:val="26"/>
          <w:szCs w:val="26"/>
        </w:rPr>
        <w:t xml:space="preserve"> </w:t>
      </w:r>
      <w:r w:rsidRPr="00E0113E">
        <w:rPr>
          <w:bCs/>
          <w:sz w:val="26"/>
          <w:szCs w:val="26"/>
        </w:rPr>
        <w:t>филиал</w:t>
      </w:r>
      <w:r w:rsidR="00863C0B">
        <w:rPr>
          <w:bCs/>
          <w:sz w:val="26"/>
          <w:szCs w:val="26"/>
        </w:rPr>
        <w:t xml:space="preserve"> </w:t>
      </w:r>
      <w:r w:rsidRPr="00E0113E">
        <w:rPr>
          <w:bCs/>
          <w:sz w:val="26"/>
          <w:szCs w:val="26"/>
        </w:rPr>
        <w:t>«Волго-Вятский»</w:t>
      </w:r>
      <w:r w:rsidR="00863C0B">
        <w:rPr>
          <w:bCs/>
          <w:sz w:val="26"/>
          <w:szCs w:val="26"/>
        </w:rPr>
        <w:t xml:space="preserve"> </w:t>
      </w:r>
      <w:r w:rsidRPr="00E0113E">
        <w:rPr>
          <w:bCs/>
          <w:sz w:val="26"/>
          <w:szCs w:val="26"/>
        </w:rPr>
        <w:t>на</w:t>
      </w:r>
      <w:r w:rsidR="00863C0B">
        <w:rPr>
          <w:bCs/>
          <w:sz w:val="26"/>
          <w:szCs w:val="26"/>
        </w:rPr>
        <w:t xml:space="preserve"> </w:t>
      </w:r>
      <w:r w:rsidRPr="00E0113E">
        <w:rPr>
          <w:bCs/>
          <w:sz w:val="26"/>
          <w:szCs w:val="26"/>
        </w:rPr>
        <w:t>периоды</w:t>
      </w:r>
      <w:r w:rsidR="00863C0B">
        <w:rPr>
          <w:bCs/>
          <w:sz w:val="26"/>
          <w:szCs w:val="26"/>
        </w:rPr>
        <w:t xml:space="preserve"> </w:t>
      </w:r>
      <w:r w:rsidRPr="00E0113E">
        <w:rPr>
          <w:bCs/>
          <w:sz w:val="26"/>
          <w:szCs w:val="26"/>
        </w:rPr>
        <w:t>2020-2024</w:t>
      </w:r>
      <w:r w:rsidR="00863C0B">
        <w:rPr>
          <w:bCs/>
          <w:sz w:val="26"/>
          <w:szCs w:val="26"/>
        </w:rPr>
        <w:t xml:space="preserve"> </w:t>
      </w:r>
      <w:r w:rsidRPr="00E0113E">
        <w:rPr>
          <w:bCs/>
          <w:sz w:val="26"/>
          <w:szCs w:val="26"/>
        </w:rPr>
        <w:t>годов,</w:t>
      </w:r>
      <w:r w:rsidR="00863C0B">
        <w:rPr>
          <w:bCs/>
          <w:sz w:val="26"/>
          <w:szCs w:val="26"/>
        </w:rPr>
        <w:t xml:space="preserve"> </w:t>
      </w:r>
      <w:r w:rsidRPr="00E0113E">
        <w:rPr>
          <w:bCs/>
          <w:sz w:val="26"/>
          <w:szCs w:val="26"/>
        </w:rPr>
        <w:t>утвержденная</w:t>
      </w:r>
      <w:r w:rsidR="00863C0B">
        <w:rPr>
          <w:bCs/>
          <w:sz w:val="26"/>
          <w:szCs w:val="26"/>
        </w:rPr>
        <w:t xml:space="preserve"> </w:t>
      </w:r>
      <w:r w:rsidRPr="00E0113E">
        <w:rPr>
          <w:bCs/>
          <w:sz w:val="26"/>
          <w:szCs w:val="26"/>
        </w:rPr>
        <w:t>приказом</w:t>
      </w:r>
      <w:r w:rsidR="00863C0B">
        <w:rPr>
          <w:bCs/>
          <w:sz w:val="26"/>
          <w:szCs w:val="26"/>
        </w:rPr>
        <w:t xml:space="preserve"> </w:t>
      </w:r>
      <w:r w:rsidRPr="00E0113E">
        <w:rPr>
          <w:bCs/>
          <w:sz w:val="26"/>
          <w:szCs w:val="26"/>
        </w:rPr>
        <w:t>Управления</w:t>
      </w:r>
      <w:r w:rsidR="00863C0B">
        <w:rPr>
          <w:bCs/>
          <w:sz w:val="26"/>
          <w:szCs w:val="26"/>
        </w:rPr>
        <w:t xml:space="preserve"> </w:t>
      </w:r>
      <w:r w:rsidRPr="00E0113E">
        <w:rPr>
          <w:bCs/>
          <w:sz w:val="26"/>
          <w:szCs w:val="26"/>
        </w:rPr>
        <w:t>по</w:t>
      </w:r>
      <w:r w:rsidR="00863C0B">
        <w:rPr>
          <w:bCs/>
          <w:sz w:val="26"/>
          <w:szCs w:val="26"/>
        </w:rPr>
        <w:t xml:space="preserve"> </w:t>
      </w:r>
      <w:r w:rsidRPr="00E0113E">
        <w:rPr>
          <w:bCs/>
          <w:sz w:val="26"/>
          <w:szCs w:val="26"/>
        </w:rPr>
        <w:t>тарифам</w:t>
      </w:r>
      <w:r w:rsidR="00863C0B">
        <w:rPr>
          <w:bCs/>
          <w:sz w:val="26"/>
          <w:szCs w:val="26"/>
        </w:rPr>
        <w:t xml:space="preserve"> </w:t>
      </w:r>
      <w:r w:rsidRPr="00E0113E">
        <w:rPr>
          <w:bCs/>
          <w:sz w:val="26"/>
          <w:szCs w:val="26"/>
        </w:rPr>
        <w:t>и</w:t>
      </w:r>
      <w:r w:rsidR="00863C0B">
        <w:rPr>
          <w:bCs/>
          <w:sz w:val="26"/>
          <w:szCs w:val="26"/>
        </w:rPr>
        <w:t xml:space="preserve"> </w:t>
      </w:r>
      <w:r w:rsidRPr="00E0113E">
        <w:rPr>
          <w:bCs/>
          <w:sz w:val="26"/>
          <w:szCs w:val="26"/>
        </w:rPr>
        <w:t>ценовой</w:t>
      </w:r>
      <w:r w:rsidR="00863C0B">
        <w:rPr>
          <w:bCs/>
          <w:sz w:val="26"/>
          <w:szCs w:val="26"/>
        </w:rPr>
        <w:t xml:space="preserve"> </w:t>
      </w:r>
      <w:r w:rsidRPr="00E0113E">
        <w:rPr>
          <w:bCs/>
          <w:sz w:val="26"/>
          <w:szCs w:val="26"/>
        </w:rPr>
        <w:t>политике</w:t>
      </w:r>
      <w:r w:rsidR="00863C0B">
        <w:rPr>
          <w:bCs/>
          <w:sz w:val="26"/>
          <w:szCs w:val="26"/>
        </w:rPr>
        <w:t xml:space="preserve"> </w:t>
      </w:r>
      <w:r w:rsidRPr="00E0113E">
        <w:rPr>
          <w:bCs/>
          <w:sz w:val="26"/>
          <w:szCs w:val="26"/>
        </w:rPr>
        <w:t>Орловской</w:t>
      </w:r>
      <w:r w:rsidR="00863C0B">
        <w:rPr>
          <w:bCs/>
          <w:sz w:val="26"/>
          <w:szCs w:val="26"/>
        </w:rPr>
        <w:t xml:space="preserve"> </w:t>
      </w:r>
      <w:r w:rsidRPr="00E0113E">
        <w:rPr>
          <w:bCs/>
          <w:sz w:val="26"/>
          <w:szCs w:val="26"/>
        </w:rPr>
        <w:t>области</w:t>
      </w:r>
      <w:r w:rsidR="00863C0B">
        <w:rPr>
          <w:bCs/>
          <w:sz w:val="26"/>
          <w:szCs w:val="26"/>
        </w:rPr>
        <w:t xml:space="preserve"> </w:t>
      </w:r>
      <w:r w:rsidRPr="00E0113E">
        <w:rPr>
          <w:bCs/>
          <w:sz w:val="26"/>
          <w:szCs w:val="26"/>
        </w:rPr>
        <w:t>от</w:t>
      </w:r>
      <w:r w:rsidR="00863C0B">
        <w:rPr>
          <w:bCs/>
          <w:sz w:val="26"/>
          <w:szCs w:val="26"/>
        </w:rPr>
        <w:t xml:space="preserve"> </w:t>
      </w:r>
      <w:r w:rsidRPr="00E0113E">
        <w:rPr>
          <w:bCs/>
          <w:sz w:val="26"/>
          <w:szCs w:val="26"/>
        </w:rPr>
        <w:t>6</w:t>
      </w:r>
      <w:r w:rsidR="00863C0B">
        <w:rPr>
          <w:bCs/>
          <w:sz w:val="26"/>
          <w:szCs w:val="26"/>
        </w:rPr>
        <w:t xml:space="preserve"> </w:t>
      </w:r>
      <w:r w:rsidRPr="00E0113E">
        <w:rPr>
          <w:bCs/>
          <w:sz w:val="26"/>
          <w:szCs w:val="26"/>
        </w:rPr>
        <w:t>августа</w:t>
      </w:r>
      <w:r w:rsidR="00863C0B">
        <w:rPr>
          <w:bCs/>
          <w:sz w:val="26"/>
          <w:szCs w:val="26"/>
        </w:rPr>
        <w:t xml:space="preserve"> </w:t>
      </w:r>
      <w:r w:rsidRPr="00E0113E">
        <w:rPr>
          <w:bCs/>
          <w:sz w:val="26"/>
          <w:szCs w:val="26"/>
        </w:rPr>
        <w:t>2019</w:t>
      </w:r>
      <w:r w:rsidR="00863C0B">
        <w:rPr>
          <w:bCs/>
          <w:sz w:val="26"/>
          <w:szCs w:val="26"/>
        </w:rPr>
        <w:t xml:space="preserve"> </w:t>
      </w:r>
      <w:r w:rsidRPr="00E0113E">
        <w:rPr>
          <w:bCs/>
          <w:sz w:val="26"/>
          <w:szCs w:val="26"/>
        </w:rPr>
        <w:t>года</w:t>
      </w:r>
      <w:r w:rsidR="00863C0B">
        <w:rPr>
          <w:bCs/>
          <w:sz w:val="26"/>
          <w:szCs w:val="26"/>
        </w:rPr>
        <w:t xml:space="preserve"> </w:t>
      </w:r>
      <w:r w:rsidRPr="00E0113E">
        <w:rPr>
          <w:bCs/>
          <w:sz w:val="26"/>
          <w:szCs w:val="26"/>
        </w:rPr>
        <w:t>№</w:t>
      </w:r>
      <w:r w:rsidR="00863C0B">
        <w:rPr>
          <w:bCs/>
          <w:sz w:val="26"/>
          <w:szCs w:val="26"/>
        </w:rPr>
        <w:t xml:space="preserve"> </w:t>
      </w:r>
      <w:r w:rsidRPr="00E0113E">
        <w:rPr>
          <w:bCs/>
          <w:sz w:val="26"/>
          <w:szCs w:val="26"/>
        </w:rPr>
        <w:t>292-т;</w:t>
      </w:r>
    </w:p>
    <w:p w:rsidR="0064203D" w:rsidRPr="00E0113E" w:rsidRDefault="0064203D" w:rsidP="00E0113E">
      <w:pPr>
        <w:pStyle w:val="af0"/>
        <w:numPr>
          <w:ilvl w:val="0"/>
          <w:numId w:val="59"/>
        </w:numPr>
        <w:spacing w:after="0"/>
        <w:ind w:left="0" w:firstLine="709"/>
        <w:rPr>
          <w:sz w:val="26"/>
          <w:szCs w:val="26"/>
        </w:rPr>
      </w:pPr>
      <w:r w:rsidRPr="00E0113E">
        <w:rPr>
          <w:sz w:val="26"/>
          <w:szCs w:val="26"/>
        </w:rPr>
        <w:t>Инвестиционная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ПАО</w:t>
      </w:r>
      <w:r w:rsidR="00863C0B">
        <w:rPr>
          <w:sz w:val="26"/>
          <w:szCs w:val="26"/>
        </w:rPr>
        <w:t xml:space="preserve"> </w:t>
      </w:r>
      <w:r w:rsidRPr="00E0113E">
        <w:rPr>
          <w:sz w:val="26"/>
          <w:szCs w:val="26"/>
        </w:rPr>
        <w:t>«Квадра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Генерирующая</w:t>
      </w:r>
      <w:r w:rsidR="00863C0B">
        <w:rPr>
          <w:sz w:val="26"/>
          <w:szCs w:val="26"/>
        </w:rPr>
        <w:t xml:space="preserve"> </w:t>
      </w:r>
      <w:r w:rsidRPr="00E0113E">
        <w:rPr>
          <w:sz w:val="26"/>
          <w:szCs w:val="26"/>
        </w:rPr>
        <w:t>компания»</w:t>
      </w:r>
      <w:r w:rsidR="00863C0B">
        <w:rPr>
          <w:sz w:val="26"/>
          <w:szCs w:val="26"/>
        </w:rPr>
        <w:t xml:space="preserve"> </w:t>
      </w:r>
      <w:r w:rsidRPr="00E0113E">
        <w:rPr>
          <w:sz w:val="26"/>
          <w:szCs w:val="26"/>
        </w:rPr>
        <w:t>на</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год,</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приказом</w:t>
      </w:r>
      <w:r w:rsidR="00863C0B">
        <w:rPr>
          <w:sz w:val="26"/>
          <w:szCs w:val="26"/>
        </w:rPr>
        <w:t xml:space="preserve"> </w:t>
      </w:r>
      <w:r w:rsidRPr="00E0113E">
        <w:rPr>
          <w:sz w:val="26"/>
          <w:szCs w:val="26"/>
        </w:rPr>
        <w:t>Управления</w:t>
      </w:r>
      <w:r w:rsidR="00863C0B">
        <w:rPr>
          <w:sz w:val="26"/>
          <w:szCs w:val="26"/>
        </w:rPr>
        <w:t xml:space="preserve"> </w:t>
      </w:r>
      <w:r w:rsidRPr="00E0113E">
        <w:rPr>
          <w:sz w:val="26"/>
          <w:szCs w:val="26"/>
        </w:rPr>
        <w:t>по</w:t>
      </w:r>
      <w:r w:rsidR="00863C0B">
        <w:rPr>
          <w:sz w:val="26"/>
          <w:szCs w:val="26"/>
        </w:rPr>
        <w:t xml:space="preserve"> </w:t>
      </w:r>
      <w:r w:rsidRPr="00E0113E">
        <w:rPr>
          <w:sz w:val="26"/>
          <w:szCs w:val="26"/>
        </w:rPr>
        <w:t>тарифам</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ценовой</w:t>
      </w:r>
      <w:r w:rsidR="00863C0B">
        <w:rPr>
          <w:sz w:val="26"/>
          <w:szCs w:val="26"/>
        </w:rPr>
        <w:t xml:space="preserve"> </w:t>
      </w:r>
      <w:r w:rsidRPr="00E0113E">
        <w:rPr>
          <w:sz w:val="26"/>
          <w:szCs w:val="26"/>
        </w:rPr>
        <w:t>политике</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12</w:t>
      </w:r>
      <w:r w:rsidR="00863C0B">
        <w:rPr>
          <w:sz w:val="26"/>
          <w:szCs w:val="26"/>
        </w:rPr>
        <w:t xml:space="preserve"> </w:t>
      </w:r>
      <w:r w:rsidRPr="00E0113E">
        <w:rPr>
          <w:sz w:val="26"/>
          <w:szCs w:val="26"/>
        </w:rPr>
        <w:t>октября</w:t>
      </w:r>
      <w:r w:rsidR="00863C0B">
        <w:rPr>
          <w:sz w:val="26"/>
          <w:szCs w:val="26"/>
        </w:rPr>
        <w:t xml:space="preserve"> </w:t>
      </w:r>
      <w:r w:rsidRPr="00E0113E">
        <w:rPr>
          <w:sz w:val="26"/>
          <w:szCs w:val="26"/>
        </w:rPr>
        <w:t>2018</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331-т;</w:t>
      </w:r>
    </w:p>
    <w:p w:rsidR="0064203D" w:rsidRPr="00E0113E" w:rsidRDefault="0064203D" w:rsidP="00E0113E">
      <w:pPr>
        <w:pStyle w:val="af0"/>
        <w:numPr>
          <w:ilvl w:val="0"/>
          <w:numId w:val="59"/>
        </w:numPr>
        <w:spacing w:after="0"/>
        <w:ind w:left="0" w:firstLine="709"/>
        <w:rPr>
          <w:sz w:val="26"/>
          <w:szCs w:val="26"/>
        </w:rPr>
      </w:pPr>
      <w:r w:rsidRPr="00E0113E">
        <w:rPr>
          <w:sz w:val="26"/>
          <w:szCs w:val="26"/>
        </w:rPr>
        <w:t>Инвестиционная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ПАО</w:t>
      </w:r>
      <w:r w:rsidR="00863C0B">
        <w:rPr>
          <w:sz w:val="26"/>
          <w:szCs w:val="26"/>
        </w:rPr>
        <w:t xml:space="preserve"> </w:t>
      </w:r>
      <w:r w:rsidRPr="00E0113E">
        <w:rPr>
          <w:sz w:val="26"/>
          <w:szCs w:val="26"/>
        </w:rPr>
        <w:t>«Квадра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Генерирующая</w:t>
      </w:r>
      <w:r w:rsidR="00863C0B">
        <w:rPr>
          <w:sz w:val="26"/>
          <w:szCs w:val="26"/>
        </w:rPr>
        <w:t xml:space="preserve"> </w:t>
      </w:r>
      <w:r w:rsidRPr="00E0113E">
        <w:rPr>
          <w:sz w:val="26"/>
          <w:szCs w:val="26"/>
        </w:rPr>
        <w:t>компания»</w:t>
      </w:r>
      <w:r w:rsidR="00863C0B">
        <w:rPr>
          <w:sz w:val="26"/>
          <w:szCs w:val="26"/>
        </w:rPr>
        <w:t xml:space="preserve"> </w:t>
      </w:r>
      <w:r w:rsidRPr="00E0113E">
        <w:rPr>
          <w:sz w:val="26"/>
          <w:szCs w:val="26"/>
        </w:rPr>
        <w:t>на</w:t>
      </w:r>
      <w:r w:rsidR="00863C0B">
        <w:rPr>
          <w:sz w:val="26"/>
          <w:szCs w:val="26"/>
        </w:rPr>
        <w:t xml:space="preserve"> </w:t>
      </w:r>
      <w:r w:rsidRPr="00E0113E">
        <w:rPr>
          <w:sz w:val="26"/>
          <w:szCs w:val="26"/>
        </w:rPr>
        <w:t>2020-2024</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приказом</w:t>
      </w:r>
      <w:r w:rsidR="00863C0B">
        <w:rPr>
          <w:sz w:val="26"/>
          <w:szCs w:val="26"/>
        </w:rPr>
        <w:t xml:space="preserve"> </w:t>
      </w:r>
      <w:r w:rsidRPr="00E0113E">
        <w:rPr>
          <w:sz w:val="26"/>
          <w:szCs w:val="26"/>
        </w:rPr>
        <w:t>Управления</w:t>
      </w:r>
      <w:r w:rsidR="00863C0B">
        <w:rPr>
          <w:sz w:val="26"/>
          <w:szCs w:val="26"/>
        </w:rPr>
        <w:t xml:space="preserve"> </w:t>
      </w:r>
      <w:r w:rsidRPr="00E0113E">
        <w:rPr>
          <w:sz w:val="26"/>
          <w:szCs w:val="26"/>
        </w:rPr>
        <w:t>по</w:t>
      </w:r>
      <w:r w:rsidR="00863C0B">
        <w:rPr>
          <w:sz w:val="26"/>
          <w:szCs w:val="26"/>
        </w:rPr>
        <w:t xml:space="preserve"> </w:t>
      </w:r>
      <w:r w:rsidRPr="00E0113E">
        <w:rPr>
          <w:sz w:val="26"/>
          <w:szCs w:val="26"/>
        </w:rPr>
        <w:t>тарифам</w:t>
      </w:r>
      <w:r w:rsidR="00863C0B">
        <w:rPr>
          <w:sz w:val="26"/>
          <w:szCs w:val="26"/>
        </w:rPr>
        <w:t xml:space="preserve"> </w:t>
      </w:r>
      <w:r w:rsidRPr="00E0113E">
        <w:rPr>
          <w:sz w:val="26"/>
          <w:szCs w:val="26"/>
        </w:rPr>
        <w:t>и</w:t>
      </w:r>
      <w:r w:rsidR="00863C0B">
        <w:rPr>
          <w:sz w:val="26"/>
          <w:szCs w:val="26"/>
        </w:rPr>
        <w:t xml:space="preserve"> </w:t>
      </w:r>
      <w:r w:rsidRPr="00E0113E">
        <w:rPr>
          <w:sz w:val="26"/>
          <w:szCs w:val="26"/>
        </w:rPr>
        <w:t>ценовой</w:t>
      </w:r>
      <w:r w:rsidR="00863C0B">
        <w:rPr>
          <w:sz w:val="26"/>
          <w:szCs w:val="26"/>
        </w:rPr>
        <w:t xml:space="preserve"> </w:t>
      </w:r>
      <w:r w:rsidRPr="00E0113E">
        <w:rPr>
          <w:sz w:val="26"/>
          <w:szCs w:val="26"/>
        </w:rPr>
        <w:t>политике</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29</w:t>
      </w:r>
      <w:r w:rsidR="00863C0B">
        <w:rPr>
          <w:sz w:val="26"/>
          <w:szCs w:val="26"/>
        </w:rPr>
        <w:t xml:space="preserve"> </w:t>
      </w:r>
      <w:r w:rsidRPr="00E0113E">
        <w:rPr>
          <w:sz w:val="26"/>
          <w:szCs w:val="26"/>
        </w:rPr>
        <w:t>октября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335-т.</w:t>
      </w:r>
    </w:p>
    <w:p w:rsidR="00935F07" w:rsidRPr="00E0113E" w:rsidRDefault="00935F07" w:rsidP="00E0113E">
      <w:pPr>
        <w:pStyle w:val="228bf8a64b8551e1msonormal"/>
        <w:numPr>
          <w:ilvl w:val="0"/>
          <w:numId w:val="59"/>
        </w:numPr>
        <w:shd w:val="clear" w:color="auto" w:fill="FFFFFF"/>
        <w:spacing w:before="0" w:beforeAutospacing="0" w:after="0" w:afterAutospacing="0"/>
        <w:ind w:left="0" w:firstLine="709"/>
        <w:jc w:val="both"/>
        <w:rPr>
          <w:color w:val="000000"/>
          <w:sz w:val="26"/>
          <w:szCs w:val="26"/>
        </w:rPr>
      </w:pPr>
      <w:r w:rsidRPr="00E0113E">
        <w:rPr>
          <w:sz w:val="26"/>
          <w:szCs w:val="26"/>
        </w:rPr>
        <w:t>Инвестиционная</w:t>
      </w:r>
      <w:r w:rsidR="00863C0B">
        <w:rPr>
          <w:sz w:val="26"/>
          <w:szCs w:val="26"/>
        </w:rPr>
        <w:t xml:space="preserve"> </w:t>
      </w:r>
      <w:r w:rsidRPr="00E0113E">
        <w:rPr>
          <w:sz w:val="26"/>
          <w:szCs w:val="26"/>
        </w:rPr>
        <w:t>программа</w:t>
      </w:r>
      <w:r w:rsidR="00863C0B">
        <w:rPr>
          <w:sz w:val="26"/>
          <w:szCs w:val="26"/>
        </w:rPr>
        <w:t xml:space="preserve"> </w:t>
      </w:r>
      <w:r w:rsidRPr="00E0113E">
        <w:rPr>
          <w:color w:val="000000"/>
          <w:sz w:val="26"/>
          <w:szCs w:val="26"/>
        </w:rPr>
        <w:t>ОАО</w:t>
      </w:r>
      <w:r w:rsidR="00863C0B">
        <w:rPr>
          <w:color w:val="000000"/>
          <w:sz w:val="26"/>
          <w:szCs w:val="26"/>
        </w:rPr>
        <w:t xml:space="preserve"> </w:t>
      </w:r>
      <w:r w:rsidRPr="00E0113E">
        <w:rPr>
          <w:color w:val="000000"/>
          <w:sz w:val="26"/>
          <w:szCs w:val="26"/>
        </w:rPr>
        <w:t>«РЖД»</w:t>
      </w:r>
      <w:r w:rsidR="00863C0B">
        <w:rPr>
          <w:color w:val="000000"/>
          <w:sz w:val="26"/>
          <w:szCs w:val="26"/>
        </w:rPr>
        <w:t xml:space="preserve"> </w:t>
      </w:r>
      <w:r w:rsidRPr="00E0113E">
        <w:rPr>
          <w:color w:val="000000"/>
          <w:sz w:val="26"/>
          <w:szCs w:val="26"/>
        </w:rPr>
        <w:t>(филиал</w:t>
      </w:r>
      <w:r w:rsidR="00863C0B">
        <w:rPr>
          <w:color w:val="000000"/>
          <w:sz w:val="26"/>
          <w:szCs w:val="26"/>
        </w:rPr>
        <w:t xml:space="preserve"> </w:t>
      </w:r>
      <w:r w:rsidRPr="00E0113E">
        <w:rPr>
          <w:color w:val="000000"/>
          <w:sz w:val="26"/>
          <w:szCs w:val="26"/>
        </w:rPr>
        <w:t>ОАО</w:t>
      </w:r>
      <w:r w:rsidR="00863C0B">
        <w:rPr>
          <w:color w:val="000000"/>
          <w:sz w:val="26"/>
          <w:szCs w:val="26"/>
        </w:rPr>
        <w:t xml:space="preserve"> </w:t>
      </w:r>
      <w:r w:rsidRPr="00E0113E">
        <w:rPr>
          <w:color w:val="000000"/>
          <w:sz w:val="26"/>
          <w:szCs w:val="26"/>
        </w:rPr>
        <w:t>«РЖД»</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Трансэнерго</w:t>
      </w:r>
      <w:r w:rsidR="00863C0B">
        <w:rPr>
          <w:color w:val="000000"/>
          <w:sz w:val="26"/>
          <w:szCs w:val="26"/>
        </w:rPr>
        <w:t xml:space="preserve"> </w:t>
      </w:r>
      <w:r w:rsidRPr="00E0113E">
        <w:rPr>
          <w:color w:val="000000"/>
          <w:sz w:val="26"/>
          <w:szCs w:val="26"/>
        </w:rPr>
        <w:t>(Московская</w:t>
      </w:r>
      <w:r w:rsidR="00863C0B">
        <w:rPr>
          <w:color w:val="000000"/>
          <w:sz w:val="26"/>
          <w:szCs w:val="26"/>
        </w:rPr>
        <w:t xml:space="preserve"> </w:t>
      </w:r>
      <w:r w:rsidRPr="00E0113E">
        <w:rPr>
          <w:color w:val="000000"/>
          <w:sz w:val="26"/>
          <w:szCs w:val="26"/>
        </w:rPr>
        <w:t>дирекция</w:t>
      </w:r>
      <w:r w:rsidR="00863C0B">
        <w:rPr>
          <w:color w:val="000000"/>
          <w:sz w:val="26"/>
          <w:szCs w:val="26"/>
        </w:rPr>
        <w:t xml:space="preserve"> </w:t>
      </w:r>
      <w:r w:rsidRPr="00E0113E">
        <w:rPr>
          <w:color w:val="000000"/>
          <w:sz w:val="26"/>
          <w:szCs w:val="26"/>
        </w:rPr>
        <w:t>по</w:t>
      </w:r>
      <w:r w:rsidR="00863C0B">
        <w:rPr>
          <w:color w:val="000000"/>
          <w:sz w:val="26"/>
          <w:szCs w:val="26"/>
        </w:rPr>
        <w:t xml:space="preserve"> </w:t>
      </w:r>
      <w:r w:rsidRPr="00E0113E">
        <w:rPr>
          <w:color w:val="000000"/>
          <w:sz w:val="26"/>
          <w:szCs w:val="26"/>
        </w:rPr>
        <w:t>энергообеспечению))</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период</w:t>
      </w:r>
      <w:r w:rsidR="00863C0B">
        <w:rPr>
          <w:color w:val="000000"/>
          <w:sz w:val="26"/>
          <w:szCs w:val="26"/>
        </w:rPr>
        <w:t xml:space="preserve"> </w:t>
      </w:r>
      <w:r w:rsidRPr="00E0113E">
        <w:rPr>
          <w:rStyle w:val="wmi-callto"/>
          <w:color w:val="000000"/>
          <w:sz w:val="26"/>
          <w:szCs w:val="26"/>
        </w:rPr>
        <w:t>2021-2024</w:t>
      </w:r>
      <w:r w:rsidR="00863C0B">
        <w:rPr>
          <w:color w:val="000000"/>
          <w:sz w:val="26"/>
          <w:szCs w:val="26"/>
        </w:rPr>
        <w:t xml:space="preserve"> </w:t>
      </w:r>
      <w:r w:rsidRPr="00E0113E">
        <w:rPr>
          <w:color w:val="000000"/>
          <w:sz w:val="26"/>
          <w:szCs w:val="26"/>
        </w:rPr>
        <w:t>годов»</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27</w:t>
      </w:r>
      <w:r w:rsidR="00863C0B">
        <w:rPr>
          <w:color w:val="000000"/>
          <w:sz w:val="26"/>
          <w:szCs w:val="26"/>
        </w:rPr>
        <w:t xml:space="preserve"> </w:t>
      </w:r>
      <w:r w:rsidRPr="00E0113E">
        <w:rPr>
          <w:color w:val="000000"/>
          <w:sz w:val="26"/>
          <w:szCs w:val="26"/>
        </w:rPr>
        <w:t>октября</w:t>
      </w:r>
      <w:r w:rsidR="00863C0B">
        <w:rPr>
          <w:color w:val="000000"/>
          <w:sz w:val="26"/>
          <w:szCs w:val="26"/>
        </w:rPr>
        <w:t xml:space="preserve"> </w:t>
      </w:r>
      <w:r w:rsidRPr="00E0113E">
        <w:rPr>
          <w:color w:val="000000"/>
          <w:sz w:val="26"/>
          <w:szCs w:val="26"/>
        </w:rPr>
        <w:t>2020</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312-Т.</w:t>
      </w:r>
    </w:p>
    <w:p w:rsidR="00E0113E" w:rsidRPr="00E0113E" w:rsidRDefault="00E0113E" w:rsidP="00E0113E">
      <w:pPr>
        <w:pStyle w:val="228bf8a64b8551e1msonormal"/>
        <w:numPr>
          <w:ilvl w:val="0"/>
          <w:numId w:val="59"/>
        </w:numPr>
        <w:shd w:val="clear" w:color="auto" w:fill="FFFFFF"/>
        <w:spacing w:before="0" w:beforeAutospacing="0" w:after="0" w:afterAutospacing="0"/>
        <w:ind w:left="0" w:firstLine="709"/>
        <w:jc w:val="both"/>
        <w:rPr>
          <w:color w:val="000000"/>
          <w:sz w:val="26"/>
          <w:szCs w:val="26"/>
        </w:rPr>
      </w:pPr>
      <w:r w:rsidRPr="00E0113E">
        <w:rPr>
          <w:sz w:val="26"/>
          <w:szCs w:val="26"/>
        </w:rPr>
        <w:t>Инвестиционная</w:t>
      </w:r>
      <w:r w:rsidR="00863C0B">
        <w:rPr>
          <w:sz w:val="26"/>
          <w:szCs w:val="26"/>
        </w:rPr>
        <w:t xml:space="preserve"> </w:t>
      </w:r>
      <w:r w:rsidRPr="00E0113E">
        <w:rPr>
          <w:sz w:val="26"/>
          <w:szCs w:val="26"/>
        </w:rPr>
        <w:t>программа</w:t>
      </w:r>
      <w:r w:rsidR="00863C0B">
        <w:rPr>
          <w:sz w:val="26"/>
          <w:szCs w:val="26"/>
        </w:rPr>
        <w:t xml:space="preserve"> </w:t>
      </w:r>
      <w:r w:rsidRPr="00E0113E">
        <w:rPr>
          <w:color w:val="000000"/>
          <w:sz w:val="26"/>
          <w:szCs w:val="26"/>
        </w:rPr>
        <w:t>«Развитие</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укрепление</w:t>
      </w:r>
      <w:r w:rsidR="00863C0B">
        <w:rPr>
          <w:color w:val="000000"/>
          <w:sz w:val="26"/>
          <w:szCs w:val="26"/>
        </w:rPr>
        <w:t xml:space="preserve"> </w:t>
      </w:r>
      <w:r w:rsidRPr="00E0113E">
        <w:rPr>
          <w:color w:val="000000"/>
          <w:sz w:val="26"/>
          <w:szCs w:val="26"/>
        </w:rPr>
        <w:t>социальной</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инженерной</w:t>
      </w:r>
      <w:r w:rsidR="00863C0B">
        <w:rPr>
          <w:color w:val="000000"/>
          <w:sz w:val="26"/>
          <w:szCs w:val="26"/>
        </w:rPr>
        <w:t xml:space="preserve"> </w:t>
      </w:r>
      <w:r w:rsidRPr="00E0113E">
        <w:rPr>
          <w:color w:val="000000"/>
          <w:sz w:val="26"/>
          <w:szCs w:val="26"/>
        </w:rPr>
        <w:t>инфраструктуры</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2022</w:t>
      </w:r>
      <w:r w:rsidR="00863C0B">
        <w:rPr>
          <w:color w:val="000000"/>
          <w:sz w:val="26"/>
          <w:szCs w:val="26"/>
        </w:rPr>
        <w:t xml:space="preserve"> </w:t>
      </w:r>
      <w:r w:rsidRPr="00E0113E">
        <w:rPr>
          <w:color w:val="000000"/>
          <w:sz w:val="26"/>
          <w:szCs w:val="26"/>
        </w:rPr>
        <w:t>год»</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межведомственной</w:t>
      </w:r>
      <w:r w:rsidR="00863C0B">
        <w:rPr>
          <w:color w:val="000000"/>
          <w:sz w:val="26"/>
          <w:szCs w:val="26"/>
        </w:rPr>
        <w:t xml:space="preserve"> </w:t>
      </w:r>
      <w:r w:rsidRPr="00E0113E">
        <w:rPr>
          <w:color w:val="000000"/>
          <w:sz w:val="26"/>
          <w:szCs w:val="26"/>
        </w:rPr>
        <w:t>инвестиционной</w:t>
      </w:r>
      <w:r w:rsidR="00863C0B">
        <w:rPr>
          <w:color w:val="000000"/>
          <w:sz w:val="26"/>
          <w:szCs w:val="26"/>
        </w:rPr>
        <w:t xml:space="preserve"> </w:t>
      </w:r>
      <w:r w:rsidRPr="00E0113E">
        <w:rPr>
          <w:color w:val="000000"/>
          <w:sz w:val="26"/>
          <w:szCs w:val="26"/>
        </w:rPr>
        <w:t>программы</w:t>
      </w:r>
      <w:r w:rsidR="00863C0B">
        <w:rPr>
          <w:color w:val="000000"/>
          <w:sz w:val="26"/>
          <w:szCs w:val="26"/>
        </w:rPr>
        <w:t xml:space="preserve"> </w:t>
      </w:r>
      <w:r w:rsidRPr="00E0113E">
        <w:rPr>
          <w:color w:val="000000"/>
          <w:sz w:val="26"/>
          <w:szCs w:val="26"/>
        </w:rPr>
        <w:t>«Развитие</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укрепление</w:t>
      </w:r>
      <w:r w:rsidR="00863C0B">
        <w:rPr>
          <w:color w:val="000000"/>
          <w:sz w:val="26"/>
          <w:szCs w:val="26"/>
        </w:rPr>
        <w:t xml:space="preserve"> </w:t>
      </w:r>
      <w:r w:rsidRPr="00E0113E">
        <w:rPr>
          <w:color w:val="000000"/>
          <w:sz w:val="26"/>
          <w:szCs w:val="26"/>
        </w:rPr>
        <w:t>социальной</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инженерной</w:t>
      </w:r>
      <w:r w:rsidR="00863C0B">
        <w:rPr>
          <w:color w:val="000000"/>
          <w:sz w:val="26"/>
          <w:szCs w:val="26"/>
        </w:rPr>
        <w:t xml:space="preserve"> </w:t>
      </w:r>
      <w:r w:rsidRPr="00E0113E">
        <w:rPr>
          <w:color w:val="000000"/>
          <w:sz w:val="26"/>
          <w:szCs w:val="26"/>
        </w:rPr>
        <w:t>инфраструктуры</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на</w:t>
      </w:r>
      <w:r w:rsidR="00863C0B">
        <w:rPr>
          <w:color w:val="000000"/>
          <w:sz w:val="26"/>
          <w:szCs w:val="26"/>
        </w:rPr>
        <w:t xml:space="preserve"> </w:t>
      </w:r>
      <w:r w:rsidRPr="00E0113E">
        <w:rPr>
          <w:color w:val="000000"/>
          <w:sz w:val="26"/>
          <w:szCs w:val="26"/>
        </w:rPr>
        <w:t>2023</w:t>
      </w:r>
      <w:r w:rsidR="00863C0B">
        <w:rPr>
          <w:color w:val="000000"/>
          <w:sz w:val="26"/>
          <w:szCs w:val="26"/>
        </w:rPr>
        <w:t xml:space="preserve"> </w:t>
      </w:r>
      <w:r w:rsidRPr="00E0113E">
        <w:rPr>
          <w:color w:val="000000"/>
          <w:sz w:val="26"/>
          <w:szCs w:val="26"/>
        </w:rPr>
        <w:t>год»</w:t>
      </w:r>
      <w:r w:rsidR="00863C0B">
        <w:rPr>
          <w:color w:val="000000"/>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15</w:t>
      </w:r>
      <w:r w:rsidR="00863C0B">
        <w:rPr>
          <w:color w:val="000000"/>
          <w:sz w:val="26"/>
          <w:szCs w:val="26"/>
        </w:rPr>
        <w:t xml:space="preserve"> </w:t>
      </w:r>
      <w:r w:rsidRPr="00E0113E">
        <w:rPr>
          <w:color w:val="000000"/>
          <w:sz w:val="26"/>
          <w:szCs w:val="26"/>
        </w:rPr>
        <w:t>февраля</w:t>
      </w:r>
      <w:r w:rsidR="00863C0B">
        <w:rPr>
          <w:color w:val="000000"/>
          <w:sz w:val="26"/>
          <w:szCs w:val="26"/>
        </w:rPr>
        <w:t xml:space="preserve"> </w:t>
      </w:r>
      <w:r w:rsidRPr="00E0113E">
        <w:rPr>
          <w:color w:val="000000"/>
          <w:sz w:val="26"/>
          <w:szCs w:val="26"/>
        </w:rPr>
        <w:t>2021</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77</w:t>
      </w:r>
    </w:p>
    <w:p w:rsidR="00935F07" w:rsidRPr="00E0113E" w:rsidRDefault="00935F07" w:rsidP="00E0113E">
      <w:pPr>
        <w:pStyle w:val="228bf8a64b8551e1msonormal"/>
        <w:numPr>
          <w:ilvl w:val="0"/>
          <w:numId w:val="59"/>
        </w:numPr>
        <w:shd w:val="clear" w:color="auto" w:fill="FFFFFF"/>
        <w:spacing w:before="0" w:beforeAutospacing="0" w:after="0" w:afterAutospacing="0"/>
        <w:ind w:left="0" w:firstLine="709"/>
        <w:jc w:val="both"/>
        <w:rPr>
          <w:color w:val="000000"/>
          <w:sz w:val="26"/>
          <w:szCs w:val="26"/>
        </w:rPr>
      </w:pPr>
      <w:r w:rsidRPr="00E0113E">
        <w:rPr>
          <w:color w:val="000000"/>
          <w:sz w:val="26"/>
          <w:szCs w:val="26"/>
        </w:rPr>
        <w:t>Региональная</w:t>
      </w:r>
      <w:r w:rsidR="00863C0B">
        <w:rPr>
          <w:color w:val="000000"/>
          <w:sz w:val="26"/>
          <w:szCs w:val="26"/>
        </w:rPr>
        <w:t xml:space="preserve"> </w:t>
      </w:r>
      <w:r w:rsidRPr="00E0113E">
        <w:rPr>
          <w:color w:val="000000"/>
          <w:sz w:val="26"/>
          <w:szCs w:val="26"/>
        </w:rPr>
        <w:t>программа</w:t>
      </w:r>
      <w:r w:rsidR="00863C0B">
        <w:rPr>
          <w:color w:val="000000"/>
          <w:sz w:val="26"/>
          <w:szCs w:val="26"/>
        </w:rPr>
        <w:t xml:space="preserve"> </w:t>
      </w:r>
      <w:r w:rsidRPr="00E0113E">
        <w:rPr>
          <w:color w:val="000000"/>
          <w:sz w:val="26"/>
          <w:szCs w:val="26"/>
        </w:rPr>
        <w:t>Модернизация</w:t>
      </w:r>
      <w:r w:rsidR="00863C0B">
        <w:rPr>
          <w:color w:val="000000"/>
          <w:sz w:val="26"/>
          <w:szCs w:val="26"/>
        </w:rPr>
        <w:t xml:space="preserve"> </w:t>
      </w:r>
      <w:r w:rsidRPr="00E0113E">
        <w:rPr>
          <w:color w:val="000000"/>
          <w:sz w:val="26"/>
          <w:szCs w:val="26"/>
        </w:rPr>
        <w:t>первичного</w:t>
      </w:r>
      <w:r w:rsidR="00863C0B">
        <w:rPr>
          <w:color w:val="000000"/>
          <w:sz w:val="26"/>
          <w:szCs w:val="26"/>
        </w:rPr>
        <w:t xml:space="preserve"> </w:t>
      </w:r>
      <w:r w:rsidRPr="00E0113E">
        <w:rPr>
          <w:color w:val="000000"/>
          <w:sz w:val="26"/>
          <w:szCs w:val="26"/>
        </w:rPr>
        <w:t>звена</w:t>
      </w:r>
      <w:r w:rsidR="00863C0B">
        <w:rPr>
          <w:color w:val="000000"/>
          <w:sz w:val="26"/>
          <w:szCs w:val="26"/>
        </w:rPr>
        <w:t xml:space="preserve"> </w:t>
      </w:r>
      <w:r w:rsidRPr="00E0113E">
        <w:rPr>
          <w:color w:val="000000"/>
          <w:sz w:val="26"/>
          <w:szCs w:val="26"/>
        </w:rPr>
        <w:t>здравоохранения</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14</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2020</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795-р;</w:t>
      </w:r>
    </w:p>
    <w:p w:rsidR="00935F07" w:rsidRPr="00E0113E" w:rsidRDefault="00935F07" w:rsidP="00E0113E">
      <w:pPr>
        <w:pStyle w:val="228bf8a64b8551e1msonormal"/>
        <w:numPr>
          <w:ilvl w:val="0"/>
          <w:numId w:val="59"/>
        </w:numPr>
        <w:shd w:val="clear" w:color="auto" w:fill="FFFFFF"/>
        <w:spacing w:before="0" w:beforeAutospacing="0" w:after="0" w:afterAutospacing="0"/>
        <w:ind w:left="0" w:firstLine="709"/>
        <w:jc w:val="both"/>
        <w:rPr>
          <w:color w:val="000000"/>
          <w:sz w:val="26"/>
          <w:szCs w:val="26"/>
        </w:rPr>
      </w:pPr>
      <w:r w:rsidRPr="00E0113E">
        <w:rPr>
          <w:color w:val="000000"/>
          <w:sz w:val="26"/>
          <w:szCs w:val="26"/>
        </w:rPr>
        <w:t>Государственная</w:t>
      </w:r>
      <w:r w:rsidR="00863C0B">
        <w:rPr>
          <w:color w:val="000000"/>
          <w:sz w:val="26"/>
          <w:szCs w:val="26"/>
        </w:rPr>
        <w:t xml:space="preserve"> </w:t>
      </w:r>
      <w:r w:rsidRPr="00E0113E">
        <w:rPr>
          <w:color w:val="000000"/>
          <w:sz w:val="26"/>
          <w:szCs w:val="26"/>
        </w:rPr>
        <w:t>программа</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«Повышение</w:t>
      </w:r>
      <w:r w:rsidR="00863C0B">
        <w:rPr>
          <w:color w:val="000000"/>
          <w:sz w:val="26"/>
          <w:szCs w:val="26"/>
        </w:rPr>
        <w:t xml:space="preserve"> </w:t>
      </w:r>
      <w:r w:rsidRPr="00E0113E">
        <w:rPr>
          <w:color w:val="000000"/>
          <w:sz w:val="26"/>
          <w:szCs w:val="26"/>
        </w:rPr>
        <w:t>эффективности</w:t>
      </w:r>
      <w:r w:rsidR="00863C0B">
        <w:rPr>
          <w:color w:val="000000"/>
          <w:sz w:val="26"/>
          <w:szCs w:val="26"/>
        </w:rPr>
        <w:t xml:space="preserve"> </w:t>
      </w:r>
      <w:r w:rsidRPr="00E0113E">
        <w:rPr>
          <w:color w:val="000000"/>
          <w:sz w:val="26"/>
          <w:szCs w:val="26"/>
        </w:rPr>
        <w:t>государственного</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муниципального</w:t>
      </w:r>
      <w:r w:rsidR="00863C0B">
        <w:rPr>
          <w:color w:val="000000"/>
          <w:sz w:val="26"/>
          <w:szCs w:val="26"/>
        </w:rPr>
        <w:t xml:space="preserve"> </w:t>
      </w:r>
      <w:r w:rsidRPr="00E0113E">
        <w:rPr>
          <w:color w:val="000000"/>
          <w:sz w:val="26"/>
          <w:szCs w:val="26"/>
        </w:rPr>
        <w:t>управления</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color w:val="000000"/>
          <w:sz w:val="26"/>
          <w:szCs w:val="26"/>
        </w:rPr>
        <w:t>поддержка</w:t>
      </w:r>
      <w:r w:rsidR="00863C0B">
        <w:rPr>
          <w:color w:val="000000"/>
          <w:sz w:val="26"/>
          <w:szCs w:val="26"/>
        </w:rPr>
        <w:t xml:space="preserve"> </w:t>
      </w:r>
      <w:r w:rsidRPr="00E0113E">
        <w:rPr>
          <w:color w:val="000000"/>
          <w:sz w:val="26"/>
          <w:szCs w:val="26"/>
        </w:rPr>
        <w:t>институтов</w:t>
      </w:r>
      <w:r w:rsidR="00863C0B">
        <w:rPr>
          <w:color w:val="000000"/>
          <w:sz w:val="26"/>
          <w:szCs w:val="26"/>
        </w:rPr>
        <w:t xml:space="preserve"> </w:t>
      </w:r>
      <w:r w:rsidRPr="00E0113E">
        <w:rPr>
          <w:color w:val="000000"/>
          <w:sz w:val="26"/>
          <w:szCs w:val="26"/>
        </w:rPr>
        <w:t>гражданского</w:t>
      </w:r>
      <w:r w:rsidR="00863C0B">
        <w:rPr>
          <w:color w:val="000000"/>
          <w:sz w:val="26"/>
          <w:szCs w:val="26"/>
        </w:rPr>
        <w:t xml:space="preserve"> </w:t>
      </w:r>
      <w:r w:rsidRPr="00E0113E">
        <w:rPr>
          <w:color w:val="000000"/>
          <w:sz w:val="26"/>
          <w:szCs w:val="26"/>
        </w:rPr>
        <w:t>общества»</w:t>
      </w:r>
      <w:r w:rsidR="00E0113E" w:rsidRPr="00E0113E">
        <w:rPr>
          <w:color w:val="000000"/>
          <w:sz w:val="26"/>
          <w:szCs w:val="26"/>
        </w:rPr>
        <w:t>,</w:t>
      </w:r>
      <w:r w:rsidR="00863C0B">
        <w:rPr>
          <w:color w:val="000000"/>
          <w:sz w:val="26"/>
          <w:szCs w:val="26"/>
        </w:rPr>
        <w:t xml:space="preserve"> </w:t>
      </w:r>
      <w:r w:rsidR="00E0113E" w:rsidRPr="00E0113E">
        <w:rPr>
          <w:color w:val="000000"/>
          <w:sz w:val="26"/>
          <w:szCs w:val="26"/>
        </w:rPr>
        <w:t>утвержденная</w:t>
      </w:r>
      <w:r w:rsidR="00863C0B">
        <w:rPr>
          <w:color w:val="000000"/>
          <w:sz w:val="26"/>
          <w:szCs w:val="26"/>
        </w:rPr>
        <w:t xml:space="preserve"> </w:t>
      </w:r>
      <w:r w:rsidR="00E0113E" w:rsidRPr="00E0113E">
        <w:rPr>
          <w:color w:val="000000"/>
          <w:sz w:val="26"/>
          <w:szCs w:val="26"/>
        </w:rPr>
        <w:t>постановлением</w:t>
      </w:r>
      <w:r w:rsidR="00863C0B">
        <w:rPr>
          <w:color w:val="000000"/>
          <w:sz w:val="26"/>
          <w:szCs w:val="26"/>
        </w:rPr>
        <w:t xml:space="preserve"> </w:t>
      </w:r>
      <w:r w:rsidR="00E0113E" w:rsidRPr="00E0113E">
        <w:rPr>
          <w:color w:val="000000"/>
          <w:sz w:val="26"/>
          <w:szCs w:val="26"/>
        </w:rPr>
        <w:t>Правительства</w:t>
      </w:r>
      <w:r w:rsidR="00863C0B">
        <w:rPr>
          <w:color w:val="000000"/>
          <w:sz w:val="26"/>
          <w:szCs w:val="26"/>
        </w:rPr>
        <w:t xml:space="preserve"> </w:t>
      </w:r>
      <w:r w:rsidR="00E0113E" w:rsidRPr="00E0113E">
        <w:rPr>
          <w:color w:val="000000"/>
          <w:sz w:val="26"/>
          <w:szCs w:val="26"/>
        </w:rPr>
        <w:t>Орловской</w:t>
      </w:r>
      <w:r w:rsidR="00863C0B">
        <w:rPr>
          <w:color w:val="000000"/>
          <w:sz w:val="26"/>
          <w:szCs w:val="26"/>
        </w:rPr>
        <w:t xml:space="preserve"> </w:t>
      </w:r>
      <w:r w:rsidR="00E0113E" w:rsidRPr="00E0113E">
        <w:rPr>
          <w:color w:val="000000"/>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12</w:t>
      </w:r>
      <w:r w:rsidR="00863C0B">
        <w:rPr>
          <w:color w:val="000000"/>
          <w:sz w:val="26"/>
          <w:szCs w:val="26"/>
        </w:rPr>
        <w:t xml:space="preserve"> </w:t>
      </w:r>
      <w:r w:rsidRPr="00E0113E">
        <w:rPr>
          <w:color w:val="000000"/>
          <w:sz w:val="26"/>
          <w:szCs w:val="26"/>
        </w:rPr>
        <w:t>сентября</w:t>
      </w:r>
      <w:r w:rsidR="00863C0B">
        <w:rPr>
          <w:color w:val="000000"/>
          <w:sz w:val="26"/>
          <w:szCs w:val="26"/>
        </w:rPr>
        <w:t xml:space="preserve"> </w:t>
      </w:r>
      <w:r w:rsidRPr="00E0113E">
        <w:rPr>
          <w:color w:val="000000"/>
          <w:sz w:val="26"/>
          <w:szCs w:val="26"/>
        </w:rPr>
        <w:t>2019</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520;</w:t>
      </w:r>
    </w:p>
    <w:p w:rsidR="00935F07" w:rsidRPr="00E0113E" w:rsidRDefault="00935F07" w:rsidP="00E0113E">
      <w:pPr>
        <w:pStyle w:val="af0"/>
        <w:numPr>
          <w:ilvl w:val="0"/>
          <w:numId w:val="59"/>
        </w:numPr>
        <w:spacing w:after="0"/>
        <w:ind w:left="0" w:firstLine="709"/>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color w:val="000000"/>
          <w:sz w:val="26"/>
          <w:szCs w:val="26"/>
        </w:rPr>
        <w:t>«Образование</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E0113E" w:rsidRPr="00E0113E">
        <w:rPr>
          <w:color w:val="000000"/>
          <w:sz w:val="26"/>
          <w:szCs w:val="26"/>
        </w:rPr>
        <w:t>,</w:t>
      </w:r>
      <w:r w:rsidR="00863C0B">
        <w:rPr>
          <w:sz w:val="26"/>
          <w:szCs w:val="26"/>
        </w:rPr>
        <w:t xml:space="preserve"> </w:t>
      </w:r>
      <w:r w:rsidR="00E0113E" w:rsidRPr="00E0113E">
        <w:rPr>
          <w:sz w:val="26"/>
          <w:szCs w:val="26"/>
        </w:rPr>
        <w:t>утвержденная</w:t>
      </w:r>
      <w:r w:rsidR="00863C0B">
        <w:rPr>
          <w:sz w:val="26"/>
          <w:szCs w:val="26"/>
        </w:rPr>
        <w:t xml:space="preserve"> </w:t>
      </w:r>
      <w:r w:rsidR="00E0113E" w:rsidRPr="00E0113E">
        <w:rPr>
          <w:sz w:val="26"/>
          <w:szCs w:val="26"/>
        </w:rPr>
        <w:t>постановлением</w:t>
      </w:r>
      <w:r w:rsidR="00863C0B">
        <w:rPr>
          <w:sz w:val="26"/>
          <w:szCs w:val="26"/>
        </w:rPr>
        <w:t xml:space="preserve"> </w:t>
      </w:r>
      <w:r w:rsidR="00E0113E" w:rsidRPr="00E0113E">
        <w:rPr>
          <w:sz w:val="26"/>
          <w:szCs w:val="26"/>
        </w:rPr>
        <w:t>Правительства</w:t>
      </w:r>
      <w:r w:rsidR="00863C0B">
        <w:rPr>
          <w:sz w:val="26"/>
          <w:szCs w:val="26"/>
        </w:rPr>
        <w:t xml:space="preserve"> </w:t>
      </w:r>
      <w:r w:rsidR="00E0113E" w:rsidRPr="00E0113E">
        <w:rPr>
          <w:sz w:val="26"/>
          <w:szCs w:val="26"/>
        </w:rPr>
        <w:t>Орловской</w:t>
      </w:r>
      <w:r w:rsidR="00863C0B">
        <w:rPr>
          <w:sz w:val="26"/>
          <w:szCs w:val="26"/>
        </w:rPr>
        <w:t xml:space="preserve"> </w:t>
      </w:r>
      <w:r w:rsidR="00E0113E" w:rsidRPr="00E0113E">
        <w:rPr>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16</w:t>
      </w:r>
      <w:r w:rsidR="00863C0B">
        <w:rPr>
          <w:color w:val="000000"/>
          <w:sz w:val="26"/>
          <w:szCs w:val="26"/>
        </w:rPr>
        <w:t xml:space="preserve"> </w:t>
      </w:r>
      <w:r w:rsidRPr="00E0113E">
        <w:rPr>
          <w:color w:val="000000"/>
          <w:sz w:val="26"/>
          <w:szCs w:val="26"/>
        </w:rPr>
        <w:t>сентября</w:t>
      </w:r>
      <w:r w:rsidR="00863C0B">
        <w:rPr>
          <w:color w:val="000000"/>
          <w:sz w:val="26"/>
          <w:szCs w:val="26"/>
        </w:rPr>
        <w:t xml:space="preserve"> </w:t>
      </w:r>
      <w:r w:rsidRPr="00E0113E">
        <w:rPr>
          <w:color w:val="000000"/>
          <w:sz w:val="26"/>
          <w:szCs w:val="26"/>
        </w:rPr>
        <w:t>2019</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526;</w:t>
      </w:r>
    </w:p>
    <w:p w:rsidR="00E0113E" w:rsidRPr="00E0113E" w:rsidRDefault="00E0113E" w:rsidP="00E0113E">
      <w:pPr>
        <w:pStyle w:val="af0"/>
        <w:numPr>
          <w:ilvl w:val="0"/>
          <w:numId w:val="59"/>
        </w:numPr>
        <w:spacing w:after="0"/>
        <w:ind w:left="0" w:firstLine="709"/>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color w:val="000000"/>
          <w:sz w:val="26"/>
          <w:szCs w:val="26"/>
        </w:rPr>
        <w:t>«Энергоэффективность</w:t>
      </w:r>
      <w:r w:rsidR="00863C0B">
        <w:rPr>
          <w:color w:val="000000"/>
          <w:sz w:val="26"/>
          <w:szCs w:val="26"/>
        </w:rPr>
        <w:t xml:space="preserve"> </w:t>
      </w:r>
      <w:r w:rsidRPr="00E0113E">
        <w:rPr>
          <w:color w:val="000000"/>
          <w:sz w:val="26"/>
          <w:szCs w:val="26"/>
        </w:rPr>
        <w:t>и</w:t>
      </w:r>
      <w:r w:rsidR="00863C0B">
        <w:rPr>
          <w:color w:val="000000"/>
          <w:sz w:val="26"/>
          <w:szCs w:val="26"/>
        </w:rPr>
        <w:t xml:space="preserve"> </w:t>
      </w:r>
      <w:r w:rsidRPr="00E0113E">
        <w:rPr>
          <w:color w:val="000000"/>
          <w:sz w:val="26"/>
          <w:szCs w:val="26"/>
        </w:rPr>
        <w:t>развитие</w:t>
      </w:r>
      <w:r w:rsidR="00863C0B">
        <w:rPr>
          <w:color w:val="000000"/>
          <w:sz w:val="26"/>
          <w:szCs w:val="26"/>
        </w:rPr>
        <w:t xml:space="preserve"> </w:t>
      </w:r>
      <w:r w:rsidRPr="00E0113E">
        <w:rPr>
          <w:color w:val="000000"/>
          <w:sz w:val="26"/>
          <w:szCs w:val="26"/>
        </w:rPr>
        <w:t>энергетики</w:t>
      </w:r>
      <w:r w:rsidR="00863C0B">
        <w:rPr>
          <w:color w:val="000000"/>
          <w:sz w:val="26"/>
          <w:szCs w:val="26"/>
        </w:rPr>
        <w:t xml:space="preserve"> </w:t>
      </w:r>
      <w:r w:rsidRPr="00E0113E">
        <w:rPr>
          <w:color w:val="000000"/>
          <w:sz w:val="26"/>
          <w:szCs w:val="26"/>
        </w:rPr>
        <w:t>в</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01</w:t>
      </w:r>
      <w:r w:rsidR="00863C0B">
        <w:rPr>
          <w:color w:val="000000"/>
          <w:sz w:val="26"/>
          <w:szCs w:val="26"/>
        </w:rPr>
        <w:t xml:space="preserve"> </w:t>
      </w:r>
      <w:r w:rsidRPr="00E0113E">
        <w:rPr>
          <w:color w:val="000000"/>
          <w:sz w:val="26"/>
          <w:szCs w:val="26"/>
        </w:rPr>
        <w:t>ноября</w:t>
      </w:r>
      <w:r w:rsidR="00863C0B">
        <w:rPr>
          <w:color w:val="000000"/>
          <w:sz w:val="26"/>
          <w:szCs w:val="26"/>
        </w:rPr>
        <w:t xml:space="preserve"> </w:t>
      </w:r>
      <w:r w:rsidRPr="00E0113E">
        <w:rPr>
          <w:color w:val="000000"/>
          <w:sz w:val="26"/>
          <w:szCs w:val="26"/>
        </w:rPr>
        <w:t>2019</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613;</w:t>
      </w:r>
    </w:p>
    <w:p w:rsidR="00E0113E" w:rsidRPr="00E0113E" w:rsidRDefault="00E0113E" w:rsidP="00E0113E">
      <w:pPr>
        <w:pStyle w:val="af0"/>
        <w:numPr>
          <w:ilvl w:val="0"/>
          <w:numId w:val="59"/>
        </w:numPr>
        <w:spacing w:after="0"/>
        <w:ind w:left="0" w:firstLine="709"/>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color w:val="000000"/>
          <w:sz w:val="26"/>
          <w:szCs w:val="26"/>
        </w:rPr>
        <w:t>«Комплексное</w:t>
      </w:r>
      <w:r w:rsidR="00863C0B">
        <w:rPr>
          <w:color w:val="000000"/>
          <w:sz w:val="26"/>
          <w:szCs w:val="26"/>
        </w:rPr>
        <w:t xml:space="preserve"> </w:t>
      </w:r>
      <w:r w:rsidRPr="00E0113E">
        <w:rPr>
          <w:color w:val="000000"/>
          <w:sz w:val="26"/>
          <w:szCs w:val="26"/>
        </w:rPr>
        <w:t>развитие</w:t>
      </w:r>
      <w:r w:rsidR="00863C0B">
        <w:rPr>
          <w:color w:val="000000"/>
          <w:sz w:val="26"/>
          <w:szCs w:val="26"/>
        </w:rPr>
        <w:t xml:space="preserve"> </w:t>
      </w:r>
      <w:r w:rsidRPr="00E0113E">
        <w:rPr>
          <w:color w:val="000000"/>
          <w:sz w:val="26"/>
          <w:szCs w:val="26"/>
        </w:rPr>
        <w:t>сельских</w:t>
      </w:r>
      <w:r w:rsidR="00863C0B">
        <w:rPr>
          <w:color w:val="000000"/>
          <w:sz w:val="26"/>
          <w:szCs w:val="26"/>
        </w:rPr>
        <w:t xml:space="preserve"> </w:t>
      </w:r>
      <w:r w:rsidRPr="00E0113E">
        <w:rPr>
          <w:color w:val="000000"/>
          <w:sz w:val="26"/>
          <w:szCs w:val="26"/>
        </w:rPr>
        <w:t>территорий</w:t>
      </w:r>
      <w:r w:rsidR="00863C0B">
        <w:rPr>
          <w:color w:val="000000"/>
          <w:sz w:val="26"/>
          <w:szCs w:val="26"/>
        </w:rPr>
        <w:t xml:space="preserve"> </w:t>
      </w:r>
      <w:r w:rsidRPr="00E0113E">
        <w:rPr>
          <w:color w:val="000000"/>
          <w:sz w:val="26"/>
          <w:szCs w:val="26"/>
        </w:rPr>
        <w:t>Орловской</w:t>
      </w:r>
      <w:r w:rsidR="00863C0B">
        <w:rPr>
          <w:color w:val="000000"/>
          <w:sz w:val="26"/>
          <w:szCs w:val="26"/>
        </w:rPr>
        <w:t xml:space="preserve"> </w:t>
      </w:r>
      <w:r w:rsidRPr="00E0113E">
        <w:rPr>
          <w:color w:val="000000"/>
          <w:sz w:val="26"/>
          <w:szCs w:val="26"/>
        </w:rPr>
        <w:t>области»,</w:t>
      </w:r>
      <w:r w:rsidR="00863C0B">
        <w:rPr>
          <w:color w:val="000000"/>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color w:val="000000"/>
          <w:sz w:val="26"/>
          <w:szCs w:val="26"/>
        </w:rPr>
        <w:t xml:space="preserve"> </w:t>
      </w:r>
      <w:r w:rsidRPr="00E0113E">
        <w:rPr>
          <w:color w:val="000000"/>
          <w:sz w:val="26"/>
          <w:szCs w:val="26"/>
        </w:rPr>
        <w:t>от</w:t>
      </w:r>
      <w:r w:rsidR="00863C0B">
        <w:rPr>
          <w:color w:val="000000"/>
          <w:sz w:val="26"/>
          <w:szCs w:val="26"/>
        </w:rPr>
        <w:t xml:space="preserve"> </w:t>
      </w:r>
      <w:r w:rsidRPr="00E0113E">
        <w:rPr>
          <w:color w:val="000000"/>
          <w:sz w:val="26"/>
          <w:szCs w:val="26"/>
        </w:rPr>
        <w:t>20</w:t>
      </w:r>
      <w:r w:rsidR="00863C0B">
        <w:rPr>
          <w:color w:val="000000"/>
          <w:sz w:val="26"/>
          <w:szCs w:val="26"/>
        </w:rPr>
        <w:t xml:space="preserve"> </w:t>
      </w:r>
      <w:r w:rsidRPr="00E0113E">
        <w:rPr>
          <w:color w:val="000000"/>
          <w:sz w:val="26"/>
          <w:szCs w:val="26"/>
        </w:rPr>
        <w:t>декабря</w:t>
      </w:r>
      <w:r w:rsidR="00863C0B">
        <w:rPr>
          <w:color w:val="000000"/>
          <w:sz w:val="26"/>
          <w:szCs w:val="26"/>
        </w:rPr>
        <w:t xml:space="preserve"> </w:t>
      </w:r>
      <w:r w:rsidRPr="00E0113E">
        <w:rPr>
          <w:color w:val="000000"/>
          <w:sz w:val="26"/>
          <w:szCs w:val="26"/>
        </w:rPr>
        <w:t>2019</w:t>
      </w:r>
      <w:r w:rsidR="00863C0B">
        <w:rPr>
          <w:color w:val="000000"/>
          <w:sz w:val="26"/>
          <w:szCs w:val="26"/>
        </w:rPr>
        <w:t xml:space="preserve"> </w:t>
      </w:r>
      <w:r w:rsidRPr="00E0113E">
        <w:rPr>
          <w:color w:val="000000"/>
          <w:sz w:val="26"/>
          <w:szCs w:val="26"/>
        </w:rPr>
        <w:t>года</w:t>
      </w:r>
      <w:r w:rsidR="00863C0B">
        <w:rPr>
          <w:color w:val="000000"/>
          <w:sz w:val="26"/>
          <w:szCs w:val="26"/>
        </w:rPr>
        <w:t xml:space="preserve"> </w:t>
      </w:r>
      <w:r w:rsidRPr="00E0113E">
        <w:rPr>
          <w:color w:val="000000"/>
          <w:sz w:val="26"/>
          <w:szCs w:val="26"/>
        </w:rPr>
        <w:t>№</w:t>
      </w:r>
      <w:r w:rsidR="00863C0B">
        <w:rPr>
          <w:color w:val="000000"/>
          <w:sz w:val="26"/>
          <w:szCs w:val="26"/>
        </w:rPr>
        <w:t xml:space="preserve"> </w:t>
      </w:r>
      <w:r w:rsidRPr="00E0113E">
        <w:rPr>
          <w:color w:val="000000"/>
          <w:sz w:val="26"/>
          <w:szCs w:val="26"/>
        </w:rPr>
        <w:t>705;</w:t>
      </w:r>
    </w:p>
    <w:p w:rsidR="00E0113E" w:rsidRPr="00E0113E" w:rsidRDefault="00E0113E" w:rsidP="00E0113E">
      <w:pPr>
        <w:pStyle w:val="af0"/>
        <w:numPr>
          <w:ilvl w:val="0"/>
          <w:numId w:val="59"/>
        </w:numPr>
        <w:spacing w:after="0"/>
        <w:ind w:left="0" w:firstLine="709"/>
        <w:rPr>
          <w:sz w:val="26"/>
          <w:szCs w:val="26"/>
        </w:rPr>
      </w:pPr>
      <w:r w:rsidRPr="00E0113E">
        <w:rPr>
          <w:sz w:val="26"/>
          <w:szCs w:val="26"/>
        </w:rPr>
        <w:t>Государственная</w:t>
      </w:r>
      <w:r w:rsidR="00863C0B">
        <w:rPr>
          <w:sz w:val="26"/>
          <w:szCs w:val="26"/>
        </w:rPr>
        <w:t xml:space="preserve"> </w:t>
      </w:r>
      <w:r w:rsidRPr="00E0113E">
        <w:rPr>
          <w:sz w:val="26"/>
          <w:szCs w:val="26"/>
        </w:rPr>
        <w:t>программа</w:t>
      </w:r>
      <w:r w:rsidR="00863C0B">
        <w:rPr>
          <w:sz w:val="26"/>
          <w:szCs w:val="26"/>
        </w:rPr>
        <w:t xml:space="preserve"> </w:t>
      </w:r>
      <w:r w:rsidRPr="00E0113E">
        <w:rPr>
          <w:sz w:val="26"/>
          <w:szCs w:val="26"/>
        </w:rPr>
        <w:t>«Развитие</w:t>
      </w:r>
      <w:r w:rsidR="00863C0B">
        <w:rPr>
          <w:sz w:val="26"/>
          <w:szCs w:val="26"/>
        </w:rPr>
        <w:t xml:space="preserve"> </w:t>
      </w:r>
      <w:r w:rsidRPr="00E0113E">
        <w:rPr>
          <w:sz w:val="26"/>
          <w:szCs w:val="26"/>
        </w:rPr>
        <w:t>системы</w:t>
      </w:r>
      <w:r w:rsidR="00863C0B">
        <w:rPr>
          <w:sz w:val="26"/>
          <w:szCs w:val="26"/>
        </w:rPr>
        <w:t xml:space="preserve"> </w:t>
      </w:r>
      <w:r w:rsidRPr="00E0113E">
        <w:rPr>
          <w:sz w:val="26"/>
          <w:szCs w:val="26"/>
        </w:rPr>
        <w:t>комплексной</w:t>
      </w:r>
      <w:r w:rsidR="00863C0B">
        <w:rPr>
          <w:sz w:val="26"/>
          <w:szCs w:val="26"/>
        </w:rPr>
        <w:t xml:space="preserve"> </w:t>
      </w:r>
      <w:r w:rsidRPr="00E0113E">
        <w:rPr>
          <w:sz w:val="26"/>
          <w:szCs w:val="26"/>
        </w:rPr>
        <w:t>безопасности</w:t>
      </w:r>
      <w:r w:rsidR="00863C0B">
        <w:rPr>
          <w:sz w:val="26"/>
          <w:szCs w:val="26"/>
        </w:rPr>
        <w:t xml:space="preserve"> </w:t>
      </w:r>
      <w:r w:rsidRPr="00E0113E">
        <w:rPr>
          <w:sz w:val="26"/>
          <w:szCs w:val="26"/>
        </w:rPr>
        <w:t>в</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утвержденная</w:t>
      </w:r>
      <w:r w:rsidR="00863C0B">
        <w:rPr>
          <w:sz w:val="26"/>
          <w:szCs w:val="26"/>
        </w:rPr>
        <w:t xml:space="preserve"> </w:t>
      </w:r>
      <w:r w:rsidRPr="00E0113E">
        <w:rPr>
          <w:sz w:val="26"/>
          <w:szCs w:val="26"/>
        </w:rPr>
        <w:t>постановлением</w:t>
      </w:r>
      <w:r w:rsidR="00863C0B">
        <w:rPr>
          <w:sz w:val="26"/>
          <w:szCs w:val="26"/>
        </w:rPr>
        <w:t xml:space="preserve"> </w:t>
      </w:r>
      <w:r w:rsidRPr="00E0113E">
        <w:rPr>
          <w:sz w:val="26"/>
          <w:szCs w:val="26"/>
        </w:rPr>
        <w:t>Правительства</w:t>
      </w:r>
      <w:r w:rsidR="00863C0B">
        <w:rPr>
          <w:sz w:val="26"/>
          <w:szCs w:val="26"/>
        </w:rPr>
        <w:t xml:space="preserve"> </w:t>
      </w:r>
      <w:r w:rsidRPr="00E0113E">
        <w:rPr>
          <w:sz w:val="26"/>
          <w:szCs w:val="26"/>
        </w:rPr>
        <w:t>Орловской</w:t>
      </w:r>
      <w:r w:rsidR="00863C0B">
        <w:rPr>
          <w:sz w:val="26"/>
          <w:szCs w:val="26"/>
        </w:rPr>
        <w:t xml:space="preserve"> </w:t>
      </w:r>
      <w:r w:rsidRPr="00E0113E">
        <w:rPr>
          <w:sz w:val="26"/>
          <w:szCs w:val="26"/>
        </w:rPr>
        <w:t>области</w:t>
      </w:r>
      <w:r w:rsidR="00863C0B">
        <w:rPr>
          <w:sz w:val="26"/>
          <w:szCs w:val="26"/>
        </w:rPr>
        <w:t xml:space="preserve"> </w:t>
      </w:r>
      <w:r w:rsidRPr="00E0113E">
        <w:rPr>
          <w:sz w:val="26"/>
          <w:szCs w:val="26"/>
        </w:rPr>
        <w:t>от</w:t>
      </w:r>
      <w:r w:rsidR="00863C0B">
        <w:rPr>
          <w:sz w:val="26"/>
          <w:szCs w:val="26"/>
        </w:rPr>
        <w:t xml:space="preserve"> </w:t>
      </w:r>
      <w:r w:rsidRPr="00E0113E">
        <w:rPr>
          <w:sz w:val="26"/>
          <w:szCs w:val="26"/>
        </w:rPr>
        <w:t>26</w:t>
      </w:r>
      <w:r w:rsidR="00863C0B">
        <w:rPr>
          <w:sz w:val="26"/>
          <w:szCs w:val="26"/>
        </w:rPr>
        <w:t xml:space="preserve"> </w:t>
      </w:r>
      <w:r w:rsidRPr="00E0113E">
        <w:rPr>
          <w:sz w:val="26"/>
          <w:szCs w:val="26"/>
        </w:rPr>
        <w:t>декабря</w:t>
      </w:r>
      <w:r w:rsidR="00863C0B">
        <w:rPr>
          <w:sz w:val="26"/>
          <w:szCs w:val="26"/>
        </w:rPr>
        <w:t xml:space="preserve"> </w:t>
      </w:r>
      <w:r w:rsidRPr="00E0113E">
        <w:rPr>
          <w:sz w:val="26"/>
          <w:szCs w:val="26"/>
        </w:rPr>
        <w:t>2019</w:t>
      </w:r>
      <w:r w:rsidR="00863C0B">
        <w:rPr>
          <w:sz w:val="26"/>
          <w:szCs w:val="26"/>
        </w:rPr>
        <w:t xml:space="preserve"> </w:t>
      </w:r>
      <w:r w:rsidRPr="00E0113E">
        <w:rPr>
          <w:sz w:val="26"/>
          <w:szCs w:val="26"/>
        </w:rPr>
        <w:t>года</w:t>
      </w:r>
      <w:r w:rsidR="00863C0B">
        <w:rPr>
          <w:sz w:val="26"/>
          <w:szCs w:val="26"/>
        </w:rPr>
        <w:t xml:space="preserve"> </w:t>
      </w:r>
      <w:r w:rsidRPr="00E0113E">
        <w:rPr>
          <w:sz w:val="26"/>
          <w:szCs w:val="26"/>
        </w:rPr>
        <w:t>№</w:t>
      </w:r>
      <w:r w:rsidR="00863C0B">
        <w:rPr>
          <w:sz w:val="26"/>
          <w:szCs w:val="26"/>
        </w:rPr>
        <w:t xml:space="preserve"> </w:t>
      </w:r>
      <w:r w:rsidRPr="00E0113E">
        <w:rPr>
          <w:sz w:val="26"/>
          <w:szCs w:val="26"/>
        </w:rPr>
        <w:t>730;</w:t>
      </w:r>
    </w:p>
    <w:p w:rsidR="00E0113E" w:rsidRPr="00E0113E" w:rsidRDefault="00863C0B" w:rsidP="00E0113E">
      <w:pPr>
        <w:pStyle w:val="af0"/>
        <w:numPr>
          <w:ilvl w:val="0"/>
          <w:numId w:val="59"/>
        </w:numPr>
        <w:spacing w:after="0"/>
        <w:ind w:left="0" w:firstLine="709"/>
        <w:rPr>
          <w:sz w:val="26"/>
          <w:szCs w:val="26"/>
        </w:rPr>
      </w:pPr>
      <w:r>
        <w:rPr>
          <w:sz w:val="26"/>
          <w:szCs w:val="26"/>
        </w:rPr>
        <w:t xml:space="preserve"> </w:t>
      </w:r>
      <w:r w:rsidR="00E0113E" w:rsidRPr="00E0113E">
        <w:rPr>
          <w:sz w:val="26"/>
          <w:szCs w:val="26"/>
        </w:rPr>
        <w:t>Программа</w:t>
      </w:r>
      <w:r>
        <w:rPr>
          <w:sz w:val="26"/>
          <w:szCs w:val="26"/>
        </w:rPr>
        <w:t xml:space="preserve"> </w:t>
      </w:r>
      <w:r w:rsidR="00E0113E" w:rsidRPr="00E0113E">
        <w:rPr>
          <w:sz w:val="26"/>
          <w:szCs w:val="26"/>
        </w:rPr>
        <w:t>ПАО</w:t>
      </w:r>
      <w:r>
        <w:rPr>
          <w:sz w:val="26"/>
          <w:szCs w:val="26"/>
        </w:rPr>
        <w:t xml:space="preserve"> </w:t>
      </w:r>
      <w:r w:rsidR="00E0113E" w:rsidRPr="00E0113E">
        <w:rPr>
          <w:sz w:val="26"/>
          <w:szCs w:val="26"/>
        </w:rPr>
        <w:t>«Газпром»</w:t>
      </w:r>
      <w:r>
        <w:rPr>
          <w:sz w:val="26"/>
          <w:szCs w:val="26"/>
        </w:rPr>
        <w:t xml:space="preserve"> </w:t>
      </w:r>
      <w:r w:rsidR="00E0113E" w:rsidRPr="00E0113E">
        <w:rPr>
          <w:sz w:val="26"/>
          <w:szCs w:val="26"/>
        </w:rPr>
        <w:t>развития</w:t>
      </w:r>
      <w:r>
        <w:rPr>
          <w:sz w:val="26"/>
          <w:szCs w:val="26"/>
        </w:rPr>
        <w:t xml:space="preserve"> </w:t>
      </w:r>
      <w:r w:rsidR="00E0113E" w:rsidRPr="00E0113E">
        <w:rPr>
          <w:sz w:val="26"/>
          <w:szCs w:val="26"/>
        </w:rPr>
        <w:t>газоснабжения</w:t>
      </w:r>
      <w:r>
        <w:rPr>
          <w:sz w:val="26"/>
          <w:szCs w:val="26"/>
        </w:rPr>
        <w:t xml:space="preserve"> </w:t>
      </w:r>
      <w:r w:rsidR="00E0113E" w:rsidRPr="00E0113E">
        <w:rPr>
          <w:sz w:val="26"/>
          <w:szCs w:val="26"/>
        </w:rPr>
        <w:t>и</w:t>
      </w:r>
      <w:r>
        <w:rPr>
          <w:sz w:val="26"/>
          <w:szCs w:val="26"/>
        </w:rPr>
        <w:t xml:space="preserve"> </w:t>
      </w:r>
      <w:r w:rsidR="00E0113E" w:rsidRPr="00E0113E">
        <w:rPr>
          <w:sz w:val="26"/>
          <w:szCs w:val="26"/>
        </w:rPr>
        <w:t>газификации</w:t>
      </w:r>
      <w:r>
        <w:rPr>
          <w:sz w:val="26"/>
          <w:szCs w:val="26"/>
        </w:rPr>
        <w:t xml:space="preserve"> </w:t>
      </w:r>
      <w:r w:rsidR="00E0113E" w:rsidRPr="00E0113E">
        <w:rPr>
          <w:sz w:val="26"/>
          <w:szCs w:val="26"/>
        </w:rPr>
        <w:t>Орловской</w:t>
      </w:r>
      <w:r>
        <w:rPr>
          <w:sz w:val="26"/>
          <w:szCs w:val="26"/>
        </w:rPr>
        <w:t xml:space="preserve"> </w:t>
      </w:r>
      <w:r w:rsidR="00E0113E" w:rsidRPr="00E0113E">
        <w:rPr>
          <w:sz w:val="26"/>
          <w:szCs w:val="26"/>
        </w:rPr>
        <w:t>области</w:t>
      </w:r>
      <w:r>
        <w:rPr>
          <w:sz w:val="26"/>
          <w:szCs w:val="26"/>
        </w:rPr>
        <w:t xml:space="preserve"> </w:t>
      </w:r>
      <w:r w:rsidR="00E0113E" w:rsidRPr="00E0113E">
        <w:rPr>
          <w:sz w:val="26"/>
          <w:szCs w:val="26"/>
        </w:rPr>
        <w:t>на</w:t>
      </w:r>
      <w:r>
        <w:rPr>
          <w:sz w:val="26"/>
          <w:szCs w:val="26"/>
        </w:rPr>
        <w:t xml:space="preserve"> </w:t>
      </w:r>
      <w:r w:rsidR="00E0113E" w:rsidRPr="00E0113E">
        <w:rPr>
          <w:sz w:val="26"/>
          <w:szCs w:val="26"/>
        </w:rPr>
        <w:t>период</w:t>
      </w:r>
      <w:r>
        <w:rPr>
          <w:sz w:val="26"/>
          <w:szCs w:val="26"/>
        </w:rPr>
        <w:t xml:space="preserve"> </w:t>
      </w:r>
      <w:r w:rsidR="00E0113E" w:rsidRPr="00E0113E">
        <w:rPr>
          <w:sz w:val="26"/>
          <w:szCs w:val="26"/>
        </w:rPr>
        <w:t>2021-2025</w:t>
      </w:r>
      <w:r>
        <w:rPr>
          <w:sz w:val="26"/>
          <w:szCs w:val="26"/>
        </w:rPr>
        <w:t xml:space="preserve"> </w:t>
      </w:r>
      <w:r w:rsidR="00E0113E" w:rsidRPr="00E0113E">
        <w:rPr>
          <w:sz w:val="26"/>
          <w:szCs w:val="26"/>
        </w:rPr>
        <w:t>г.;</w:t>
      </w:r>
    </w:p>
    <w:p w:rsidR="00935F07" w:rsidRDefault="00935F07" w:rsidP="0064203D">
      <w:pPr>
        <w:spacing w:line="276" w:lineRule="auto"/>
        <w:ind w:firstLine="709"/>
        <w:jc w:val="both"/>
        <w:rPr>
          <w:sz w:val="26"/>
          <w:szCs w:val="26"/>
        </w:rPr>
      </w:pPr>
    </w:p>
    <w:p w:rsidR="0064203D" w:rsidRPr="00C15B63" w:rsidRDefault="0064203D" w:rsidP="00863C0B">
      <w:pPr>
        <w:pStyle w:val="2"/>
        <w:widowControl w:val="0"/>
        <w:numPr>
          <w:ilvl w:val="1"/>
          <w:numId w:val="0"/>
        </w:numPr>
        <w:tabs>
          <w:tab w:val="num" w:pos="0"/>
        </w:tabs>
        <w:suppressAutoHyphens/>
        <w:spacing w:line="276" w:lineRule="auto"/>
        <w:jc w:val="center"/>
        <w:rPr>
          <w:b/>
          <w:i/>
          <w:sz w:val="26"/>
          <w:szCs w:val="26"/>
        </w:rPr>
      </w:pPr>
      <w:bookmarkStart w:id="10" w:name="_Toc109232337"/>
      <w:r w:rsidRPr="00C15B63">
        <w:rPr>
          <w:b/>
          <w:sz w:val="26"/>
          <w:szCs w:val="26"/>
        </w:rPr>
        <w:t>1.3.</w:t>
      </w:r>
      <w:r w:rsidR="00C15B63" w:rsidRPr="006227E6">
        <w:rPr>
          <w:b/>
          <w:sz w:val="26"/>
          <w:szCs w:val="26"/>
        </w:rPr>
        <w:t xml:space="preserve"> </w:t>
      </w:r>
      <w:r w:rsidRPr="00C15B63">
        <w:rPr>
          <w:b/>
          <w:sz w:val="26"/>
          <w:szCs w:val="26"/>
        </w:rPr>
        <w:t>Документы районного уровня</w:t>
      </w:r>
      <w:bookmarkEnd w:id="10"/>
    </w:p>
    <w:p w:rsidR="0064203D" w:rsidRPr="00B55786" w:rsidRDefault="0064203D" w:rsidP="00863C0B">
      <w:pPr>
        <w:ind w:firstLine="709"/>
        <w:contextualSpacing/>
        <w:jc w:val="both"/>
        <w:rPr>
          <w:b/>
          <w:bCs/>
          <w:color w:val="000000"/>
          <w:sz w:val="26"/>
          <w:szCs w:val="26"/>
        </w:rPr>
      </w:pPr>
      <w:r w:rsidRPr="00B55786">
        <w:rPr>
          <w:color w:val="000000"/>
          <w:sz w:val="26"/>
          <w:szCs w:val="26"/>
        </w:rPr>
        <w:t xml:space="preserve">В районе действуют: </w:t>
      </w:r>
    </w:p>
    <w:p w:rsidR="0064203D" w:rsidRPr="00E0113E" w:rsidRDefault="00187FC4" w:rsidP="00863C0B">
      <w:pPr>
        <w:pStyle w:val="af0"/>
        <w:numPr>
          <w:ilvl w:val="0"/>
          <w:numId w:val="60"/>
        </w:numPr>
        <w:spacing w:after="0"/>
        <w:ind w:left="0" w:firstLine="709"/>
        <w:rPr>
          <w:sz w:val="26"/>
          <w:szCs w:val="26"/>
        </w:rPr>
      </w:pPr>
      <w:r w:rsidRPr="00E0113E">
        <w:rPr>
          <w:sz w:val="26"/>
          <w:szCs w:val="26"/>
        </w:rPr>
        <w:t>Муниципальная программа «Содержание,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w:t>
      </w:r>
      <w:r w:rsidRPr="00E0113E">
        <w:rPr>
          <w:sz w:val="26"/>
          <w:szCs w:val="26"/>
        </w:rPr>
        <w:lastRenderedPageBreak/>
        <w:t>2024 годы</w:t>
      </w:r>
      <w:r w:rsidR="0064203D" w:rsidRPr="00E0113E">
        <w:rPr>
          <w:sz w:val="26"/>
          <w:szCs w:val="26"/>
        </w:rPr>
        <w:t xml:space="preserve"> (утв. </w:t>
      </w:r>
      <w:r w:rsidR="00863C0B">
        <w:rPr>
          <w:sz w:val="26"/>
          <w:szCs w:val="26"/>
        </w:rPr>
        <w:t>п</w:t>
      </w:r>
      <w:r w:rsidR="0064203D" w:rsidRPr="00E0113E">
        <w:rPr>
          <w:sz w:val="26"/>
          <w:szCs w:val="26"/>
        </w:rPr>
        <w:t xml:space="preserve">остановлением администрации </w:t>
      </w:r>
      <w:r w:rsidR="00AA099B" w:rsidRPr="00E0113E">
        <w:rPr>
          <w:sz w:val="26"/>
          <w:szCs w:val="26"/>
        </w:rPr>
        <w:t>Троснянского</w:t>
      </w:r>
      <w:r w:rsidR="0064203D" w:rsidRPr="00E0113E">
        <w:rPr>
          <w:sz w:val="26"/>
          <w:szCs w:val="26"/>
        </w:rPr>
        <w:t xml:space="preserve"> района от </w:t>
      </w:r>
      <w:r w:rsidRPr="00E0113E">
        <w:rPr>
          <w:sz w:val="26"/>
          <w:szCs w:val="26"/>
        </w:rPr>
        <w:t>27 августа 2020 г</w:t>
      </w:r>
      <w:r w:rsidR="0064203D" w:rsidRPr="00E0113E">
        <w:rPr>
          <w:sz w:val="26"/>
          <w:szCs w:val="26"/>
        </w:rPr>
        <w:t>. №</w:t>
      </w:r>
      <w:r w:rsidR="00863C0B">
        <w:rPr>
          <w:sz w:val="26"/>
          <w:szCs w:val="26"/>
        </w:rPr>
        <w:t xml:space="preserve"> </w:t>
      </w:r>
      <w:r w:rsidRPr="00E0113E">
        <w:rPr>
          <w:sz w:val="26"/>
          <w:szCs w:val="26"/>
        </w:rPr>
        <w:t>199</w:t>
      </w:r>
      <w:r w:rsidR="0064203D" w:rsidRPr="00E0113E">
        <w:rPr>
          <w:sz w:val="26"/>
          <w:szCs w:val="26"/>
        </w:rPr>
        <w:t>);</w:t>
      </w:r>
    </w:p>
    <w:p w:rsidR="0064203D" w:rsidRPr="00E0113E" w:rsidRDefault="0064203D" w:rsidP="00863C0B">
      <w:pPr>
        <w:pStyle w:val="af0"/>
        <w:numPr>
          <w:ilvl w:val="0"/>
          <w:numId w:val="60"/>
        </w:numPr>
        <w:spacing w:after="0"/>
        <w:ind w:left="0" w:firstLine="709"/>
        <w:rPr>
          <w:sz w:val="26"/>
          <w:szCs w:val="26"/>
        </w:rPr>
      </w:pPr>
      <w:r w:rsidRPr="00E0113E">
        <w:rPr>
          <w:sz w:val="26"/>
          <w:szCs w:val="26"/>
        </w:rPr>
        <w:t xml:space="preserve">Муниципальная программа </w:t>
      </w:r>
      <w:r w:rsidR="00187FC4" w:rsidRPr="00E0113E">
        <w:rPr>
          <w:sz w:val="26"/>
          <w:szCs w:val="26"/>
        </w:rPr>
        <w:t>«Ремонт общеобразовательных учреждений Троснянского района на 2020 -</w:t>
      </w:r>
      <w:r w:rsidR="00863C0B">
        <w:rPr>
          <w:sz w:val="26"/>
          <w:szCs w:val="26"/>
        </w:rPr>
        <w:t xml:space="preserve"> </w:t>
      </w:r>
      <w:r w:rsidR="00187FC4" w:rsidRPr="00E0113E">
        <w:rPr>
          <w:sz w:val="26"/>
          <w:szCs w:val="26"/>
        </w:rPr>
        <w:t>2022 годы</w:t>
      </w:r>
      <w:r w:rsidR="00863C0B">
        <w:rPr>
          <w:sz w:val="26"/>
          <w:szCs w:val="26"/>
        </w:rPr>
        <w:t>»</w:t>
      </w:r>
      <w:r w:rsidRPr="00E0113E">
        <w:rPr>
          <w:sz w:val="26"/>
          <w:szCs w:val="26"/>
        </w:rPr>
        <w:t>;</w:t>
      </w:r>
    </w:p>
    <w:p w:rsidR="0064203D" w:rsidRPr="00E0113E" w:rsidRDefault="0064203D" w:rsidP="00863C0B">
      <w:pPr>
        <w:pStyle w:val="af0"/>
        <w:numPr>
          <w:ilvl w:val="0"/>
          <w:numId w:val="60"/>
        </w:numPr>
        <w:spacing w:after="0"/>
        <w:ind w:left="0" w:firstLine="709"/>
        <w:rPr>
          <w:sz w:val="26"/>
          <w:szCs w:val="26"/>
        </w:rPr>
      </w:pPr>
      <w:r w:rsidRPr="00E0113E">
        <w:rPr>
          <w:sz w:val="26"/>
          <w:szCs w:val="26"/>
        </w:rPr>
        <w:t xml:space="preserve">Схема территориального планирования </w:t>
      </w:r>
      <w:r w:rsidR="00A224B0" w:rsidRPr="00E0113E">
        <w:rPr>
          <w:sz w:val="26"/>
          <w:szCs w:val="26"/>
        </w:rPr>
        <w:t>Троснянского</w:t>
      </w:r>
      <w:r w:rsidRPr="00E0113E">
        <w:rPr>
          <w:sz w:val="26"/>
          <w:szCs w:val="26"/>
        </w:rPr>
        <w:t xml:space="preserve"> района Орловской области.</w:t>
      </w:r>
    </w:p>
    <w:p w:rsidR="0064203D" w:rsidRPr="00877106" w:rsidRDefault="0064203D" w:rsidP="0064203D">
      <w:pPr>
        <w:tabs>
          <w:tab w:val="left" w:pos="567"/>
          <w:tab w:val="left" w:pos="709"/>
          <w:tab w:val="left" w:pos="1701"/>
        </w:tabs>
        <w:spacing w:line="276" w:lineRule="auto"/>
        <w:ind w:firstLine="709"/>
        <w:contextualSpacing/>
        <w:jc w:val="center"/>
        <w:rPr>
          <w:b/>
          <w:color w:val="000000"/>
          <w:sz w:val="26"/>
          <w:szCs w:val="26"/>
        </w:rPr>
      </w:pPr>
    </w:p>
    <w:p w:rsidR="0064203D" w:rsidRPr="00C15B63" w:rsidRDefault="0064203D" w:rsidP="00863C0B">
      <w:pPr>
        <w:pStyle w:val="2"/>
        <w:widowControl w:val="0"/>
        <w:numPr>
          <w:ilvl w:val="1"/>
          <w:numId w:val="0"/>
        </w:numPr>
        <w:tabs>
          <w:tab w:val="num" w:pos="0"/>
        </w:tabs>
        <w:suppressAutoHyphens/>
        <w:spacing w:line="276" w:lineRule="auto"/>
        <w:jc w:val="center"/>
        <w:rPr>
          <w:b/>
          <w:i/>
          <w:sz w:val="26"/>
          <w:szCs w:val="26"/>
        </w:rPr>
      </w:pPr>
      <w:bookmarkStart w:id="11" w:name="_Toc309891267"/>
      <w:bookmarkStart w:id="12" w:name="_Toc297734443"/>
      <w:bookmarkStart w:id="13" w:name="_Toc309891268"/>
      <w:bookmarkStart w:id="14" w:name="_Toc297734444"/>
      <w:bookmarkStart w:id="15" w:name="_Toc109232338"/>
      <w:bookmarkEnd w:id="11"/>
      <w:bookmarkEnd w:id="12"/>
      <w:r w:rsidRPr="00C15B63">
        <w:rPr>
          <w:b/>
          <w:sz w:val="26"/>
          <w:szCs w:val="26"/>
        </w:rPr>
        <w:t>1.4.</w:t>
      </w:r>
      <w:r w:rsidR="00C15B63" w:rsidRPr="006227E6">
        <w:rPr>
          <w:b/>
          <w:sz w:val="26"/>
          <w:szCs w:val="26"/>
        </w:rPr>
        <w:t xml:space="preserve"> </w:t>
      </w:r>
      <w:r w:rsidRPr="00C15B63">
        <w:rPr>
          <w:b/>
          <w:sz w:val="26"/>
          <w:szCs w:val="26"/>
        </w:rPr>
        <w:t>Документы поселенческого уровня</w:t>
      </w:r>
      <w:bookmarkEnd w:id="13"/>
      <w:bookmarkEnd w:id="14"/>
      <w:bookmarkEnd w:id="15"/>
    </w:p>
    <w:p w:rsidR="0064203D" w:rsidRPr="0027118B" w:rsidRDefault="0064203D" w:rsidP="00863C0B">
      <w:pPr>
        <w:ind w:firstLine="709"/>
        <w:contextualSpacing/>
        <w:jc w:val="both"/>
        <w:rPr>
          <w:color w:val="000000"/>
          <w:sz w:val="26"/>
          <w:szCs w:val="26"/>
        </w:rPr>
      </w:pPr>
      <w:r w:rsidRPr="0027118B">
        <w:rPr>
          <w:color w:val="000000"/>
          <w:sz w:val="26"/>
          <w:szCs w:val="26"/>
        </w:rPr>
        <w:t xml:space="preserve">Развитие </w:t>
      </w:r>
      <w:r w:rsidR="00E0365C">
        <w:rPr>
          <w:color w:val="000000"/>
          <w:sz w:val="26"/>
          <w:szCs w:val="26"/>
        </w:rPr>
        <w:t>Пенновского</w:t>
      </w:r>
      <w:r w:rsidRPr="0027118B">
        <w:rPr>
          <w:color w:val="000000"/>
          <w:sz w:val="26"/>
          <w:szCs w:val="26"/>
        </w:rPr>
        <w:t xml:space="preserve"> сельского поселения на ближайшую перспективу определяется программами:</w:t>
      </w:r>
    </w:p>
    <w:p w:rsidR="0064203D" w:rsidRPr="00E0113E" w:rsidRDefault="00AA099B" w:rsidP="00863C0B">
      <w:pPr>
        <w:pStyle w:val="af0"/>
        <w:numPr>
          <w:ilvl w:val="0"/>
          <w:numId w:val="60"/>
        </w:numPr>
        <w:spacing w:after="0"/>
        <w:ind w:left="0" w:firstLine="709"/>
        <w:rPr>
          <w:sz w:val="26"/>
          <w:szCs w:val="26"/>
        </w:rPr>
      </w:pPr>
      <w:r w:rsidRPr="00E0113E">
        <w:rPr>
          <w:sz w:val="26"/>
          <w:szCs w:val="26"/>
        </w:rPr>
        <w:t>Программа комплексного развития социальной инфраструктуры Пенновского сельского поселения Троснянского района Орловской области на 2018 - 2033 годы</w:t>
      </w:r>
      <w:r w:rsidR="0064203D" w:rsidRPr="00E0113E">
        <w:rPr>
          <w:sz w:val="26"/>
          <w:szCs w:val="26"/>
        </w:rPr>
        <w:t xml:space="preserve"> (утв. </w:t>
      </w:r>
      <w:r w:rsidR="00863C0B">
        <w:rPr>
          <w:sz w:val="26"/>
          <w:szCs w:val="26"/>
        </w:rPr>
        <w:t>п</w:t>
      </w:r>
      <w:r w:rsidR="0064203D" w:rsidRPr="00E0113E">
        <w:rPr>
          <w:sz w:val="26"/>
          <w:szCs w:val="26"/>
        </w:rPr>
        <w:t xml:space="preserve">остановлением администрации </w:t>
      </w:r>
      <w:r w:rsidRPr="00E0113E">
        <w:rPr>
          <w:sz w:val="26"/>
          <w:szCs w:val="26"/>
        </w:rPr>
        <w:t>Пенновского</w:t>
      </w:r>
      <w:r w:rsidR="0064203D" w:rsidRPr="00E0113E">
        <w:rPr>
          <w:sz w:val="26"/>
          <w:szCs w:val="26"/>
        </w:rPr>
        <w:t xml:space="preserve"> сельского поселения от </w:t>
      </w:r>
      <w:r w:rsidR="00863C0B">
        <w:rPr>
          <w:sz w:val="26"/>
          <w:szCs w:val="26"/>
        </w:rPr>
        <w:t xml:space="preserve">26 декабря 2017 </w:t>
      </w:r>
      <w:r w:rsidR="0064203D" w:rsidRPr="00E0113E">
        <w:rPr>
          <w:sz w:val="26"/>
          <w:szCs w:val="26"/>
        </w:rPr>
        <w:t>г. №</w:t>
      </w:r>
      <w:r w:rsidR="00863C0B">
        <w:rPr>
          <w:sz w:val="26"/>
          <w:szCs w:val="26"/>
        </w:rPr>
        <w:t xml:space="preserve"> </w:t>
      </w:r>
      <w:r w:rsidR="0064203D" w:rsidRPr="00E0113E">
        <w:rPr>
          <w:sz w:val="26"/>
          <w:szCs w:val="26"/>
        </w:rPr>
        <w:t>4</w:t>
      </w:r>
      <w:r w:rsidRPr="00E0113E">
        <w:rPr>
          <w:sz w:val="26"/>
          <w:szCs w:val="26"/>
        </w:rPr>
        <w:t>8</w:t>
      </w:r>
      <w:r w:rsidR="0064203D" w:rsidRPr="00E0113E">
        <w:rPr>
          <w:sz w:val="26"/>
          <w:szCs w:val="26"/>
        </w:rPr>
        <w:t>);</w:t>
      </w:r>
    </w:p>
    <w:p w:rsidR="0064203D" w:rsidRPr="00E0113E" w:rsidRDefault="0064203D" w:rsidP="00863C0B">
      <w:pPr>
        <w:pStyle w:val="af0"/>
        <w:numPr>
          <w:ilvl w:val="0"/>
          <w:numId w:val="60"/>
        </w:numPr>
        <w:spacing w:after="0"/>
        <w:ind w:left="0" w:firstLine="709"/>
        <w:rPr>
          <w:sz w:val="26"/>
          <w:szCs w:val="26"/>
        </w:rPr>
      </w:pPr>
      <w:r w:rsidRPr="00E0113E">
        <w:rPr>
          <w:sz w:val="26"/>
          <w:szCs w:val="26"/>
        </w:rPr>
        <w:t xml:space="preserve">Программа </w:t>
      </w:r>
      <w:r w:rsidR="00AA099B" w:rsidRPr="00E0113E">
        <w:rPr>
          <w:sz w:val="26"/>
          <w:szCs w:val="26"/>
        </w:rPr>
        <w:t>комплексного развития транспортной инфраструктуры Пенновского сельского поселения Троснянского района на 2018</w:t>
      </w:r>
      <w:r w:rsidR="00863C0B">
        <w:rPr>
          <w:sz w:val="26"/>
          <w:szCs w:val="26"/>
        </w:rPr>
        <w:t xml:space="preserve"> </w:t>
      </w:r>
      <w:r w:rsidR="00AA099B" w:rsidRPr="00E0113E">
        <w:rPr>
          <w:sz w:val="26"/>
          <w:szCs w:val="26"/>
        </w:rPr>
        <w:t>-</w:t>
      </w:r>
      <w:r w:rsidR="00863C0B">
        <w:rPr>
          <w:sz w:val="26"/>
          <w:szCs w:val="26"/>
        </w:rPr>
        <w:t xml:space="preserve"> </w:t>
      </w:r>
      <w:r w:rsidR="00AA099B" w:rsidRPr="00E0113E">
        <w:rPr>
          <w:sz w:val="26"/>
          <w:szCs w:val="26"/>
        </w:rPr>
        <w:t>2030 годы</w:t>
      </w:r>
      <w:r w:rsidRPr="00E0113E">
        <w:rPr>
          <w:sz w:val="26"/>
          <w:szCs w:val="26"/>
        </w:rPr>
        <w:t xml:space="preserve"> (утв. </w:t>
      </w:r>
      <w:r w:rsidR="00863C0B">
        <w:rPr>
          <w:sz w:val="26"/>
          <w:szCs w:val="26"/>
        </w:rPr>
        <w:t>п</w:t>
      </w:r>
      <w:r w:rsidRPr="00E0113E">
        <w:rPr>
          <w:sz w:val="26"/>
          <w:szCs w:val="26"/>
        </w:rPr>
        <w:t xml:space="preserve">остановлением администрации </w:t>
      </w:r>
      <w:bookmarkStart w:id="16" w:name="_Toc53745495"/>
      <w:bookmarkStart w:id="17" w:name="_Toc57889787"/>
      <w:r w:rsidR="00AA099B" w:rsidRPr="00E0113E">
        <w:rPr>
          <w:sz w:val="26"/>
          <w:szCs w:val="26"/>
        </w:rPr>
        <w:t xml:space="preserve">Пенновского сельского поселения </w:t>
      </w:r>
      <w:r w:rsidRPr="00E0113E">
        <w:rPr>
          <w:sz w:val="26"/>
          <w:szCs w:val="26"/>
        </w:rPr>
        <w:t xml:space="preserve">от </w:t>
      </w:r>
      <w:r w:rsidR="00AA099B" w:rsidRPr="00E0113E">
        <w:rPr>
          <w:sz w:val="26"/>
          <w:szCs w:val="26"/>
        </w:rPr>
        <w:t>18 января 2018 г</w:t>
      </w:r>
      <w:r w:rsidRPr="00E0113E">
        <w:rPr>
          <w:sz w:val="26"/>
          <w:szCs w:val="26"/>
        </w:rPr>
        <w:t>. №</w:t>
      </w:r>
      <w:r w:rsidR="00863C0B">
        <w:rPr>
          <w:sz w:val="26"/>
          <w:szCs w:val="26"/>
        </w:rPr>
        <w:t xml:space="preserve"> </w:t>
      </w:r>
      <w:r w:rsidR="00AA099B" w:rsidRPr="00E0113E">
        <w:rPr>
          <w:sz w:val="26"/>
          <w:szCs w:val="26"/>
        </w:rPr>
        <w:t>2</w:t>
      </w:r>
      <w:r w:rsidRPr="00E0113E">
        <w:rPr>
          <w:sz w:val="26"/>
          <w:szCs w:val="26"/>
        </w:rPr>
        <w:t>);</w:t>
      </w:r>
    </w:p>
    <w:p w:rsidR="00AA099B" w:rsidRPr="00AA099B" w:rsidRDefault="00AA099B" w:rsidP="00AA099B"/>
    <w:p w:rsidR="0064203D" w:rsidRPr="0027118B" w:rsidRDefault="0064203D" w:rsidP="00863C0B">
      <w:pPr>
        <w:keepNext/>
        <w:tabs>
          <w:tab w:val="left" w:pos="-142"/>
        </w:tabs>
        <w:spacing w:line="276" w:lineRule="auto"/>
        <w:jc w:val="center"/>
        <w:outlineLvl w:val="0"/>
        <w:rPr>
          <w:color w:val="000000"/>
          <w:sz w:val="26"/>
          <w:szCs w:val="26"/>
        </w:rPr>
      </w:pPr>
      <w:bookmarkStart w:id="18" w:name="_Toc109232339"/>
      <w:r w:rsidRPr="0027118B">
        <w:rPr>
          <w:b/>
          <w:sz w:val="26"/>
          <w:szCs w:val="26"/>
        </w:rPr>
        <w:t xml:space="preserve">II. Обоснование выбранного </w:t>
      </w:r>
      <w:proofErr w:type="gramStart"/>
      <w:r w:rsidRPr="0027118B">
        <w:rPr>
          <w:b/>
          <w:sz w:val="26"/>
          <w:szCs w:val="26"/>
        </w:rPr>
        <w:t>варианта размещения объектов местного значения поселения</w:t>
      </w:r>
      <w:proofErr w:type="gramEnd"/>
      <w:r w:rsidRPr="0027118B">
        <w:rPr>
          <w:b/>
          <w:sz w:val="26"/>
          <w:szCs w:val="26"/>
        </w:rPr>
        <w:t xml:space="preserve">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16"/>
      <w:bookmarkEnd w:id="17"/>
      <w:bookmarkEnd w:id="18"/>
    </w:p>
    <w:bookmarkEnd w:id="4"/>
    <w:p w:rsidR="0064203D" w:rsidRPr="00122881" w:rsidRDefault="0064203D" w:rsidP="0064203D">
      <w:pPr>
        <w:spacing w:line="276" w:lineRule="auto"/>
        <w:rPr>
          <w:sz w:val="26"/>
          <w:szCs w:val="26"/>
        </w:rPr>
      </w:pPr>
    </w:p>
    <w:p w:rsidR="004066EF" w:rsidRPr="001B6E20" w:rsidRDefault="004066EF" w:rsidP="001B6E20">
      <w:pPr>
        <w:pStyle w:val="2"/>
        <w:ind w:firstLine="709"/>
        <w:jc w:val="both"/>
        <w:rPr>
          <w:b/>
          <w:i/>
          <w:sz w:val="26"/>
          <w:szCs w:val="26"/>
        </w:rPr>
      </w:pPr>
      <w:bookmarkStart w:id="19" w:name="_Toc109232340"/>
      <w:r w:rsidRPr="001B6E20">
        <w:rPr>
          <w:b/>
          <w:sz w:val="26"/>
          <w:szCs w:val="26"/>
        </w:rPr>
        <w:t>2.1.</w:t>
      </w:r>
      <w:r w:rsidR="003932CE">
        <w:rPr>
          <w:b/>
          <w:sz w:val="26"/>
          <w:szCs w:val="26"/>
        </w:rPr>
        <w:t xml:space="preserve"> </w:t>
      </w:r>
      <w:r w:rsidRPr="001B6E20">
        <w:rPr>
          <w:b/>
          <w:sz w:val="26"/>
          <w:szCs w:val="26"/>
        </w:rPr>
        <w:t>Экономико-географическое</w:t>
      </w:r>
      <w:r w:rsidR="003932CE">
        <w:rPr>
          <w:b/>
          <w:sz w:val="26"/>
          <w:szCs w:val="26"/>
        </w:rPr>
        <w:t xml:space="preserve"> </w:t>
      </w:r>
      <w:r w:rsidRPr="001B6E20">
        <w:rPr>
          <w:b/>
          <w:sz w:val="26"/>
          <w:szCs w:val="26"/>
        </w:rPr>
        <w:t>положение</w:t>
      </w:r>
      <w:r w:rsidR="003932CE">
        <w:rPr>
          <w:b/>
          <w:sz w:val="26"/>
          <w:szCs w:val="26"/>
        </w:rPr>
        <w:t xml:space="preserve"> </w:t>
      </w:r>
      <w:r w:rsidRPr="001B6E20">
        <w:rPr>
          <w:b/>
          <w:sz w:val="26"/>
          <w:szCs w:val="26"/>
        </w:rPr>
        <w:t>и</w:t>
      </w:r>
      <w:r w:rsidR="003932CE">
        <w:rPr>
          <w:b/>
          <w:sz w:val="26"/>
          <w:szCs w:val="26"/>
        </w:rPr>
        <w:t xml:space="preserve"> </w:t>
      </w:r>
      <w:r w:rsidRPr="001B6E20">
        <w:rPr>
          <w:b/>
          <w:sz w:val="26"/>
          <w:szCs w:val="26"/>
        </w:rPr>
        <w:t>факторы</w:t>
      </w:r>
      <w:r w:rsidR="003932CE">
        <w:rPr>
          <w:b/>
          <w:sz w:val="26"/>
          <w:szCs w:val="26"/>
        </w:rPr>
        <w:t xml:space="preserve"> </w:t>
      </w:r>
      <w:r w:rsidRPr="001B6E20">
        <w:rPr>
          <w:b/>
          <w:sz w:val="26"/>
          <w:szCs w:val="26"/>
        </w:rPr>
        <w:t>развития</w:t>
      </w:r>
      <w:bookmarkEnd w:id="19"/>
    </w:p>
    <w:p w:rsidR="0064203D" w:rsidRPr="001B6E20" w:rsidRDefault="0064203D" w:rsidP="001B6E20">
      <w:pPr>
        <w:pStyle w:val="a5"/>
        <w:ind w:firstLine="709"/>
        <w:rPr>
          <w:rFonts w:cs="Times New Roman"/>
          <w:bCs/>
          <w:color w:val="000000"/>
          <w:sz w:val="26"/>
          <w:szCs w:val="26"/>
        </w:rPr>
      </w:pPr>
      <w:r w:rsidRPr="001B6E20">
        <w:rPr>
          <w:rFonts w:cs="Times New Roman"/>
          <w:bCs/>
          <w:color w:val="000000"/>
          <w:sz w:val="26"/>
          <w:szCs w:val="26"/>
        </w:rPr>
        <w:t>Пенновское</w:t>
      </w:r>
      <w:r w:rsidR="003932CE">
        <w:rPr>
          <w:rFonts w:cs="Times New Roman"/>
          <w:bCs/>
          <w:color w:val="000000"/>
          <w:sz w:val="26"/>
          <w:szCs w:val="26"/>
        </w:rPr>
        <w:t xml:space="preserve"> </w:t>
      </w:r>
      <w:r w:rsidRPr="001B6E20">
        <w:rPr>
          <w:rFonts w:cs="Times New Roman"/>
          <w:bCs/>
          <w:color w:val="000000"/>
          <w:sz w:val="26"/>
          <w:szCs w:val="26"/>
        </w:rPr>
        <w:t>сельское</w:t>
      </w:r>
      <w:r w:rsidR="003932CE">
        <w:rPr>
          <w:rFonts w:cs="Times New Roman"/>
          <w:bCs/>
          <w:color w:val="000000"/>
          <w:sz w:val="26"/>
          <w:szCs w:val="26"/>
        </w:rPr>
        <w:t xml:space="preserve"> </w:t>
      </w:r>
      <w:r w:rsidRPr="001B6E20">
        <w:rPr>
          <w:rFonts w:cs="Times New Roman"/>
          <w:bCs/>
          <w:color w:val="000000"/>
          <w:sz w:val="26"/>
          <w:szCs w:val="26"/>
        </w:rPr>
        <w:t>поселение</w:t>
      </w:r>
      <w:r w:rsidR="003932CE">
        <w:rPr>
          <w:rFonts w:cs="Times New Roman"/>
          <w:bCs/>
          <w:color w:val="000000"/>
          <w:sz w:val="26"/>
          <w:szCs w:val="26"/>
        </w:rPr>
        <w:t xml:space="preserve"> </w:t>
      </w:r>
      <w:r w:rsidRPr="001B6E20">
        <w:rPr>
          <w:rFonts w:cs="Times New Roman"/>
          <w:bCs/>
          <w:color w:val="000000"/>
          <w:sz w:val="26"/>
          <w:szCs w:val="26"/>
        </w:rPr>
        <w:t>расположено</w:t>
      </w:r>
      <w:r w:rsidR="003932CE">
        <w:rPr>
          <w:rFonts w:cs="Times New Roman"/>
          <w:bCs/>
          <w:color w:val="000000"/>
          <w:sz w:val="26"/>
          <w:szCs w:val="26"/>
        </w:rPr>
        <w:t xml:space="preserve"> </w:t>
      </w:r>
      <w:r w:rsidRPr="001B6E20">
        <w:rPr>
          <w:rFonts w:cs="Times New Roman"/>
          <w:bCs/>
          <w:color w:val="000000"/>
          <w:sz w:val="26"/>
          <w:szCs w:val="26"/>
        </w:rPr>
        <w:t>в</w:t>
      </w:r>
      <w:r w:rsidR="003932CE">
        <w:rPr>
          <w:rFonts w:cs="Times New Roman"/>
          <w:bCs/>
          <w:color w:val="000000"/>
          <w:sz w:val="26"/>
          <w:szCs w:val="26"/>
        </w:rPr>
        <w:t xml:space="preserve"> </w:t>
      </w:r>
      <w:r w:rsidRPr="001B6E20">
        <w:rPr>
          <w:rFonts w:cs="Times New Roman"/>
          <w:bCs/>
          <w:color w:val="000000"/>
          <w:sz w:val="26"/>
          <w:szCs w:val="26"/>
        </w:rPr>
        <w:t>юго-западной</w:t>
      </w:r>
      <w:r w:rsidR="003932CE">
        <w:rPr>
          <w:rFonts w:cs="Times New Roman"/>
          <w:bCs/>
          <w:color w:val="000000"/>
          <w:sz w:val="26"/>
          <w:szCs w:val="26"/>
        </w:rPr>
        <w:t xml:space="preserve"> </w:t>
      </w:r>
      <w:r w:rsidRPr="001B6E20">
        <w:rPr>
          <w:rFonts w:cs="Times New Roman"/>
          <w:bCs/>
          <w:color w:val="000000"/>
          <w:sz w:val="26"/>
          <w:szCs w:val="26"/>
        </w:rPr>
        <w:t>части</w:t>
      </w:r>
      <w:r w:rsidR="003932CE">
        <w:rPr>
          <w:rFonts w:cs="Times New Roman"/>
          <w:bCs/>
          <w:color w:val="000000"/>
          <w:sz w:val="26"/>
          <w:szCs w:val="26"/>
        </w:rPr>
        <w:t xml:space="preserve"> </w:t>
      </w:r>
      <w:r w:rsidRPr="001B6E20">
        <w:rPr>
          <w:rFonts w:cs="Times New Roman"/>
          <w:bCs/>
          <w:color w:val="000000"/>
          <w:sz w:val="26"/>
          <w:szCs w:val="26"/>
        </w:rPr>
        <w:t>Троснянского</w:t>
      </w:r>
      <w:r w:rsidR="003932CE">
        <w:rPr>
          <w:rFonts w:cs="Times New Roman"/>
          <w:bCs/>
          <w:color w:val="000000"/>
          <w:sz w:val="26"/>
          <w:szCs w:val="26"/>
        </w:rPr>
        <w:t xml:space="preserve"> </w:t>
      </w:r>
      <w:r w:rsidRPr="001B6E20">
        <w:rPr>
          <w:rFonts w:cs="Times New Roman"/>
          <w:bCs/>
          <w:color w:val="000000"/>
          <w:sz w:val="26"/>
          <w:szCs w:val="26"/>
        </w:rPr>
        <w:t>района.</w:t>
      </w:r>
      <w:r w:rsidR="003932CE">
        <w:rPr>
          <w:rFonts w:cs="Times New Roman"/>
          <w:bCs/>
          <w:color w:val="000000"/>
          <w:sz w:val="26"/>
          <w:szCs w:val="26"/>
        </w:rPr>
        <w:t xml:space="preserve"> </w:t>
      </w:r>
      <w:r w:rsidRPr="001B6E20">
        <w:rPr>
          <w:rFonts w:cs="Times New Roman"/>
          <w:bCs/>
          <w:color w:val="000000"/>
          <w:sz w:val="26"/>
          <w:szCs w:val="26"/>
        </w:rPr>
        <w:t>Протяженность</w:t>
      </w:r>
      <w:r w:rsidR="003932CE">
        <w:rPr>
          <w:rFonts w:cs="Times New Roman"/>
          <w:bCs/>
          <w:color w:val="000000"/>
          <w:sz w:val="26"/>
          <w:szCs w:val="26"/>
        </w:rPr>
        <w:t xml:space="preserve"> </w:t>
      </w:r>
      <w:r w:rsidRPr="001B6E20">
        <w:rPr>
          <w:rFonts w:cs="Times New Roman"/>
          <w:bCs/>
          <w:color w:val="000000"/>
          <w:sz w:val="26"/>
          <w:szCs w:val="26"/>
        </w:rPr>
        <w:t>территории</w:t>
      </w:r>
      <w:r w:rsidR="003932CE">
        <w:rPr>
          <w:rFonts w:cs="Times New Roman"/>
          <w:bCs/>
          <w:color w:val="000000"/>
          <w:sz w:val="26"/>
          <w:szCs w:val="26"/>
        </w:rPr>
        <w:t xml:space="preserve"> </w:t>
      </w:r>
      <w:r w:rsidRPr="001B6E20">
        <w:rPr>
          <w:rFonts w:cs="Times New Roman"/>
          <w:bCs/>
          <w:color w:val="000000"/>
          <w:sz w:val="26"/>
          <w:szCs w:val="26"/>
        </w:rPr>
        <w:t>сельского</w:t>
      </w:r>
      <w:r w:rsidR="003932CE">
        <w:rPr>
          <w:rFonts w:cs="Times New Roman"/>
          <w:bCs/>
          <w:color w:val="000000"/>
          <w:sz w:val="26"/>
          <w:szCs w:val="26"/>
        </w:rPr>
        <w:t xml:space="preserve"> </w:t>
      </w:r>
      <w:r w:rsidRPr="001B6E20">
        <w:rPr>
          <w:rFonts w:cs="Times New Roman"/>
          <w:bCs/>
          <w:color w:val="000000"/>
          <w:sz w:val="26"/>
          <w:szCs w:val="26"/>
        </w:rPr>
        <w:t>поселения</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севера</w:t>
      </w:r>
      <w:r w:rsidR="003932CE">
        <w:rPr>
          <w:rFonts w:cs="Times New Roman"/>
          <w:bCs/>
          <w:color w:val="000000"/>
          <w:sz w:val="26"/>
          <w:szCs w:val="26"/>
        </w:rPr>
        <w:t xml:space="preserve"> </w:t>
      </w: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юг</w:t>
      </w:r>
      <w:r w:rsidR="003932CE">
        <w:rPr>
          <w:rFonts w:cs="Times New Roman"/>
          <w:bCs/>
          <w:color w:val="000000"/>
          <w:sz w:val="26"/>
          <w:szCs w:val="26"/>
        </w:rPr>
        <w:t xml:space="preserve"> </w:t>
      </w:r>
      <w:r w:rsidRPr="001B6E20">
        <w:rPr>
          <w:rFonts w:cs="Times New Roman"/>
          <w:bCs/>
          <w:color w:val="000000"/>
          <w:sz w:val="26"/>
          <w:szCs w:val="26"/>
        </w:rPr>
        <w:t>19,9</w:t>
      </w:r>
      <w:r w:rsidR="003932CE">
        <w:rPr>
          <w:rFonts w:cs="Times New Roman"/>
          <w:bCs/>
          <w:color w:val="000000"/>
          <w:sz w:val="26"/>
          <w:szCs w:val="26"/>
        </w:rPr>
        <w:t xml:space="preserve"> </w:t>
      </w:r>
      <w:r w:rsidRPr="001B6E20">
        <w:rPr>
          <w:rFonts w:cs="Times New Roman"/>
          <w:bCs/>
          <w:color w:val="000000"/>
          <w:sz w:val="26"/>
          <w:szCs w:val="26"/>
        </w:rPr>
        <w:t>км</w:t>
      </w:r>
      <w:r w:rsidR="003932CE">
        <w:rPr>
          <w:rFonts w:cs="Times New Roman"/>
          <w:bCs/>
          <w:color w:val="000000"/>
          <w:sz w:val="26"/>
          <w:szCs w:val="26"/>
        </w:rPr>
        <w:t xml:space="preserve"> </w:t>
      </w:r>
      <w:r w:rsidRPr="001B6E20">
        <w:rPr>
          <w:rFonts w:cs="Times New Roman"/>
          <w:bCs/>
          <w:color w:val="000000"/>
          <w:sz w:val="26"/>
          <w:szCs w:val="26"/>
        </w:rPr>
        <w:t>и</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запада</w:t>
      </w:r>
      <w:r w:rsidR="003932CE">
        <w:rPr>
          <w:rFonts w:cs="Times New Roman"/>
          <w:bCs/>
          <w:color w:val="000000"/>
          <w:sz w:val="26"/>
          <w:szCs w:val="26"/>
        </w:rPr>
        <w:t xml:space="preserve"> </w:t>
      </w: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восток</w:t>
      </w:r>
      <w:r w:rsidR="003932CE">
        <w:rPr>
          <w:rFonts w:cs="Times New Roman"/>
          <w:bCs/>
          <w:color w:val="000000"/>
          <w:sz w:val="26"/>
          <w:szCs w:val="26"/>
        </w:rPr>
        <w:t xml:space="preserve"> </w:t>
      </w:r>
      <w:r w:rsidRPr="001B6E20">
        <w:rPr>
          <w:rFonts w:cs="Times New Roman"/>
          <w:bCs/>
          <w:color w:val="000000"/>
          <w:sz w:val="26"/>
          <w:szCs w:val="26"/>
        </w:rPr>
        <w:t>10,5</w:t>
      </w:r>
      <w:r w:rsidR="003932CE">
        <w:rPr>
          <w:rFonts w:cs="Times New Roman"/>
          <w:bCs/>
          <w:color w:val="000000"/>
          <w:sz w:val="26"/>
          <w:szCs w:val="26"/>
        </w:rPr>
        <w:t xml:space="preserve"> </w:t>
      </w:r>
      <w:r w:rsidRPr="001B6E20">
        <w:rPr>
          <w:rFonts w:cs="Times New Roman"/>
          <w:bCs/>
          <w:color w:val="000000"/>
          <w:sz w:val="26"/>
          <w:szCs w:val="26"/>
        </w:rPr>
        <w:t>км.</w:t>
      </w:r>
    </w:p>
    <w:p w:rsidR="0064203D" w:rsidRPr="001B6E20" w:rsidRDefault="0064203D" w:rsidP="001B6E20">
      <w:pPr>
        <w:tabs>
          <w:tab w:val="left" w:pos="360"/>
        </w:tabs>
        <w:suppressAutoHyphens/>
        <w:ind w:firstLine="709"/>
        <w:jc w:val="both"/>
        <w:rPr>
          <w:sz w:val="26"/>
          <w:szCs w:val="26"/>
        </w:rPr>
      </w:pPr>
      <w:r w:rsidRPr="001B6E20">
        <w:rPr>
          <w:bCs/>
          <w:color w:val="000000"/>
          <w:sz w:val="26"/>
          <w:szCs w:val="26"/>
        </w:rPr>
        <w:t>Границы</w:t>
      </w:r>
      <w:r w:rsidR="003932CE">
        <w:rPr>
          <w:bCs/>
          <w:color w:val="000000"/>
          <w:sz w:val="26"/>
          <w:szCs w:val="26"/>
        </w:rPr>
        <w:t xml:space="preserve"> </w:t>
      </w:r>
      <w:r w:rsidRPr="001B6E20">
        <w:rPr>
          <w:bCs/>
          <w:color w:val="000000"/>
          <w:sz w:val="26"/>
          <w:szCs w:val="26"/>
        </w:rPr>
        <w:t>Пенновского</w:t>
      </w:r>
      <w:r w:rsidR="003932CE">
        <w:rPr>
          <w:bCs/>
          <w:color w:val="000000"/>
          <w:sz w:val="26"/>
          <w:szCs w:val="26"/>
        </w:rPr>
        <w:t xml:space="preserve"> </w:t>
      </w:r>
      <w:r w:rsidRPr="001B6E20">
        <w:rPr>
          <w:bCs/>
          <w:color w:val="000000"/>
          <w:sz w:val="26"/>
          <w:szCs w:val="26"/>
        </w:rPr>
        <w:t>сельского</w:t>
      </w:r>
      <w:r w:rsidR="003932CE">
        <w:rPr>
          <w:bCs/>
          <w:color w:val="000000"/>
          <w:sz w:val="26"/>
          <w:szCs w:val="26"/>
        </w:rPr>
        <w:t xml:space="preserve"> </w:t>
      </w:r>
      <w:r w:rsidRPr="001B6E20">
        <w:rPr>
          <w:bCs/>
          <w:color w:val="000000"/>
          <w:sz w:val="26"/>
          <w:szCs w:val="26"/>
        </w:rPr>
        <w:t>поселения</w:t>
      </w:r>
      <w:r w:rsidR="003932CE">
        <w:rPr>
          <w:bCs/>
          <w:color w:val="000000"/>
          <w:sz w:val="26"/>
          <w:szCs w:val="26"/>
        </w:rPr>
        <w:t xml:space="preserve"> </w:t>
      </w:r>
      <w:r w:rsidRPr="001B6E20">
        <w:rPr>
          <w:bCs/>
          <w:color w:val="000000"/>
          <w:sz w:val="26"/>
          <w:szCs w:val="26"/>
        </w:rPr>
        <w:t>утверждены</w:t>
      </w:r>
      <w:r w:rsidR="003932CE">
        <w:rPr>
          <w:bCs/>
          <w:color w:val="000000"/>
          <w:sz w:val="26"/>
          <w:szCs w:val="26"/>
        </w:rPr>
        <w:t xml:space="preserve"> </w:t>
      </w:r>
      <w:r w:rsidRPr="001B6E20">
        <w:rPr>
          <w:bCs/>
          <w:color w:val="000000"/>
          <w:sz w:val="26"/>
          <w:szCs w:val="26"/>
        </w:rPr>
        <w:t>Законом</w:t>
      </w:r>
      <w:r w:rsidR="003932CE">
        <w:rPr>
          <w:bCs/>
          <w:color w:val="000000"/>
          <w:sz w:val="26"/>
          <w:szCs w:val="26"/>
        </w:rPr>
        <w:t xml:space="preserve"> </w:t>
      </w:r>
      <w:r w:rsidRPr="001B6E20">
        <w:rPr>
          <w:bCs/>
          <w:color w:val="000000"/>
          <w:sz w:val="26"/>
          <w:szCs w:val="26"/>
        </w:rPr>
        <w:t>Орловской</w:t>
      </w:r>
      <w:r w:rsidR="003932CE">
        <w:rPr>
          <w:bCs/>
          <w:color w:val="000000"/>
          <w:sz w:val="26"/>
          <w:szCs w:val="26"/>
        </w:rPr>
        <w:t xml:space="preserve"> </w:t>
      </w:r>
      <w:r w:rsidRPr="001B6E20">
        <w:rPr>
          <w:bCs/>
          <w:color w:val="000000"/>
          <w:sz w:val="26"/>
          <w:szCs w:val="26"/>
        </w:rPr>
        <w:t>области</w:t>
      </w:r>
      <w:r w:rsidR="003932CE">
        <w:rPr>
          <w:bCs/>
          <w:color w:val="000000"/>
          <w:sz w:val="26"/>
          <w:szCs w:val="26"/>
        </w:rPr>
        <w:t xml:space="preserve"> </w:t>
      </w:r>
      <w:r w:rsidRPr="001B6E20">
        <w:rPr>
          <w:sz w:val="26"/>
          <w:szCs w:val="26"/>
        </w:rPr>
        <w:t>№444-ОЗ</w:t>
      </w:r>
      <w:r w:rsidR="003932CE">
        <w:rPr>
          <w:sz w:val="26"/>
          <w:szCs w:val="26"/>
        </w:rPr>
        <w:t xml:space="preserve"> </w:t>
      </w:r>
      <w:r w:rsidRPr="001B6E20">
        <w:rPr>
          <w:sz w:val="26"/>
          <w:szCs w:val="26"/>
        </w:rPr>
        <w:t>от</w:t>
      </w:r>
      <w:r w:rsidR="003932CE">
        <w:rPr>
          <w:sz w:val="26"/>
          <w:szCs w:val="26"/>
        </w:rPr>
        <w:t xml:space="preserve"> </w:t>
      </w:r>
      <w:r w:rsidRPr="001B6E20">
        <w:rPr>
          <w:sz w:val="26"/>
          <w:szCs w:val="26"/>
        </w:rPr>
        <w:t>19</w:t>
      </w:r>
      <w:r w:rsidR="003932CE">
        <w:rPr>
          <w:sz w:val="26"/>
          <w:szCs w:val="26"/>
        </w:rPr>
        <w:t xml:space="preserve"> </w:t>
      </w:r>
      <w:r w:rsidRPr="001B6E20">
        <w:rPr>
          <w:sz w:val="26"/>
          <w:szCs w:val="26"/>
        </w:rPr>
        <w:t>ноября</w:t>
      </w:r>
      <w:r w:rsidR="003932CE">
        <w:rPr>
          <w:sz w:val="26"/>
          <w:szCs w:val="26"/>
        </w:rPr>
        <w:t xml:space="preserve"> </w:t>
      </w:r>
      <w:r w:rsidRPr="001B6E20">
        <w:rPr>
          <w:sz w:val="26"/>
          <w:szCs w:val="26"/>
        </w:rPr>
        <w:t>2004</w:t>
      </w:r>
      <w:r w:rsidR="003932CE">
        <w:rPr>
          <w:sz w:val="26"/>
          <w:szCs w:val="26"/>
        </w:rPr>
        <w:t xml:space="preserve"> </w:t>
      </w:r>
      <w:r w:rsidRPr="001B6E20">
        <w:rPr>
          <w:sz w:val="26"/>
          <w:szCs w:val="26"/>
        </w:rPr>
        <w:t>г.</w:t>
      </w:r>
      <w:r w:rsidR="003932CE">
        <w:rPr>
          <w:sz w:val="26"/>
          <w:szCs w:val="26"/>
        </w:rPr>
        <w:t xml:space="preserve"> </w:t>
      </w:r>
      <w:r w:rsidRPr="001B6E20">
        <w:rPr>
          <w:sz w:val="26"/>
          <w:szCs w:val="26"/>
        </w:rPr>
        <w:t>«Об</w:t>
      </w:r>
      <w:r w:rsidR="003932CE">
        <w:rPr>
          <w:sz w:val="26"/>
          <w:szCs w:val="26"/>
        </w:rPr>
        <w:t xml:space="preserve"> </w:t>
      </w:r>
      <w:r w:rsidRPr="001B6E20">
        <w:rPr>
          <w:sz w:val="26"/>
          <w:szCs w:val="26"/>
        </w:rPr>
        <w:t>установлении</w:t>
      </w:r>
      <w:r w:rsidR="003932CE">
        <w:rPr>
          <w:sz w:val="26"/>
          <w:szCs w:val="26"/>
        </w:rPr>
        <w:t xml:space="preserve"> </w:t>
      </w:r>
      <w:r w:rsidRPr="001B6E20">
        <w:rPr>
          <w:sz w:val="26"/>
          <w:szCs w:val="26"/>
        </w:rPr>
        <w:t>границ</w:t>
      </w:r>
      <w:r w:rsidR="003932CE">
        <w:rPr>
          <w:sz w:val="26"/>
          <w:szCs w:val="26"/>
        </w:rPr>
        <w:t xml:space="preserve"> </w:t>
      </w:r>
      <w:r w:rsidRPr="001B6E20">
        <w:rPr>
          <w:sz w:val="26"/>
          <w:szCs w:val="26"/>
        </w:rPr>
        <w:t>муниципальных</w:t>
      </w:r>
      <w:r w:rsidR="003932CE">
        <w:rPr>
          <w:sz w:val="26"/>
          <w:szCs w:val="26"/>
        </w:rPr>
        <w:t xml:space="preserve"> </w:t>
      </w:r>
      <w:r w:rsidRPr="001B6E20">
        <w:rPr>
          <w:sz w:val="26"/>
          <w:szCs w:val="26"/>
        </w:rPr>
        <w:t>образований</w:t>
      </w:r>
      <w:r w:rsidR="003932CE">
        <w:rPr>
          <w:sz w:val="26"/>
          <w:szCs w:val="26"/>
        </w:rPr>
        <w:t xml:space="preserve"> </w:t>
      </w:r>
      <w:r w:rsidRPr="001B6E20">
        <w:rPr>
          <w:sz w:val="26"/>
          <w:szCs w:val="26"/>
        </w:rPr>
        <w:t>Орловской</w:t>
      </w:r>
      <w:r w:rsidR="003932CE">
        <w:rPr>
          <w:sz w:val="26"/>
          <w:szCs w:val="26"/>
        </w:rPr>
        <w:t xml:space="preserve"> </w:t>
      </w:r>
      <w:r w:rsidRPr="001B6E20">
        <w:rPr>
          <w:sz w:val="26"/>
          <w:szCs w:val="26"/>
        </w:rPr>
        <w:t>области».</w:t>
      </w:r>
      <w:r w:rsidR="003932CE">
        <w:rPr>
          <w:sz w:val="26"/>
          <w:szCs w:val="26"/>
        </w:rPr>
        <w:t xml:space="preserve"> </w:t>
      </w:r>
    </w:p>
    <w:p w:rsidR="0064203D" w:rsidRPr="001B6E20" w:rsidRDefault="0064203D" w:rsidP="001B6E20">
      <w:pPr>
        <w:pStyle w:val="a5"/>
        <w:ind w:firstLine="709"/>
        <w:rPr>
          <w:rFonts w:cs="Times New Roman"/>
          <w:bCs/>
          <w:color w:val="000000"/>
          <w:sz w:val="26"/>
          <w:szCs w:val="26"/>
        </w:rPr>
      </w:pPr>
      <w:r w:rsidRPr="001B6E20">
        <w:rPr>
          <w:rFonts w:cs="Times New Roman"/>
          <w:sz w:val="26"/>
          <w:szCs w:val="26"/>
        </w:rPr>
        <w:t>Территория</w:t>
      </w:r>
      <w:r w:rsidR="003932CE">
        <w:rPr>
          <w:rFonts w:cs="Times New Roman"/>
          <w:sz w:val="26"/>
          <w:szCs w:val="26"/>
        </w:rPr>
        <w:t xml:space="preserve"> </w:t>
      </w:r>
      <w:r w:rsidRPr="001B6E20">
        <w:rPr>
          <w:rFonts w:cs="Times New Roman"/>
          <w:sz w:val="26"/>
          <w:szCs w:val="26"/>
        </w:rPr>
        <w:t>сельского</w:t>
      </w:r>
      <w:r w:rsidR="003932CE">
        <w:rPr>
          <w:rFonts w:cs="Times New Roman"/>
          <w:sz w:val="26"/>
          <w:szCs w:val="26"/>
        </w:rPr>
        <w:t xml:space="preserve"> </w:t>
      </w:r>
      <w:r w:rsidRPr="001B6E20">
        <w:rPr>
          <w:rFonts w:cs="Times New Roman"/>
          <w:sz w:val="26"/>
          <w:szCs w:val="26"/>
        </w:rPr>
        <w:t>поселения</w:t>
      </w:r>
      <w:r w:rsidR="003932CE">
        <w:rPr>
          <w:rFonts w:cs="Times New Roman"/>
          <w:sz w:val="26"/>
          <w:szCs w:val="26"/>
        </w:rPr>
        <w:t xml:space="preserve"> </w:t>
      </w:r>
      <w:r w:rsidRPr="001B6E20">
        <w:rPr>
          <w:rFonts w:cs="Times New Roman"/>
          <w:sz w:val="26"/>
          <w:szCs w:val="26"/>
        </w:rPr>
        <w:t>граничит</w:t>
      </w:r>
      <w:r w:rsidRPr="001B6E20">
        <w:rPr>
          <w:rFonts w:cs="Times New Roman"/>
          <w:bCs/>
          <w:color w:val="000000"/>
          <w:sz w:val="26"/>
          <w:szCs w:val="26"/>
        </w:rPr>
        <w:t>:</w:t>
      </w:r>
    </w:p>
    <w:p w:rsidR="0064203D" w:rsidRPr="001B6E20" w:rsidRDefault="0064203D" w:rsidP="001B6E20">
      <w:pPr>
        <w:pStyle w:val="a5"/>
        <w:numPr>
          <w:ilvl w:val="0"/>
          <w:numId w:val="21"/>
        </w:numPr>
        <w:ind w:left="0" w:firstLine="709"/>
        <w:rPr>
          <w:rFonts w:cs="Times New Roman"/>
          <w:bCs/>
          <w:color w:val="000000"/>
          <w:sz w:val="26"/>
          <w:szCs w:val="26"/>
        </w:rPr>
      </w:pP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севере</w:t>
      </w:r>
      <w:r w:rsidR="003932CE">
        <w:rPr>
          <w:rFonts w:cs="Times New Roman"/>
          <w:bCs/>
          <w:color w:val="000000"/>
          <w:sz w:val="26"/>
          <w:szCs w:val="26"/>
        </w:rPr>
        <w:t xml:space="preserve"> </w:t>
      </w:r>
      <w:r w:rsidRPr="001B6E20">
        <w:rPr>
          <w:rFonts w:cs="Times New Roman"/>
          <w:bCs/>
          <w:color w:val="000000"/>
          <w:sz w:val="26"/>
          <w:szCs w:val="26"/>
        </w:rPr>
        <w:t>–</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землями</w:t>
      </w:r>
      <w:r w:rsidR="003932CE">
        <w:rPr>
          <w:rFonts w:cs="Times New Roman"/>
          <w:bCs/>
          <w:color w:val="000000"/>
          <w:sz w:val="26"/>
          <w:szCs w:val="26"/>
        </w:rPr>
        <w:t xml:space="preserve"> </w:t>
      </w:r>
      <w:r w:rsidRPr="001B6E20">
        <w:rPr>
          <w:rFonts w:cs="Times New Roman"/>
          <w:bCs/>
          <w:color w:val="000000"/>
          <w:sz w:val="26"/>
          <w:szCs w:val="26"/>
        </w:rPr>
        <w:t>Троснянского</w:t>
      </w:r>
      <w:r w:rsidR="003932CE">
        <w:rPr>
          <w:rFonts w:cs="Times New Roman"/>
          <w:bCs/>
          <w:color w:val="000000"/>
          <w:sz w:val="26"/>
          <w:szCs w:val="26"/>
        </w:rPr>
        <w:t xml:space="preserve"> </w:t>
      </w:r>
      <w:r w:rsidRPr="001B6E20">
        <w:rPr>
          <w:rFonts w:cs="Times New Roman"/>
          <w:bCs/>
          <w:color w:val="000000"/>
          <w:sz w:val="26"/>
          <w:szCs w:val="26"/>
        </w:rPr>
        <w:t>сельского</w:t>
      </w:r>
      <w:r w:rsidR="003932CE">
        <w:rPr>
          <w:rFonts w:cs="Times New Roman"/>
          <w:bCs/>
          <w:color w:val="000000"/>
          <w:sz w:val="26"/>
          <w:szCs w:val="26"/>
        </w:rPr>
        <w:t xml:space="preserve"> </w:t>
      </w:r>
      <w:r w:rsidRPr="001B6E20">
        <w:rPr>
          <w:rFonts w:cs="Times New Roman"/>
          <w:bCs/>
          <w:color w:val="000000"/>
          <w:sz w:val="26"/>
          <w:szCs w:val="26"/>
        </w:rPr>
        <w:t>поселения</w:t>
      </w:r>
      <w:r w:rsidR="003932CE">
        <w:rPr>
          <w:rFonts w:cs="Times New Roman"/>
          <w:bCs/>
          <w:color w:val="000000"/>
          <w:sz w:val="26"/>
          <w:szCs w:val="26"/>
        </w:rPr>
        <w:t xml:space="preserve"> </w:t>
      </w:r>
      <w:r w:rsidRPr="001B6E20">
        <w:rPr>
          <w:rFonts w:cs="Times New Roman"/>
          <w:bCs/>
          <w:color w:val="000000"/>
          <w:sz w:val="26"/>
          <w:szCs w:val="26"/>
        </w:rPr>
        <w:t>Троснянского</w:t>
      </w:r>
      <w:r w:rsidR="003932CE">
        <w:rPr>
          <w:rFonts w:cs="Times New Roman"/>
          <w:bCs/>
          <w:color w:val="000000"/>
          <w:sz w:val="26"/>
          <w:szCs w:val="26"/>
        </w:rPr>
        <w:t xml:space="preserve"> </w:t>
      </w:r>
      <w:r w:rsidRPr="001B6E20">
        <w:rPr>
          <w:rFonts w:cs="Times New Roman"/>
          <w:bCs/>
          <w:color w:val="000000"/>
          <w:sz w:val="26"/>
          <w:szCs w:val="26"/>
        </w:rPr>
        <w:t>района</w:t>
      </w:r>
      <w:r w:rsidR="003932CE">
        <w:rPr>
          <w:rFonts w:cs="Times New Roman"/>
          <w:bCs/>
          <w:color w:val="000000"/>
          <w:sz w:val="26"/>
          <w:szCs w:val="26"/>
        </w:rPr>
        <w:t xml:space="preserve"> </w:t>
      </w:r>
      <w:r w:rsidRPr="001B6E20">
        <w:rPr>
          <w:rFonts w:cs="Times New Roman"/>
          <w:bCs/>
          <w:color w:val="000000"/>
          <w:sz w:val="26"/>
          <w:szCs w:val="26"/>
        </w:rPr>
        <w:t>Орловской</w:t>
      </w:r>
      <w:r w:rsidR="003932CE">
        <w:rPr>
          <w:rFonts w:cs="Times New Roman"/>
          <w:bCs/>
          <w:color w:val="000000"/>
          <w:sz w:val="26"/>
          <w:szCs w:val="26"/>
        </w:rPr>
        <w:t xml:space="preserve"> </w:t>
      </w:r>
      <w:r w:rsidRPr="001B6E20">
        <w:rPr>
          <w:rFonts w:cs="Times New Roman"/>
          <w:bCs/>
          <w:color w:val="000000"/>
          <w:sz w:val="26"/>
          <w:szCs w:val="26"/>
        </w:rPr>
        <w:t>области;</w:t>
      </w:r>
    </w:p>
    <w:p w:rsidR="0064203D" w:rsidRPr="001B6E20" w:rsidRDefault="0064203D" w:rsidP="001B6E20">
      <w:pPr>
        <w:pStyle w:val="a5"/>
        <w:numPr>
          <w:ilvl w:val="0"/>
          <w:numId w:val="21"/>
        </w:numPr>
        <w:ind w:left="0" w:firstLine="709"/>
        <w:rPr>
          <w:rFonts w:cs="Times New Roman"/>
          <w:bCs/>
          <w:color w:val="000000"/>
          <w:sz w:val="26"/>
          <w:szCs w:val="26"/>
        </w:rPr>
      </w:pP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востоке</w:t>
      </w:r>
      <w:r w:rsidR="003932CE">
        <w:rPr>
          <w:rFonts w:cs="Times New Roman"/>
          <w:bCs/>
          <w:color w:val="000000"/>
          <w:sz w:val="26"/>
          <w:szCs w:val="26"/>
        </w:rPr>
        <w:t xml:space="preserve"> </w:t>
      </w:r>
      <w:r w:rsidRPr="001B6E20">
        <w:rPr>
          <w:rFonts w:cs="Times New Roman"/>
          <w:bCs/>
          <w:color w:val="000000"/>
          <w:sz w:val="26"/>
          <w:szCs w:val="26"/>
        </w:rPr>
        <w:t>–</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землями</w:t>
      </w:r>
      <w:r w:rsidR="003932CE">
        <w:rPr>
          <w:rFonts w:cs="Times New Roman"/>
          <w:bCs/>
          <w:color w:val="000000"/>
          <w:sz w:val="26"/>
          <w:szCs w:val="26"/>
        </w:rPr>
        <w:t xml:space="preserve"> </w:t>
      </w:r>
      <w:r w:rsidRPr="001B6E20">
        <w:rPr>
          <w:rFonts w:cs="Times New Roman"/>
          <w:bCs/>
          <w:color w:val="000000"/>
          <w:sz w:val="26"/>
          <w:szCs w:val="26"/>
        </w:rPr>
        <w:t>Малахово-Слободского</w:t>
      </w:r>
      <w:r w:rsidR="003932CE">
        <w:rPr>
          <w:rFonts w:cs="Times New Roman"/>
          <w:bCs/>
          <w:color w:val="000000"/>
          <w:sz w:val="26"/>
          <w:szCs w:val="26"/>
        </w:rPr>
        <w:t xml:space="preserve"> </w:t>
      </w:r>
      <w:r w:rsidRPr="001B6E20">
        <w:rPr>
          <w:rFonts w:cs="Times New Roman"/>
          <w:bCs/>
          <w:color w:val="000000"/>
          <w:sz w:val="26"/>
          <w:szCs w:val="26"/>
        </w:rPr>
        <w:t>сельского</w:t>
      </w:r>
      <w:r w:rsidR="003932CE">
        <w:rPr>
          <w:rFonts w:cs="Times New Roman"/>
          <w:bCs/>
          <w:color w:val="000000"/>
          <w:sz w:val="26"/>
          <w:szCs w:val="26"/>
        </w:rPr>
        <w:t xml:space="preserve"> </w:t>
      </w:r>
      <w:r w:rsidRPr="001B6E20">
        <w:rPr>
          <w:rFonts w:cs="Times New Roman"/>
          <w:bCs/>
          <w:color w:val="000000"/>
          <w:sz w:val="26"/>
          <w:szCs w:val="26"/>
        </w:rPr>
        <w:t>поселения</w:t>
      </w:r>
      <w:r w:rsidR="003932CE">
        <w:rPr>
          <w:rFonts w:cs="Times New Roman"/>
          <w:bCs/>
          <w:color w:val="000000"/>
          <w:sz w:val="26"/>
          <w:szCs w:val="26"/>
        </w:rPr>
        <w:t xml:space="preserve"> </w:t>
      </w:r>
      <w:r w:rsidRPr="001B6E20">
        <w:rPr>
          <w:rFonts w:cs="Times New Roman"/>
          <w:bCs/>
          <w:color w:val="000000"/>
          <w:sz w:val="26"/>
          <w:szCs w:val="26"/>
        </w:rPr>
        <w:t>Троснянского</w:t>
      </w:r>
      <w:r w:rsidR="003932CE">
        <w:rPr>
          <w:rFonts w:cs="Times New Roman"/>
          <w:bCs/>
          <w:color w:val="000000"/>
          <w:sz w:val="26"/>
          <w:szCs w:val="26"/>
        </w:rPr>
        <w:t xml:space="preserve"> </w:t>
      </w:r>
      <w:r w:rsidRPr="001B6E20">
        <w:rPr>
          <w:rFonts w:cs="Times New Roman"/>
          <w:bCs/>
          <w:color w:val="000000"/>
          <w:sz w:val="26"/>
          <w:szCs w:val="26"/>
        </w:rPr>
        <w:t>района</w:t>
      </w:r>
      <w:r w:rsidR="003932CE">
        <w:rPr>
          <w:rFonts w:cs="Times New Roman"/>
          <w:bCs/>
          <w:color w:val="000000"/>
          <w:sz w:val="26"/>
          <w:szCs w:val="26"/>
        </w:rPr>
        <w:t xml:space="preserve"> </w:t>
      </w:r>
      <w:r w:rsidRPr="001B6E20">
        <w:rPr>
          <w:rFonts w:cs="Times New Roman"/>
          <w:bCs/>
          <w:color w:val="000000"/>
          <w:sz w:val="26"/>
          <w:szCs w:val="26"/>
        </w:rPr>
        <w:t>Орловской</w:t>
      </w:r>
      <w:r w:rsidR="003932CE">
        <w:rPr>
          <w:rFonts w:cs="Times New Roman"/>
          <w:bCs/>
          <w:color w:val="000000"/>
          <w:sz w:val="26"/>
          <w:szCs w:val="26"/>
        </w:rPr>
        <w:t xml:space="preserve"> </w:t>
      </w:r>
      <w:r w:rsidRPr="001B6E20">
        <w:rPr>
          <w:rFonts w:cs="Times New Roman"/>
          <w:bCs/>
          <w:color w:val="000000"/>
          <w:sz w:val="26"/>
          <w:szCs w:val="26"/>
        </w:rPr>
        <w:t>области;</w:t>
      </w:r>
    </w:p>
    <w:p w:rsidR="0064203D" w:rsidRPr="001B6E20" w:rsidRDefault="0064203D" w:rsidP="001B6E20">
      <w:pPr>
        <w:pStyle w:val="a5"/>
        <w:numPr>
          <w:ilvl w:val="0"/>
          <w:numId w:val="21"/>
        </w:numPr>
        <w:ind w:left="0" w:firstLine="709"/>
        <w:rPr>
          <w:rFonts w:cs="Times New Roman"/>
          <w:bCs/>
          <w:color w:val="000000"/>
          <w:sz w:val="26"/>
          <w:szCs w:val="26"/>
        </w:rPr>
      </w:pP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юге</w:t>
      </w:r>
      <w:r w:rsidR="003932CE">
        <w:rPr>
          <w:rFonts w:cs="Times New Roman"/>
          <w:bCs/>
          <w:color w:val="000000"/>
          <w:sz w:val="26"/>
          <w:szCs w:val="26"/>
        </w:rPr>
        <w:t xml:space="preserve"> </w:t>
      </w:r>
      <w:r w:rsidRPr="001B6E20">
        <w:rPr>
          <w:rFonts w:cs="Times New Roman"/>
          <w:bCs/>
          <w:color w:val="000000"/>
          <w:sz w:val="26"/>
          <w:szCs w:val="26"/>
        </w:rPr>
        <w:t>–</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землями</w:t>
      </w:r>
      <w:r w:rsidR="003932CE">
        <w:rPr>
          <w:rFonts w:cs="Times New Roman"/>
          <w:bCs/>
          <w:color w:val="000000"/>
          <w:sz w:val="26"/>
          <w:szCs w:val="26"/>
        </w:rPr>
        <w:t xml:space="preserve"> </w:t>
      </w:r>
      <w:r w:rsidRPr="001B6E20">
        <w:rPr>
          <w:rFonts w:cs="Times New Roman"/>
          <w:bCs/>
          <w:color w:val="000000"/>
          <w:sz w:val="26"/>
          <w:szCs w:val="26"/>
        </w:rPr>
        <w:t>Курской</w:t>
      </w:r>
      <w:r w:rsidR="003932CE">
        <w:rPr>
          <w:rFonts w:cs="Times New Roman"/>
          <w:bCs/>
          <w:color w:val="000000"/>
          <w:sz w:val="26"/>
          <w:szCs w:val="26"/>
        </w:rPr>
        <w:t xml:space="preserve"> </w:t>
      </w:r>
      <w:r w:rsidRPr="001B6E20">
        <w:rPr>
          <w:rFonts w:cs="Times New Roman"/>
          <w:bCs/>
          <w:color w:val="000000"/>
          <w:sz w:val="26"/>
          <w:szCs w:val="26"/>
        </w:rPr>
        <w:t>области;</w:t>
      </w:r>
    </w:p>
    <w:p w:rsidR="0064203D" w:rsidRPr="001B6E20" w:rsidRDefault="0064203D" w:rsidP="001B6E20">
      <w:pPr>
        <w:pStyle w:val="a5"/>
        <w:numPr>
          <w:ilvl w:val="0"/>
          <w:numId w:val="21"/>
        </w:numPr>
        <w:ind w:left="0" w:firstLine="709"/>
        <w:rPr>
          <w:rFonts w:cs="Times New Roman"/>
          <w:b/>
          <w:i/>
          <w:iCs/>
          <w:color w:val="000000"/>
          <w:sz w:val="26"/>
          <w:szCs w:val="26"/>
        </w:rPr>
      </w:pPr>
      <w:r w:rsidRPr="001B6E20">
        <w:rPr>
          <w:rFonts w:cs="Times New Roman"/>
          <w:bCs/>
          <w:color w:val="000000"/>
          <w:sz w:val="26"/>
          <w:szCs w:val="26"/>
        </w:rPr>
        <w:t>на</w:t>
      </w:r>
      <w:r w:rsidR="003932CE">
        <w:rPr>
          <w:rFonts w:cs="Times New Roman"/>
          <w:bCs/>
          <w:color w:val="000000"/>
          <w:sz w:val="26"/>
          <w:szCs w:val="26"/>
        </w:rPr>
        <w:t xml:space="preserve"> </w:t>
      </w:r>
      <w:r w:rsidRPr="001B6E20">
        <w:rPr>
          <w:rFonts w:cs="Times New Roman"/>
          <w:bCs/>
          <w:color w:val="000000"/>
          <w:sz w:val="26"/>
          <w:szCs w:val="26"/>
        </w:rPr>
        <w:t>западе</w:t>
      </w:r>
      <w:r w:rsidR="003932CE">
        <w:rPr>
          <w:rFonts w:cs="Times New Roman"/>
          <w:bCs/>
          <w:color w:val="000000"/>
          <w:sz w:val="26"/>
          <w:szCs w:val="26"/>
        </w:rPr>
        <w:t xml:space="preserve"> </w:t>
      </w:r>
      <w:r w:rsidRPr="001B6E20">
        <w:rPr>
          <w:rFonts w:cs="Times New Roman"/>
          <w:bCs/>
          <w:color w:val="000000"/>
          <w:sz w:val="26"/>
          <w:szCs w:val="26"/>
        </w:rPr>
        <w:t>—</w:t>
      </w:r>
      <w:r w:rsidR="003932CE">
        <w:rPr>
          <w:rFonts w:cs="Times New Roman"/>
          <w:bCs/>
          <w:color w:val="000000"/>
          <w:sz w:val="26"/>
          <w:szCs w:val="26"/>
        </w:rPr>
        <w:t xml:space="preserve"> </w:t>
      </w:r>
      <w:r w:rsidRPr="001B6E20">
        <w:rPr>
          <w:rFonts w:cs="Times New Roman"/>
          <w:bCs/>
          <w:color w:val="000000"/>
          <w:sz w:val="26"/>
          <w:szCs w:val="26"/>
        </w:rPr>
        <w:t>с</w:t>
      </w:r>
      <w:r w:rsidR="003932CE">
        <w:rPr>
          <w:rFonts w:cs="Times New Roman"/>
          <w:bCs/>
          <w:color w:val="000000"/>
          <w:sz w:val="26"/>
          <w:szCs w:val="26"/>
        </w:rPr>
        <w:t xml:space="preserve"> </w:t>
      </w:r>
      <w:r w:rsidRPr="001B6E20">
        <w:rPr>
          <w:rFonts w:cs="Times New Roman"/>
          <w:bCs/>
          <w:color w:val="000000"/>
          <w:sz w:val="26"/>
          <w:szCs w:val="26"/>
        </w:rPr>
        <w:t>землями</w:t>
      </w:r>
      <w:r w:rsidR="003932CE">
        <w:rPr>
          <w:rFonts w:cs="Times New Roman"/>
          <w:bCs/>
          <w:color w:val="000000"/>
          <w:sz w:val="26"/>
          <w:szCs w:val="26"/>
        </w:rPr>
        <w:t xml:space="preserve"> </w:t>
      </w:r>
      <w:r w:rsidRPr="001B6E20">
        <w:rPr>
          <w:rFonts w:cs="Times New Roman"/>
          <w:bCs/>
          <w:color w:val="000000"/>
          <w:sz w:val="26"/>
          <w:szCs w:val="26"/>
        </w:rPr>
        <w:t>Курской</w:t>
      </w:r>
      <w:r w:rsidR="003932CE">
        <w:rPr>
          <w:rFonts w:cs="Times New Roman"/>
          <w:bCs/>
          <w:color w:val="000000"/>
          <w:sz w:val="26"/>
          <w:szCs w:val="26"/>
        </w:rPr>
        <w:t xml:space="preserve"> </w:t>
      </w:r>
      <w:r w:rsidRPr="001B6E20">
        <w:rPr>
          <w:rFonts w:cs="Times New Roman"/>
          <w:bCs/>
          <w:color w:val="000000"/>
          <w:sz w:val="26"/>
          <w:szCs w:val="26"/>
        </w:rPr>
        <w:t>области.</w:t>
      </w:r>
      <w:r w:rsidR="003932CE">
        <w:rPr>
          <w:rFonts w:cs="Times New Roman"/>
          <w:bCs/>
          <w:color w:val="000000"/>
          <w:sz w:val="26"/>
          <w:szCs w:val="26"/>
        </w:rPr>
        <w:t xml:space="preserve"> </w:t>
      </w:r>
    </w:p>
    <w:p w:rsidR="0064203D" w:rsidRPr="001B6E20" w:rsidRDefault="0064203D" w:rsidP="001B6E20">
      <w:pPr>
        <w:pStyle w:val="af4"/>
        <w:rPr>
          <w:sz w:val="26"/>
          <w:szCs w:val="26"/>
        </w:rPr>
      </w:pPr>
      <w:r w:rsidRPr="001B6E20">
        <w:rPr>
          <w:sz w:val="26"/>
          <w:szCs w:val="26"/>
        </w:rPr>
        <w:t>Общая</w:t>
      </w:r>
      <w:r w:rsidR="003932CE">
        <w:rPr>
          <w:sz w:val="26"/>
          <w:szCs w:val="26"/>
        </w:rPr>
        <w:t xml:space="preserve"> </w:t>
      </w:r>
      <w:r w:rsidRPr="001B6E20">
        <w:rPr>
          <w:sz w:val="26"/>
          <w:szCs w:val="26"/>
        </w:rPr>
        <w:t>протяженность</w:t>
      </w:r>
      <w:r w:rsidR="003932CE">
        <w:rPr>
          <w:sz w:val="26"/>
          <w:szCs w:val="26"/>
        </w:rPr>
        <w:t xml:space="preserve"> </w:t>
      </w:r>
      <w:r w:rsidRPr="001B6E20">
        <w:rPr>
          <w:sz w:val="26"/>
          <w:szCs w:val="26"/>
        </w:rPr>
        <w:t>границ</w:t>
      </w:r>
      <w:r w:rsidR="003932CE">
        <w:rPr>
          <w:sz w:val="26"/>
          <w:szCs w:val="26"/>
        </w:rPr>
        <w:t xml:space="preserve"> </w:t>
      </w:r>
      <w:r w:rsidRPr="001B6E20">
        <w:rPr>
          <w:sz w:val="26"/>
          <w:szCs w:val="26"/>
        </w:rPr>
        <w:t>Пенновского</w:t>
      </w:r>
      <w:r w:rsidR="003932CE">
        <w:rPr>
          <w:sz w:val="26"/>
          <w:szCs w:val="26"/>
        </w:rPr>
        <w:t xml:space="preserve"> </w:t>
      </w:r>
      <w:r w:rsidRPr="001B6E20">
        <w:rPr>
          <w:sz w:val="26"/>
          <w:szCs w:val="26"/>
        </w:rPr>
        <w:t>сельского</w:t>
      </w:r>
      <w:r w:rsidR="003932CE">
        <w:rPr>
          <w:sz w:val="26"/>
          <w:szCs w:val="26"/>
        </w:rPr>
        <w:t xml:space="preserve"> </w:t>
      </w:r>
      <w:r w:rsidRPr="001B6E20">
        <w:rPr>
          <w:sz w:val="26"/>
          <w:szCs w:val="26"/>
        </w:rPr>
        <w:t>поселения</w:t>
      </w:r>
      <w:r w:rsidR="003932CE">
        <w:rPr>
          <w:sz w:val="26"/>
          <w:szCs w:val="26"/>
        </w:rPr>
        <w:t xml:space="preserve"> </w:t>
      </w:r>
      <w:r w:rsidRPr="001B6E20">
        <w:rPr>
          <w:sz w:val="26"/>
          <w:szCs w:val="26"/>
        </w:rPr>
        <w:t>составляет</w:t>
      </w:r>
      <w:r w:rsidR="003932CE">
        <w:rPr>
          <w:sz w:val="26"/>
          <w:szCs w:val="26"/>
        </w:rPr>
        <w:t xml:space="preserve"> </w:t>
      </w:r>
      <w:r w:rsidRPr="001B6E20">
        <w:rPr>
          <w:color w:val="000000"/>
          <w:sz w:val="26"/>
          <w:szCs w:val="26"/>
        </w:rPr>
        <w:t>80</w:t>
      </w:r>
      <w:r w:rsidR="003932CE">
        <w:rPr>
          <w:color w:val="000000"/>
          <w:sz w:val="26"/>
          <w:szCs w:val="26"/>
        </w:rPr>
        <w:t xml:space="preserve"> </w:t>
      </w:r>
      <w:r w:rsidRPr="001B6E20">
        <w:rPr>
          <w:color w:val="000000"/>
          <w:sz w:val="26"/>
          <w:szCs w:val="26"/>
        </w:rPr>
        <w:t>км.</w:t>
      </w:r>
    </w:p>
    <w:p w:rsidR="0064203D" w:rsidRPr="001B6E20" w:rsidRDefault="0064203D" w:rsidP="001B6E20">
      <w:pPr>
        <w:pStyle w:val="ad"/>
        <w:spacing w:before="0" w:beforeAutospacing="0" w:after="0" w:afterAutospacing="0"/>
        <w:ind w:firstLine="709"/>
        <w:rPr>
          <w:sz w:val="26"/>
          <w:szCs w:val="26"/>
        </w:rPr>
      </w:pPr>
      <w:r w:rsidRPr="001B6E20">
        <w:rPr>
          <w:sz w:val="26"/>
          <w:szCs w:val="26"/>
        </w:rPr>
        <w:t>На</w:t>
      </w:r>
      <w:r w:rsidR="003932CE">
        <w:rPr>
          <w:sz w:val="26"/>
          <w:szCs w:val="26"/>
        </w:rPr>
        <w:t xml:space="preserve"> </w:t>
      </w:r>
      <w:r w:rsidRPr="001B6E20">
        <w:rPr>
          <w:sz w:val="26"/>
          <w:szCs w:val="26"/>
        </w:rPr>
        <w:t>территории</w:t>
      </w:r>
      <w:r w:rsidR="003932CE">
        <w:rPr>
          <w:sz w:val="26"/>
          <w:szCs w:val="26"/>
        </w:rPr>
        <w:t xml:space="preserve"> </w:t>
      </w:r>
      <w:r w:rsidRPr="001B6E20">
        <w:rPr>
          <w:sz w:val="26"/>
          <w:szCs w:val="26"/>
        </w:rPr>
        <w:t>Пенновского</w:t>
      </w:r>
      <w:r w:rsidR="003932CE">
        <w:rPr>
          <w:sz w:val="26"/>
          <w:szCs w:val="26"/>
        </w:rPr>
        <w:t xml:space="preserve"> </w:t>
      </w:r>
      <w:r w:rsidRPr="001B6E20">
        <w:rPr>
          <w:sz w:val="26"/>
          <w:szCs w:val="26"/>
        </w:rPr>
        <w:t>сельского</w:t>
      </w:r>
      <w:r w:rsidR="003932CE">
        <w:rPr>
          <w:sz w:val="26"/>
          <w:szCs w:val="26"/>
        </w:rPr>
        <w:t xml:space="preserve"> </w:t>
      </w:r>
      <w:r w:rsidRPr="001B6E20">
        <w:rPr>
          <w:sz w:val="26"/>
          <w:szCs w:val="26"/>
        </w:rPr>
        <w:t>поселения</w:t>
      </w:r>
      <w:r w:rsidR="003932CE">
        <w:rPr>
          <w:sz w:val="26"/>
          <w:szCs w:val="26"/>
        </w:rPr>
        <w:t xml:space="preserve"> </w:t>
      </w:r>
      <w:r w:rsidRPr="001B6E20">
        <w:rPr>
          <w:sz w:val="26"/>
          <w:szCs w:val="26"/>
        </w:rPr>
        <w:t>расположен</w:t>
      </w:r>
      <w:r w:rsidR="003932CE">
        <w:rPr>
          <w:sz w:val="26"/>
          <w:szCs w:val="26"/>
        </w:rPr>
        <w:t xml:space="preserve"> </w:t>
      </w:r>
      <w:r w:rsidRPr="001B6E20">
        <w:rPr>
          <w:sz w:val="26"/>
          <w:szCs w:val="26"/>
        </w:rPr>
        <w:t>21</w:t>
      </w:r>
      <w:r w:rsidR="003932CE">
        <w:rPr>
          <w:sz w:val="26"/>
          <w:szCs w:val="26"/>
        </w:rPr>
        <w:t xml:space="preserve"> </w:t>
      </w:r>
      <w:r w:rsidRPr="001B6E20">
        <w:rPr>
          <w:sz w:val="26"/>
          <w:szCs w:val="26"/>
        </w:rPr>
        <w:t>населенный</w:t>
      </w:r>
      <w:r w:rsidR="003932CE">
        <w:rPr>
          <w:sz w:val="26"/>
          <w:szCs w:val="26"/>
        </w:rPr>
        <w:t xml:space="preserve"> </w:t>
      </w:r>
      <w:r w:rsidRPr="001B6E20">
        <w:rPr>
          <w:sz w:val="26"/>
          <w:szCs w:val="26"/>
        </w:rPr>
        <w:t>пункт.</w:t>
      </w:r>
      <w:r w:rsidR="003932CE">
        <w:rPr>
          <w:sz w:val="26"/>
          <w:szCs w:val="26"/>
        </w:rPr>
        <w:t xml:space="preserve"> </w:t>
      </w:r>
    </w:p>
    <w:p w:rsidR="0064203D" w:rsidRPr="001B6E20" w:rsidRDefault="0064203D" w:rsidP="001B6E20">
      <w:pPr>
        <w:pStyle w:val="ad"/>
        <w:spacing w:before="0" w:beforeAutospacing="0" w:after="0" w:afterAutospacing="0"/>
        <w:ind w:firstLine="709"/>
        <w:rPr>
          <w:sz w:val="26"/>
          <w:szCs w:val="26"/>
        </w:rPr>
      </w:pPr>
      <w:r w:rsidRPr="001B6E20">
        <w:rPr>
          <w:sz w:val="26"/>
          <w:szCs w:val="26"/>
        </w:rPr>
        <w:t>Поселок</w:t>
      </w:r>
      <w:r w:rsidR="003932CE">
        <w:rPr>
          <w:sz w:val="26"/>
          <w:szCs w:val="26"/>
        </w:rPr>
        <w:t xml:space="preserve"> </w:t>
      </w:r>
      <w:r w:rsidRPr="001B6E20">
        <w:rPr>
          <w:sz w:val="26"/>
          <w:szCs w:val="26"/>
        </w:rPr>
        <w:t>Рождественский</w:t>
      </w:r>
      <w:r w:rsidR="003932CE">
        <w:rPr>
          <w:sz w:val="26"/>
          <w:szCs w:val="26"/>
        </w:rPr>
        <w:t xml:space="preserve"> </w:t>
      </w:r>
      <w:r w:rsidRPr="001B6E20">
        <w:rPr>
          <w:sz w:val="26"/>
          <w:szCs w:val="26"/>
        </w:rPr>
        <w:t>является</w:t>
      </w:r>
      <w:r w:rsidR="003932CE">
        <w:rPr>
          <w:sz w:val="26"/>
          <w:szCs w:val="26"/>
        </w:rPr>
        <w:t xml:space="preserve"> </w:t>
      </w:r>
      <w:r w:rsidRPr="001B6E20">
        <w:rPr>
          <w:sz w:val="26"/>
          <w:szCs w:val="26"/>
        </w:rPr>
        <w:t>административным</w:t>
      </w:r>
      <w:r w:rsidR="003932CE">
        <w:rPr>
          <w:sz w:val="26"/>
          <w:szCs w:val="26"/>
        </w:rPr>
        <w:t xml:space="preserve"> </w:t>
      </w:r>
      <w:r w:rsidRPr="001B6E20">
        <w:rPr>
          <w:sz w:val="26"/>
          <w:szCs w:val="26"/>
        </w:rPr>
        <w:t>центром</w:t>
      </w:r>
      <w:r w:rsidR="003932CE">
        <w:rPr>
          <w:sz w:val="26"/>
          <w:szCs w:val="26"/>
        </w:rPr>
        <w:t xml:space="preserve"> </w:t>
      </w:r>
      <w:r w:rsidRPr="001B6E20">
        <w:rPr>
          <w:sz w:val="26"/>
          <w:szCs w:val="26"/>
        </w:rPr>
        <w:t>Пенновского</w:t>
      </w:r>
      <w:r w:rsidR="003932CE">
        <w:rPr>
          <w:sz w:val="26"/>
          <w:szCs w:val="26"/>
        </w:rPr>
        <w:t xml:space="preserve"> </w:t>
      </w:r>
      <w:r w:rsidRPr="001B6E20">
        <w:rPr>
          <w:sz w:val="26"/>
          <w:szCs w:val="26"/>
        </w:rPr>
        <w:t>сельского</w:t>
      </w:r>
      <w:r w:rsidR="003932CE">
        <w:rPr>
          <w:sz w:val="26"/>
          <w:szCs w:val="26"/>
        </w:rPr>
        <w:t xml:space="preserve"> </w:t>
      </w:r>
      <w:r w:rsidRPr="001B6E20">
        <w:rPr>
          <w:sz w:val="26"/>
          <w:szCs w:val="26"/>
        </w:rPr>
        <w:t>поселения.</w:t>
      </w:r>
      <w:r w:rsidR="003932CE">
        <w:rPr>
          <w:sz w:val="26"/>
          <w:szCs w:val="26"/>
        </w:rPr>
        <w:t xml:space="preserve"> </w:t>
      </w:r>
    </w:p>
    <w:p w:rsidR="0064203D" w:rsidRPr="001B6E20" w:rsidRDefault="0064203D" w:rsidP="001B6E20">
      <w:pPr>
        <w:pStyle w:val="a7"/>
        <w:ind w:firstLine="709"/>
        <w:jc w:val="both"/>
        <w:rPr>
          <w:sz w:val="26"/>
          <w:szCs w:val="26"/>
        </w:rPr>
      </w:pPr>
      <w:r w:rsidRPr="001B6E20">
        <w:rPr>
          <w:sz w:val="26"/>
          <w:szCs w:val="26"/>
        </w:rPr>
        <w:t>Внешние</w:t>
      </w:r>
      <w:r w:rsidR="003932CE">
        <w:rPr>
          <w:sz w:val="26"/>
          <w:szCs w:val="26"/>
        </w:rPr>
        <w:t xml:space="preserve"> </w:t>
      </w:r>
      <w:r w:rsidRPr="001B6E20">
        <w:rPr>
          <w:sz w:val="26"/>
          <w:szCs w:val="26"/>
        </w:rPr>
        <w:t>связи</w:t>
      </w:r>
      <w:r w:rsidR="003932CE">
        <w:rPr>
          <w:sz w:val="26"/>
          <w:szCs w:val="26"/>
        </w:rPr>
        <w:t xml:space="preserve"> </w:t>
      </w:r>
      <w:r w:rsidRPr="001B6E20">
        <w:rPr>
          <w:sz w:val="26"/>
          <w:szCs w:val="26"/>
        </w:rPr>
        <w:t>осуществляются</w:t>
      </w:r>
      <w:r w:rsidR="003932CE">
        <w:rPr>
          <w:sz w:val="26"/>
          <w:szCs w:val="26"/>
        </w:rPr>
        <w:t xml:space="preserve"> </w:t>
      </w:r>
      <w:r w:rsidRPr="001B6E20">
        <w:rPr>
          <w:sz w:val="26"/>
          <w:szCs w:val="26"/>
        </w:rPr>
        <w:t>автомобильным</w:t>
      </w:r>
      <w:r w:rsidR="003932CE">
        <w:rPr>
          <w:sz w:val="26"/>
          <w:szCs w:val="26"/>
        </w:rPr>
        <w:t xml:space="preserve"> </w:t>
      </w:r>
      <w:r w:rsidRPr="001B6E20">
        <w:rPr>
          <w:sz w:val="26"/>
          <w:szCs w:val="26"/>
        </w:rPr>
        <w:t>транспортом.</w:t>
      </w:r>
      <w:r w:rsidR="003932CE">
        <w:rPr>
          <w:sz w:val="26"/>
          <w:szCs w:val="26"/>
        </w:rPr>
        <w:t xml:space="preserve"> </w:t>
      </w:r>
    </w:p>
    <w:p w:rsidR="0064203D" w:rsidRPr="001B6E20" w:rsidRDefault="0064203D" w:rsidP="001B6E20">
      <w:pPr>
        <w:pStyle w:val="a7"/>
        <w:ind w:firstLine="709"/>
        <w:jc w:val="both"/>
        <w:rPr>
          <w:sz w:val="26"/>
          <w:szCs w:val="26"/>
        </w:rPr>
      </w:pPr>
      <w:r w:rsidRPr="001B6E20">
        <w:rPr>
          <w:sz w:val="26"/>
          <w:szCs w:val="26"/>
        </w:rPr>
        <w:t>Расстояние</w:t>
      </w:r>
      <w:r w:rsidR="003932CE">
        <w:rPr>
          <w:sz w:val="26"/>
          <w:szCs w:val="26"/>
        </w:rPr>
        <w:t xml:space="preserve"> </w:t>
      </w:r>
      <w:r w:rsidRPr="001B6E20">
        <w:rPr>
          <w:sz w:val="26"/>
          <w:szCs w:val="26"/>
        </w:rPr>
        <w:t>до</w:t>
      </w:r>
      <w:r w:rsidR="003932CE">
        <w:rPr>
          <w:sz w:val="26"/>
          <w:szCs w:val="26"/>
        </w:rPr>
        <w:t xml:space="preserve"> </w:t>
      </w:r>
      <w:r w:rsidRPr="001B6E20">
        <w:rPr>
          <w:sz w:val="26"/>
          <w:szCs w:val="26"/>
        </w:rPr>
        <w:t>рай</w:t>
      </w:r>
      <w:r w:rsidR="002F56E5" w:rsidRPr="001B6E20">
        <w:rPr>
          <w:sz w:val="26"/>
          <w:szCs w:val="26"/>
        </w:rPr>
        <w:t>онного</w:t>
      </w:r>
      <w:r w:rsidR="003932CE">
        <w:rPr>
          <w:sz w:val="26"/>
          <w:szCs w:val="26"/>
        </w:rPr>
        <w:t xml:space="preserve"> </w:t>
      </w:r>
      <w:r w:rsidR="002F56E5" w:rsidRPr="001B6E20">
        <w:rPr>
          <w:sz w:val="26"/>
          <w:szCs w:val="26"/>
        </w:rPr>
        <w:t>центра</w:t>
      </w:r>
      <w:r w:rsidR="003932CE">
        <w:rPr>
          <w:sz w:val="26"/>
          <w:szCs w:val="26"/>
        </w:rPr>
        <w:t xml:space="preserve"> </w:t>
      </w:r>
      <w:r w:rsidRPr="001B6E20">
        <w:rPr>
          <w:sz w:val="26"/>
          <w:szCs w:val="26"/>
        </w:rPr>
        <w:t>с.</w:t>
      </w:r>
      <w:r w:rsidR="003932CE">
        <w:rPr>
          <w:sz w:val="26"/>
          <w:szCs w:val="26"/>
        </w:rPr>
        <w:t xml:space="preserve"> </w:t>
      </w:r>
      <w:r w:rsidRPr="001B6E20">
        <w:rPr>
          <w:sz w:val="26"/>
          <w:szCs w:val="26"/>
        </w:rPr>
        <w:t>Тросна</w:t>
      </w:r>
      <w:r w:rsidR="003932CE">
        <w:rPr>
          <w:sz w:val="26"/>
          <w:szCs w:val="26"/>
        </w:rPr>
        <w:t xml:space="preserve"> </w:t>
      </w:r>
      <w:r w:rsidRPr="001B6E20">
        <w:rPr>
          <w:color w:val="000000"/>
          <w:sz w:val="26"/>
          <w:szCs w:val="26"/>
        </w:rPr>
        <w:t>22</w:t>
      </w:r>
      <w:r w:rsidR="003932CE">
        <w:rPr>
          <w:color w:val="000000"/>
          <w:sz w:val="26"/>
          <w:szCs w:val="26"/>
        </w:rPr>
        <w:t xml:space="preserve"> </w:t>
      </w:r>
      <w:r w:rsidRPr="001B6E20">
        <w:rPr>
          <w:sz w:val="26"/>
          <w:szCs w:val="26"/>
        </w:rPr>
        <w:t>км,</w:t>
      </w:r>
      <w:r w:rsidR="003932CE">
        <w:rPr>
          <w:sz w:val="26"/>
          <w:szCs w:val="26"/>
        </w:rPr>
        <w:t xml:space="preserve"> </w:t>
      </w:r>
      <w:r w:rsidRPr="001B6E20">
        <w:rPr>
          <w:sz w:val="26"/>
          <w:szCs w:val="26"/>
        </w:rPr>
        <w:t>до</w:t>
      </w:r>
      <w:r w:rsidR="003932CE">
        <w:rPr>
          <w:sz w:val="26"/>
          <w:szCs w:val="26"/>
        </w:rPr>
        <w:t xml:space="preserve"> </w:t>
      </w:r>
      <w:r w:rsidRPr="001B6E20">
        <w:rPr>
          <w:sz w:val="26"/>
          <w:szCs w:val="26"/>
        </w:rPr>
        <w:t>областного</w:t>
      </w:r>
      <w:r w:rsidR="003932CE">
        <w:rPr>
          <w:sz w:val="26"/>
          <w:szCs w:val="26"/>
        </w:rPr>
        <w:t xml:space="preserve"> </w:t>
      </w:r>
      <w:r w:rsidRPr="001B6E20">
        <w:rPr>
          <w:sz w:val="26"/>
          <w:szCs w:val="26"/>
        </w:rPr>
        <w:t>центра</w:t>
      </w:r>
      <w:r w:rsidR="003932CE">
        <w:rPr>
          <w:sz w:val="26"/>
          <w:szCs w:val="26"/>
        </w:rPr>
        <w:t xml:space="preserve"> </w:t>
      </w:r>
      <w:r w:rsidRPr="001B6E20">
        <w:rPr>
          <w:sz w:val="26"/>
          <w:szCs w:val="26"/>
        </w:rPr>
        <w:t>г.</w:t>
      </w:r>
      <w:r w:rsidR="003932CE">
        <w:rPr>
          <w:sz w:val="26"/>
          <w:szCs w:val="26"/>
        </w:rPr>
        <w:t xml:space="preserve"> </w:t>
      </w:r>
      <w:r w:rsidRPr="001B6E20">
        <w:rPr>
          <w:sz w:val="26"/>
          <w:szCs w:val="26"/>
        </w:rPr>
        <w:t>Орел</w:t>
      </w:r>
      <w:r w:rsidR="003932CE">
        <w:rPr>
          <w:sz w:val="26"/>
          <w:szCs w:val="26"/>
        </w:rPr>
        <w:t xml:space="preserve"> </w:t>
      </w:r>
      <w:r w:rsidRPr="001B6E20">
        <w:rPr>
          <w:sz w:val="26"/>
          <w:szCs w:val="26"/>
        </w:rPr>
        <w:t>–</w:t>
      </w:r>
      <w:r w:rsidRPr="001B6E20">
        <w:rPr>
          <w:color w:val="000000"/>
          <w:sz w:val="26"/>
          <w:szCs w:val="26"/>
        </w:rPr>
        <w:t>101</w:t>
      </w:r>
      <w:r w:rsidR="003932CE">
        <w:rPr>
          <w:color w:val="000000"/>
          <w:sz w:val="26"/>
          <w:szCs w:val="26"/>
        </w:rPr>
        <w:t xml:space="preserve"> </w:t>
      </w:r>
      <w:r w:rsidRPr="001B6E20">
        <w:rPr>
          <w:sz w:val="26"/>
          <w:szCs w:val="26"/>
        </w:rPr>
        <w:t>км.</w:t>
      </w:r>
      <w:r w:rsidR="003932CE">
        <w:rPr>
          <w:sz w:val="26"/>
          <w:szCs w:val="26"/>
        </w:rPr>
        <w:t xml:space="preserve"> </w:t>
      </w:r>
    </w:p>
    <w:p w:rsidR="0064203D" w:rsidRPr="001B6E20" w:rsidRDefault="0064203D" w:rsidP="001B6E20">
      <w:pPr>
        <w:pStyle w:val="a7"/>
        <w:ind w:firstLine="709"/>
        <w:jc w:val="both"/>
        <w:rPr>
          <w:sz w:val="26"/>
          <w:szCs w:val="26"/>
        </w:rPr>
      </w:pPr>
      <w:r w:rsidRPr="001B6E20">
        <w:rPr>
          <w:sz w:val="26"/>
          <w:szCs w:val="26"/>
        </w:rPr>
        <w:lastRenderedPageBreak/>
        <w:t>Ближайшая</w:t>
      </w:r>
      <w:r w:rsidR="003932CE">
        <w:rPr>
          <w:sz w:val="26"/>
          <w:szCs w:val="26"/>
        </w:rPr>
        <w:t xml:space="preserve"> </w:t>
      </w:r>
      <w:r w:rsidRPr="001B6E20">
        <w:rPr>
          <w:sz w:val="26"/>
          <w:szCs w:val="26"/>
        </w:rPr>
        <w:t>железнодорожная</w:t>
      </w:r>
      <w:r w:rsidR="003932CE">
        <w:rPr>
          <w:sz w:val="26"/>
          <w:szCs w:val="26"/>
        </w:rPr>
        <w:t xml:space="preserve"> </w:t>
      </w:r>
      <w:r w:rsidRPr="001B6E20">
        <w:rPr>
          <w:sz w:val="26"/>
          <w:szCs w:val="26"/>
        </w:rPr>
        <w:t>станция</w:t>
      </w:r>
      <w:r w:rsidR="003932CE">
        <w:rPr>
          <w:sz w:val="26"/>
          <w:szCs w:val="26"/>
        </w:rPr>
        <w:t xml:space="preserve"> </w:t>
      </w:r>
      <w:r w:rsidRPr="001B6E20">
        <w:rPr>
          <w:sz w:val="26"/>
          <w:szCs w:val="26"/>
        </w:rPr>
        <w:t>пассажирского</w:t>
      </w:r>
      <w:r w:rsidR="003932CE">
        <w:rPr>
          <w:sz w:val="26"/>
          <w:szCs w:val="26"/>
        </w:rPr>
        <w:t xml:space="preserve"> </w:t>
      </w:r>
      <w:r w:rsidRPr="001B6E20">
        <w:rPr>
          <w:sz w:val="26"/>
          <w:szCs w:val="26"/>
        </w:rPr>
        <w:t>сообщения</w:t>
      </w:r>
      <w:r w:rsidR="003932CE">
        <w:rPr>
          <w:sz w:val="26"/>
          <w:szCs w:val="26"/>
        </w:rPr>
        <w:t xml:space="preserve"> </w:t>
      </w:r>
      <w:r w:rsidRPr="001B6E20">
        <w:rPr>
          <w:sz w:val="26"/>
          <w:szCs w:val="26"/>
        </w:rPr>
        <w:t>расположена</w:t>
      </w:r>
      <w:r w:rsidR="003932CE">
        <w:rPr>
          <w:sz w:val="26"/>
          <w:szCs w:val="26"/>
        </w:rPr>
        <w:t xml:space="preserve"> </w:t>
      </w:r>
      <w:r w:rsidRPr="001B6E20">
        <w:rPr>
          <w:sz w:val="26"/>
          <w:szCs w:val="26"/>
        </w:rPr>
        <w:t>в</w:t>
      </w:r>
      <w:r w:rsidR="003932CE">
        <w:rPr>
          <w:sz w:val="26"/>
          <w:szCs w:val="26"/>
        </w:rPr>
        <w:t xml:space="preserve"> </w:t>
      </w:r>
      <w:proofErr w:type="gramStart"/>
      <w:r w:rsidRPr="001B6E20">
        <w:rPr>
          <w:sz w:val="26"/>
          <w:szCs w:val="26"/>
        </w:rPr>
        <w:t>г</w:t>
      </w:r>
      <w:proofErr w:type="gramEnd"/>
      <w:r w:rsidRPr="001B6E20">
        <w:rPr>
          <w:sz w:val="26"/>
          <w:szCs w:val="26"/>
        </w:rPr>
        <w:t>.</w:t>
      </w:r>
      <w:r w:rsidR="003932CE">
        <w:rPr>
          <w:sz w:val="26"/>
          <w:szCs w:val="26"/>
        </w:rPr>
        <w:t xml:space="preserve"> </w:t>
      </w:r>
      <w:r w:rsidRPr="001B6E20">
        <w:rPr>
          <w:sz w:val="26"/>
          <w:szCs w:val="26"/>
        </w:rPr>
        <w:t>Железногорск.</w:t>
      </w:r>
      <w:r w:rsidR="003932CE">
        <w:rPr>
          <w:sz w:val="26"/>
          <w:szCs w:val="26"/>
        </w:rPr>
        <w:t xml:space="preserve"> </w:t>
      </w:r>
    </w:p>
    <w:p w:rsidR="0064203D" w:rsidRPr="001B6E20" w:rsidRDefault="0064203D" w:rsidP="001B6E20">
      <w:pPr>
        <w:ind w:firstLine="709"/>
        <w:jc w:val="both"/>
        <w:rPr>
          <w:sz w:val="26"/>
          <w:szCs w:val="26"/>
        </w:rPr>
      </w:pPr>
      <w:r w:rsidRPr="001B6E20">
        <w:rPr>
          <w:sz w:val="26"/>
          <w:szCs w:val="26"/>
        </w:rPr>
        <w:t>Связь</w:t>
      </w:r>
      <w:r w:rsidR="003932CE">
        <w:rPr>
          <w:sz w:val="26"/>
          <w:szCs w:val="26"/>
        </w:rPr>
        <w:t xml:space="preserve"> </w:t>
      </w:r>
      <w:r w:rsidRPr="001B6E20">
        <w:rPr>
          <w:sz w:val="26"/>
          <w:szCs w:val="26"/>
        </w:rPr>
        <w:t>осуществляется</w:t>
      </w:r>
      <w:r w:rsidR="003932CE">
        <w:rPr>
          <w:sz w:val="26"/>
          <w:szCs w:val="26"/>
        </w:rPr>
        <w:t xml:space="preserve"> </w:t>
      </w:r>
      <w:r w:rsidRPr="001B6E20">
        <w:rPr>
          <w:sz w:val="26"/>
          <w:szCs w:val="26"/>
        </w:rPr>
        <w:t>по</w:t>
      </w:r>
      <w:r w:rsidR="003932CE">
        <w:rPr>
          <w:sz w:val="26"/>
          <w:szCs w:val="26"/>
        </w:rPr>
        <w:t xml:space="preserve"> </w:t>
      </w:r>
      <w:r w:rsidRPr="001B6E20">
        <w:rPr>
          <w:sz w:val="26"/>
          <w:szCs w:val="26"/>
        </w:rPr>
        <w:t>автомобильным</w:t>
      </w:r>
      <w:r w:rsidR="003932CE">
        <w:rPr>
          <w:sz w:val="26"/>
          <w:szCs w:val="26"/>
        </w:rPr>
        <w:t xml:space="preserve"> </w:t>
      </w:r>
      <w:r w:rsidRPr="001B6E20">
        <w:rPr>
          <w:sz w:val="26"/>
          <w:szCs w:val="26"/>
        </w:rPr>
        <w:t>дорогам</w:t>
      </w:r>
      <w:r w:rsidR="003932CE">
        <w:rPr>
          <w:sz w:val="26"/>
          <w:szCs w:val="26"/>
        </w:rPr>
        <w:t xml:space="preserve"> </w:t>
      </w:r>
      <w:r w:rsidRPr="001B6E20">
        <w:rPr>
          <w:sz w:val="26"/>
          <w:szCs w:val="26"/>
        </w:rPr>
        <w:t>регионального</w:t>
      </w:r>
      <w:r w:rsidR="003932CE">
        <w:rPr>
          <w:sz w:val="26"/>
          <w:szCs w:val="26"/>
        </w:rPr>
        <w:t xml:space="preserve"> </w:t>
      </w:r>
      <w:r w:rsidRPr="001B6E20">
        <w:rPr>
          <w:sz w:val="26"/>
          <w:szCs w:val="26"/>
        </w:rPr>
        <w:t>значения</w:t>
      </w:r>
      <w:r w:rsidR="003932CE">
        <w:rPr>
          <w:sz w:val="26"/>
          <w:szCs w:val="26"/>
        </w:rPr>
        <w:t xml:space="preserve"> </w:t>
      </w:r>
      <w:r w:rsidRPr="001B6E20">
        <w:rPr>
          <w:sz w:val="26"/>
          <w:szCs w:val="26"/>
        </w:rPr>
        <w:t>4</w:t>
      </w:r>
      <w:r w:rsidR="003932CE">
        <w:rPr>
          <w:sz w:val="26"/>
          <w:szCs w:val="26"/>
        </w:rPr>
        <w:t xml:space="preserve"> </w:t>
      </w:r>
      <w:r w:rsidRPr="001B6E20">
        <w:rPr>
          <w:sz w:val="26"/>
          <w:szCs w:val="26"/>
        </w:rPr>
        <w:t>и</w:t>
      </w:r>
      <w:r w:rsidR="003932CE">
        <w:rPr>
          <w:sz w:val="26"/>
          <w:szCs w:val="26"/>
        </w:rPr>
        <w:t xml:space="preserve"> </w:t>
      </w:r>
      <w:r w:rsidRPr="001B6E20">
        <w:rPr>
          <w:sz w:val="26"/>
          <w:szCs w:val="26"/>
        </w:rPr>
        <w:t>5</w:t>
      </w:r>
      <w:r w:rsidR="003932CE">
        <w:rPr>
          <w:sz w:val="26"/>
          <w:szCs w:val="26"/>
        </w:rPr>
        <w:t xml:space="preserve"> </w:t>
      </w:r>
      <w:r w:rsidRPr="001B6E20">
        <w:rPr>
          <w:sz w:val="26"/>
          <w:szCs w:val="26"/>
        </w:rPr>
        <w:t>технической</w:t>
      </w:r>
      <w:r w:rsidR="003932CE">
        <w:rPr>
          <w:sz w:val="26"/>
          <w:szCs w:val="26"/>
        </w:rPr>
        <w:t xml:space="preserve"> </w:t>
      </w:r>
      <w:r w:rsidRPr="001B6E20">
        <w:rPr>
          <w:sz w:val="26"/>
          <w:szCs w:val="26"/>
        </w:rPr>
        <w:t>категории.</w:t>
      </w:r>
    </w:p>
    <w:p w:rsidR="0064203D" w:rsidRPr="001B6E20" w:rsidRDefault="0064203D" w:rsidP="001B6E20">
      <w:pPr>
        <w:ind w:firstLine="709"/>
        <w:jc w:val="both"/>
        <w:rPr>
          <w:sz w:val="26"/>
          <w:szCs w:val="26"/>
        </w:rPr>
      </w:pPr>
      <w:r w:rsidRPr="001B6E20">
        <w:rPr>
          <w:sz w:val="26"/>
          <w:szCs w:val="26"/>
        </w:rPr>
        <w:t>Сельское</w:t>
      </w:r>
      <w:r w:rsidR="003932CE">
        <w:rPr>
          <w:sz w:val="26"/>
          <w:szCs w:val="26"/>
        </w:rPr>
        <w:t xml:space="preserve"> </w:t>
      </w:r>
      <w:r w:rsidRPr="001B6E20">
        <w:rPr>
          <w:sz w:val="26"/>
          <w:szCs w:val="26"/>
        </w:rPr>
        <w:t>поселение,</w:t>
      </w:r>
      <w:r w:rsidR="003932CE">
        <w:rPr>
          <w:sz w:val="26"/>
          <w:szCs w:val="26"/>
        </w:rPr>
        <w:t xml:space="preserve"> </w:t>
      </w:r>
      <w:r w:rsidRPr="001B6E20">
        <w:rPr>
          <w:sz w:val="26"/>
          <w:szCs w:val="26"/>
        </w:rPr>
        <w:t>в</w:t>
      </w:r>
      <w:r w:rsidR="003932CE">
        <w:rPr>
          <w:sz w:val="26"/>
          <w:szCs w:val="26"/>
        </w:rPr>
        <w:t xml:space="preserve"> </w:t>
      </w:r>
      <w:r w:rsidRPr="001B6E20">
        <w:rPr>
          <w:sz w:val="26"/>
          <w:szCs w:val="26"/>
        </w:rPr>
        <w:t>основном,</w:t>
      </w:r>
      <w:r w:rsidR="003932CE">
        <w:rPr>
          <w:sz w:val="26"/>
          <w:szCs w:val="26"/>
        </w:rPr>
        <w:t xml:space="preserve"> </w:t>
      </w:r>
      <w:r w:rsidRPr="001B6E20">
        <w:rPr>
          <w:sz w:val="26"/>
          <w:szCs w:val="26"/>
        </w:rPr>
        <w:t>аграрное.</w:t>
      </w:r>
    </w:p>
    <w:p w:rsidR="0064203D" w:rsidRPr="001B6E20" w:rsidRDefault="0064203D" w:rsidP="001B6E20">
      <w:pPr>
        <w:ind w:firstLine="709"/>
        <w:jc w:val="both"/>
        <w:rPr>
          <w:bCs/>
          <w:sz w:val="26"/>
          <w:szCs w:val="26"/>
        </w:rPr>
      </w:pPr>
      <w:r w:rsidRPr="001B6E20">
        <w:rPr>
          <w:bCs/>
          <w:sz w:val="26"/>
          <w:szCs w:val="26"/>
        </w:rPr>
        <w:t>Общая</w:t>
      </w:r>
      <w:r w:rsidR="003932CE">
        <w:rPr>
          <w:bCs/>
          <w:sz w:val="26"/>
          <w:szCs w:val="26"/>
        </w:rPr>
        <w:t xml:space="preserve"> </w:t>
      </w:r>
      <w:r w:rsidRPr="001B6E20">
        <w:rPr>
          <w:bCs/>
          <w:sz w:val="26"/>
          <w:szCs w:val="26"/>
        </w:rPr>
        <w:t>площадь</w:t>
      </w:r>
      <w:r w:rsidR="003932CE">
        <w:rPr>
          <w:bCs/>
          <w:sz w:val="26"/>
          <w:szCs w:val="26"/>
        </w:rPr>
        <w:t xml:space="preserve"> </w:t>
      </w:r>
      <w:r w:rsidRPr="001B6E20">
        <w:rPr>
          <w:bCs/>
          <w:sz w:val="26"/>
          <w:szCs w:val="26"/>
        </w:rPr>
        <w:t>сельского</w:t>
      </w:r>
      <w:r w:rsidR="003932CE">
        <w:rPr>
          <w:bCs/>
          <w:sz w:val="26"/>
          <w:szCs w:val="26"/>
        </w:rPr>
        <w:t xml:space="preserve"> </w:t>
      </w:r>
      <w:r w:rsidRPr="001B6E20">
        <w:rPr>
          <w:bCs/>
          <w:sz w:val="26"/>
          <w:szCs w:val="26"/>
        </w:rPr>
        <w:t>поселени</w:t>
      </w:r>
      <w:r w:rsidR="003932CE">
        <w:rPr>
          <w:bCs/>
          <w:sz w:val="26"/>
          <w:szCs w:val="26"/>
        </w:rPr>
        <w:t xml:space="preserve">я </w:t>
      </w:r>
      <w:r w:rsidRPr="001B6E20">
        <w:rPr>
          <w:bCs/>
          <w:sz w:val="26"/>
          <w:szCs w:val="26"/>
        </w:rPr>
        <w:t>12287,7</w:t>
      </w:r>
      <w:r w:rsidR="003932CE">
        <w:rPr>
          <w:bCs/>
          <w:sz w:val="26"/>
          <w:szCs w:val="26"/>
        </w:rPr>
        <w:t xml:space="preserve"> </w:t>
      </w:r>
      <w:r w:rsidRPr="001B6E20">
        <w:rPr>
          <w:bCs/>
          <w:sz w:val="26"/>
          <w:szCs w:val="26"/>
        </w:rPr>
        <w:t>га.</w:t>
      </w:r>
      <w:r w:rsidR="003932CE">
        <w:rPr>
          <w:bCs/>
          <w:sz w:val="26"/>
          <w:szCs w:val="26"/>
        </w:rPr>
        <w:t xml:space="preserve"> </w:t>
      </w:r>
      <w:r w:rsidRPr="001B6E20">
        <w:rPr>
          <w:bCs/>
          <w:sz w:val="26"/>
          <w:szCs w:val="26"/>
        </w:rPr>
        <w:t>На</w:t>
      </w:r>
      <w:r w:rsidR="003932CE">
        <w:rPr>
          <w:bCs/>
          <w:sz w:val="26"/>
          <w:szCs w:val="26"/>
        </w:rPr>
        <w:t xml:space="preserve"> </w:t>
      </w:r>
      <w:r w:rsidRPr="001B6E20">
        <w:rPr>
          <w:bCs/>
          <w:sz w:val="26"/>
          <w:szCs w:val="26"/>
        </w:rPr>
        <w:t>территории</w:t>
      </w:r>
      <w:r w:rsidR="003932CE">
        <w:rPr>
          <w:bCs/>
          <w:sz w:val="26"/>
          <w:szCs w:val="26"/>
        </w:rPr>
        <w:t xml:space="preserve"> </w:t>
      </w:r>
      <w:r w:rsidRPr="001B6E20">
        <w:rPr>
          <w:bCs/>
          <w:sz w:val="26"/>
          <w:szCs w:val="26"/>
        </w:rPr>
        <w:t>сельского</w:t>
      </w:r>
      <w:r w:rsidR="003932CE">
        <w:rPr>
          <w:bCs/>
          <w:sz w:val="26"/>
          <w:szCs w:val="26"/>
        </w:rPr>
        <w:t xml:space="preserve"> </w:t>
      </w:r>
      <w:r w:rsidRPr="001B6E20">
        <w:rPr>
          <w:bCs/>
          <w:sz w:val="26"/>
          <w:szCs w:val="26"/>
        </w:rPr>
        <w:t>поселения</w:t>
      </w:r>
      <w:r w:rsidR="003932CE">
        <w:rPr>
          <w:bCs/>
          <w:sz w:val="26"/>
          <w:szCs w:val="26"/>
        </w:rPr>
        <w:t xml:space="preserve"> </w:t>
      </w:r>
      <w:r w:rsidRPr="001B6E20">
        <w:rPr>
          <w:bCs/>
          <w:sz w:val="26"/>
          <w:szCs w:val="26"/>
        </w:rPr>
        <w:t>по</w:t>
      </w:r>
      <w:r w:rsidR="003932CE">
        <w:rPr>
          <w:bCs/>
          <w:sz w:val="26"/>
          <w:szCs w:val="26"/>
        </w:rPr>
        <w:t xml:space="preserve"> </w:t>
      </w:r>
      <w:r w:rsidRPr="001B6E20">
        <w:rPr>
          <w:bCs/>
          <w:sz w:val="26"/>
          <w:szCs w:val="26"/>
        </w:rPr>
        <w:t>состоянию</w:t>
      </w:r>
      <w:r w:rsidR="003932CE">
        <w:rPr>
          <w:bCs/>
          <w:sz w:val="26"/>
          <w:szCs w:val="26"/>
        </w:rPr>
        <w:t xml:space="preserve"> </w:t>
      </w:r>
      <w:r w:rsidRPr="001B6E20">
        <w:rPr>
          <w:bCs/>
          <w:sz w:val="26"/>
          <w:szCs w:val="26"/>
        </w:rPr>
        <w:t>на</w:t>
      </w:r>
      <w:r w:rsidR="003932CE">
        <w:rPr>
          <w:bCs/>
          <w:sz w:val="26"/>
          <w:szCs w:val="26"/>
        </w:rPr>
        <w:t xml:space="preserve"> </w:t>
      </w:r>
      <w:r w:rsidRPr="001B6E20">
        <w:rPr>
          <w:bCs/>
          <w:sz w:val="26"/>
          <w:szCs w:val="26"/>
        </w:rPr>
        <w:t>01.01.2011</w:t>
      </w:r>
      <w:r w:rsidR="003932CE">
        <w:rPr>
          <w:bCs/>
          <w:sz w:val="26"/>
          <w:szCs w:val="26"/>
        </w:rPr>
        <w:t xml:space="preserve"> </w:t>
      </w:r>
      <w:r w:rsidRPr="001B6E20">
        <w:rPr>
          <w:bCs/>
          <w:sz w:val="26"/>
          <w:szCs w:val="26"/>
        </w:rPr>
        <w:t>года</w:t>
      </w:r>
      <w:r w:rsidR="003932CE">
        <w:rPr>
          <w:bCs/>
          <w:sz w:val="26"/>
          <w:szCs w:val="26"/>
        </w:rPr>
        <w:t xml:space="preserve"> </w:t>
      </w:r>
      <w:r w:rsidRPr="001B6E20">
        <w:rPr>
          <w:bCs/>
          <w:sz w:val="26"/>
          <w:szCs w:val="26"/>
        </w:rPr>
        <w:t>проживает</w:t>
      </w:r>
      <w:r w:rsidR="003932CE">
        <w:rPr>
          <w:bCs/>
          <w:sz w:val="26"/>
          <w:szCs w:val="26"/>
        </w:rPr>
        <w:t xml:space="preserve"> </w:t>
      </w:r>
      <w:r w:rsidRPr="001B6E20">
        <w:rPr>
          <w:bCs/>
          <w:sz w:val="26"/>
          <w:szCs w:val="26"/>
        </w:rPr>
        <w:t>854</w:t>
      </w:r>
      <w:r w:rsidR="003932CE">
        <w:rPr>
          <w:bCs/>
          <w:sz w:val="26"/>
          <w:szCs w:val="26"/>
        </w:rPr>
        <w:t xml:space="preserve"> </w:t>
      </w:r>
      <w:r w:rsidRPr="001B6E20">
        <w:rPr>
          <w:bCs/>
          <w:sz w:val="26"/>
          <w:szCs w:val="26"/>
        </w:rPr>
        <w:t>человека.</w:t>
      </w:r>
      <w:r w:rsidR="003932CE">
        <w:rPr>
          <w:bCs/>
          <w:sz w:val="26"/>
          <w:szCs w:val="26"/>
        </w:rPr>
        <w:t xml:space="preserve"> </w:t>
      </w:r>
      <w:r w:rsidRPr="001B6E20">
        <w:rPr>
          <w:sz w:val="26"/>
          <w:szCs w:val="26"/>
        </w:rPr>
        <w:t>Плотность</w:t>
      </w:r>
      <w:r w:rsidR="003932CE">
        <w:rPr>
          <w:sz w:val="26"/>
          <w:szCs w:val="26"/>
        </w:rPr>
        <w:t xml:space="preserve"> </w:t>
      </w:r>
      <w:r w:rsidRPr="001B6E20">
        <w:rPr>
          <w:sz w:val="26"/>
          <w:szCs w:val="26"/>
        </w:rPr>
        <w:t>населения</w:t>
      </w:r>
      <w:r w:rsidR="003932CE">
        <w:rPr>
          <w:sz w:val="26"/>
          <w:szCs w:val="26"/>
        </w:rPr>
        <w:t xml:space="preserve"> </w:t>
      </w:r>
      <w:r w:rsidRPr="001B6E20">
        <w:rPr>
          <w:sz w:val="26"/>
          <w:szCs w:val="26"/>
        </w:rPr>
        <w:t>в</w:t>
      </w:r>
      <w:r w:rsidR="003932CE">
        <w:rPr>
          <w:sz w:val="26"/>
          <w:szCs w:val="26"/>
        </w:rPr>
        <w:t xml:space="preserve"> </w:t>
      </w:r>
      <w:r w:rsidRPr="001B6E20">
        <w:rPr>
          <w:sz w:val="26"/>
          <w:szCs w:val="26"/>
        </w:rPr>
        <w:t>пределах</w:t>
      </w:r>
      <w:r w:rsidR="003932CE">
        <w:rPr>
          <w:sz w:val="26"/>
          <w:szCs w:val="26"/>
        </w:rPr>
        <w:t xml:space="preserve"> </w:t>
      </w:r>
      <w:r w:rsidRPr="001B6E20">
        <w:rPr>
          <w:sz w:val="26"/>
          <w:szCs w:val="26"/>
        </w:rPr>
        <w:t>территорий,</w:t>
      </w:r>
      <w:r w:rsidR="003932CE">
        <w:rPr>
          <w:sz w:val="26"/>
          <w:szCs w:val="26"/>
        </w:rPr>
        <w:t xml:space="preserve"> </w:t>
      </w:r>
      <w:r w:rsidRPr="001B6E20">
        <w:rPr>
          <w:sz w:val="26"/>
          <w:szCs w:val="26"/>
        </w:rPr>
        <w:t>вовлеченных</w:t>
      </w:r>
      <w:r w:rsidR="003932CE">
        <w:rPr>
          <w:sz w:val="26"/>
          <w:szCs w:val="26"/>
        </w:rPr>
        <w:t xml:space="preserve"> </w:t>
      </w:r>
      <w:r w:rsidRPr="001B6E20">
        <w:rPr>
          <w:sz w:val="26"/>
          <w:szCs w:val="26"/>
        </w:rPr>
        <w:t>в</w:t>
      </w:r>
      <w:r w:rsidR="003932CE">
        <w:rPr>
          <w:sz w:val="26"/>
          <w:szCs w:val="26"/>
        </w:rPr>
        <w:t xml:space="preserve"> </w:t>
      </w:r>
      <w:r w:rsidRPr="001B6E20">
        <w:rPr>
          <w:sz w:val="26"/>
          <w:szCs w:val="26"/>
        </w:rPr>
        <w:t>градостроительную</w:t>
      </w:r>
      <w:r w:rsidR="003932CE">
        <w:rPr>
          <w:sz w:val="26"/>
          <w:szCs w:val="26"/>
        </w:rPr>
        <w:t xml:space="preserve"> </w:t>
      </w:r>
      <w:r w:rsidRPr="001B6E20">
        <w:rPr>
          <w:sz w:val="26"/>
          <w:szCs w:val="26"/>
        </w:rPr>
        <w:t>деятельность</w:t>
      </w:r>
      <w:r w:rsidR="003932CE">
        <w:rPr>
          <w:sz w:val="26"/>
          <w:szCs w:val="26"/>
        </w:rPr>
        <w:t xml:space="preserve"> </w:t>
      </w:r>
      <w:r w:rsidRPr="001B6E20">
        <w:rPr>
          <w:sz w:val="26"/>
          <w:szCs w:val="26"/>
        </w:rPr>
        <w:t>составляет</w:t>
      </w:r>
      <w:r w:rsidR="003932CE">
        <w:rPr>
          <w:sz w:val="26"/>
          <w:szCs w:val="26"/>
        </w:rPr>
        <w:t xml:space="preserve"> </w:t>
      </w:r>
      <w:r w:rsidRPr="001B6E20">
        <w:rPr>
          <w:sz w:val="26"/>
          <w:szCs w:val="26"/>
        </w:rPr>
        <w:t>1,3</w:t>
      </w:r>
      <w:r w:rsidR="003932CE">
        <w:rPr>
          <w:sz w:val="26"/>
          <w:szCs w:val="26"/>
        </w:rPr>
        <w:t xml:space="preserve"> </w:t>
      </w:r>
      <w:r w:rsidRPr="001B6E20">
        <w:rPr>
          <w:sz w:val="26"/>
          <w:szCs w:val="26"/>
        </w:rPr>
        <w:t>чел/</w:t>
      </w:r>
      <w:proofErr w:type="gramStart"/>
      <w:r w:rsidRPr="001B6E20">
        <w:rPr>
          <w:sz w:val="26"/>
          <w:szCs w:val="26"/>
        </w:rPr>
        <w:t>га</w:t>
      </w:r>
      <w:proofErr w:type="gramEnd"/>
      <w:r w:rsidRPr="001B6E20">
        <w:rPr>
          <w:sz w:val="26"/>
          <w:szCs w:val="26"/>
        </w:rPr>
        <w:t>.</w:t>
      </w:r>
    </w:p>
    <w:p w:rsidR="0064203D" w:rsidRPr="001B6E20" w:rsidRDefault="0064203D" w:rsidP="001B6E20">
      <w:pPr>
        <w:ind w:firstLine="709"/>
        <w:jc w:val="both"/>
        <w:rPr>
          <w:bCs/>
          <w:sz w:val="26"/>
          <w:szCs w:val="26"/>
        </w:rPr>
      </w:pPr>
      <w:r w:rsidRPr="001B6E20">
        <w:rPr>
          <w:bCs/>
          <w:sz w:val="26"/>
          <w:szCs w:val="26"/>
        </w:rPr>
        <w:t>На</w:t>
      </w:r>
      <w:r w:rsidR="003932CE">
        <w:rPr>
          <w:bCs/>
          <w:sz w:val="26"/>
          <w:szCs w:val="26"/>
        </w:rPr>
        <w:t xml:space="preserve"> </w:t>
      </w:r>
      <w:r w:rsidRPr="001B6E20">
        <w:rPr>
          <w:bCs/>
          <w:sz w:val="26"/>
          <w:szCs w:val="26"/>
        </w:rPr>
        <w:t>территории</w:t>
      </w:r>
      <w:r w:rsidR="003932CE">
        <w:rPr>
          <w:bCs/>
          <w:sz w:val="26"/>
          <w:szCs w:val="26"/>
        </w:rPr>
        <w:t xml:space="preserve"> </w:t>
      </w:r>
      <w:r w:rsidRPr="001B6E20">
        <w:rPr>
          <w:bCs/>
          <w:sz w:val="26"/>
          <w:szCs w:val="26"/>
        </w:rPr>
        <w:t>сельского</w:t>
      </w:r>
      <w:r w:rsidR="003932CE">
        <w:rPr>
          <w:bCs/>
          <w:sz w:val="26"/>
          <w:szCs w:val="26"/>
        </w:rPr>
        <w:t xml:space="preserve"> </w:t>
      </w:r>
      <w:r w:rsidRPr="001B6E20">
        <w:rPr>
          <w:bCs/>
          <w:sz w:val="26"/>
          <w:szCs w:val="26"/>
        </w:rPr>
        <w:t>поселения</w:t>
      </w:r>
      <w:r w:rsidR="003932CE">
        <w:rPr>
          <w:bCs/>
          <w:sz w:val="26"/>
          <w:szCs w:val="26"/>
        </w:rPr>
        <w:t xml:space="preserve"> </w:t>
      </w:r>
      <w:r w:rsidRPr="001B6E20">
        <w:rPr>
          <w:bCs/>
          <w:sz w:val="26"/>
          <w:szCs w:val="26"/>
        </w:rPr>
        <w:t>расположены</w:t>
      </w:r>
      <w:r w:rsidR="003932CE">
        <w:rPr>
          <w:bCs/>
          <w:sz w:val="26"/>
          <w:szCs w:val="26"/>
        </w:rPr>
        <w:t xml:space="preserve"> </w:t>
      </w:r>
      <w:r w:rsidRPr="001B6E20">
        <w:rPr>
          <w:bCs/>
          <w:sz w:val="26"/>
          <w:szCs w:val="26"/>
        </w:rPr>
        <w:t>БОУ</w:t>
      </w:r>
      <w:r w:rsidR="003932CE">
        <w:rPr>
          <w:bCs/>
          <w:sz w:val="26"/>
          <w:szCs w:val="26"/>
        </w:rPr>
        <w:t xml:space="preserve"> </w:t>
      </w:r>
      <w:r w:rsidRPr="001B6E20">
        <w:rPr>
          <w:bCs/>
          <w:sz w:val="26"/>
          <w:szCs w:val="26"/>
        </w:rPr>
        <w:t>ТРОО</w:t>
      </w:r>
      <w:r w:rsidR="003932CE">
        <w:rPr>
          <w:bCs/>
          <w:sz w:val="26"/>
          <w:szCs w:val="26"/>
        </w:rPr>
        <w:t xml:space="preserve"> </w:t>
      </w:r>
      <w:r w:rsidRPr="001B6E20">
        <w:rPr>
          <w:bCs/>
          <w:sz w:val="26"/>
          <w:szCs w:val="26"/>
        </w:rPr>
        <w:t>«Рождественская</w:t>
      </w:r>
      <w:r w:rsidR="003932CE">
        <w:rPr>
          <w:bCs/>
          <w:sz w:val="26"/>
          <w:szCs w:val="26"/>
        </w:rPr>
        <w:t xml:space="preserve"> </w:t>
      </w:r>
      <w:r w:rsidRPr="001B6E20">
        <w:rPr>
          <w:bCs/>
          <w:sz w:val="26"/>
          <w:szCs w:val="26"/>
        </w:rPr>
        <w:t>средняя</w:t>
      </w:r>
      <w:r w:rsidR="003932CE">
        <w:rPr>
          <w:bCs/>
          <w:sz w:val="26"/>
          <w:szCs w:val="26"/>
        </w:rPr>
        <w:t xml:space="preserve"> </w:t>
      </w:r>
      <w:r w:rsidRPr="001B6E20">
        <w:rPr>
          <w:bCs/>
          <w:sz w:val="26"/>
          <w:szCs w:val="26"/>
        </w:rPr>
        <w:t>общеобразовательная</w:t>
      </w:r>
      <w:r w:rsidR="003932CE">
        <w:rPr>
          <w:bCs/>
          <w:sz w:val="26"/>
          <w:szCs w:val="26"/>
        </w:rPr>
        <w:t xml:space="preserve"> школа», </w:t>
      </w:r>
      <w:r w:rsidRPr="001B6E20">
        <w:rPr>
          <w:bCs/>
          <w:sz w:val="26"/>
          <w:szCs w:val="26"/>
        </w:rPr>
        <w:t>БДОУ</w:t>
      </w:r>
      <w:r w:rsidR="003932CE">
        <w:rPr>
          <w:bCs/>
          <w:sz w:val="26"/>
          <w:szCs w:val="26"/>
        </w:rPr>
        <w:t xml:space="preserve"> </w:t>
      </w:r>
      <w:r w:rsidRPr="001B6E20">
        <w:rPr>
          <w:bCs/>
          <w:sz w:val="26"/>
          <w:szCs w:val="26"/>
        </w:rPr>
        <w:t>«Рождественский</w:t>
      </w:r>
      <w:r w:rsidR="003932CE">
        <w:rPr>
          <w:bCs/>
          <w:sz w:val="26"/>
          <w:szCs w:val="26"/>
        </w:rPr>
        <w:t xml:space="preserve"> </w:t>
      </w:r>
      <w:r w:rsidRPr="001B6E20">
        <w:rPr>
          <w:bCs/>
          <w:sz w:val="26"/>
          <w:szCs w:val="26"/>
        </w:rPr>
        <w:t>детский</w:t>
      </w:r>
      <w:r w:rsidR="003932CE">
        <w:rPr>
          <w:bCs/>
          <w:sz w:val="26"/>
          <w:szCs w:val="26"/>
        </w:rPr>
        <w:t xml:space="preserve"> </w:t>
      </w:r>
      <w:r w:rsidRPr="001B6E20">
        <w:rPr>
          <w:bCs/>
          <w:sz w:val="26"/>
          <w:szCs w:val="26"/>
        </w:rPr>
        <w:t>сад</w:t>
      </w:r>
      <w:r w:rsidR="003932CE">
        <w:rPr>
          <w:bCs/>
          <w:sz w:val="26"/>
          <w:szCs w:val="26"/>
        </w:rPr>
        <w:t xml:space="preserve"> </w:t>
      </w:r>
      <w:r w:rsidRPr="001B6E20">
        <w:rPr>
          <w:bCs/>
          <w:sz w:val="26"/>
          <w:szCs w:val="26"/>
        </w:rPr>
        <w:t>«Солнышко»</w:t>
      </w:r>
      <w:r w:rsidR="003932CE">
        <w:rPr>
          <w:bCs/>
          <w:sz w:val="26"/>
          <w:szCs w:val="26"/>
        </w:rPr>
        <w:t xml:space="preserve">, </w:t>
      </w:r>
      <w:r w:rsidRPr="001B6E20">
        <w:rPr>
          <w:bCs/>
          <w:sz w:val="26"/>
          <w:szCs w:val="26"/>
        </w:rPr>
        <w:t>ФАП</w:t>
      </w:r>
      <w:r w:rsidR="003932CE">
        <w:rPr>
          <w:bCs/>
          <w:sz w:val="26"/>
          <w:szCs w:val="26"/>
        </w:rPr>
        <w:t xml:space="preserve"> </w:t>
      </w:r>
      <w:r w:rsidRPr="001B6E20">
        <w:rPr>
          <w:bCs/>
          <w:sz w:val="26"/>
          <w:szCs w:val="26"/>
        </w:rPr>
        <w:t>п.</w:t>
      </w:r>
      <w:r w:rsidR="003932CE">
        <w:rPr>
          <w:bCs/>
          <w:sz w:val="26"/>
          <w:szCs w:val="26"/>
        </w:rPr>
        <w:t xml:space="preserve"> </w:t>
      </w:r>
      <w:r w:rsidRPr="001B6E20">
        <w:rPr>
          <w:bCs/>
          <w:sz w:val="26"/>
          <w:szCs w:val="26"/>
        </w:rPr>
        <w:t>Рождественский,</w:t>
      </w:r>
      <w:r w:rsidR="003932CE">
        <w:rPr>
          <w:bCs/>
          <w:sz w:val="26"/>
          <w:szCs w:val="26"/>
        </w:rPr>
        <w:t xml:space="preserve"> </w:t>
      </w:r>
      <w:r w:rsidRPr="001B6E20">
        <w:rPr>
          <w:bCs/>
          <w:sz w:val="26"/>
          <w:szCs w:val="26"/>
        </w:rPr>
        <w:t>п.</w:t>
      </w:r>
      <w:r w:rsidR="003932CE">
        <w:rPr>
          <w:bCs/>
          <w:sz w:val="26"/>
          <w:szCs w:val="26"/>
        </w:rPr>
        <w:t xml:space="preserve"> </w:t>
      </w:r>
      <w:r w:rsidRPr="001B6E20">
        <w:rPr>
          <w:bCs/>
          <w:sz w:val="26"/>
          <w:szCs w:val="26"/>
        </w:rPr>
        <w:t>Колычевский,</w:t>
      </w:r>
      <w:r w:rsidR="003932CE">
        <w:rPr>
          <w:bCs/>
          <w:sz w:val="26"/>
          <w:szCs w:val="26"/>
        </w:rPr>
        <w:t xml:space="preserve"> </w:t>
      </w:r>
      <w:r w:rsidRPr="001B6E20">
        <w:rPr>
          <w:bCs/>
          <w:sz w:val="26"/>
          <w:szCs w:val="26"/>
        </w:rPr>
        <w:t>СДК</w:t>
      </w:r>
      <w:r w:rsidR="003932CE">
        <w:rPr>
          <w:bCs/>
          <w:sz w:val="26"/>
          <w:szCs w:val="26"/>
        </w:rPr>
        <w:t xml:space="preserve"> </w:t>
      </w:r>
      <w:r w:rsidRPr="001B6E20">
        <w:rPr>
          <w:bCs/>
          <w:sz w:val="26"/>
          <w:szCs w:val="26"/>
        </w:rPr>
        <w:t>п.</w:t>
      </w:r>
      <w:r w:rsidR="003932CE">
        <w:rPr>
          <w:bCs/>
          <w:sz w:val="26"/>
          <w:szCs w:val="26"/>
        </w:rPr>
        <w:t xml:space="preserve"> </w:t>
      </w:r>
      <w:r w:rsidRPr="001B6E20">
        <w:rPr>
          <w:bCs/>
          <w:sz w:val="26"/>
          <w:szCs w:val="26"/>
        </w:rPr>
        <w:t>Рождественский,</w:t>
      </w:r>
      <w:r w:rsidR="003932CE">
        <w:rPr>
          <w:bCs/>
          <w:sz w:val="26"/>
          <w:szCs w:val="26"/>
        </w:rPr>
        <w:t xml:space="preserve"> </w:t>
      </w:r>
      <w:r w:rsidRPr="001B6E20">
        <w:rPr>
          <w:bCs/>
          <w:sz w:val="26"/>
          <w:szCs w:val="26"/>
        </w:rPr>
        <w:t>п.</w:t>
      </w:r>
      <w:r w:rsidR="003932CE">
        <w:rPr>
          <w:bCs/>
          <w:sz w:val="26"/>
          <w:szCs w:val="26"/>
        </w:rPr>
        <w:t xml:space="preserve"> </w:t>
      </w:r>
      <w:r w:rsidRPr="001B6E20">
        <w:rPr>
          <w:bCs/>
          <w:sz w:val="26"/>
          <w:szCs w:val="26"/>
        </w:rPr>
        <w:t>Колычевский,</w:t>
      </w:r>
      <w:r w:rsidR="003932CE">
        <w:rPr>
          <w:bCs/>
          <w:sz w:val="26"/>
          <w:szCs w:val="26"/>
        </w:rPr>
        <w:t xml:space="preserve"> </w:t>
      </w:r>
      <w:r w:rsidRPr="001B6E20">
        <w:rPr>
          <w:bCs/>
          <w:sz w:val="26"/>
          <w:szCs w:val="26"/>
        </w:rPr>
        <w:t>административное</w:t>
      </w:r>
      <w:r w:rsidR="003932CE">
        <w:rPr>
          <w:bCs/>
          <w:sz w:val="26"/>
          <w:szCs w:val="26"/>
        </w:rPr>
        <w:t xml:space="preserve"> </w:t>
      </w:r>
      <w:r w:rsidRPr="001B6E20">
        <w:rPr>
          <w:bCs/>
          <w:sz w:val="26"/>
          <w:szCs w:val="26"/>
        </w:rPr>
        <w:t>здание</w:t>
      </w:r>
      <w:r w:rsidR="003932CE">
        <w:rPr>
          <w:bCs/>
          <w:sz w:val="26"/>
          <w:szCs w:val="26"/>
        </w:rPr>
        <w:t xml:space="preserve"> </w:t>
      </w:r>
      <w:r w:rsidRPr="001B6E20">
        <w:rPr>
          <w:bCs/>
          <w:sz w:val="26"/>
          <w:szCs w:val="26"/>
        </w:rPr>
        <w:t>ООО</w:t>
      </w:r>
      <w:r w:rsidR="003932CE">
        <w:rPr>
          <w:bCs/>
          <w:sz w:val="26"/>
          <w:szCs w:val="26"/>
        </w:rPr>
        <w:t xml:space="preserve"> </w:t>
      </w:r>
      <w:r w:rsidRPr="001B6E20">
        <w:rPr>
          <w:bCs/>
          <w:sz w:val="26"/>
          <w:szCs w:val="26"/>
        </w:rPr>
        <w:t>СХП</w:t>
      </w:r>
      <w:r w:rsidR="003932CE">
        <w:rPr>
          <w:bCs/>
          <w:sz w:val="26"/>
          <w:szCs w:val="26"/>
        </w:rPr>
        <w:t xml:space="preserve"> </w:t>
      </w:r>
      <w:r w:rsidRPr="001B6E20">
        <w:rPr>
          <w:bCs/>
          <w:sz w:val="26"/>
          <w:szCs w:val="26"/>
        </w:rPr>
        <w:t>«Орловское»,</w:t>
      </w:r>
      <w:r w:rsidR="003932CE">
        <w:rPr>
          <w:bCs/>
          <w:sz w:val="26"/>
          <w:szCs w:val="26"/>
        </w:rPr>
        <w:t xml:space="preserve"> </w:t>
      </w:r>
      <w:r w:rsidRPr="001B6E20">
        <w:rPr>
          <w:bCs/>
          <w:sz w:val="26"/>
          <w:szCs w:val="26"/>
        </w:rPr>
        <w:t>2</w:t>
      </w:r>
      <w:r w:rsidR="003932CE">
        <w:rPr>
          <w:bCs/>
          <w:sz w:val="26"/>
          <w:szCs w:val="26"/>
        </w:rPr>
        <w:t xml:space="preserve"> </w:t>
      </w:r>
      <w:r w:rsidRPr="001B6E20">
        <w:rPr>
          <w:bCs/>
          <w:sz w:val="26"/>
          <w:szCs w:val="26"/>
        </w:rPr>
        <w:t>магазина.</w:t>
      </w:r>
    </w:p>
    <w:p w:rsidR="0064203D" w:rsidRPr="001B6E20" w:rsidRDefault="0064203D" w:rsidP="001B6E20">
      <w:pPr>
        <w:pStyle w:val="Textbody"/>
        <w:ind w:firstLine="709"/>
        <w:jc w:val="both"/>
        <w:rPr>
          <w:b w:val="0"/>
          <w:color w:val="000000"/>
          <w:sz w:val="26"/>
          <w:szCs w:val="26"/>
        </w:rPr>
      </w:pPr>
      <w:r w:rsidRPr="001B6E20">
        <w:rPr>
          <w:b w:val="0"/>
          <w:sz w:val="26"/>
          <w:szCs w:val="26"/>
        </w:rPr>
        <w:t>Территория</w:t>
      </w:r>
      <w:r w:rsidR="003932CE">
        <w:rPr>
          <w:b w:val="0"/>
          <w:sz w:val="26"/>
          <w:szCs w:val="26"/>
        </w:rPr>
        <w:t xml:space="preserve"> </w:t>
      </w:r>
      <w:r w:rsidRPr="001B6E20">
        <w:rPr>
          <w:b w:val="0"/>
          <w:sz w:val="26"/>
          <w:szCs w:val="26"/>
        </w:rPr>
        <w:t>Пенновского</w:t>
      </w:r>
      <w:r w:rsidR="003932CE">
        <w:rPr>
          <w:b w:val="0"/>
          <w:sz w:val="26"/>
          <w:szCs w:val="26"/>
        </w:rPr>
        <w:t xml:space="preserve"> </w:t>
      </w:r>
      <w:r w:rsidRPr="001B6E20">
        <w:rPr>
          <w:b w:val="0"/>
          <w:sz w:val="26"/>
          <w:szCs w:val="26"/>
        </w:rPr>
        <w:t>сельского</w:t>
      </w:r>
      <w:r w:rsidR="003932CE">
        <w:rPr>
          <w:b w:val="0"/>
          <w:sz w:val="26"/>
          <w:szCs w:val="26"/>
        </w:rPr>
        <w:t xml:space="preserve"> </w:t>
      </w:r>
      <w:r w:rsidRPr="001B6E20">
        <w:rPr>
          <w:b w:val="0"/>
          <w:sz w:val="26"/>
          <w:szCs w:val="26"/>
        </w:rPr>
        <w:t>поселения</w:t>
      </w:r>
      <w:r w:rsidR="003932CE">
        <w:rPr>
          <w:b w:val="0"/>
          <w:sz w:val="26"/>
          <w:szCs w:val="26"/>
        </w:rPr>
        <w:t xml:space="preserve"> </w:t>
      </w:r>
      <w:r w:rsidRPr="001B6E20">
        <w:rPr>
          <w:b w:val="0"/>
          <w:sz w:val="26"/>
          <w:szCs w:val="26"/>
        </w:rPr>
        <w:t>славится</w:t>
      </w:r>
      <w:r w:rsidR="003932CE">
        <w:rPr>
          <w:b w:val="0"/>
          <w:sz w:val="26"/>
          <w:szCs w:val="26"/>
        </w:rPr>
        <w:t xml:space="preserve"> </w:t>
      </w:r>
      <w:r w:rsidRPr="001B6E20">
        <w:rPr>
          <w:b w:val="0"/>
          <w:sz w:val="26"/>
          <w:szCs w:val="26"/>
        </w:rPr>
        <w:t>своей</w:t>
      </w:r>
      <w:r w:rsidR="003932CE">
        <w:rPr>
          <w:b w:val="0"/>
          <w:sz w:val="26"/>
          <w:szCs w:val="26"/>
        </w:rPr>
        <w:t xml:space="preserve"> </w:t>
      </w:r>
      <w:r w:rsidRPr="001B6E20">
        <w:rPr>
          <w:b w:val="0"/>
          <w:sz w:val="26"/>
          <w:szCs w:val="26"/>
        </w:rPr>
        <w:t>природой.</w:t>
      </w:r>
      <w:r w:rsidR="003932CE">
        <w:rPr>
          <w:b w:val="0"/>
          <w:sz w:val="26"/>
          <w:szCs w:val="26"/>
        </w:rPr>
        <w:t xml:space="preserve"> </w:t>
      </w:r>
      <w:r w:rsidRPr="001B6E20">
        <w:rPr>
          <w:b w:val="0"/>
          <w:sz w:val="26"/>
          <w:szCs w:val="26"/>
        </w:rPr>
        <w:t>На</w:t>
      </w:r>
      <w:r w:rsidR="003932CE">
        <w:rPr>
          <w:b w:val="0"/>
          <w:sz w:val="26"/>
          <w:szCs w:val="26"/>
        </w:rPr>
        <w:t xml:space="preserve"> </w:t>
      </w:r>
      <w:r w:rsidRPr="001B6E20">
        <w:rPr>
          <w:b w:val="0"/>
          <w:sz w:val="26"/>
          <w:szCs w:val="26"/>
        </w:rPr>
        <w:t>территории</w:t>
      </w:r>
      <w:r w:rsidR="003932CE">
        <w:rPr>
          <w:b w:val="0"/>
          <w:sz w:val="26"/>
          <w:szCs w:val="26"/>
        </w:rPr>
        <w:t xml:space="preserve"> </w:t>
      </w:r>
      <w:r w:rsidRPr="001B6E20">
        <w:rPr>
          <w:b w:val="0"/>
          <w:sz w:val="26"/>
          <w:szCs w:val="26"/>
        </w:rPr>
        <w:t>поселения</w:t>
      </w:r>
      <w:r w:rsidR="003932CE">
        <w:rPr>
          <w:b w:val="0"/>
          <w:sz w:val="26"/>
          <w:szCs w:val="26"/>
        </w:rPr>
        <w:t xml:space="preserve"> </w:t>
      </w:r>
      <w:r w:rsidRPr="001B6E20">
        <w:rPr>
          <w:b w:val="0"/>
          <w:sz w:val="26"/>
          <w:szCs w:val="26"/>
        </w:rPr>
        <w:t>расположено</w:t>
      </w:r>
      <w:r w:rsidR="003932CE">
        <w:rPr>
          <w:b w:val="0"/>
          <w:sz w:val="26"/>
          <w:szCs w:val="26"/>
        </w:rPr>
        <w:t xml:space="preserve"> </w:t>
      </w:r>
      <w:r w:rsidRPr="001B6E20">
        <w:rPr>
          <w:b w:val="0"/>
          <w:sz w:val="26"/>
          <w:szCs w:val="26"/>
        </w:rPr>
        <w:t>много</w:t>
      </w:r>
      <w:r w:rsidR="003932CE">
        <w:rPr>
          <w:b w:val="0"/>
          <w:sz w:val="26"/>
          <w:szCs w:val="26"/>
        </w:rPr>
        <w:t xml:space="preserve"> </w:t>
      </w:r>
      <w:r w:rsidRPr="001B6E20">
        <w:rPr>
          <w:b w:val="0"/>
          <w:sz w:val="26"/>
          <w:szCs w:val="26"/>
        </w:rPr>
        <w:t>лесов,</w:t>
      </w:r>
      <w:r w:rsidR="003932CE">
        <w:rPr>
          <w:b w:val="0"/>
          <w:sz w:val="26"/>
          <w:szCs w:val="26"/>
        </w:rPr>
        <w:t xml:space="preserve"> </w:t>
      </w:r>
      <w:r w:rsidRPr="001B6E20">
        <w:rPr>
          <w:b w:val="0"/>
          <w:sz w:val="26"/>
          <w:szCs w:val="26"/>
        </w:rPr>
        <w:t>прудов,</w:t>
      </w:r>
      <w:r w:rsidR="003932CE">
        <w:rPr>
          <w:b w:val="0"/>
          <w:sz w:val="26"/>
          <w:szCs w:val="26"/>
        </w:rPr>
        <w:t xml:space="preserve"> </w:t>
      </w:r>
      <w:r w:rsidRPr="001B6E20">
        <w:rPr>
          <w:b w:val="0"/>
          <w:sz w:val="26"/>
          <w:szCs w:val="26"/>
        </w:rPr>
        <w:t>протекают</w:t>
      </w:r>
      <w:r w:rsidR="003932CE">
        <w:rPr>
          <w:b w:val="0"/>
          <w:sz w:val="26"/>
          <w:szCs w:val="26"/>
        </w:rPr>
        <w:t xml:space="preserve"> </w:t>
      </w:r>
      <w:r w:rsidRPr="001B6E20">
        <w:rPr>
          <w:b w:val="0"/>
          <w:sz w:val="26"/>
          <w:szCs w:val="26"/>
        </w:rPr>
        <w:t>реки</w:t>
      </w:r>
      <w:r w:rsidR="003932CE">
        <w:rPr>
          <w:b w:val="0"/>
          <w:sz w:val="26"/>
          <w:szCs w:val="26"/>
        </w:rPr>
        <w:t xml:space="preserve"> </w:t>
      </w:r>
      <w:proofErr w:type="gramStart"/>
      <w:r w:rsidRPr="001B6E20">
        <w:rPr>
          <w:b w:val="0"/>
          <w:color w:val="000000"/>
          <w:sz w:val="26"/>
          <w:szCs w:val="26"/>
        </w:rPr>
        <w:t>Белый</w:t>
      </w:r>
      <w:proofErr w:type="gramEnd"/>
      <w:r w:rsidR="003932CE">
        <w:rPr>
          <w:b w:val="0"/>
          <w:color w:val="000000"/>
          <w:sz w:val="26"/>
          <w:szCs w:val="26"/>
        </w:rPr>
        <w:t xml:space="preserve"> </w:t>
      </w:r>
      <w:r w:rsidRPr="001B6E20">
        <w:rPr>
          <w:b w:val="0"/>
          <w:color w:val="000000"/>
          <w:sz w:val="26"/>
          <w:szCs w:val="26"/>
        </w:rPr>
        <w:t>Немед,</w:t>
      </w:r>
      <w:r w:rsidR="003932CE">
        <w:rPr>
          <w:b w:val="0"/>
          <w:color w:val="000000"/>
          <w:sz w:val="26"/>
          <w:szCs w:val="26"/>
        </w:rPr>
        <w:t xml:space="preserve"> </w:t>
      </w:r>
      <w:r w:rsidRPr="001B6E20">
        <w:rPr>
          <w:b w:val="0"/>
          <w:color w:val="000000"/>
          <w:sz w:val="26"/>
          <w:szCs w:val="26"/>
        </w:rPr>
        <w:t>Свапа,</w:t>
      </w:r>
      <w:r w:rsidR="003932CE">
        <w:rPr>
          <w:b w:val="0"/>
          <w:color w:val="000000"/>
          <w:sz w:val="26"/>
          <w:szCs w:val="26"/>
        </w:rPr>
        <w:t xml:space="preserve"> </w:t>
      </w:r>
      <w:r w:rsidRPr="001B6E20">
        <w:rPr>
          <w:b w:val="0"/>
          <w:color w:val="000000"/>
          <w:sz w:val="26"/>
          <w:szCs w:val="26"/>
        </w:rPr>
        <w:t>Михайловское</w:t>
      </w:r>
      <w:r w:rsidR="003932CE">
        <w:rPr>
          <w:b w:val="0"/>
          <w:color w:val="000000"/>
          <w:sz w:val="26"/>
          <w:szCs w:val="26"/>
        </w:rPr>
        <w:t xml:space="preserve"> </w:t>
      </w:r>
      <w:r w:rsidRPr="001B6E20">
        <w:rPr>
          <w:b w:val="0"/>
          <w:color w:val="000000"/>
          <w:sz w:val="26"/>
          <w:szCs w:val="26"/>
        </w:rPr>
        <w:t>водохранилище.</w:t>
      </w:r>
      <w:r w:rsidR="003932CE">
        <w:rPr>
          <w:b w:val="0"/>
          <w:color w:val="000000"/>
          <w:sz w:val="26"/>
          <w:szCs w:val="26"/>
        </w:rPr>
        <w:t xml:space="preserve"> </w:t>
      </w:r>
    </w:p>
    <w:p w:rsidR="0064203D" w:rsidRPr="001B6E20" w:rsidRDefault="0064203D" w:rsidP="001B6E20">
      <w:pPr>
        <w:ind w:firstLine="709"/>
        <w:jc w:val="both"/>
        <w:rPr>
          <w:bCs/>
          <w:color w:val="FF00FF"/>
          <w:sz w:val="26"/>
          <w:szCs w:val="26"/>
        </w:rPr>
      </w:pPr>
      <w:r w:rsidRPr="001B6E20">
        <w:rPr>
          <w:sz w:val="26"/>
          <w:szCs w:val="26"/>
        </w:rPr>
        <w:t>Близость</w:t>
      </w:r>
      <w:r w:rsidR="003932CE">
        <w:rPr>
          <w:sz w:val="26"/>
          <w:szCs w:val="26"/>
        </w:rPr>
        <w:t xml:space="preserve"> </w:t>
      </w:r>
      <w:r w:rsidRPr="001B6E20">
        <w:rPr>
          <w:sz w:val="26"/>
          <w:szCs w:val="26"/>
        </w:rPr>
        <w:t>сельского</w:t>
      </w:r>
      <w:r w:rsidR="003932CE">
        <w:rPr>
          <w:sz w:val="26"/>
          <w:szCs w:val="26"/>
        </w:rPr>
        <w:t xml:space="preserve"> </w:t>
      </w:r>
      <w:r w:rsidRPr="001B6E20">
        <w:rPr>
          <w:sz w:val="26"/>
          <w:szCs w:val="26"/>
        </w:rPr>
        <w:t>поселения</w:t>
      </w:r>
      <w:r w:rsidR="003932CE">
        <w:rPr>
          <w:sz w:val="26"/>
          <w:szCs w:val="26"/>
        </w:rPr>
        <w:t xml:space="preserve"> </w:t>
      </w:r>
      <w:r w:rsidRPr="001B6E20">
        <w:rPr>
          <w:sz w:val="26"/>
          <w:szCs w:val="26"/>
        </w:rPr>
        <w:t>к</w:t>
      </w:r>
      <w:r w:rsidR="003932CE">
        <w:rPr>
          <w:sz w:val="26"/>
          <w:szCs w:val="26"/>
        </w:rPr>
        <w:t xml:space="preserve"> </w:t>
      </w:r>
      <w:r w:rsidRPr="001B6E20">
        <w:rPr>
          <w:sz w:val="26"/>
          <w:szCs w:val="26"/>
        </w:rPr>
        <w:t>федеральной</w:t>
      </w:r>
      <w:r w:rsidR="003932CE">
        <w:rPr>
          <w:sz w:val="26"/>
          <w:szCs w:val="26"/>
        </w:rPr>
        <w:t xml:space="preserve"> </w:t>
      </w:r>
      <w:r w:rsidRPr="001B6E20">
        <w:rPr>
          <w:sz w:val="26"/>
          <w:szCs w:val="26"/>
        </w:rPr>
        <w:t>трассе</w:t>
      </w:r>
      <w:r w:rsidR="003932CE">
        <w:rPr>
          <w:sz w:val="26"/>
          <w:szCs w:val="26"/>
        </w:rPr>
        <w:t xml:space="preserve"> </w:t>
      </w:r>
      <w:r w:rsidRPr="001B6E20">
        <w:rPr>
          <w:sz w:val="26"/>
          <w:szCs w:val="26"/>
        </w:rPr>
        <w:t>и</w:t>
      </w:r>
      <w:r w:rsidR="003932CE">
        <w:rPr>
          <w:sz w:val="26"/>
          <w:szCs w:val="26"/>
        </w:rPr>
        <w:t xml:space="preserve"> </w:t>
      </w:r>
      <w:r w:rsidRPr="001B6E20">
        <w:rPr>
          <w:sz w:val="26"/>
          <w:szCs w:val="26"/>
        </w:rPr>
        <w:t>своеобразный</w:t>
      </w:r>
      <w:r w:rsidR="003932CE">
        <w:rPr>
          <w:sz w:val="26"/>
          <w:szCs w:val="26"/>
        </w:rPr>
        <w:t xml:space="preserve"> </w:t>
      </w:r>
      <w:r w:rsidRPr="001B6E20">
        <w:rPr>
          <w:sz w:val="26"/>
          <w:szCs w:val="26"/>
        </w:rPr>
        <w:t>природный</w:t>
      </w:r>
      <w:r w:rsidR="003932CE">
        <w:rPr>
          <w:sz w:val="26"/>
          <w:szCs w:val="26"/>
        </w:rPr>
        <w:t xml:space="preserve"> </w:t>
      </w:r>
      <w:r w:rsidRPr="001B6E20">
        <w:rPr>
          <w:sz w:val="26"/>
          <w:szCs w:val="26"/>
        </w:rPr>
        <w:t>ландшафт</w:t>
      </w:r>
      <w:r w:rsidR="003932CE">
        <w:rPr>
          <w:sz w:val="26"/>
          <w:szCs w:val="26"/>
        </w:rPr>
        <w:t xml:space="preserve"> </w:t>
      </w:r>
      <w:r w:rsidRPr="001B6E20">
        <w:rPr>
          <w:sz w:val="26"/>
          <w:szCs w:val="26"/>
        </w:rPr>
        <w:t>делает</w:t>
      </w:r>
      <w:r w:rsidR="003932CE">
        <w:rPr>
          <w:sz w:val="26"/>
          <w:szCs w:val="26"/>
        </w:rPr>
        <w:t xml:space="preserve"> </w:t>
      </w:r>
      <w:r w:rsidRPr="001B6E20">
        <w:rPr>
          <w:sz w:val="26"/>
          <w:szCs w:val="26"/>
        </w:rPr>
        <w:t>данную</w:t>
      </w:r>
      <w:r w:rsidR="003932CE">
        <w:rPr>
          <w:sz w:val="26"/>
          <w:szCs w:val="26"/>
        </w:rPr>
        <w:t xml:space="preserve"> </w:t>
      </w:r>
      <w:r w:rsidRPr="001B6E20">
        <w:rPr>
          <w:sz w:val="26"/>
          <w:szCs w:val="26"/>
        </w:rPr>
        <w:t>территорию</w:t>
      </w:r>
      <w:r w:rsidR="003932CE">
        <w:rPr>
          <w:sz w:val="26"/>
          <w:szCs w:val="26"/>
        </w:rPr>
        <w:t xml:space="preserve"> </w:t>
      </w:r>
      <w:r w:rsidRPr="001B6E20">
        <w:rPr>
          <w:sz w:val="26"/>
          <w:szCs w:val="26"/>
        </w:rPr>
        <w:t>привлекательной</w:t>
      </w:r>
      <w:r w:rsidR="003932CE">
        <w:rPr>
          <w:sz w:val="26"/>
          <w:szCs w:val="26"/>
        </w:rPr>
        <w:t xml:space="preserve"> </w:t>
      </w:r>
      <w:r w:rsidRPr="001B6E20">
        <w:rPr>
          <w:sz w:val="26"/>
          <w:szCs w:val="26"/>
        </w:rPr>
        <w:t>для</w:t>
      </w:r>
      <w:r w:rsidR="003932CE">
        <w:rPr>
          <w:sz w:val="26"/>
          <w:szCs w:val="26"/>
        </w:rPr>
        <w:t xml:space="preserve"> </w:t>
      </w:r>
      <w:r w:rsidRPr="001B6E20">
        <w:rPr>
          <w:sz w:val="26"/>
          <w:szCs w:val="26"/>
        </w:rPr>
        <w:t>комплексного</w:t>
      </w:r>
      <w:r w:rsidR="003932CE">
        <w:rPr>
          <w:sz w:val="26"/>
          <w:szCs w:val="26"/>
        </w:rPr>
        <w:t xml:space="preserve"> </w:t>
      </w:r>
      <w:r w:rsidRPr="001B6E20">
        <w:rPr>
          <w:sz w:val="26"/>
          <w:szCs w:val="26"/>
        </w:rPr>
        <w:t>индивидуального</w:t>
      </w:r>
      <w:r w:rsidR="003932CE">
        <w:rPr>
          <w:sz w:val="26"/>
          <w:szCs w:val="26"/>
        </w:rPr>
        <w:t xml:space="preserve"> </w:t>
      </w:r>
      <w:r w:rsidRPr="001B6E20">
        <w:rPr>
          <w:sz w:val="26"/>
          <w:szCs w:val="26"/>
        </w:rPr>
        <w:t>жилищного</w:t>
      </w:r>
      <w:r w:rsidR="003932CE">
        <w:rPr>
          <w:sz w:val="26"/>
          <w:szCs w:val="26"/>
        </w:rPr>
        <w:t xml:space="preserve"> </w:t>
      </w:r>
      <w:r w:rsidRPr="001B6E20">
        <w:rPr>
          <w:sz w:val="26"/>
          <w:szCs w:val="26"/>
        </w:rPr>
        <w:t>строительства</w:t>
      </w:r>
      <w:r w:rsidR="003932CE">
        <w:rPr>
          <w:sz w:val="26"/>
          <w:szCs w:val="26"/>
        </w:rPr>
        <w:t xml:space="preserve"> </w:t>
      </w:r>
      <w:r w:rsidRPr="001B6E20">
        <w:rPr>
          <w:sz w:val="26"/>
          <w:szCs w:val="26"/>
        </w:rPr>
        <w:t>и</w:t>
      </w:r>
      <w:r w:rsidR="003932CE">
        <w:rPr>
          <w:sz w:val="26"/>
          <w:szCs w:val="26"/>
        </w:rPr>
        <w:t xml:space="preserve"> </w:t>
      </w:r>
      <w:r w:rsidRPr="001B6E20">
        <w:rPr>
          <w:sz w:val="26"/>
          <w:szCs w:val="26"/>
        </w:rPr>
        <w:t>позволяет</w:t>
      </w:r>
      <w:r w:rsidR="003932CE">
        <w:rPr>
          <w:sz w:val="26"/>
          <w:szCs w:val="26"/>
        </w:rPr>
        <w:t xml:space="preserve"> </w:t>
      </w:r>
      <w:r w:rsidRPr="001B6E20">
        <w:rPr>
          <w:sz w:val="26"/>
          <w:szCs w:val="26"/>
        </w:rPr>
        <w:t>прогнозировать</w:t>
      </w:r>
      <w:r w:rsidR="003932CE">
        <w:rPr>
          <w:sz w:val="26"/>
          <w:szCs w:val="26"/>
        </w:rPr>
        <w:t xml:space="preserve"> </w:t>
      </w:r>
      <w:r w:rsidRPr="001B6E20">
        <w:rPr>
          <w:sz w:val="26"/>
          <w:szCs w:val="26"/>
        </w:rPr>
        <w:t>интенсивное</w:t>
      </w:r>
      <w:r w:rsidR="003932CE">
        <w:rPr>
          <w:sz w:val="26"/>
          <w:szCs w:val="26"/>
        </w:rPr>
        <w:t xml:space="preserve"> </w:t>
      </w:r>
      <w:r w:rsidRPr="001B6E20">
        <w:rPr>
          <w:sz w:val="26"/>
          <w:szCs w:val="26"/>
        </w:rPr>
        <w:t>развитие</w:t>
      </w:r>
      <w:r w:rsidR="003932CE">
        <w:rPr>
          <w:sz w:val="26"/>
          <w:szCs w:val="26"/>
        </w:rPr>
        <w:t xml:space="preserve"> </w:t>
      </w:r>
      <w:r w:rsidRPr="001B6E20">
        <w:rPr>
          <w:sz w:val="26"/>
          <w:szCs w:val="26"/>
        </w:rPr>
        <w:t>территории.</w:t>
      </w:r>
    </w:p>
    <w:p w:rsidR="0064203D" w:rsidRPr="001B6E20" w:rsidRDefault="0064203D" w:rsidP="001B6E20">
      <w:pPr>
        <w:ind w:firstLine="709"/>
        <w:jc w:val="both"/>
        <w:rPr>
          <w:b/>
          <w:bCs/>
          <w:color w:val="000000"/>
          <w:sz w:val="26"/>
          <w:szCs w:val="26"/>
        </w:rPr>
      </w:pPr>
      <w:r w:rsidRPr="001B6E20">
        <w:rPr>
          <w:b/>
          <w:bCs/>
          <w:color w:val="000000"/>
          <w:sz w:val="26"/>
          <w:szCs w:val="26"/>
        </w:rPr>
        <w:t>Выводы</w:t>
      </w:r>
    </w:p>
    <w:p w:rsidR="0064203D" w:rsidRPr="001B6E20" w:rsidRDefault="0064203D" w:rsidP="001B6E20">
      <w:pPr>
        <w:numPr>
          <w:ilvl w:val="0"/>
          <w:numId w:val="30"/>
        </w:numPr>
        <w:ind w:left="0" w:firstLine="709"/>
        <w:jc w:val="both"/>
        <w:rPr>
          <w:color w:val="000000"/>
          <w:sz w:val="26"/>
          <w:szCs w:val="26"/>
        </w:rPr>
      </w:pPr>
      <w:r w:rsidRPr="001B6E20">
        <w:rPr>
          <w:color w:val="000000"/>
          <w:sz w:val="26"/>
          <w:szCs w:val="26"/>
        </w:rPr>
        <w:t>Экономико-географическое</w:t>
      </w:r>
      <w:r w:rsidR="003932CE">
        <w:rPr>
          <w:color w:val="000000"/>
          <w:sz w:val="26"/>
          <w:szCs w:val="26"/>
        </w:rPr>
        <w:t xml:space="preserve"> </w:t>
      </w:r>
      <w:r w:rsidRPr="001B6E20">
        <w:rPr>
          <w:color w:val="000000"/>
          <w:sz w:val="26"/>
          <w:szCs w:val="26"/>
        </w:rPr>
        <w:t>положение</w:t>
      </w:r>
      <w:r w:rsidR="003932CE">
        <w:rPr>
          <w:color w:val="000000"/>
          <w:sz w:val="26"/>
          <w:szCs w:val="26"/>
        </w:rPr>
        <w:t xml:space="preserve"> </w:t>
      </w:r>
      <w:r w:rsidRPr="001B6E20">
        <w:rPr>
          <w:color w:val="000000"/>
          <w:sz w:val="26"/>
          <w:szCs w:val="26"/>
        </w:rPr>
        <w:t>Пенновского</w:t>
      </w:r>
      <w:r w:rsidR="003932CE">
        <w:rPr>
          <w:color w:val="000000"/>
          <w:sz w:val="26"/>
          <w:szCs w:val="26"/>
        </w:rPr>
        <w:t xml:space="preserve"> </w:t>
      </w:r>
      <w:r w:rsidRPr="001B6E20">
        <w:rPr>
          <w:color w:val="000000"/>
          <w:sz w:val="26"/>
          <w:szCs w:val="26"/>
        </w:rPr>
        <w:t>сельского</w:t>
      </w:r>
      <w:r w:rsidR="003932CE">
        <w:rPr>
          <w:color w:val="000000"/>
          <w:sz w:val="26"/>
          <w:szCs w:val="26"/>
        </w:rPr>
        <w:t xml:space="preserve"> </w:t>
      </w:r>
      <w:r w:rsidRPr="001B6E20">
        <w:rPr>
          <w:color w:val="000000"/>
          <w:sz w:val="26"/>
          <w:szCs w:val="26"/>
        </w:rPr>
        <w:t>поселения</w:t>
      </w:r>
      <w:r w:rsidR="003932CE">
        <w:rPr>
          <w:color w:val="000000"/>
          <w:sz w:val="26"/>
          <w:szCs w:val="26"/>
        </w:rPr>
        <w:t xml:space="preserve"> </w:t>
      </w:r>
      <w:r w:rsidRPr="001B6E20">
        <w:rPr>
          <w:color w:val="000000"/>
          <w:sz w:val="26"/>
          <w:szCs w:val="26"/>
        </w:rPr>
        <w:t>выгодное;</w:t>
      </w:r>
    </w:p>
    <w:p w:rsidR="0064203D" w:rsidRPr="001B6E20" w:rsidRDefault="0064203D" w:rsidP="001B6E20">
      <w:pPr>
        <w:numPr>
          <w:ilvl w:val="0"/>
          <w:numId w:val="30"/>
        </w:numPr>
        <w:ind w:left="0" w:firstLine="709"/>
        <w:jc w:val="both"/>
        <w:rPr>
          <w:color w:val="000000"/>
          <w:sz w:val="26"/>
          <w:szCs w:val="26"/>
        </w:rPr>
      </w:pPr>
      <w:r w:rsidRPr="001B6E20">
        <w:rPr>
          <w:color w:val="000000"/>
          <w:sz w:val="26"/>
          <w:szCs w:val="26"/>
        </w:rPr>
        <w:t>Территория</w:t>
      </w:r>
      <w:r w:rsidR="003932CE">
        <w:rPr>
          <w:color w:val="000000"/>
          <w:sz w:val="26"/>
          <w:szCs w:val="26"/>
        </w:rPr>
        <w:t xml:space="preserve"> </w:t>
      </w:r>
      <w:r w:rsidRPr="001B6E20">
        <w:rPr>
          <w:color w:val="000000"/>
          <w:sz w:val="26"/>
          <w:szCs w:val="26"/>
        </w:rPr>
        <w:t>сельского</w:t>
      </w:r>
      <w:r w:rsidR="003932CE">
        <w:rPr>
          <w:color w:val="000000"/>
          <w:sz w:val="26"/>
          <w:szCs w:val="26"/>
        </w:rPr>
        <w:t xml:space="preserve"> </w:t>
      </w:r>
      <w:r w:rsidRPr="001B6E20">
        <w:rPr>
          <w:color w:val="000000"/>
          <w:sz w:val="26"/>
          <w:szCs w:val="26"/>
        </w:rPr>
        <w:t>поселения</w:t>
      </w:r>
      <w:r w:rsidR="003932CE">
        <w:rPr>
          <w:color w:val="000000"/>
          <w:sz w:val="26"/>
          <w:szCs w:val="26"/>
        </w:rPr>
        <w:t xml:space="preserve"> </w:t>
      </w:r>
      <w:r w:rsidRPr="001B6E20">
        <w:rPr>
          <w:color w:val="000000"/>
          <w:sz w:val="26"/>
          <w:szCs w:val="26"/>
        </w:rPr>
        <w:t>имеет</w:t>
      </w:r>
      <w:r w:rsidR="003932CE">
        <w:rPr>
          <w:color w:val="000000"/>
          <w:sz w:val="26"/>
          <w:szCs w:val="26"/>
        </w:rPr>
        <w:t xml:space="preserve"> </w:t>
      </w:r>
      <w:r w:rsidRPr="001B6E20">
        <w:rPr>
          <w:color w:val="000000"/>
          <w:sz w:val="26"/>
          <w:szCs w:val="26"/>
        </w:rPr>
        <w:t>транспортные</w:t>
      </w:r>
      <w:r w:rsidR="003932CE">
        <w:rPr>
          <w:color w:val="000000"/>
          <w:sz w:val="26"/>
          <w:szCs w:val="26"/>
        </w:rPr>
        <w:t xml:space="preserve"> </w:t>
      </w:r>
      <w:r w:rsidRPr="001B6E20">
        <w:rPr>
          <w:color w:val="000000"/>
          <w:sz w:val="26"/>
          <w:szCs w:val="26"/>
        </w:rPr>
        <w:t>связи:</w:t>
      </w:r>
      <w:r w:rsidR="003932CE">
        <w:rPr>
          <w:color w:val="000000"/>
          <w:sz w:val="26"/>
          <w:szCs w:val="26"/>
        </w:rPr>
        <w:t xml:space="preserve"> </w:t>
      </w:r>
      <w:r w:rsidRPr="001B6E20">
        <w:rPr>
          <w:color w:val="000000"/>
          <w:sz w:val="26"/>
          <w:szCs w:val="26"/>
        </w:rPr>
        <w:t>по</w:t>
      </w:r>
      <w:r w:rsidR="003932CE">
        <w:rPr>
          <w:color w:val="000000"/>
          <w:sz w:val="26"/>
          <w:szCs w:val="26"/>
        </w:rPr>
        <w:t xml:space="preserve"> </w:t>
      </w:r>
      <w:r w:rsidRPr="001B6E20">
        <w:rPr>
          <w:color w:val="000000"/>
          <w:sz w:val="26"/>
          <w:szCs w:val="26"/>
        </w:rPr>
        <w:t>территории</w:t>
      </w:r>
      <w:r w:rsidR="003932CE">
        <w:rPr>
          <w:color w:val="000000"/>
          <w:sz w:val="26"/>
          <w:szCs w:val="26"/>
        </w:rPr>
        <w:t xml:space="preserve"> </w:t>
      </w:r>
      <w:r w:rsidRPr="001B6E20">
        <w:rPr>
          <w:color w:val="000000"/>
          <w:sz w:val="26"/>
          <w:szCs w:val="26"/>
        </w:rPr>
        <w:t>поселения</w:t>
      </w:r>
      <w:r w:rsidR="003932CE">
        <w:rPr>
          <w:color w:val="000000"/>
          <w:sz w:val="26"/>
          <w:szCs w:val="26"/>
        </w:rPr>
        <w:t xml:space="preserve"> </w:t>
      </w:r>
      <w:r w:rsidRPr="001B6E20">
        <w:rPr>
          <w:color w:val="000000"/>
          <w:sz w:val="26"/>
          <w:szCs w:val="26"/>
        </w:rPr>
        <w:t>проходят</w:t>
      </w:r>
      <w:r w:rsidR="003932CE">
        <w:rPr>
          <w:color w:val="000000"/>
          <w:sz w:val="26"/>
          <w:szCs w:val="26"/>
        </w:rPr>
        <w:t xml:space="preserve"> </w:t>
      </w:r>
      <w:r w:rsidRPr="001B6E20">
        <w:rPr>
          <w:color w:val="000000"/>
          <w:sz w:val="26"/>
          <w:szCs w:val="26"/>
        </w:rPr>
        <w:t>автомобильные</w:t>
      </w:r>
      <w:r w:rsidR="003932CE">
        <w:rPr>
          <w:color w:val="000000"/>
          <w:sz w:val="26"/>
          <w:szCs w:val="26"/>
        </w:rPr>
        <w:t xml:space="preserve"> </w:t>
      </w:r>
      <w:r w:rsidRPr="001B6E20">
        <w:rPr>
          <w:color w:val="000000"/>
          <w:sz w:val="26"/>
          <w:szCs w:val="26"/>
        </w:rPr>
        <w:t>дороги</w:t>
      </w:r>
      <w:r w:rsidR="003932CE">
        <w:rPr>
          <w:color w:val="000000"/>
          <w:sz w:val="26"/>
          <w:szCs w:val="26"/>
        </w:rPr>
        <w:t xml:space="preserve"> </w:t>
      </w:r>
      <w:r w:rsidRPr="001B6E20">
        <w:rPr>
          <w:color w:val="000000"/>
          <w:sz w:val="26"/>
          <w:szCs w:val="26"/>
        </w:rPr>
        <w:t>регионального</w:t>
      </w:r>
      <w:r w:rsidR="003932CE">
        <w:rPr>
          <w:color w:val="000000"/>
          <w:sz w:val="26"/>
          <w:szCs w:val="26"/>
        </w:rPr>
        <w:t xml:space="preserve"> </w:t>
      </w:r>
      <w:r w:rsidRPr="001B6E20">
        <w:rPr>
          <w:color w:val="000000"/>
          <w:sz w:val="26"/>
          <w:szCs w:val="26"/>
        </w:rPr>
        <w:t>значения;</w:t>
      </w:r>
    </w:p>
    <w:p w:rsidR="0064203D" w:rsidRPr="001B6E20" w:rsidRDefault="0064203D" w:rsidP="001B6E20">
      <w:pPr>
        <w:numPr>
          <w:ilvl w:val="0"/>
          <w:numId w:val="30"/>
        </w:numPr>
        <w:ind w:left="0" w:firstLine="709"/>
        <w:jc w:val="both"/>
        <w:rPr>
          <w:color w:val="000000"/>
          <w:sz w:val="26"/>
          <w:szCs w:val="26"/>
        </w:rPr>
      </w:pPr>
      <w:r w:rsidRPr="001B6E20">
        <w:rPr>
          <w:color w:val="000000"/>
          <w:sz w:val="26"/>
          <w:szCs w:val="26"/>
        </w:rPr>
        <w:t>Природно-климатические</w:t>
      </w:r>
      <w:r w:rsidR="003932CE">
        <w:rPr>
          <w:color w:val="000000"/>
          <w:sz w:val="26"/>
          <w:szCs w:val="26"/>
        </w:rPr>
        <w:t xml:space="preserve"> </w:t>
      </w:r>
      <w:r w:rsidRPr="001B6E20">
        <w:rPr>
          <w:color w:val="000000"/>
          <w:sz w:val="26"/>
          <w:szCs w:val="26"/>
        </w:rPr>
        <w:t>условия</w:t>
      </w:r>
      <w:r w:rsidR="003932CE">
        <w:rPr>
          <w:color w:val="000000"/>
          <w:sz w:val="26"/>
          <w:szCs w:val="26"/>
        </w:rPr>
        <w:t xml:space="preserve"> </w:t>
      </w:r>
      <w:r w:rsidRPr="001B6E20">
        <w:rPr>
          <w:color w:val="000000"/>
          <w:sz w:val="26"/>
          <w:szCs w:val="26"/>
        </w:rPr>
        <w:t>благоприятны</w:t>
      </w:r>
      <w:r w:rsidR="003932CE">
        <w:rPr>
          <w:color w:val="000000"/>
          <w:sz w:val="26"/>
          <w:szCs w:val="26"/>
        </w:rPr>
        <w:t xml:space="preserve"> </w:t>
      </w:r>
      <w:r w:rsidRPr="001B6E20">
        <w:rPr>
          <w:color w:val="000000"/>
          <w:sz w:val="26"/>
          <w:szCs w:val="26"/>
        </w:rPr>
        <w:t>для</w:t>
      </w:r>
      <w:r w:rsidR="003932CE">
        <w:rPr>
          <w:color w:val="000000"/>
          <w:sz w:val="26"/>
          <w:szCs w:val="26"/>
        </w:rPr>
        <w:t xml:space="preserve"> </w:t>
      </w:r>
      <w:r w:rsidRPr="001B6E20">
        <w:rPr>
          <w:color w:val="000000"/>
          <w:sz w:val="26"/>
          <w:szCs w:val="26"/>
        </w:rPr>
        <w:t>сельскохозяйственной</w:t>
      </w:r>
      <w:r w:rsidR="003932CE">
        <w:rPr>
          <w:color w:val="000000"/>
          <w:sz w:val="26"/>
          <w:szCs w:val="26"/>
        </w:rPr>
        <w:t xml:space="preserve"> </w:t>
      </w:r>
      <w:r w:rsidRPr="001B6E20">
        <w:rPr>
          <w:color w:val="000000"/>
          <w:sz w:val="26"/>
          <w:szCs w:val="26"/>
        </w:rPr>
        <w:t>деятельности.</w:t>
      </w:r>
    </w:p>
    <w:p w:rsidR="0064203D" w:rsidRPr="001B6E20" w:rsidRDefault="0064203D" w:rsidP="001B6E20">
      <w:pPr>
        <w:numPr>
          <w:ilvl w:val="0"/>
          <w:numId w:val="30"/>
        </w:numPr>
        <w:ind w:left="0" w:firstLine="709"/>
        <w:jc w:val="both"/>
        <w:rPr>
          <w:color w:val="000000"/>
          <w:sz w:val="26"/>
          <w:szCs w:val="26"/>
        </w:rPr>
      </w:pPr>
      <w:r w:rsidRPr="001B6E20">
        <w:rPr>
          <w:color w:val="000000"/>
          <w:sz w:val="26"/>
          <w:szCs w:val="26"/>
        </w:rPr>
        <w:t>Недостаток</w:t>
      </w:r>
      <w:r w:rsidR="003932CE">
        <w:rPr>
          <w:color w:val="000000"/>
          <w:sz w:val="26"/>
          <w:szCs w:val="26"/>
        </w:rPr>
        <w:t xml:space="preserve"> </w:t>
      </w:r>
      <w:r w:rsidRPr="001B6E20">
        <w:rPr>
          <w:color w:val="000000"/>
          <w:sz w:val="26"/>
          <w:szCs w:val="26"/>
        </w:rPr>
        <w:t>географического</w:t>
      </w:r>
      <w:r w:rsidR="003932CE">
        <w:rPr>
          <w:color w:val="000000"/>
          <w:sz w:val="26"/>
          <w:szCs w:val="26"/>
        </w:rPr>
        <w:t xml:space="preserve"> </w:t>
      </w:r>
      <w:r w:rsidRPr="001B6E20">
        <w:rPr>
          <w:color w:val="000000"/>
          <w:sz w:val="26"/>
          <w:szCs w:val="26"/>
        </w:rPr>
        <w:t>положения</w:t>
      </w:r>
      <w:r w:rsidR="003932CE">
        <w:rPr>
          <w:color w:val="000000"/>
          <w:sz w:val="26"/>
          <w:szCs w:val="26"/>
        </w:rPr>
        <w:t xml:space="preserve"> </w:t>
      </w:r>
      <w:r w:rsidRPr="001B6E20">
        <w:rPr>
          <w:color w:val="000000"/>
          <w:sz w:val="26"/>
          <w:szCs w:val="26"/>
        </w:rPr>
        <w:t>-</w:t>
      </w:r>
      <w:r w:rsidR="003932CE">
        <w:rPr>
          <w:color w:val="000000"/>
          <w:sz w:val="26"/>
          <w:szCs w:val="26"/>
        </w:rPr>
        <w:t xml:space="preserve"> </w:t>
      </w:r>
      <w:r w:rsidRPr="001B6E20">
        <w:rPr>
          <w:color w:val="000000"/>
          <w:sz w:val="26"/>
          <w:szCs w:val="26"/>
        </w:rPr>
        <w:t>удаленность</w:t>
      </w:r>
      <w:r w:rsidR="003932CE">
        <w:rPr>
          <w:color w:val="000000"/>
          <w:sz w:val="26"/>
          <w:szCs w:val="26"/>
        </w:rPr>
        <w:t xml:space="preserve"> </w:t>
      </w:r>
      <w:r w:rsidRPr="001B6E20">
        <w:rPr>
          <w:color w:val="000000"/>
          <w:sz w:val="26"/>
          <w:szCs w:val="26"/>
        </w:rPr>
        <w:t>от</w:t>
      </w:r>
      <w:r w:rsidR="003932CE">
        <w:rPr>
          <w:color w:val="000000"/>
          <w:sz w:val="26"/>
          <w:szCs w:val="26"/>
        </w:rPr>
        <w:t xml:space="preserve"> </w:t>
      </w:r>
      <w:r w:rsidRPr="001B6E20">
        <w:rPr>
          <w:color w:val="000000"/>
          <w:sz w:val="26"/>
          <w:szCs w:val="26"/>
        </w:rPr>
        <w:t>областного</w:t>
      </w:r>
      <w:r w:rsidR="003932CE">
        <w:rPr>
          <w:color w:val="000000"/>
          <w:sz w:val="26"/>
          <w:szCs w:val="26"/>
        </w:rPr>
        <w:t xml:space="preserve"> </w:t>
      </w:r>
      <w:r w:rsidRPr="001B6E20">
        <w:rPr>
          <w:color w:val="000000"/>
          <w:sz w:val="26"/>
          <w:szCs w:val="26"/>
        </w:rPr>
        <w:t>центра.</w:t>
      </w:r>
    </w:p>
    <w:p w:rsidR="0064203D" w:rsidRPr="001B6E20" w:rsidRDefault="0064203D" w:rsidP="001B6E20">
      <w:pPr>
        <w:ind w:firstLine="709"/>
        <w:jc w:val="both"/>
        <w:rPr>
          <w:sz w:val="26"/>
          <w:szCs w:val="26"/>
        </w:rPr>
      </w:pPr>
    </w:p>
    <w:p w:rsidR="002F56E5" w:rsidRPr="001B6E20" w:rsidRDefault="002F56E5" w:rsidP="00C15B63">
      <w:pPr>
        <w:pStyle w:val="2"/>
        <w:ind w:firstLine="709"/>
        <w:jc w:val="center"/>
        <w:rPr>
          <w:b/>
          <w:i/>
          <w:sz w:val="26"/>
          <w:szCs w:val="26"/>
        </w:rPr>
      </w:pPr>
      <w:bookmarkStart w:id="20" w:name="_Toc109232341"/>
      <w:r w:rsidRPr="001B6E20">
        <w:rPr>
          <w:b/>
          <w:sz w:val="26"/>
          <w:szCs w:val="26"/>
        </w:rPr>
        <w:t xml:space="preserve">2.2. </w:t>
      </w:r>
      <w:r w:rsidRPr="001B6E20">
        <w:rPr>
          <w:b/>
          <w:bCs/>
          <w:sz w:val="26"/>
          <w:szCs w:val="26"/>
        </w:rPr>
        <w:t>Краткая историческая справка</w:t>
      </w:r>
      <w:bookmarkEnd w:id="20"/>
    </w:p>
    <w:p w:rsidR="0064203D" w:rsidRPr="00684B6C" w:rsidRDefault="0064203D" w:rsidP="001B6E20">
      <w:pPr>
        <w:pStyle w:val="af4"/>
        <w:tabs>
          <w:tab w:val="left" w:pos="720"/>
        </w:tabs>
        <w:rPr>
          <w:b/>
          <w:bCs/>
          <w:sz w:val="26"/>
          <w:szCs w:val="26"/>
        </w:rPr>
      </w:pPr>
    </w:p>
    <w:p w:rsidR="0064203D" w:rsidRPr="00684B6C" w:rsidRDefault="0064203D" w:rsidP="001B6E20">
      <w:pPr>
        <w:ind w:firstLine="709"/>
        <w:jc w:val="both"/>
        <w:rPr>
          <w:sz w:val="26"/>
          <w:szCs w:val="26"/>
        </w:rPr>
      </w:pPr>
      <w:r w:rsidRPr="00684B6C">
        <w:rPr>
          <w:b/>
          <w:bCs/>
          <w:sz w:val="26"/>
          <w:szCs w:val="26"/>
        </w:rPr>
        <w:t>Поселок</w:t>
      </w:r>
      <w:r w:rsidR="003932CE">
        <w:rPr>
          <w:b/>
          <w:bCs/>
          <w:sz w:val="26"/>
          <w:szCs w:val="26"/>
        </w:rPr>
        <w:t xml:space="preserve"> </w:t>
      </w:r>
      <w:r w:rsidRPr="00684B6C">
        <w:rPr>
          <w:b/>
          <w:bCs/>
          <w:sz w:val="26"/>
          <w:szCs w:val="26"/>
        </w:rPr>
        <w:t>Рождественский</w:t>
      </w:r>
      <w:r w:rsidR="003932CE">
        <w:rPr>
          <w:sz w:val="26"/>
          <w:szCs w:val="26"/>
        </w:rPr>
        <w:t xml:space="preserve"> </w:t>
      </w:r>
      <w:r w:rsidRPr="00684B6C">
        <w:rPr>
          <w:sz w:val="26"/>
          <w:szCs w:val="26"/>
        </w:rPr>
        <w:t>возник</w:t>
      </w:r>
      <w:r w:rsidR="003932CE">
        <w:rPr>
          <w:sz w:val="26"/>
          <w:szCs w:val="26"/>
        </w:rPr>
        <w:t xml:space="preserve"> </w:t>
      </w:r>
      <w:r w:rsidRPr="00684B6C">
        <w:rPr>
          <w:sz w:val="26"/>
          <w:szCs w:val="26"/>
        </w:rPr>
        <w:t>на</w:t>
      </w:r>
      <w:r w:rsidR="003932CE">
        <w:rPr>
          <w:sz w:val="26"/>
          <w:szCs w:val="26"/>
        </w:rPr>
        <w:t xml:space="preserve"> </w:t>
      </w:r>
      <w:r w:rsidRPr="00684B6C">
        <w:rPr>
          <w:sz w:val="26"/>
          <w:szCs w:val="26"/>
        </w:rPr>
        <w:t>территории</w:t>
      </w:r>
      <w:r w:rsidR="003932CE">
        <w:rPr>
          <w:sz w:val="26"/>
          <w:szCs w:val="26"/>
        </w:rPr>
        <w:t xml:space="preserve"> </w:t>
      </w:r>
      <w:r w:rsidRPr="00684B6C">
        <w:rPr>
          <w:sz w:val="26"/>
          <w:szCs w:val="26"/>
        </w:rPr>
        <w:t>Пенновского</w:t>
      </w:r>
      <w:r w:rsidR="003932CE">
        <w:rPr>
          <w:sz w:val="26"/>
          <w:szCs w:val="26"/>
        </w:rPr>
        <w:t xml:space="preserve"> </w:t>
      </w:r>
      <w:r w:rsidRPr="00684B6C">
        <w:rPr>
          <w:sz w:val="26"/>
          <w:szCs w:val="26"/>
        </w:rPr>
        <w:t>сельского</w:t>
      </w:r>
      <w:r w:rsidR="003932CE">
        <w:rPr>
          <w:sz w:val="26"/>
          <w:szCs w:val="26"/>
        </w:rPr>
        <w:t xml:space="preserve"> </w:t>
      </w:r>
      <w:r w:rsidRPr="00684B6C">
        <w:rPr>
          <w:sz w:val="26"/>
          <w:szCs w:val="26"/>
        </w:rPr>
        <w:t>поселения</w:t>
      </w:r>
      <w:r w:rsidR="003932CE">
        <w:rPr>
          <w:sz w:val="26"/>
          <w:szCs w:val="26"/>
        </w:rPr>
        <w:t xml:space="preserve"> </w:t>
      </w:r>
      <w:r w:rsidRPr="00684B6C">
        <w:rPr>
          <w:sz w:val="26"/>
          <w:szCs w:val="26"/>
        </w:rPr>
        <w:t>на</w:t>
      </w:r>
      <w:r w:rsidR="003932CE">
        <w:rPr>
          <w:sz w:val="26"/>
          <w:szCs w:val="26"/>
        </w:rPr>
        <w:t xml:space="preserve"> </w:t>
      </w:r>
      <w:r w:rsidRPr="00684B6C">
        <w:rPr>
          <w:sz w:val="26"/>
          <w:szCs w:val="26"/>
        </w:rPr>
        <w:t>землях</w:t>
      </w:r>
      <w:r w:rsidR="003932CE">
        <w:rPr>
          <w:sz w:val="26"/>
          <w:szCs w:val="26"/>
        </w:rPr>
        <w:t xml:space="preserve"> </w:t>
      </w:r>
      <w:r w:rsidRPr="00684B6C">
        <w:rPr>
          <w:sz w:val="26"/>
          <w:szCs w:val="26"/>
        </w:rPr>
        <w:t>совхоза</w:t>
      </w:r>
      <w:r w:rsidR="003932CE">
        <w:rPr>
          <w:sz w:val="26"/>
          <w:szCs w:val="26"/>
        </w:rPr>
        <w:t xml:space="preserve"> </w:t>
      </w:r>
      <w:r w:rsidRPr="00684B6C">
        <w:rPr>
          <w:sz w:val="26"/>
          <w:szCs w:val="26"/>
        </w:rPr>
        <w:t>«Красноармейский»,</w:t>
      </w:r>
      <w:r w:rsidR="003932CE">
        <w:rPr>
          <w:sz w:val="26"/>
          <w:szCs w:val="26"/>
        </w:rPr>
        <w:t xml:space="preserve"> </w:t>
      </w:r>
      <w:r w:rsidRPr="00684B6C">
        <w:rPr>
          <w:sz w:val="26"/>
          <w:szCs w:val="26"/>
        </w:rPr>
        <w:t>на</w:t>
      </w:r>
      <w:r w:rsidR="003932CE">
        <w:rPr>
          <w:sz w:val="26"/>
          <w:szCs w:val="26"/>
        </w:rPr>
        <w:t xml:space="preserve"> </w:t>
      </w:r>
      <w:r w:rsidRPr="00684B6C">
        <w:rPr>
          <w:sz w:val="26"/>
          <w:szCs w:val="26"/>
        </w:rPr>
        <w:t>землях</w:t>
      </w:r>
      <w:r w:rsidR="003932CE">
        <w:rPr>
          <w:sz w:val="26"/>
          <w:szCs w:val="26"/>
        </w:rPr>
        <w:t xml:space="preserve"> </w:t>
      </w:r>
      <w:r w:rsidRPr="00684B6C">
        <w:rPr>
          <w:sz w:val="26"/>
          <w:szCs w:val="26"/>
        </w:rPr>
        <w:t>сельскохозяйственного</w:t>
      </w:r>
      <w:r w:rsidR="003932CE">
        <w:rPr>
          <w:sz w:val="26"/>
          <w:szCs w:val="26"/>
        </w:rPr>
        <w:t xml:space="preserve"> </w:t>
      </w:r>
      <w:r w:rsidRPr="00684B6C">
        <w:rPr>
          <w:sz w:val="26"/>
          <w:szCs w:val="26"/>
        </w:rPr>
        <w:t>назначения</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зарегистрирован,</w:t>
      </w:r>
      <w:r w:rsidR="003932CE">
        <w:rPr>
          <w:sz w:val="26"/>
          <w:szCs w:val="26"/>
        </w:rPr>
        <w:t xml:space="preserve"> </w:t>
      </w:r>
      <w:r w:rsidRPr="00684B6C">
        <w:rPr>
          <w:sz w:val="26"/>
          <w:szCs w:val="26"/>
        </w:rPr>
        <w:t>как</w:t>
      </w:r>
      <w:r w:rsidR="003932CE">
        <w:rPr>
          <w:sz w:val="26"/>
          <w:szCs w:val="26"/>
        </w:rPr>
        <w:t xml:space="preserve"> </w:t>
      </w:r>
      <w:r w:rsidRPr="00684B6C">
        <w:rPr>
          <w:sz w:val="26"/>
          <w:szCs w:val="26"/>
        </w:rPr>
        <w:t>вновь</w:t>
      </w:r>
      <w:r w:rsidR="003932CE">
        <w:rPr>
          <w:sz w:val="26"/>
          <w:szCs w:val="26"/>
        </w:rPr>
        <w:t xml:space="preserve"> </w:t>
      </w:r>
      <w:r w:rsidRPr="00684B6C">
        <w:rPr>
          <w:sz w:val="26"/>
          <w:szCs w:val="26"/>
        </w:rPr>
        <w:t>возникший,</w:t>
      </w:r>
      <w:r w:rsidR="003932CE">
        <w:rPr>
          <w:sz w:val="26"/>
          <w:szCs w:val="26"/>
        </w:rPr>
        <w:t xml:space="preserve"> </w:t>
      </w:r>
      <w:r w:rsidRPr="00684B6C">
        <w:rPr>
          <w:sz w:val="26"/>
          <w:szCs w:val="26"/>
        </w:rPr>
        <w:t>27</w:t>
      </w:r>
      <w:r w:rsidR="003932CE">
        <w:rPr>
          <w:sz w:val="26"/>
          <w:szCs w:val="26"/>
        </w:rPr>
        <w:t xml:space="preserve"> </w:t>
      </w:r>
      <w:r w:rsidRPr="00684B6C">
        <w:rPr>
          <w:sz w:val="26"/>
          <w:szCs w:val="26"/>
        </w:rPr>
        <w:t>февраля</w:t>
      </w:r>
      <w:r w:rsidR="003932CE">
        <w:rPr>
          <w:sz w:val="26"/>
          <w:szCs w:val="26"/>
        </w:rPr>
        <w:t xml:space="preserve"> </w:t>
      </w:r>
      <w:r w:rsidRPr="00684B6C">
        <w:rPr>
          <w:sz w:val="26"/>
          <w:szCs w:val="26"/>
        </w:rPr>
        <w:t>1992</w:t>
      </w:r>
      <w:r w:rsidR="003932CE">
        <w:rPr>
          <w:sz w:val="26"/>
          <w:szCs w:val="26"/>
        </w:rPr>
        <w:t xml:space="preserve"> </w:t>
      </w:r>
      <w:r w:rsidRPr="00684B6C">
        <w:rPr>
          <w:sz w:val="26"/>
          <w:szCs w:val="26"/>
        </w:rPr>
        <w:t>г</w:t>
      </w:r>
      <w:r w:rsidR="003932CE">
        <w:rPr>
          <w:sz w:val="26"/>
          <w:szCs w:val="26"/>
        </w:rPr>
        <w:t xml:space="preserve">. </w:t>
      </w:r>
      <w:r w:rsidRPr="00684B6C">
        <w:rPr>
          <w:sz w:val="26"/>
          <w:szCs w:val="26"/>
        </w:rPr>
        <w:t>Постановлением</w:t>
      </w:r>
      <w:r w:rsidR="003932CE">
        <w:rPr>
          <w:sz w:val="26"/>
          <w:szCs w:val="26"/>
        </w:rPr>
        <w:t xml:space="preserve"> </w:t>
      </w:r>
      <w:r w:rsidRPr="00684B6C">
        <w:rPr>
          <w:sz w:val="26"/>
          <w:szCs w:val="26"/>
        </w:rPr>
        <w:t>Главы</w:t>
      </w:r>
      <w:r w:rsidR="003932CE">
        <w:rPr>
          <w:sz w:val="26"/>
          <w:szCs w:val="26"/>
        </w:rPr>
        <w:t xml:space="preserve"> </w:t>
      </w:r>
      <w:r w:rsidRPr="00684B6C">
        <w:rPr>
          <w:sz w:val="26"/>
          <w:szCs w:val="26"/>
        </w:rPr>
        <w:t>Орловской</w:t>
      </w:r>
      <w:r w:rsidR="003932CE">
        <w:rPr>
          <w:sz w:val="26"/>
          <w:szCs w:val="26"/>
        </w:rPr>
        <w:t xml:space="preserve"> </w:t>
      </w:r>
      <w:r w:rsidRPr="00684B6C">
        <w:rPr>
          <w:sz w:val="26"/>
          <w:szCs w:val="26"/>
        </w:rPr>
        <w:t>области</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95</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соответствии</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Указом</w:t>
      </w:r>
      <w:r w:rsidR="003932CE">
        <w:rPr>
          <w:sz w:val="26"/>
          <w:szCs w:val="26"/>
        </w:rPr>
        <w:t xml:space="preserve"> </w:t>
      </w:r>
      <w:r w:rsidRPr="00684B6C">
        <w:rPr>
          <w:sz w:val="26"/>
          <w:szCs w:val="26"/>
        </w:rPr>
        <w:t>Президиума</w:t>
      </w:r>
      <w:r w:rsidR="003932CE">
        <w:rPr>
          <w:sz w:val="26"/>
          <w:szCs w:val="26"/>
        </w:rPr>
        <w:t xml:space="preserve"> </w:t>
      </w:r>
      <w:r w:rsidRPr="00684B6C">
        <w:rPr>
          <w:sz w:val="26"/>
          <w:szCs w:val="26"/>
        </w:rPr>
        <w:t>Верховного</w:t>
      </w:r>
      <w:r w:rsidR="003932CE">
        <w:rPr>
          <w:sz w:val="26"/>
          <w:szCs w:val="26"/>
        </w:rPr>
        <w:t xml:space="preserve"> </w:t>
      </w:r>
      <w:r w:rsidRPr="00684B6C">
        <w:rPr>
          <w:sz w:val="26"/>
          <w:szCs w:val="26"/>
        </w:rPr>
        <w:t>Совета</w:t>
      </w:r>
      <w:r w:rsidR="003932CE">
        <w:rPr>
          <w:sz w:val="26"/>
          <w:szCs w:val="26"/>
        </w:rPr>
        <w:t xml:space="preserve"> </w:t>
      </w:r>
      <w:r w:rsidRPr="00684B6C">
        <w:rPr>
          <w:sz w:val="26"/>
          <w:szCs w:val="26"/>
        </w:rPr>
        <w:t>РСФСР</w:t>
      </w:r>
      <w:r w:rsidR="003932CE">
        <w:rPr>
          <w:sz w:val="26"/>
          <w:szCs w:val="26"/>
        </w:rPr>
        <w:t xml:space="preserve"> </w:t>
      </w:r>
      <w:r w:rsidRPr="00684B6C">
        <w:rPr>
          <w:sz w:val="26"/>
          <w:szCs w:val="26"/>
        </w:rPr>
        <w:t>«О</w:t>
      </w:r>
      <w:r w:rsidR="003932CE">
        <w:rPr>
          <w:sz w:val="26"/>
          <w:szCs w:val="26"/>
        </w:rPr>
        <w:t xml:space="preserve"> </w:t>
      </w:r>
      <w:r w:rsidRPr="00684B6C">
        <w:rPr>
          <w:sz w:val="26"/>
          <w:szCs w:val="26"/>
        </w:rPr>
        <w:t>порядке</w:t>
      </w:r>
      <w:r w:rsidR="003932CE">
        <w:rPr>
          <w:sz w:val="26"/>
          <w:szCs w:val="26"/>
        </w:rPr>
        <w:t xml:space="preserve"> </w:t>
      </w:r>
      <w:r w:rsidRPr="00684B6C">
        <w:rPr>
          <w:sz w:val="26"/>
          <w:szCs w:val="26"/>
        </w:rPr>
        <w:t>решения</w:t>
      </w:r>
      <w:r w:rsidR="003932CE">
        <w:rPr>
          <w:sz w:val="26"/>
          <w:szCs w:val="26"/>
        </w:rPr>
        <w:t xml:space="preserve"> </w:t>
      </w:r>
      <w:r w:rsidRPr="00684B6C">
        <w:rPr>
          <w:sz w:val="26"/>
          <w:szCs w:val="26"/>
        </w:rPr>
        <w:t>вопросов</w:t>
      </w:r>
      <w:r w:rsidR="003932CE">
        <w:rPr>
          <w:sz w:val="26"/>
          <w:szCs w:val="26"/>
        </w:rPr>
        <w:t xml:space="preserve"> </w:t>
      </w:r>
      <w:r w:rsidRPr="00684B6C">
        <w:rPr>
          <w:sz w:val="26"/>
          <w:szCs w:val="26"/>
        </w:rPr>
        <w:t>административно-территориального</w:t>
      </w:r>
      <w:r w:rsidR="003932CE">
        <w:rPr>
          <w:sz w:val="26"/>
          <w:szCs w:val="26"/>
        </w:rPr>
        <w:t xml:space="preserve"> </w:t>
      </w:r>
      <w:r w:rsidRPr="00684B6C">
        <w:rPr>
          <w:sz w:val="26"/>
          <w:szCs w:val="26"/>
        </w:rPr>
        <w:t>устройства</w:t>
      </w:r>
      <w:r w:rsidR="003932CE">
        <w:rPr>
          <w:sz w:val="26"/>
          <w:szCs w:val="26"/>
        </w:rPr>
        <w:t xml:space="preserve"> </w:t>
      </w:r>
      <w:r w:rsidRPr="00684B6C">
        <w:rPr>
          <w:sz w:val="26"/>
          <w:szCs w:val="26"/>
        </w:rPr>
        <w:t>РСФСР».</w:t>
      </w:r>
    </w:p>
    <w:p w:rsidR="0064203D" w:rsidRPr="00684B6C" w:rsidRDefault="0064203D" w:rsidP="001B6E20">
      <w:pPr>
        <w:pStyle w:val="ConsPlusNonformat"/>
        <w:widowControl/>
        <w:ind w:firstLine="709"/>
        <w:jc w:val="both"/>
        <w:rPr>
          <w:rFonts w:ascii="Times New Roman" w:hAnsi="Times New Roman"/>
          <w:sz w:val="26"/>
          <w:szCs w:val="26"/>
        </w:rPr>
      </w:pPr>
      <w:r w:rsidRPr="00684B6C">
        <w:rPr>
          <w:rFonts w:ascii="Times New Roman" w:hAnsi="Times New Roman"/>
          <w:b/>
          <w:bCs/>
          <w:sz w:val="26"/>
          <w:szCs w:val="26"/>
        </w:rPr>
        <w:t>Село</w:t>
      </w:r>
      <w:r w:rsidR="003932CE">
        <w:rPr>
          <w:rFonts w:ascii="Times New Roman" w:hAnsi="Times New Roman"/>
          <w:b/>
          <w:bCs/>
          <w:sz w:val="26"/>
          <w:szCs w:val="26"/>
        </w:rPr>
        <w:t xml:space="preserve"> </w:t>
      </w:r>
      <w:r w:rsidRPr="00684B6C">
        <w:rPr>
          <w:rFonts w:ascii="Times New Roman" w:hAnsi="Times New Roman"/>
          <w:b/>
          <w:bCs/>
          <w:sz w:val="26"/>
          <w:szCs w:val="26"/>
        </w:rPr>
        <w:t>Рождественское</w:t>
      </w:r>
      <w:r w:rsidR="003932CE">
        <w:rPr>
          <w:rFonts w:ascii="Times New Roman" w:hAnsi="Times New Roman"/>
          <w:b/>
          <w:bCs/>
          <w:sz w:val="26"/>
          <w:szCs w:val="26"/>
        </w:rPr>
        <w:t xml:space="preserve"> </w:t>
      </w:r>
      <w:r w:rsidRPr="00684B6C">
        <w:rPr>
          <w:rFonts w:ascii="Times New Roman" w:hAnsi="Times New Roman"/>
          <w:sz w:val="26"/>
          <w:szCs w:val="26"/>
        </w:rPr>
        <w:t>находится</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78</w:t>
      </w:r>
      <w:r w:rsidR="003932CE">
        <w:rPr>
          <w:rFonts w:ascii="Times New Roman" w:hAnsi="Times New Roman"/>
          <w:sz w:val="26"/>
          <w:szCs w:val="26"/>
        </w:rPr>
        <w:t xml:space="preserve"> </w:t>
      </w:r>
      <w:r w:rsidRPr="00684B6C">
        <w:rPr>
          <w:rFonts w:ascii="Times New Roman" w:hAnsi="Times New Roman"/>
          <w:sz w:val="26"/>
          <w:szCs w:val="26"/>
        </w:rPr>
        <w:t>верстах</w:t>
      </w:r>
      <w:r w:rsidR="003932CE">
        <w:rPr>
          <w:rFonts w:ascii="Times New Roman" w:hAnsi="Times New Roman"/>
          <w:sz w:val="26"/>
          <w:szCs w:val="26"/>
        </w:rPr>
        <w:t xml:space="preserve"> </w:t>
      </w:r>
      <w:r w:rsidRPr="00684B6C">
        <w:rPr>
          <w:rFonts w:ascii="Times New Roman" w:hAnsi="Times New Roman"/>
          <w:sz w:val="26"/>
          <w:szCs w:val="26"/>
        </w:rPr>
        <w:t>от</w:t>
      </w:r>
      <w:r w:rsidR="003932CE">
        <w:rPr>
          <w:rFonts w:ascii="Times New Roman" w:hAnsi="Times New Roman"/>
          <w:sz w:val="26"/>
          <w:szCs w:val="26"/>
        </w:rPr>
        <w:t xml:space="preserve"> </w:t>
      </w:r>
      <w:r w:rsidRPr="00684B6C">
        <w:rPr>
          <w:rFonts w:ascii="Times New Roman" w:hAnsi="Times New Roman"/>
          <w:sz w:val="26"/>
          <w:szCs w:val="26"/>
        </w:rPr>
        <w:t>Орла</w:t>
      </w:r>
      <w:r w:rsidR="003932CE">
        <w:rPr>
          <w:rFonts w:ascii="Times New Roman" w:hAnsi="Times New Roman"/>
          <w:sz w:val="26"/>
          <w:szCs w:val="26"/>
        </w:rPr>
        <w:t xml:space="preserve"> </w:t>
      </w:r>
      <w:r w:rsidRPr="00684B6C">
        <w:rPr>
          <w:rFonts w:ascii="Times New Roman" w:hAnsi="Times New Roman"/>
          <w:sz w:val="26"/>
          <w:szCs w:val="26"/>
        </w:rPr>
        <w:t>и</w:t>
      </w:r>
      <w:r w:rsidR="003932CE">
        <w:rPr>
          <w:rFonts w:ascii="Times New Roman" w:hAnsi="Times New Roman"/>
          <w:sz w:val="26"/>
          <w:szCs w:val="26"/>
        </w:rPr>
        <w:t xml:space="preserve"> </w:t>
      </w:r>
      <w:r w:rsidRPr="00684B6C">
        <w:rPr>
          <w:rFonts w:ascii="Times New Roman" w:hAnsi="Times New Roman"/>
          <w:sz w:val="26"/>
          <w:szCs w:val="26"/>
        </w:rPr>
        <w:t>38</w:t>
      </w:r>
      <w:r w:rsidR="003932CE">
        <w:rPr>
          <w:rFonts w:ascii="Times New Roman" w:hAnsi="Times New Roman"/>
          <w:sz w:val="26"/>
          <w:szCs w:val="26"/>
        </w:rPr>
        <w:t xml:space="preserve"> </w:t>
      </w:r>
      <w:r w:rsidRPr="00684B6C">
        <w:rPr>
          <w:rFonts w:ascii="Times New Roman" w:hAnsi="Times New Roman"/>
          <w:sz w:val="26"/>
          <w:szCs w:val="26"/>
        </w:rPr>
        <w:t>–</w:t>
      </w:r>
      <w:r w:rsidR="003932CE">
        <w:rPr>
          <w:rFonts w:ascii="Times New Roman" w:hAnsi="Times New Roman"/>
          <w:sz w:val="26"/>
          <w:szCs w:val="26"/>
        </w:rPr>
        <w:t xml:space="preserve"> </w:t>
      </w:r>
      <w:r w:rsidRPr="00684B6C">
        <w:rPr>
          <w:rFonts w:ascii="Times New Roman" w:hAnsi="Times New Roman"/>
          <w:sz w:val="26"/>
          <w:szCs w:val="26"/>
        </w:rPr>
        <w:t>от</w:t>
      </w:r>
      <w:r w:rsidR="003932CE">
        <w:rPr>
          <w:rFonts w:ascii="Times New Roman" w:hAnsi="Times New Roman"/>
          <w:sz w:val="26"/>
          <w:szCs w:val="26"/>
        </w:rPr>
        <w:t xml:space="preserve"> </w:t>
      </w:r>
      <w:r w:rsidRPr="00684B6C">
        <w:rPr>
          <w:rFonts w:ascii="Times New Roman" w:hAnsi="Times New Roman"/>
          <w:sz w:val="26"/>
          <w:szCs w:val="26"/>
        </w:rPr>
        <w:t>Кром.</w:t>
      </w:r>
      <w:r w:rsidR="003932CE">
        <w:rPr>
          <w:rFonts w:ascii="Times New Roman" w:hAnsi="Times New Roman"/>
          <w:sz w:val="26"/>
          <w:szCs w:val="26"/>
        </w:rPr>
        <w:t xml:space="preserve"> </w:t>
      </w:r>
      <w:r w:rsidRPr="00684B6C">
        <w:rPr>
          <w:rFonts w:ascii="Times New Roman" w:hAnsi="Times New Roman"/>
          <w:sz w:val="26"/>
          <w:szCs w:val="26"/>
        </w:rPr>
        <w:t>По</w:t>
      </w:r>
      <w:r w:rsidR="003932CE">
        <w:rPr>
          <w:rFonts w:ascii="Times New Roman" w:hAnsi="Times New Roman"/>
          <w:sz w:val="26"/>
          <w:szCs w:val="26"/>
        </w:rPr>
        <w:t xml:space="preserve"> </w:t>
      </w:r>
      <w:r w:rsidRPr="00684B6C">
        <w:rPr>
          <w:rFonts w:ascii="Times New Roman" w:hAnsi="Times New Roman"/>
          <w:sz w:val="26"/>
          <w:szCs w:val="26"/>
        </w:rPr>
        <w:t>ведомости</w:t>
      </w:r>
      <w:r w:rsidR="003932CE">
        <w:rPr>
          <w:rFonts w:ascii="Times New Roman" w:hAnsi="Times New Roman"/>
          <w:sz w:val="26"/>
          <w:szCs w:val="26"/>
        </w:rPr>
        <w:t xml:space="preserve"> </w:t>
      </w:r>
      <w:r w:rsidRPr="00684B6C">
        <w:rPr>
          <w:rFonts w:ascii="Times New Roman" w:hAnsi="Times New Roman"/>
          <w:sz w:val="26"/>
          <w:szCs w:val="26"/>
        </w:rPr>
        <w:t>1734</w:t>
      </w:r>
      <w:r w:rsidR="003932CE">
        <w:rPr>
          <w:rFonts w:ascii="Times New Roman" w:hAnsi="Times New Roman"/>
          <w:sz w:val="26"/>
          <w:szCs w:val="26"/>
        </w:rPr>
        <w:t xml:space="preserve"> </w:t>
      </w:r>
      <w:r w:rsidRPr="00684B6C">
        <w:rPr>
          <w:rFonts w:ascii="Times New Roman" w:hAnsi="Times New Roman"/>
          <w:sz w:val="26"/>
          <w:szCs w:val="26"/>
        </w:rPr>
        <w:t>года</w:t>
      </w:r>
      <w:r w:rsidR="003932CE">
        <w:rPr>
          <w:rFonts w:ascii="Times New Roman" w:hAnsi="Times New Roman"/>
          <w:b/>
          <w:bCs/>
          <w:sz w:val="26"/>
          <w:szCs w:val="26"/>
        </w:rPr>
        <w:t xml:space="preserve"> </w:t>
      </w:r>
      <w:r w:rsidRPr="00684B6C">
        <w:rPr>
          <w:rFonts w:ascii="Times New Roman" w:hAnsi="Times New Roman"/>
          <w:sz w:val="26"/>
          <w:szCs w:val="26"/>
        </w:rPr>
        <w:t>оно</w:t>
      </w:r>
      <w:r w:rsidR="003932CE">
        <w:rPr>
          <w:rFonts w:ascii="Times New Roman" w:hAnsi="Times New Roman"/>
          <w:sz w:val="26"/>
          <w:szCs w:val="26"/>
        </w:rPr>
        <w:t xml:space="preserve"> </w:t>
      </w:r>
      <w:r w:rsidRPr="00684B6C">
        <w:rPr>
          <w:rFonts w:ascii="Times New Roman" w:hAnsi="Times New Roman"/>
          <w:sz w:val="26"/>
          <w:szCs w:val="26"/>
        </w:rPr>
        <w:t>составляло</w:t>
      </w:r>
      <w:r w:rsidR="003932CE">
        <w:rPr>
          <w:rFonts w:ascii="Times New Roman" w:hAnsi="Times New Roman"/>
          <w:sz w:val="26"/>
          <w:szCs w:val="26"/>
        </w:rPr>
        <w:t xml:space="preserve"> </w:t>
      </w:r>
      <w:r w:rsidRPr="00684B6C">
        <w:rPr>
          <w:rFonts w:ascii="Times New Roman" w:hAnsi="Times New Roman"/>
          <w:sz w:val="26"/>
          <w:szCs w:val="26"/>
        </w:rPr>
        <w:t>с</w:t>
      </w:r>
      <w:r w:rsidR="003932CE">
        <w:rPr>
          <w:rFonts w:ascii="Times New Roman" w:hAnsi="Times New Roman"/>
          <w:sz w:val="26"/>
          <w:szCs w:val="26"/>
        </w:rPr>
        <w:t xml:space="preserve"> </w:t>
      </w:r>
      <w:r w:rsidRPr="00684B6C">
        <w:rPr>
          <w:rFonts w:ascii="Times New Roman" w:hAnsi="Times New Roman"/>
          <w:sz w:val="26"/>
          <w:szCs w:val="26"/>
        </w:rPr>
        <w:t>селом</w:t>
      </w:r>
      <w:r w:rsidR="003932CE">
        <w:rPr>
          <w:rFonts w:ascii="Times New Roman" w:hAnsi="Times New Roman"/>
          <w:sz w:val="26"/>
          <w:szCs w:val="26"/>
        </w:rPr>
        <w:t xml:space="preserve"> </w:t>
      </w:r>
      <w:r w:rsidRPr="00684B6C">
        <w:rPr>
          <w:rFonts w:ascii="Times New Roman" w:hAnsi="Times New Roman"/>
          <w:sz w:val="26"/>
          <w:szCs w:val="26"/>
        </w:rPr>
        <w:t>Пенным</w:t>
      </w:r>
      <w:r w:rsidR="003932CE">
        <w:rPr>
          <w:rFonts w:ascii="Times New Roman" w:hAnsi="Times New Roman"/>
          <w:sz w:val="26"/>
          <w:szCs w:val="26"/>
        </w:rPr>
        <w:t xml:space="preserve"> </w:t>
      </w:r>
      <w:r w:rsidRPr="00684B6C">
        <w:rPr>
          <w:rFonts w:ascii="Times New Roman" w:hAnsi="Times New Roman"/>
          <w:sz w:val="26"/>
          <w:szCs w:val="26"/>
        </w:rPr>
        <w:t>один</w:t>
      </w:r>
      <w:r w:rsidR="003932CE">
        <w:rPr>
          <w:rFonts w:ascii="Times New Roman" w:hAnsi="Times New Roman"/>
          <w:sz w:val="26"/>
          <w:szCs w:val="26"/>
        </w:rPr>
        <w:t xml:space="preserve"> </w:t>
      </w:r>
      <w:r w:rsidRPr="00684B6C">
        <w:rPr>
          <w:rFonts w:ascii="Times New Roman" w:hAnsi="Times New Roman"/>
          <w:sz w:val="26"/>
          <w:szCs w:val="26"/>
        </w:rPr>
        <w:t>приход.</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1887</w:t>
      </w:r>
      <w:r w:rsidR="003932CE">
        <w:rPr>
          <w:rFonts w:ascii="Times New Roman" w:hAnsi="Times New Roman"/>
          <w:sz w:val="26"/>
          <w:szCs w:val="26"/>
        </w:rPr>
        <w:t xml:space="preserve"> </w:t>
      </w:r>
      <w:r w:rsidRPr="00684B6C">
        <w:rPr>
          <w:rFonts w:ascii="Times New Roman" w:hAnsi="Times New Roman"/>
          <w:sz w:val="26"/>
          <w:szCs w:val="26"/>
        </w:rPr>
        <w:t>–1889</w:t>
      </w:r>
      <w:r w:rsidR="003932CE">
        <w:rPr>
          <w:rFonts w:ascii="Times New Roman" w:hAnsi="Times New Roman"/>
          <w:sz w:val="26"/>
          <w:szCs w:val="26"/>
        </w:rPr>
        <w:t xml:space="preserve"> </w:t>
      </w:r>
      <w:r w:rsidRPr="00684B6C">
        <w:rPr>
          <w:rFonts w:ascii="Times New Roman" w:hAnsi="Times New Roman"/>
          <w:sz w:val="26"/>
          <w:szCs w:val="26"/>
        </w:rPr>
        <w:t>г.г.</w:t>
      </w:r>
      <w:r w:rsidR="003932CE">
        <w:rPr>
          <w:rFonts w:ascii="Times New Roman" w:hAnsi="Times New Roman"/>
          <w:sz w:val="26"/>
          <w:szCs w:val="26"/>
        </w:rPr>
        <w:t xml:space="preserve"> </w:t>
      </w:r>
      <w:r w:rsidRPr="00684B6C">
        <w:rPr>
          <w:rFonts w:ascii="Times New Roman" w:hAnsi="Times New Roman"/>
          <w:sz w:val="26"/>
          <w:szCs w:val="26"/>
        </w:rPr>
        <w:t>к</w:t>
      </w:r>
      <w:r w:rsidR="003932CE">
        <w:rPr>
          <w:rFonts w:ascii="Times New Roman" w:hAnsi="Times New Roman"/>
          <w:sz w:val="26"/>
          <w:szCs w:val="26"/>
        </w:rPr>
        <w:t xml:space="preserve"> </w:t>
      </w:r>
      <w:r w:rsidRPr="00684B6C">
        <w:rPr>
          <w:rFonts w:ascii="Times New Roman" w:hAnsi="Times New Roman"/>
          <w:sz w:val="26"/>
          <w:szCs w:val="26"/>
        </w:rPr>
        <w:t>селу</w:t>
      </w:r>
      <w:r w:rsidR="003932CE">
        <w:rPr>
          <w:rFonts w:ascii="Times New Roman" w:hAnsi="Times New Roman"/>
          <w:sz w:val="26"/>
          <w:szCs w:val="26"/>
        </w:rPr>
        <w:t xml:space="preserve"> </w:t>
      </w:r>
      <w:r w:rsidRPr="00684B6C">
        <w:rPr>
          <w:rFonts w:ascii="Times New Roman" w:hAnsi="Times New Roman"/>
          <w:sz w:val="26"/>
          <w:szCs w:val="26"/>
        </w:rPr>
        <w:t>Рождественскому</w:t>
      </w:r>
      <w:r w:rsidR="003932CE">
        <w:rPr>
          <w:rFonts w:ascii="Times New Roman" w:hAnsi="Times New Roman"/>
          <w:sz w:val="26"/>
          <w:szCs w:val="26"/>
        </w:rPr>
        <w:t xml:space="preserve"> </w:t>
      </w:r>
      <w:r w:rsidRPr="00684B6C">
        <w:rPr>
          <w:rFonts w:ascii="Times New Roman" w:hAnsi="Times New Roman"/>
          <w:sz w:val="26"/>
          <w:szCs w:val="26"/>
        </w:rPr>
        <w:t>была</w:t>
      </w:r>
      <w:r w:rsidR="003932CE">
        <w:rPr>
          <w:rFonts w:ascii="Times New Roman" w:hAnsi="Times New Roman"/>
          <w:sz w:val="26"/>
          <w:szCs w:val="26"/>
        </w:rPr>
        <w:t xml:space="preserve"> </w:t>
      </w:r>
      <w:r w:rsidRPr="00684B6C">
        <w:rPr>
          <w:rFonts w:ascii="Times New Roman" w:hAnsi="Times New Roman"/>
          <w:sz w:val="26"/>
          <w:szCs w:val="26"/>
        </w:rPr>
        <w:t>приписана</w:t>
      </w:r>
      <w:r w:rsidR="003932CE">
        <w:rPr>
          <w:rFonts w:ascii="Times New Roman" w:hAnsi="Times New Roman"/>
          <w:sz w:val="26"/>
          <w:szCs w:val="26"/>
        </w:rPr>
        <w:t xml:space="preserve"> </w:t>
      </w:r>
      <w:r w:rsidRPr="00684B6C">
        <w:rPr>
          <w:rFonts w:ascii="Times New Roman" w:hAnsi="Times New Roman"/>
          <w:sz w:val="26"/>
          <w:szCs w:val="26"/>
        </w:rPr>
        <w:t>Казанская</w:t>
      </w:r>
      <w:r w:rsidR="003932CE">
        <w:rPr>
          <w:rFonts w:ascii="Times New Roman" w:hAnsi="Times New Roman"/>
          <w:sz w:val="26"/>
          <w:szCs w:val="26"/>
        </w:rPr>
        <w:t xml:space="preserve"> </w:t>
      </w:r>
      <w:r w:rsidRPr="00684B6C">
        <w:rPr>
          <w:rFonts w:ascii="Times New Roman" w:hAnsi="Times New Roman"/>
          <w:sz w:val="26"/>
          <w:szCs w:val="26"/>
        </w:rPr>
        <w:t>церковь</w:t>
      </w:r>
      <w:r w:rsidR="003932CE">
        <w:rPr>
          <w:rFonts w:ascii="Times New Roman" w:hAnsi="Times New Roman"/>
          <w:sz w:val="26"/>
          <w:szCs w:val="26"/>
        </w:rPr>
        <w:t xml:space="preserve"> </w:t>
      </w:r>
      <w:r w:rsidRPr="00684B6C">
        <w:rPr>
          <w:rFonts w:ascii="Times New Roman" w:hAnsi="Times New Roman"/>
          <w:sz w:val="26"/>
          <w:szCs w:val="26"/>
        </w:rPr>
        <w:t>села</w:t>
      </w:r>
      <w:r w:rsidR="003932CE">
        <w:rPr>
          <w:rFonts w:ascii="Times New Roman" w:hAnsi="Times New Roman"/>
          <w:sz w:val="26"/>
          <w:szCs w:val="26"/>
        </w:rPr>
        <w:t xml:space="preserve"> </w:t>
      </w:r>
      <w:r w:rsidRPr="00684B6C">
        <w:rPr>
          <w:rFonts w:ascii="Times New Roman" w:hAnsi="Times New Roman"/>
          <w:sz w:val="26"/>
          <w:szCs w:val="26"/>
        </w:rPr>
        <w:t>Пенного.</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1859</w:t>
      </w:r>
      <w:r w:rsidR="003932CE">
        <w:rPr>
          <w:rFonts w:ascii="Times New Roman" w:hAnsi="Times New Roman"/>
          <w:sz w:val="26"/>
          <w:szCs w:val="26"/>
        </w:rPr>
        <w:t xml:space="preserve"> </w:t>
      </w:r>
      <w:r w:rsidRPr="00684B6C">
        <w:rPr>
          <w:rFonts w:ascii="Times New Roman" w:hAnsi="Times New Roman"/>
          <w:sz w:val="26"/>
          <w:szCs w:val="26"/>
        </w:rPr>
        <w:t>году</w:t>
      </w:r>
      <w:r w:rsidR="003932CE">
        <w:rPr>
          <w:rFonts w:ascii="Times New Roman" w:hAnsi="Times New Roman"/>
          <w:sz w:val="26"/>
          <w:szCs w:val="26"/>
        </w:rPr>
        <w:t xml:space="preserve"> </w:t>
      </w:r>
      <w:r w:rsidRPr="00684B6C">
        <w:rPr>
          <w:rFonts w:ascii="Times New Roman" w:hAnsi="Times New Roman"/>
          <w:sz w:val="26"/>
          <w:szCs w:val="26"/>
        </w:rPr>
        <w:t>по</w:t>
      </w:r>
      <w:r w:rsidR="003932CE">
        <w:rPr>
          <w:rFonts w:ascii="Times New Roman" w:hAnsi="Times New Roman"/>
          <w:sz w:val="26"/>
          <w:szCs w:val="26"/>
        </w:rPr>
        <w:t xml:space="preserve"> </w:t>
      </w:r>
      <w:r w:rsidRPr="00684B6C">
        <w:rPr>
          <w:rFonts w:ascii="Times New Roman" w:hAnsi="Times New Roman"/>
          <w:sz w:val="26"/>
          <w:szCs w:val="26"/>
        </w:rPr>
        <w:t>построению</w:t>
      </w:r>
      <w:r w:rsidR="003932CE">
        <w:rPr>
          <w:rFonts w:ascii="Times New Roman" w:hAnsi="Times New Roman"/>
          <w:sz w:val="26"/>
          <w:szCs w:val="26"/>
        </w:rPr>
        <w:t xml:space="preserve"> </w:t>
      </w:r>
      <w:r w:rsidRPr="00684B6C">
        <w:rPr>
          <w:rFonts w:ascii="Times New Roman" w:hAnsi="Times New Roman"/>
          <w:sz w:val="26"/>
          <w:szCs w:val="26"/>
        </w:rPr>
        <w:t>госпожой</w:t>
      </w:r>
      <w:r w:rsidR="003932CE">
        <w:rPr>
          <w:rFonts w:ascii="Times New Roman" w:hAnsi="Times New Roman"/>
          <w:sz w:val="26"/>
          <w:szCs w:val="26"/>
        </w:rPr>
        <w:t xml:space="preserve"> </w:t>
      </w:r>
      <w:r w:rsidRPr="00684B6C">
        <w:rPr>
          <w:rFonts w:ascii="Times New Roman" w:hAnsi="Times New Roman"/>
          <w:sz w:val="26"/>
          <w:szCs w:val="26"/>
        </w:rPr>
        <w:t>Боборыкиной</w:t>
      </w:r>
      <w:r w:rsidR="003932CE">
        <w:rPr>
          <w:rFonts w:ascii="Times New Roman" w:hAnsi="Times New Roman"/>
          <w:sz w:val="26"/>
          <w:szCs w:val="26"/>
        </w:rPr>
        <w:t xml:space="preserve"> </w:t>
      </w:r>
      <w:r w:rsidRPr="00684B6C">
        <w:rPr>
          <w:rFonts w:ascii="Times New Roman" w:hAnsi="Times New Roman"/>
          <w:sz w:val="26"/>
          <w:szCs w:val="26"/>
        </w:rPr>
        <w:t>храма,</w:t>
      </w:r>
      <w:r w:rsidR="003932CE">
        <w:rPr>
          <w:rFonts w:ascii="Times New Roman" w:hAnsi="Times New Roman"/>
          <w:sz w:val="26"/>
          <w:szCs w:val="26"/>
        </w:rPr>
        <w:t xml:space="preserve"> </w:t>
      </w:r>
      <w:r w:rsidRPr="00684B6C">
        <w:rPr>
          <w:rFonts w:ascii="Times New Roman" w:hAnsi="Times New Roman"/>
          <w:sz w:val="26"/>
          <w:szCs w:val="26"/>
        </w:rPr>
        <w:t>снова</w:t>
      </w:r>
      <w:r w:rsidR="003932CE">
        <w:rPr>
          <w:rFonts w:ascii="Times New Roman" w:hAnsi="Times New Roman"/>
          <w:sz w:val="26"/>
          <w:szCs w:val="26"/>
        </w:rPr>
        <w:t xml:space="preserve"> </w:t>
      </w:r>
      <w:r w:rsidRPr="00684B6C">
        <w:rPr>
          <w:rFonts w:ascii="Times New Roman" w:hAnsi="Times New Roman"/>
          <w:sz w:val="26"/>
          <w:szCs w:val="26"/>
        </w:rPr>
        <w:t>получила</w:t>
      </w:r>
      <w:r w:rsidR="003932CE">
        <w:rPr>
          <w:rFonts w:ascii="Times New Roman" w:hAnsi="Times New Roman"/>
          <w:sz w:val="26"/>
          <w:szCs w:val="26"/>
        </w:rPr>
        <w:t xml:space="preserve"> </w:t>
      </w:r>
      <w:r w:rsidRPr="00684B6C">
        <w:rPr>
          <w:rFonts w:ascii="Times New Roman" w:hAnsi="Times New Roman"/>
          <w:sz w:val="26"/>
          <w:szCs w:val="26"/>
        </w:rPr>
        <w:t>самостоятельность.</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приходе</w:t>
      </w:r>
      <w:r w:rsidR="003932CE">
        <w:rPr>
          <w:rFonts w:ascii="Times New Roman" w:hAnsi="Times New Roman"/>
          <w:sz w:val="26"/>
          <w:szCs w:val="26"/>
        </w:rPr>
        <w:t xml:space="preserve"> </w:t>
      </w:r>
      <w:r w:rsidRPr="00684B6C">
        <w:rPr>
          <w:rFonts w:ascii="Times New Roman" w:hAnsi="Times New Roman"/>
          <w:sz w:val="26"/>
          <w:szCs w:val="26"/>
        </w:rPr>
        <w:t>имеются</w:t>
      </w:r>
      <w:r w:rsidR="003932CE">
        <w:rPr>
          <w:rFonts w:ascii="Times New Roman" w:hAnsi="Times New Roman"/>
          <w:sz w:val="26"/>
          <w:szCs w:val="26"/>
        </w:rPr>
        <w:t xml:space="preserve"> </w:t>
      </w:r>
      <w:r w:rsidRPr="00684B6C">
        <w:rPr>
          <w:rFonts w:ascii="Times New Roman" w:hAnsi="Times New Roman"/>
          <w:sz w:val="26"/>
          <w:szCs w:val="26"/>
        </w:rPr>
        <w:t>636</w:t>
      </w:r>
      <w:r w:rsidR="003932CE">
        <w:rPr>
          <w:rFonts w:ascii="Times New Roman" w:hAnsi="Times New Roman"/>
          <w:sz w:val="26"/>
          <w:szCs w:val="26"/>
        </w:rPr>
        <w:t xml:space="preserve"> </w:t>
      </w:r>
      <w:r w:rsidRPr="00684B6C">
        <w:rPr>
          <w:rFonts w:ascii="Times New Roman" w:hAnsi="Times New Roman"/>
          <w:sz w:val="26"/>
          <w:szCs w:val="26"/>
        </w:rPr>
        <w:t>душ</w:t>
      </w:r>
      <w:r w:rsidR="003932CE">
        <w:rPr>
          <w:rFonts w:ascii="Times New Roman" w:hAnsi="Times New Roman"/>
          <w:sz w:val="26"/>
          <w:szCs w:val="26"/>
        </w:rPr>
        <w:t xml:space="preserve"> </w:t>
      </w:r>
      <w:r w:rsidRPr="00684B6C">
        <w:rPr>
          <w:rFonts w:ascii="Times New Roman" w:hAnsi="Times New Roman"/>
          <w:sz w:val="26"/>
          <w:szCs w:val="26"/>
        </w:rPr>
        <w:t>мужского</w:t>
      </w:r>
      <w:r w:rsidR="003932CE">
        <w:rPr>
          <w:rFonts w:ascii="Times New Roman" w:hAnsi="Times New Roman"/>
          <w:sz w:val="26"/>
          <w:szCs w:val="26"/>
        </w:rPr>
        <w:t xml:space="preserve"> </w:t>
      </w:r>
      <w:r w:rsidRPr="00684B6C">
        <w:rPr>
          <w:rFonts w:ascii="Times New Roman" w:hAnsi="Times New Roman"/>
          <w:sz w:val="26"/>
          <w:szCs w:val="26"/>
        </w:rPr>
        <w:t>пола</w:t>
      </w:r>
      <w:r w:rsidR="003932CE">
        <w:rPr>
          <w:rFonts w:ascii="Times New Roman" w:hAnsi="Times New Roman"/>
          <w:sz w:val="26"/>
          <w:szCs w:val="26"/>
        </w:rPr>
        <w:t xml:space="preserve"> </w:t>
      </w:r>
      <w:r w:rsidRPr="00684B6C">
        <w:rPr>
          <w:rFonts w:ascii="Times New Roman" w:hAnsi="Times New Roman"/>
          <w:sz w:val="26"/>
          <w:szCs w:val="26"/>
        </w:rPr>
        <w:t>и</w:t>
      </w:r>
      <w:r w:rsidR="003932CE">
        <w:rPr>
          <w:rFonts w:ascii="Times New Roman" w:hAnsi="Times New Roman"/>
          <w:sz w:val="26"/>
          <w:szCs w:val="26"/>
        </w:rPr>
        <w:t xml:space="preserve"> </w:t>
      </w:r>
      <w:r w:rsidRPr="00684B6C">
        <w:rPr>
          <w:rFonts w:ascii="Times New Roman" w:hAnsi="Times New Roman"/>
          <w:sz w:val="26"/>
          <w:szCs w:val="26"/>
        </w:rPr>
        <w:t>665</w:t>
      </w:r>
      <w:r w:rsidR="003932CE">
        <w:rPr>
          <w:rFonts w:ascii="Times New Roman" w:hAnsi="Times New Roman"/>
          <w:sz w:val="26"/>
          <w:szCs w:val="26"/>
        </w:rPr>
        <w:t xml:space="preserve"> </w:t>
      </w:r>
      <w:r w:rsidRPr="00684B6C">
        <w:rPr>
          <w:rFonts w:ascii="Times New Roman" w:hAnsi="Times New Roman"/>
          <w:sz w:val="26"/>
          <w:szCs w:val="26"/>
        </w:rPr>
        <w:t>–</w:t>
      </w:r>
      <w:r w:rsidR="003932CE">
        <w:rPr>
          <w:rFonts w:ascii="Times New Roman" w:hAnsi="Times New Roman"/>
          <w:sz w:val="26"/>
          <w:szCs w:val="26"/>
        </w:rPr>
        <w:t xml:space="preserve"> </w:t>
      </w:r>
      <w:r w:rsidRPr="00684B6C">
        <w:rPr>
          <w:rFonts w:ascii="Times New Roman" w:hAnsi="Times New Roman"/>
          <w:sz w:val="26"/>
          <w:szCs w:val="26"/>
        </w:rPr>
        <w:t>женского.</w:t>
      </w:r>
      <w:r w:rsidR="003932CE">
        <w:rPr>
          <w:rFonts w:ascii="Times New Roman" w:hAnsi="Times New Roman"/>
          <w:sz w:val="26"/>
          <w:szCs w:val="26"/>
        </w:rPr>
        <w:t xml:space="preserve"> </w:t>
      </w:r>
      <w:r w:rsidRPr="00684B6C">
        <w:rPr>
          <w:rFonts w:ascii="Times New Roman" w:hAnsi="Times New Roman"/>
          <w:sz w:val="26"/>
          <w:szCs w:val="26"/>
        </w:rPr>
        <w:t>Крестьяне</w:t>
      </w:r>
      <w:r w:rsidR="003932CE">
        <w:rPr>
          <w:rFonts w:ascii="Times New Roman" w:hAnsi="Times New Roman"/>
          <w:sz w:val="26"/>
          <w:szCs w:val="26"/>
        </w:rPr>
        <w:t xml:space="preserve"> </w:t>
      </w:r>
      <w:r w:rsidRPr="00684B6C">
        <w:rPr>
          <w:rFonts w:ascii="Times New Roman" w:hAnsi="Times New Roman"/>
          <w:sz w:val="26"/>
          <w:szCs w:val="26"/>
        </w:rPr>
        <w:t>занимаются</w:t>
      </w:r>
      <w:r w:rsidR="003932CE">
        <w:rPr>
          <w:rFonts w:ascii="Times New Roman" w:hAnsi="Times New Roman"/>
          <w:sz w:val="26"/>
          <w:szCs w:val="26"/>
        </w:rPr>
        <w:t xml:space="preserve"> </w:t>
      </w:r>
      <w:r w:rsidRPr="00684B6C">
        <w:rPr>
          <w:rFonts w:ascii="Times New Roman" w:hAnsi="Times New Roman"/>
          <w:sz w:val="26"/>
          <w:szCs w:val="26"/>
        </w:rPr>
        <w:t>хлебопашеством.</w:t>
      </w:r>
      <w:r w:rsidR="003932CE">
        <w:rPr>
          <w:rFonts w:ascii="Times New Roman" w:hAnsi="Times New Roman"/>
          <w:sz w:val="26"/>
          <w:szCs w:val="26"/>
        </w:rPr>
        <w:t xml:space="preserve"> </w:t>
      </w:r>
      <w:r w:rsidRPr="00684B6C">
        <w:rPr>
          <w:rFonts w:ascii="Times New Roman" w:hAnsi="Times New Roman"/>
          <w:sz w:val="26"/>
          <w:szCs w:val="26"/>
        </w:rPr>
        <w:t>Храм</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селе</w:t>
      </w:r>
      <w:r w:rsidR="003932CE">
        <w:rPr>
          <w:rFonts w:ascii="Times New Roman" w:hAnsi="Times New Roman"/>
          <w:sz w:val="26"/>
          <w:szCs w:val="26"/>
        </w:rPr>
        <w:t xml:space="preserve"> </w:t>
      </w:r>
      <w:r w:rsidRPr="00684B6C">
        <w:rPr>
          <w:rFonts w:ascii="Times New Roman" w:hAnsi="Times New Roman"/>
          <w:sz w:val="26"/>
          <w:szCs w:val="26"/>
        </w:rPr>
        <w:t>построен</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1777</w:t>
      </w:r>
      <w:r w:rsidR="003932CE">
        <w:rPr>
          <w:rFonts w:ascii="Times New Roman" w:hAnsi="Times New Roman"/>
          <w:sz w:val="26"/>
          <w:szCs w:val="26"/>
        </w:rPr>
        <w:t xml:space="preserve"> </w:t>
      </w:r>
      <w:r w:rsidRPr="00684B6C">
        <w:rPr>
          <w:rFonts w:ascii="Times New Roman" w:hAnsi="Times New Roman"/>
          <w:sz w:val="26"/>
          <w:szCs w:val="26"/>
        </w:rPr>
        <w:t>году</w:t>
      </w:r>
      <w:r w:rsidR="003932CE">
        <w:rPr>
          <w:rFonts w:ascii="Times New Roman" w:hAnsi="Times New Roman"/>
          <w:sz w:val="26"/>
          <w:szCs w:val="26"/>
        </w:rPr>
        <w:t xml:space="preserve"> </w:t>
      </w:r>
      <w:r w:rsidRPr="00684B6C">
        <w:rPr>
          <w:rFonts w:ascii="Times New Roman" w:hAnsi="Times New Roman"/>
          <w:sz w:val="26"/>
          <w:szCs w:val="26"/>
        </w:rPr>
        <w:t>местным</w:t>
      </w:r>
      <w:r w:rsidR="003932CE">
        <w:rPr>
          <w:rFonts w:ascii="Times New Roman" w:hAnsi="Times New Roman"/>
          <w:sz w:val="26"/>
          <w:szCs w:val="26"/>
        </w:rPr>
        <w:t xml:space="preserve"> </w:t>
      </w:r>
      <w:r w:rsidRPr="00684B6C">
        <w:rPr>
          <w:rFonts w:ascii="Times New Roman" w:hAnsi="Times New Roman"/>
          <w:sz w:val="26"/>
          <w:szCs w:val="26"/>
        </w:rPr>
        <w:t>владельцем</w:t>
      </w:r>
      <w:r w:rsidR="003932CE">
        <w:rPr>
          <w:rFonts w:ascii="Times New Roman" w:hAnsi="Times New Roman"/>
          <w:sz w:val="26"/>
          <w:szCs w:val="26"/>
        </w:rPr>
        <w:t xml:space="preserve"> </w:t>
      </w:r>
      <w:r w:rsidRPr="00684B6C">
        <w:rPr>
          <w:rFonts w:ascii="Times New Roman" w:hAnsi="Times New Roman"/>
          <w:sz w:val="26"/>
          <w:szCs w:val="26"/>
        </w:rPr>
        <w:t>Михаилом</w:t>
      </w:r>
      <w:r w:rsidR="003932CE">
        <w:rPr>
          <w:rFonts w:ascii="Times New Roman" w:hAnsi="Times New Roman"/>
          <w:sz w:val="26"/>
          <w:szCs w:val="26"/>
        </w:rPr>
        <w:t xml:space="preserve"> </w:t>
      </w:r>
      <w:r w:rsidRPr="00684B6C">
        <w:rPr>
          <w:rFonts w:ascii="Times New Roman" w:hAnsi="Times New Roman"/>
          <w:sz w:val="26"/>
          <w:szCs w:val="26"/>
        </w:rPr>
        <w:t>Евлампиевичем</w:t>
      </w:r>
      <w:r w:rsidR="003932CE">
        <w:rPr>
          <w:rFonts w:ascii="Times New Roman" w:hAnsi="Times New Roman"/>
          <w:sz w:val="26"/>
          <w:szCs w:val="26"/>
        </w:rPr>
        <w:t xml:space="preserve"> </w:t>
      </w:r>
      <w:r w:rsidRPr="00684B6C">
        <w:rPr>
          <w:rFonts w:ascii="Times New Roman" w:hAnsi="Times New Roman"/>
          <w:sz w:val="26"/>
          <w:szCs w:val="26"/>
        </w:rPr>
        <w:t>Бырдиным.</w:t>
      </w:r>
      <w:r w:rsidR="003932CE">
        <w:rPr>
          <w:rFonts w:ascii="Times New Roman" w:hAnsi="Times New Roman"/>
          <w:sz w:val="26"/>
          <w:szCs w:val="26"/>
        </w:rPr>
        <w:t xml:space="preserve"> </w:t>
      </w:r>
      <w:r w:rsidRPr="00684B6C">
        <w:rPr>
          <w:rFonts w:ascii="Times New Roman" w:hAnsi="Times New Roman"/>
          <w:sz w:val="26"/>
          <w:szCs w:val="26"/>
        </w:rPr>
        <w:t>Холодный,</w:t>
      </w:r>
      <w:r w:rsidR="003932CE">
        <w:rPr>
          <w:rFonts w:ascii="Times New Roman" w:hAnsi="Times New Roman"/>
          <w:sz w:val="26"/>
          <w:szCs w:val="26"/>
        </w:rPr>
        <w:t xml:space="preserve"> </w:t>
      </w:r>
      <w:r w:rsidRPr="00684B6C">
        <w:rPr>
          <w:rFonts w:ascii="Times New Roman" w:hAnsi="Times New Roman"/>
          <w:sz w:val="26"/>
          <w:szCs w:val="26"/>
        </w:rPr>
        <w:t>деревянный,</w:t>
      </w:r>
      <w:r w:rsidR="003932CE">
        <w:rPr>
          <w:rFonts w:ascii="Times New Roman" w:hAnsi="Times New Roman"/>
          <w:sz w:val="26"/>
          <w:szCs w:val="26"/>
        </w:rPr>
        <w:t xml:space="preserve"> </w:t>
      </w:r>
      <w:r w:rsidRPr="00684B6C">
        <w:rPr>
          <w:rFonts w:ascii="Times New Roman" w:hAnsi="Times New Roman"/>
          <w:sz w:val="26"/>
          <w:szCs w:val="26"/>
        </w:rPr>
        <w:t>однопрестольный.</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1862</w:t>
      </w:r>
      <w:r w:rsidR="003932CE">
        <w:rPr>
          <w:rFonts w:ascii="Times New Roman" w:hAnsi="Times New Roman"/>
          <w:sz w:val="26"/>
          <w:szCs w:val="26"/>
        </w:rPr>
        <w:t xml:space="preserve"> </w:t>
      </w:r>
      <w:r w:rsidRPr="00684B6C">
        <w:rPr>
          <w:rFonts w:ascii="Times New Roman" w:hAnsi="Times New Roman"/>
          <w:sz w:val="26"/>
          <w:szCs w:val="26"/>
        </w:rPr>
        <w:t>году</w:t>
      </w:r>
      <w:r w:rsidR="003932CE">
        <w:rPr>
          <w:rFonts w:ascii="Times New Roman" w:hAnsi="Times New Roman"/>
          <w:sz w:val="26"/>
          <w:szCs w:val="26"/>
        </w:rPr>
        <w:t xml:space="preserve"> </w:t>
      </w:r>
      <w:r w:rsidRPr="00684B6C">
        <w:rPr>
          <w:rFonts w:ascii="Times New Roman" w:hAnsi="Times New Roman"/>
          <w:sz w:val="26"/>
          <w:szCs w:val="26"/>
        </w:rPr>
        <w:t>храм</w:t>
      </w:r>
      <w:r w:rsidR="003932CE">
        <w:rPr>
          <w:rFonts w:ascii="Times New Roman" w:hAnsi="Times New Roman"/>
          <w:sz w:val="26"/>
          <w:szCs w:val="26"/>
        </w:rPr>
        <w:t xml:space="preserve"> </w:t>
      </w:r>
      <w:r w:rsidRPr="00684B6C">
        <w:rPr>
          <w:rFonts w:ascii="Times New Roman" w:hAnsi="Times New Roman"/>
          <w:sz w:val="26"/>
          <w:szCs w:val="26"/>
        </w:rPr>
        <w:t>Иваном</w:t>
      </w:r>
      <w:r w:rsidR="003932CE">
        <w:rPr>
          <w:rFonts w:ascii="Times New Roman" w:hAnsi="Times New Roman"/>
          <w:sz w:val="26"/>
          <w:szCs w:val="26"/>
        </w:rPr>
        <w:t xml:space="preserve"> </w:t>
      </w:r>
      <w:r w:rsidRPr="00684B6C">
        <w:rPr>
          <w:rFonts w:ascii="Times New Roman" w:hAnsi="Times New Roman"/>
          <w:sz w:val="26"/>
          <w:szCs w:val="26"/>
        </w:rPr>
        <w:t>и</w:t>
      </w:r>
      <w:r w:rsidR="003932CE">
        <w:rPr>
          <w:rFonts w:ascii="Times New Roman" w:hAnsi="Times New Roman"/>
          <w:sz w:val="26"/>
          <w:szCs w:val="26"/>
        </w:rPr>
        <w:t xml:space="preserve"> </w:t>
      </w:r>
      <w:r w:rsidRPr="00684B6C">
        <w:rPr>
          <w:rFonts w:ascii="Times New Roman" w:hAnsi="Times New Roman"/>
          <w:sz w:val="26"/>
          <w:szCs w:val="26"/>
        </w:rPr>
        <w:t>Александром</w:t>
      </w:r>
      <w:r w:rsidR="003932CE">
        <w:rPr>
          <w:rFonts w:ascii="Times New Roman" w:hAnsi="Times New Roman"/>
          <w:sz w:val="26"/>
          <w:szCs w:val="26"/>
        </w:rPr>
        <w:t xml:space="preserve"> </w:t>
      </w:r>
      <w:r w:rsidRPr="00684B6C">
        <w:rPr>
          <w:rFonts w:ascii="Times New Roman" w:hAnsi="Times New Roman"/>
          <w:sz w:val="26"/>
          <w:szCs w:val="26"/>
        </w:rPr>
        <w:t>Бырдиными</w:t>
      </w:r>
      <w:r w:rsidR="003932CE">
        <w:rPr>
          <w:rFonts w:ascii="Times New Roman" w:hAnsi="Times New Roman"/>
          <w:sz w:val="26"/>
          <w:szCs w:val="26"/>
        </w:rPr>
        <w:t xml:space="preserve"> </w:t>
      </w:r>
      <w:r w:rsidRPr="00684B6C">
        <w:rPr>
          <w:rFonts w:ascii="Times New Roman" w:hAnsi="Times New Roman"/>
          <w:sz w:val="26"/>
          <w:szCs w:val="26"/>
        </w:rPr>
        <w:t>перенесен</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соседнее</w:t>
      </w:r>
      <w:r w:rsidR="003932CE">
        <w:rPr>
          <w:rFonts w:ascii="Times New Roman" w:hAnsi="Times New Roman"/>
          <w:sz w:val="26"/>
          <w:szCs w:val="26"/>
        </w:rPr>
        <w:t xml:space="preserve"> </w:t>
      </w:r>
      <w:r w:rsidRPr="00684B6C">
        <w:rPr>
          <w:rFonts w:ascii="Times New Roman" w:hAnsi="Times New Roman"/>
          <w:sz w:val="26"/>
          <w:szCs w:val="26"/>
        </w:rPr>
        <w:t>село</w:t>
      </w:r>
      <w:r w:rsidR="003932CE">
        <w:rPr>
          <w:rFonts w:ascii="Times New Roman" w:hAnsi="Times New Roman"/>
          <w:sz w:val="26"/>
          <w:szCs w:val="26"/>
        </w:rPr>
        <w:t xml:space="preserve"> </w:t>
      </w:r>
      <w:r w:rsidRPr="00684B6C">
        <w:rPr>
          <w:rFonts w:ascii="Times New Roman" w:hAnsi="Times New Roman"/>
          <w:sz w:val="26"/>
          <w:szCs w:val="26"/>
        </w:rPr>
        <w:t>Чер</w:t>
      </w:r>
      <w:r w:rsidR="003932CE">
        <w:rPr>
          <w:rFonts w:ascii="Times New Roman" w:hAnsi="Times New Roman"/>
          <w:sz w:val="26"/>
          <w:szCs w:val="26"/>
        </w:rPr>
        <w:t>нь, а на его месте устроена час</w:t>
      </w:r>
      <w:r w:rsidRPr="00684B6C">
        <w:rPr>
          <w:rFonts w:ascii="Times New Roman" w:hAnsi="Times New Roman"/>
          <w:sz w:val="26"/>
          <w:szCs w:val="26"/>
        </w:rPr>
        <w:t>овня</w:t>
      </w:r>
      <w:r w:rsidR="003932CE">
        <w:rPr>
          <w:rFonts w:ascii="Times New Roman" w:hAnsi="Times New Roman"/>
          <w:sz w:val="26"/>
          <w:szCs w:val="26"/>
        </w:rPr>
        <w:t xml:space="preserve"> </w:t>
      </w:r>
      <w:r w:rsidRPr="00684B6C">
        <w:rPr>
          <w:rFonts w:ascii="Times New Roman" w:hAnsi="Times New Roman"/>
          <w:sz w:val="26"/>
          <w:szCs w:val="26"/>
        </w:rPr>
        <w:t>с</w:t>
      </w:r>
      <w:r w:rsidR="003932CE">
        <w:rPr>
          <w:rFonts w:ascii="Times New Roman" w:hAnsi="Times New Roman"/>
          <w:sz w:val="26"/>
          <w:szCs w:val="26"/>
        </w:rPr>
        <w:t xml:space="preserve"> </w:t>
      </w:r>
      <w:r w:rsidRPr="00684B6C">
        <w:rPr>
          <w:rFonts w:ascii="Times New Roman" w:hAnsi="Times New Roman"/>
          <w:sz w:val="26"/>
          <w:szCs w:val="26"/>
        </w:rPr>
        <w:t>фамильным</w:t>
      </w:r>
      <w:r w:rsidR="003932CE">
        <w:rPr>
          <w:rFonts w:ascii="Times New Roman" w:hAnsi="Times New Roman"/>
          <w:sz w:val="26"/>
          <w:szCs w:val="26"/>
        </w:rPr>
        <w:t xml:space="preserve"> </w:t>
      </w:r>
      <w:r w:rsidRPr="00684B6C">
        <w:rPr>
          <w:rFonts w:ascii="Times New Roman" w:hAnsi="Times New Roman"/>
          <w:sz w:val="26"/>
          <w:szCs w:val="26"/>
        </w:rPr>
        <w:t>склепом.</w:t>
      </w:r>
      <w:r w:rsidR="003932CE">
        <w:rPr>
          <w:rFonts w:ascii="Times New Roman" w:hAnsi="Times New Roman"/>
          <w:sz w:val="26"/>
          <w:szCs w:val="26"/>
        </w:rPr>
        <w:t xml:space="preserve"> </w:t>
      </w:r>
      <w:r w:rsidRPr="00684B6C">
        <w:rPr>
          <w:rFonts w:ascii="Times New Roman" w:hAnsi="Times New Roman"/>
          <w:sz w:val="26"/>
          <w:szCs w:val="26"/>
        </w:rPr>
        <w:t>Вокруг</w:t>
      </w:r>
      <w:r w:rsidR="003932CE">
        <w:rPr>
          <w:rFonts w:ascii="Times New Roman" w:hAnsi="Times New Roman"/>
          <w:sz w:val="26"/>
          <w:szCs w:val="26"/>
        </w:rPr>
        <w:t xml:space="preserve"> </w:t>
      </w:r>
      <w:r w:rsidRPr="00684B6C">
        <w:rPr>
          <w:rFonts w:ascii="Times New Roman" w:hAnsi="Times New Roman"/>
          <w:sz w:val="26"/>
          <w:szCs w:val="26"/>
        </w:rPr>
        <w:t>храма</w:t>
      </w:r>
      <w:r w:rsidR="003932CE">
        <w:rPr>
          <w:rFonts w:ascii="Times New Roman" w:hAnsi="Times New Roman"/>
          <w:sz w:val="26"/>
          <w:szCs w:val="26"/>
        </w:rPr>
        <w:t xml:space="preserve"> </w:t>
      </w:r>
      <w:r w:rsidRPr="00684B6C">
        <w:rPr>
          <w:rFonts w:ascii="Times New Roman" w:hAnsi="Times New Roman"/>
          <w:sz w:val="26"/>
          <w:szCs w:val="26"/>
        </w:rPr>
        <w:t>был</w:t>
      </w:r>
      <w:r w:rsidR="003932CE">
        <w:rPr>
          <w:rFonts w:ascii="Times New Roman" w:hAnsi="Times New Roman"/>
          <w:sz w:val="26"/>
          <w:szCs w:val="26"/>
        </w:rPr>
        <w:t xml:space="preserve"> </w:t>
      </w:r>
      <w:r w:rsidRPr="00684B6C">
        <w:rPr>
          <w:rFonts w:ascii="Times New Roman" w:hAnsi="Times New Roman"/>
          <w:sz w:val="26"/>
          <w:szCs w:val="26"/>
        </w:rPr>
        <w:t>посажен</w:t>
      </w:r>
      <w:r w:rsidR="003932CE">
        <w:rPr>
          <w:rFonts w:ascii="Times New Roman" w:hAnsi="Times New Roman"/>
          <w:sz w:val="26"/>
          <w:szCs w:val="26"/>
        </w:rPr>
        <w:t xml:space="preserve"> </w:t>
      </w:r>
      <w:r w:rsidRPr="00684B6C">
        <w:rPr>
          <w:rFonts w:ascii="Times New Roman" w:hAnsi="Times New Roman"/>
          <w:sz w:val="26"/>
          <w:szCs w:val="26"/>
        </w:rPr>
        <w:t>фруктовый</w:t>
      </w:r>
      <w:r w:rsidR="003932CE">
        <w:rPr>
          <w:rFonts w:ascii="Times New Roman" w:hAnsi="Times New Roman"/>
          <w:sz w:val="26"/>
          <w:szCs w:val="26"/>
        </w:rPr>
        <w:t xml:space="preserve"> </w:t>
      </w:r>
      <w:r w:rsidRPr="00684B6C">
        <w:rPr>
          <w:rFonts w:ascii="Times New Roman" w:hAnsi="Times New Roman"/>
          <w:sz w:val="26"/>
          <w:szCs w:val="26"/>
        </w:rPr>
        <w:t>сад.</w:t>
      </w:r>
      <w:r w:rsidR="003932CE">
        <w:rPr>
          <w:rFonts w:ascii="Times New Roman" w:hAnsi="Times New Roman"/>
          <w:sz w:val="26"/>
          <w:szCs w:val="26"/>
        </w:rPr>
        <w:t xml:space="preserve"> </w:t>
      </w:r>
      <w:r w:rsidRPr="00684B6C">
        <w:rPr>
          <w:rFonts w:ascii="Times New Roman" w:hAnsi="Times New Roman"/>
          <w:sz w:val="26"/>
          <w:szCs w:val="26"/>
        </w:rPr>
        <w:t>Недалеко</w:t>
      </w:r>
      <w:r w:rsidR="003932CE">
        <w:rPr>
          <w:rFonts w:ascii="Times New Roman" w:hAnsi="Times New Roman"/>
          <w:sz w:val="26"/>
          <w:szCs w:val="26"/>
        </w:rPr>
        <w:t xml:space="preserve"> </w:t>
      </w:r>
      <w:r w:rsidRPr="00684B6C">
        <w:rPr>
          <w:rFonts w:ascii="Times New Roman" w:hAnsi="Times New Roman"/>
          <w:sz w:val="26"/>
          <w:szCs w:val="26"/>
        </w:rPr>
        <w:t>от</w:t>
      </w:r>
      <w:r w:rsidR="003932CE">
        <w:rPr>
          <w:rFonts w:ascii="Times New Roman" w:hAnsi="Times New Roman"/>
          <w:sz w:val="26"/>
          <w:szCs w:val="26"/>
        </w:rPr>
        <w:t xml:space="preserve"> </w:t>
      </w:r>
      <w:r w:rsidRPr="00684B6C">
        <w:rPr>
          <w:rFonts w:ascii="Times New Roman" w:hAnsi="Times New Roman"/>
          <w:sz w:val="26"/>
          <w:szCs w:val="26"/>
        </w:rPr>
        <w:lastRenderedPageBreak/>
        <w:t>церкви</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1867</w:t>
      </w:r>
      <w:r w:rsidR="003932CE">
        <w:rPr>
          <w:rFonts w:ascii="Times New Roman" w:hAnsi="Times New Roman"/>
          <w:sz w:val="26"/>
          <w:szCs w:val="26"/>
        </w:rPr>
        <w:t xml:space="preserve"> </w:t>
      </w:r>
      <w:r w:rsidRPr="00684B6C">
        <w:rPr>
          <w:rFonts w:ascii="Times New Roman" w:hAnsi="Times New Roman"/>
          <w:sz w:val="26"/>
          <w:szCs w:val="26"/>
        </w:rPr>
        <w:t>году</w:t>
      </w:r>
      <w:r w:rsidR="003932CE">
        <w:rPr>
          <w:rFonts w:ascii="Times New Roman" w:hAnsi="Times New Roman"/>
          <w:sz w:val="26"/>
          <w:szCs w:val="26"/>
        </w:rPr>
        <w:t xml:space="preserve"> </w:t>
      </w:r>
      <w:r w:rsidRPr="00684B6C">
        <w:rPr>
          <w:rFonts w:ascii="Times New Roman" w:hAnsi="Times New Roman"/>
          <w:sz w:val="26"/>
          <w:szCs w:val="26"/>
        </w:rPr>
        <w:t>Бырдины</w:t>
      </w:r>
      <w:r w:rsidR="003932CE">
        <w:rPr>
          <w:rFonts w:ascii="Times New Roman" w:hAnsi="Times New Roman"/>
          <w:sz w:val="26"/>
          <w:szCs w:val="26"/>
        </w:rPr>
        <w:t xml:space="preserve"> </w:t>
      </w:r>
      <w:r w:rsidRPr="00684B6C">
        <w:rPr>
          <w:rFonts w:ascii="Times New Roman" w:hAnsi="Times New Roman"/>
          <w:sz w:val="26"/>
          <w:szCs w:val="26"/>
        </w:rPr>
        <w:t>устроили</w:t>
      </w:r>
      <w:r w:rsidR="003932CE">
        <w:rPr>
          <w:rFonts w:ascii="Times New Roman" w:hAnsi="Times New Roman"/>
          <w:sz w:val="26"/>
          <w:szCs w:val="26"/>
        </w:rPr>
        <w:t xml:space="preserve"> </w:t>
      </w:r>
      <w:r w:rsidRPr="00684B6C">
        <w:rPr>
          <w:rFonts w:ascii="Times New Roman" w:hAnsi="Times New Roman"/>
          <w:sz w:val="26"/>
          <w:szCs w:val="26"/>
        </w:rPr>
        <w:t>школу,</w:t>
      </w:r>
      <w:r w:rsidR="003932CE">
        <w:rPr>
          <w:rFonts w:ascii="Times New Roman" w:hAnsi="Times New Roman"/>
          <w:sz w:val="26"/>
          <w:szCs w:val="26"/>
        </w:rPr>
        <w:t xml:space="preserve"> </w:t>
      </w:r>
      <w:r w:rsidRPr="00684B6C">
        <w:rPr>
          <w:rFonts w:ascii="Times New Roman" w:hAnsi="Times New Roman"/>
          <w:sz w:val="26"/>
          <w:szCs w:val="26"/>
        </w:rPr>
        <w:t>обеспечивая</w:t>
      </w:r>
      <w:r w:rsidR="003932CE">
        <w:rPr>
          <w:rFonts w:ascii="Times New Roman" w:hAnsi="Times New Roman"/>
          <w:sz w:val="26"/>
          <w:szCs w:val="26"/>
        </w:rPr>
        <w:t xml:space="preserve"> </w:t>
      </w:r>
      <w:r w:rsidRPr="00684B6C">
        <w:rPr>
          <w:rFonts w:ascii="Times New Roman" w:hAnsi="Times New Roman"/>
          <w:sz w:val="26"/>
          <w:szCs w:val="26"/>
        </w:rPr>
        <w:t>ее</w:t>
      </w:r>
      <w:r w:rsidR="003932CE">
        <w:rPr>
          <w:rFonts w:ascii="Times New Roman" w:hAnsi="Times New Roman"/>
          <w:sz w:val="26"/>
          <w:szCs w:val="26"/>
        </w:rPr>
        <w:t xml:space="preserve"> </w:t>
      </w:r>
      <w:r w:rsidRPr="00684B6C">
        <w:rPr>
          <w:rFonts w:ascii="Times New Roman" w:hAnsi="Times New Roman"/>
          <w:sz w:val="26"/>
          <w:szCs w:val="26"/>
        </w:rPr>
        <w:t>содержание</w:t>
      </w:r>
      <w:r w:rsidR="003932CE">
        <w:rPr>
          <w:rFonts w:ascii="Times New Roman" w:hAnsi="Times New Roman"/>
          <w:sz w:val="26"/>
          <w:szCs w:val="26"/>
        </w:rPr>
        <w:t xml:space="preserve"> </w:t>
      </w:r>
      <w:r w:rsidRPr="00684B6C">
        <w:rPr>
          <w:rFonts w:ascii="Times New Roman" w:hAnsi="Times New Roman"/>
          <w:sz w:val="26"/>
          <w:szCs w:val="26"/>
        </w:rPr>
        <w:t>вкладом</w:t>
      </w:r>
      <w:r w:rsidR="003932CE">
        <w:rPr>
          <w:rFonts w:ascii="Times New Roman" w:hAnsi="Times New Roman"/>
          <w:sz w:val="26"/>
          <w:szCs w:val="26"/>
        </w:rPr>
        <w:t xml:space="preserve"> </w:t>
      </w:r>
      <w:r w:rsidRPr="00684B6C">
        <w:rPr>
          <w:rFonts w:ascii="Times New Roman" w:hAnsi="Times New Roman"/>
          <w:sz w:val="26"/>
          <w:szCs w:val="26"/>
        </w:rPr>
        <w:t>в</w:t>
      </w:r>
      <w:r w:rsidR="003932CE">
        <w:rPr>
          <w:rFonts w:ascii="Times New Roman" w:hAnsi="Times New Roman"/>
          <w:sz w:val="26"/>
          <w:szCs w:val="26"/>
        </w:rPr>
        <w:t xml:space="preserve"> </w:t>
      </w:r>
      <w:r w:rsidRPr="00684B6C">
        <w:rPr>
          <w:rFonts w:ascii="Times New Roman" w:hAnsi="Times New Roman"/>
          <w:sz w:val="26"/>
          <w:szCs w:val="26"/>
        </w:rPr>
        <w:t>5000</w:t>
      </w:r>
      <w:r w:rsidR="003932CE">
        <w:rPr>
          <w:rFonts w:ascii="Times New Roman" w:hAnsi="Times New Roman"/>
          <w:sz w:val="26"/>
          <w:szCs w:val="26"/>
        </w:rPr>
        <w:t xml:space="preserve"> </w:t>
      </w:r>
      <w:r w:rsidRPr="00684B6C">
        <w:rPr>
          <w:rFonts w:ascii="Times New Roman" w:hAnsi="Times New Roman"/>
          <w:sz w:val="26"/>
          <w:szCs w:val="26"/>
        </w:rPr>
        <w:t>рублей.</w:t>
      </w:r>
    </w:p>
    <w:p w:rsidR="0064203D" w:rsidRPr="00684B6C" w:rsidRDefault="0064203D" w:rsidP="001B6E20">
      <w:pPr>
        <w:pStyle w:val="ConsPlusNonformat"/>
        <w:widowControl/>
        <w:ind w:firstLine="709"/>
        <w:jc w:val="both"/>
        <w:rPr>
          <w:rFonts w:ascii="Times New Roman" w:hAnsi="Times New Roman"/>
          <w:sz w:val="26"/>
          <w:szCs w:val="26"/>
        </w:rPr>
      </w:pPr>
      <w:r w:rsidRPr="00684B6C">
        <w:rPr>
          <w:rFonts w:ascii="Times New Roman" w:hAnsi="Times New Roman"/>
          <w:sz w:val="26"/>
          <w:szCs w:val="26"/>
        </w:rPr>
        <w:t>Жители</w:t>
      </w:r>
      <w:r w:rsidR="003932CE">
        <w:rPr>
          <w:rFonts w:ascii="Times New Roman" w:hAnsi="Times New Roman"/>
          <w:sz w:val="26"/>
          <w:szCs w:val="26"/>
        </w:rPr>
        <w:t xml:space="preserve"> </w:t>
      </w:r>
      <w:r w:rsidRPr="00684B6C">
        <w:rPr>
          <w:rFonts w:ascii="Times New Roman" w:hAnsi="Times New Roman"/>
          <w:sz w:val="26"/>
          <w:szCs w:val="26"/>
        </w:rPr>
        <w:t>сохранили</w:t>
      </w:r>
      <w:r w:rsidR="003932CE">
        <w:rPr>
          <w:rFonts w:ascii="Times New Roman" w:hAnsi="Times New Roman"/>
          <w:sz w:val="26"/>
          <w:szCs w:val="26"/>
        </w:rPr>
        <w:t xml:space="preserve"> </w:t>
      </w:r>
      <w:r w:rsidRPr="00684B6C">
        <w:rPr>
          <w:rFonts w:ascii="Times New Roman" w:hAnsi="Times New Roman"/>
          <w:sz w:val="26"/>
          <w:szCs w:val="26"/>
        </w:rPr>
        <w:t>добрую</w:t>
      </w:r>
      <w:r w:rsidR="003932CE">
        <w:rPr>
          <w:rFonts w:ascii="Times New Roman" w:hAnsi="Times New Roman"/>
          <w:sz w:val="26"/>
          <w:szCs w:val="26"/>
        </w:rPr>
        <w:t xml:space="preserve"> </w:t>
      </w:r>
      <w:r w:rsidRPr="00684B6C">
        <w:rPr>
          <w:rFonts w:ascii="Times New Roman" w:hAnsi="Times New Roman"/>
          <w:sz w:val="26"/>
          <w:szCs w:val="26"/>
        </w:rPr>
        <w:t>память</w:t>
      </w:r>
      <w:r w:rsidR="003932CE">
        <w:rPr>
          <w:rFonts w:ascii="Times New Roman" w:hAnsi="Times New Roman"/>
          <w:sz w:val="26"/>
          <w:szCs w:val="26"/>
        </w:rPr>
        <w:t xml:space="preserve"> </w:t>
      </w:r>
      <w:r w:rsidRPr="00684B6C">
        <w:rPr>
          <w:rFonts w:ascii="Times New Roman" w:hAnsi="Times New Roman"/>
          <w:sz w:val="26"/>
          <w:szCs w:val="26"/>
        </w:rPr>
        <w:t>о</w:t>
      </w:r>
      <w:r w:rsidR="003932CE">
        <w:rPr>
          <w:rFonts w:ascii="Times New Roman" w:hAnsi="Times New Roman"/>
          <w:sz w:val="26"/>
          <w:szCs w:val="26"/>
        </w:rPr>
        <w:t xml:space="preserve"> </w:t>
      </w:r>
      <w:r w:rsidRPr="00684B6C">
        <w:rPr>
          <w:rFonts w:ascii="Times New Roman" w:hAnsi="Times New Roman"/>
          <w:sz w:val="26"/>
          <w:szCs w:val="26"/>
        </w:rPr>
        <w:t>господах</w:t>
      </w:r>
      <w:r w:rsidR="003932CE">
        <w:rPr>
          <w:rFonts w:ascii="Times New Roman" w:hAnsi="Times New Roman"/>
          <w:sz w:val="26"/>
          <w:szCs w:val="26"/>
        </w:rPr>
        <w:t xml:space="preserve"> </w:t>
      </w:r>
      <w:r w:rsidRPr="00684B6C">
        <w:rPr>
          <w:rFonts w:ascii="Times New Roman" w:hAnsi="Times New Roman"/>
          <w:sz w:val="26"/>
          <w:szCs w:val="26"/>
        </w:rPr>
        <w:t>Бырдиных,</w:t>
      </w:r>
      <w:r w:rsidR="003932CE">
        <w:rPr>
          <w:rFonts w:ascii="Times New Roman" w:hAnsi="Times New Roman"/>
          <w:sz w:val="26"/>
          <w:szCs w:val="26"/>
        </w:rPr>
        <w:t xml:space="preserve"> </w:t>
      </w:r>
      <w:r w:rsidRPr="00684B6C">
        <w:rPr>
          <w:rFonts w:ascii="Times New Roman" w:hAnsi="Times New Roman"/>
          <w:sz w:val="26"/>
          <w:szCs w:val="26"/>
        </w:rPr>
        <w:t>назвав</w:t>
      </w:r>
      <w:r w:rsidR="003932CE">
        <w:rPr>
          <w:rFonts w:ascii="Times New Roman" w:hAnsi="Times New Roman"/>
          <w:sz w:val="26"/>
          <w:szCs w:val="26"/>
        </w:rPr>
        <w:t xml:space="preserve"> </w:t>
      </w:r>
      <w:r w:rsidRPr="00684B6C">
        <w:rPr>
          <w:rFonts w:ascii="Times New Roman" w:hAnsi="Times New Roman"/>
          <w:sz w:val="26"/>
          <w:szCs w:val="26"/>
        </w:rPr>
        <w:t>село</w:t>
      </w:r>
      <w:r w:rsidR="003932CE">
        <w:rPr>
          <w:rFonts w:ascii="Times New Roman" w:hAnsi="Times New Roman"/>
          <w:sz w:val="26"/>
          <w:szCs w:val="26"/>
        </w:rPr>
        <w:t xml:space="preserve"> </w:t>
      </w:r>
      <w:r w:rsidRPr="00684B6C">
        <w:rPr>
          <w:rFonts w:ascii="Times New Roman" w:hAnsi="Times New Roman"/>
          <w:sz w:val="26"/>
          <w:szCs w:val="26"/>
        </w:rPr>
        <w:t>Пенно-Бырдино</w:t>
      </w:r>
      <w:r w:rsidR="003932CE">
        <w:rPr>
          <w:rFonts w:ascii="Times New Roman" w:hAnsi="Times New Roman"/>
          <w:sz w:val="26"/>
          <w:szCs w:val="26"/>
        </w:rPr>
        <w:t xml:space="preserve"> </w:t>
      </w:r>
      <w:r w:rsidRPr="00684B6C">
        <w:rPr>
          <w:rFonts w:ascii="Times New Roman" w:hAnsi="Times New Roman"/>
          <w:sz w:val="26"/>
          <w:szCs w:val="26"/>
        </w:rPr>
        <w:t>и</w:t>
      </w:r>
      <w:r w:rsidR="003932CE">
        <w:rPr>
          <w:rFonts w:ascii="Times New Roman" w:hAnsi="Times New Roman"/>
          <w:sz w:val="26"/>
          <w:szCs w:val="26"/>
        </w:rPr>
        <w:t xml:space="preserve"> </w:t>
      </w:r>
      <w:r w:rsidRPr="00684B6C">
        <w:rPr>
          <w:rFonts w:ascii="Times New Roman" w:hAnsi="Times New Roman"/>
          <w:sz w:val="26"/>
          <w:szCs w:val="26"/>
        </w:rPr>
        <w:t>деревню</w:t>
      </w:r>
      <w:r w:rsidR="003932CE">
        <w:rPr>
          <w:rFonts w:ascii="Times New Roman" w:hAnsi="Times New Roman"/>
          <w:sz w:val="26"/>
          <w:szCs w:val="26"/>
        </w:rPr>
        <w:t xml:space="preserve"> </w:t>
      </w:r>
      <w:r w:rsidRPr="00684B6C">
        <w:rPr>
          <w:rFonts w:ascii="Times New Roman" w:hAnsi="Times New Roman"/>
          <w:sz w:val="26"/>
          <w:szCs w:val="26"/>
        </w:rPr>
        <w:t>Бырдинкой.</w:t>
      </w:r>
    </w:p>
    <w:p w:rsidR="0064203D" w:rsidRPr="00684B6C" w:rsidRDefault="0064203D" w:rsidP="001B6E20">
      <w:pPr>
        <w:ind w:firstLine="709"/>
        <w:jc w:val="both"/>
        <w:rPr>
          <w:sz w:val="26"/>
          <w:szCs w:val="26"/>
        </w:rPr>
      </w:pPr>
      <w:r w:rsidRPr="00684B6C">
        <w:rPr>
          <w:b/>
          <w:bCs/>
          <w:sz w:val="26"/>
          <w:szCs w:val="26"/>
        </w:rPr>
        <w:t>Село</w:t>
      </w:r>
      <w:r w:rsidR="003932CE">
        <w:rPr>
          <w:b/>
          <w:bCs/>
          <w:sz w:val="26"/>
          <w:szCs w:val="26"/>
        </w:rPr>
        <w:t xml:space="preserve"> </w:t>
      </w:r>
      <w:r w:rsidRPr="00684B6C">
        <w:rPr>
          <w:b/>
          <w:bCs/>
          <w:sz w:val="26"/>
          <w:szCs w:val="26"/>
        </w:rPr>
        <w:t>Редогощь</w:t>
      </w:r>
      <w:r w:rsidR="003932CE">
        <w:rPr>
          <w:b/>
          <w:bCs/>
          <w:sz w:val="26"/>
          <w:szCs w:val="26"/>
        </w:rPr>
        <w:t xml:space="preserve"> </w:t>
      </w:r>
      <w:r w:rsidRPr="00684B6C">
        <w:rPr>
          <w:sz w:val="26"/>
          <w:szCs w:val="26"/>
        </w:rPr>
        <w:t>последнее</w:t>
      </w:r>
      <w:r w:rsidR="003932CE">
        <w:rPr>
          <w:sz w:val="26"/>
          <w:szCs w:val="26"/>
        </w:rPr>
        <w:t xml:space="preserve"> </w:t>
      </w:r>
      <w:r w:rsidRPr="00684B6C">
        <w:rPr>
          <w:sz w:val="26"/>
          <w:szCs w:val="26"/>
        </w:rPr>
        <w:t>название</w:t>
      </w:r>
      <w:r w:rsidR="003932CE">
        <w:rPr>
          <w:sz w:val="26"/>
          <w:szCs w:val="26"/>
        </w:rPr>
        <w:t xml:space="preserve"> </w:t>
      </w:r>
      <w:r w:rsidRPr="00684B6C">
        <w:rPr>
          <w:sz w:val="26"/>
          <w:szCs w:val="26"/>
        </w:rPr>
        <w:t>может</w:t>
      </w:r>
      <w:r w:rsidR="003932CE">
        <w:rPr>
          <w:sz w:val="26"/>
          <w:szCs w:val="26"/>
        </w:rPr>
        <w:t xml:space="preserve"> </w:t>
      </w:r>
      <w:r w:rsidRPr="00684B6C">
        <w:rPr>
          <w:sz w:val="26"/>
          <w:szCs w:val="26"/>
        </w:rPr>
        <w:t>принадлежать</w:t>
      </w:r>
      <w:r w:rsidR="003932CE">
        <w:rPr>
          <w:sz w:val="26"/>
          <w:szCs w:val="26"/>
        </w:rPr>
        <w:t xml:space="preserve"> </w:t>
      </w:r>
      <w:r w:rsidRPr="00684B6C">
        <w:rPr>
          <w:sz w:val="26"/>
          <w:szCs w:val="26"/>
        </w:rPr>
        <w:t>радимичам.</w:t>
      </w:r>
      <w:r w:rsidR="003932CE">
        <w:rPr>
          <w:sz w:val="26"/>
          <w:szCs w:val="26"/>
        </w:rPr>
        <w:t xml:space="preserve"> </w:t>
      </w:r>
      <w:r w:rsidRPr="00684B6C">
        <w:rPr>
          <w:sz w:val="26"/>
          <w:szCs w:val="26"/>
        </w:rPr>
        <w:t>Поскольку</w:t>
      </w:r>
      <w:r w:rsidR="003932CE">
        <w:rPr>
          <w:sz w:val="26"/>
          <w:szCs w:val="26"/>
        </w:rPr>
        <w:t xml:space="preserve"> </w:t>
      </w:r>
      <w:r w:rsidRPr="00684B6C">
        <w:rPr>
          <w:sz w:val="26"/>
          <w:szCs w:val="26"/>
        </w:rPr>
        <w:t>южнее</w:t>
      </w:r>
      <w:r w:rsidR="003932CE">
        <w:rPr>
          <w:sz w:val="26"/>
          <w:szCs w:val="26"/>
        </w:rPr>
        <w:t xml:space="preserve"> </w:t>
      </w:r>
      <w:r w:rsidRPr="00684B6C">
        <w:rPr>
          <w:sz w:val="26"/>
          <w:szCs w:val="26"/>
        </w:rPr>
        <w:t>р.</w:t>
      </w:r>
      <w:r w:rsidR="003932CE">
        <w:rPr>
          <w:sz w:val="26"/>
          <w:szCs w:val="26"/>
        </w:rPr>
        <w:t xml:space="preserve"> </w:t>
      </w:r>
      <w:r w:rsidRPr="00684B6C">
        <w:rPr>
          <w:sz w:val="26"/>
          <w:szCs w:val="26"/>
        </w:rPr>
        <w:t>Свапы</w:t>
      </w:r>
      <w:r w:rsidR="003932CE">
        <w:rPr>
          <w:sz w:val="26"/>
          <w:szCs w:val="26"/>
        </w:rPr>
        <w:t xml:space="preserve"> </w:t>
      </w:r>
      <w:r w:rsidRPr="00684B6C">
        <w:rPr>
          <w:sz w:val="26"/>
          <w:szCs w:val="26"/>
        </w:rPr>
        <w:t>располагалось</w:t>
      </w:r>
      <w:r w:rsidR="003932CE">
        <w:rPr>
          <w:sz w:val="26"/>
          <w:szCs w:val="26"/>
        </w:rPr>
        <w:t xml:space="preserve"> </w:t>
      </w:r>
      <w:r w:rsidRPr="00684B6C">
        <w:rPr>
          <w:sz w:val="26"/>
          <w:szCs w:val="26"/>
        </w:rPr>
        <w:t>славянское</w:t>
      </w:r>
      <w:r w:rsidR="003932CE">
        <w:rPr>
          <w:sz w:val="26"/>
          <w:szCs w:val="26"/>
        </w:rPr>
        <w:t xml:space="preserve"> </w:t>
      </w:r>
      <w:r w:rsidRPr="00684B6C">
        <w:rPr>
          <w:sz w:val="26"/>
          <w:szCs w:val="26"/>
        </w:rPr>
        <w:t>племя</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северяне,</w:t>
      </w:r>
      <w:r w:rsidR="003932CE">
        <w:rPr>
          <w:sz w:val="26"/>
          <w:szCs w:val="26"/>
        </w:rPr>
        <w:t xml:space="preserve"> </w:t>
      </w:r>
      <w:r w:rsidRPr="00684B6C">
        <w:rPr>
          <w:sz w:val="26"/>
          <w:szCs w:val="26"/>
        </w:rPr>
        <w:t>то</w:t>
      </w:r>
      <w:r w:rsidR="003932CE">
        <w:rPr>
          <w:sz w:val="26"/>
          <w:szCs w:val="26"/>
        </w:rPr>
        <w:t xml:space="preserve"> </w:t>
      </w:r>
      <w:r w:rsidRPr="00684B6C">
        <w:rPr>
          <w:sz w:val="26"/>
          <w:szCs w:val="26"/>
        </w:rPr>
        <w:t>край</w:t>
      </w:r>
      <w:r w:rsidR="003932CE">
        <w:rPr>
          <w:sz w:val="26"/>
          <w:szCs w:val="26"/>
        </w:rPr>
        <w:t xml:space="preserve"> </w:t>
      </w:r>
      <w:r w:rsidRPr="00684B6C">
        <w:rPr>
          <w:sz w:val="26"/>
          <w:szCs w:val="26"/>
        </w:rPr>
        <w:t>оказался</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точке</w:t>
      </w:r>
      <w:r w:rsidR="003932CE">
        <w:rPr>
          <w:sz w:val="26"/>
          <w:szCs w:val="26"/>
        </w:rPr>
        <w:t xml:space="preserve"> </w:t>
      </w:r>
      <w:r w:rsidRPr="00684B6C">
        <w:rPr>
          <w:sz w:val="26"/>
          <w:szCs w:val="26"/>
        </w:rPr>
        <w:t>соприкосновения</w:t>
      </w:r>
      <w:r w:rsidR="003932CE">
        <w:rPr>
          <w:sz w:val="26"/>
          <w:szCs w:val="26"/>
        </w:rPr>
        <w:t xml:space="preserve"> </w:t>
      </w:r>
      <w:r w:rsidRPr="00684B6C">
        <w:rPr>
          <w:sz w:val="26"/>
          <w:szCs w:val="26"/>
        </w:rPr>
        <w:t>трех</w:t>
      </w:r>
      <w:r w:rsidR="003932CE">
        <w:rPr>
          <w:sz w:val="26"/>
          <w:szCs w:val="26"/>
        </w:rPr>
        <w:t xml:space="preserve"> </w:t>
      </w:r>
      <w:r w:rsidRPr="00684B6C">
        <w:rPr>
          <w:sz w:val="26"/>
          <w:szCs w:val="26"/>
        </w:rPr>
        <w:t>славянских</w:t>
      </w:r>
      <w:r w:rsidR="003932CE">
        <w:rPr>
          <w:sz w:val="26"/>
          <w:szCs w:val="26"/>
        </w:rPr>
        <w:t xml:space="preserve"> </w:t>
      </w:r>
      <w:r w:rsidRPr="00684B6C">
        <w:rPr>
          <w:sz w:val="26"/>
          <w:szCs w:val="26"/>
        </w:rPr>
        <w:t>племен:</w:t>
      </w:r>
      <w:r w:rsidR="003932CE">
        <w:rPr>
          <w:sz w:val="26"/>
          <w:szCs w:val="26"/>
        </w:rPr>
        <w:t xml:space="preserve"> </w:t>
      </w:r>
      <w:r w:rsidRPr="00684B6C">
        <w:rPr>
          <w:sz w:val="26"/>
          <w:szCs w:val="26"/>
        </w:rPr>
        <w:t>радимичей</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запада),</w:t>
      </w:r>
      <w:r w:rsidR="003932CE">
        <w:rPr>
          <w:sz w:val="26"/>
          <w:szCs w:val="26"/>
        </w:rPr>
        <w:t xml:space="preserve"> </w:t>
      </w:r>
      <w:r w:rsidRPr="00684B6C">
        <w:rPr>
          <w:sz w:val="26"/>
          <w:szCs w:val="26"/>
        </w:rPr>
        <w:t>северян</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юга)</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вятичей</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севера).</w:t>
      </w:r>
      <w:r w:rsidR="003932CE">
        <w:rPr>
          <w:sz w:val="26"/>
          <w:szCs w:val="26"/>
        </w:rPr>
        <w:t xml:space="preserve"> </w:t>
      </w:r>
      <w:r w:rsidRPr="00684B6C">
        <w:rPr>
          <w:sz w:val="26"/>
          <w:szCs w:val="26"/>
        </w:rPr>
        <w:t>Рядом</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населенным</w:t>
      </w:r>
      <w:r w:rsidR="003932CE">
        <w:rPr>
          <w:sz w:val="26"/>
          <w:szCs w:val="26"/>
        </w:rPr>
        <w:t xml:space="preserve"> </w:t>
      </w:r>
      <w:r w:rsidRPr="00684B6C">
        <w:rPr>
          <w:sz w:val="26"/>
          <w:szCs w:val="26"/>
        </w:rPr>
        <w:t>пунктом,</w:t>
      </w:r>
      <w:r w:rsidR="003932CE">
        <w:rPr>
          <w:sz w:val="26"/>
          <w:szCs w:val="26"/>
        </w:rPr>
        <w:t xml:space="preserve"> </w:t>
      </w:r>
      <w:r w:rsidRPr="00684B6C">
        <w:rPr>
          <w:sz w:val="26"/>
          <w:szCs w:val="26"/>
        </w:rPr>
        <w:t>а</w:t>
      </w:r>
      <w:r w:rsidR="003932CE">
        <w:rPr>
          <w:sz w:val="26"/>
          <w:szCs w:val="26"/>
        </w:rPr>
        <w:t xml:space="preserve"> </w:t>
      </w:r>
      <w:r w:rsidRPr="00684B6C">
        <w:rPr>
          <w:sz w:val="26"/>
          <w:szCs w:val="26"/>
        </w:rPr>
        <w:t>севернее</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бежал</w:t>
      </w:r>
      <w:r w:rsidR="003932CE">
        <w:rPr>
          <w:sz w:val="26"/>
          <w:szCs w:val="26"/>
        </w:rPr>
        <w:t xml:space="preserve"> </w:t>
      </w:r>
      <w:r w:rsidRPr="00684B6C">
        <w:rPr>
          <w:sz w:val="26"/>
          <w:szCs w:val="26"/>
        </w:rPr>
        <w:t>ручей</w:t>
      </w:r>
      <w:r w:rsidR="003932CE">
        <w:rPr>
          <w:sz w:val="26"/>
          <w:szCs w:val="26"/>
        </w:rPr>
        <w:t xml:space="preserve"> </w:t>
      </w:r>
      <w:r w:rsidRPr="00684B6C">
        <w:rPr>
          <w:sz w:val="26"/>
          <w:szCs w:val="26"/>
        </w:rPr>
        <w:t>Ретимль</w:t>
      </w:r>
      <w:r w:rsidR="003932CE">
        <w:rPr>
          <w:sz w:val="26"/>
          <w:szCs w:val="26"/>
        </w:rPr>
        <w:t xml:space="preserve"> </w:t>
      </w:r>
      <w:r w:rsidRPr="00684B6C">
        <w:rPr>
          <w:sz w:val="26"/>
          <w:szCs w:val="26"/>
        </w:rPr>
        <w:t>Колодезь.</w:t>
      </w:r>
      <w:r w:rsidR="003932CE">
        <w:rPr>
          <w:sz w:val="26"/>
          <w:szCs w:val="26"/>
        </w:rPr>
        <w:t xml:space="preserve"> </w:t>
      </w:r>
      <w:r w:rsidRPr="00684B6C">
        <w:rPr>
          <w:sz w:val="26"/>
          <w:szCs w:val="26"/>
        </w:rPr>
        <w:t>Не</w:t>
      </w:r>
      <w:r w:rsidR="003932CE">
        <w:rPr>
          <w:sz w:val="26"/>
          <w:szCs w:val="26"/>
        </w:rPr>
        <w:t xml:space="preserve"> </w:t>
      </w:r>
      <w:r w:rsidRPr="00684B6C">
        <w:rPr>
          <w:sz w:val="26"/>
          <w:szCs w:val="26"/>
        </w:rPr>
        <w:t>исключено,</w:t>
      </w:r>
      <w:r w:rsidR="003932CE">
        <w:rPr>
          <w:sz w:val="26"/>
          <w:szCs w:val="26"/>
        </w:rPr>
        <w:t xml:space="preserve"> </w:t>
      </w:r>
      <w:r w:rsidRPr="00684B6C">
        <w:rPr>
          <w:sz w:val="26"/>
          <w:szCs w:val="26"/>
        </w:rPr>
        <w:t>что</w:t>
      </w:r>
      <w:r w:rsidR="003932CE">
        <w:rPr>
          <w:sz w:val="26"/>
          <w:szCs w:val="26"/>
        </w:rPr>
        <w:t xml:space="preserve"> </w:t>
      </w:r>
      <w:r w:rsidRPr="00684B6C">
        <w:rPr>
          <w:sz w:val="26"/>
          <w:szCs w:val="26"/>
        </w:rPr>
        <w:t>Радогощь</w:t>
      </w:r>
      <w:r w:rsidR="003932CE">
        <w:rPr>
          <w:sz w:val="26"/>
          <w:szCs w:val="26"/>
        </w:rPr>
        <w:t xml:space="preserve"> </w:t>
      </w:r>
      <w:r w:rsidRPr="00684B6C">
        <w:rPr>
          <w:sz w:val="26"/>
          <w:szCs w:val="26"/>
        </w:rPr>
        <w:t>превратилось</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Ретогощь,</w:t>
      </w:r>
      <w:r w:rsidR="003932CE">
        <w:rPr>
          <w:sz w:val="26"/>
          <w:szCs w:val="26"/>
        </w:rPr>
        <w:t xml:space="preserve"> </w:t>
      </w:r>
      <w:r w:rsidRPr="00684B6C">
        <w:rPr>
          <w:sz w:val="26"/>
          <w:szCs w:val="26"/>
        </w:rPr>
        <w:t>что</w:t>
      </w:r>
      <w:r w:rsidR="003932CE">
        <w:rPr>
          <w:sz w:val="26"/>
          <w:szCs w:val="26"/>
        </w:rPr>
        <w:t xml:space="preserve"> </w:t>
      </w:r>
      <w:r w:rsidRPr="00684B6C">
        <w:rPr>
          <w:sz w:val="26"/>
          <w:szCs w:val="26"/>
        </w:rPr>
        <w:t>можно</w:t>
      </w:r>
      <w:r w:rsidR="003932CE">
        <w:rPr>
          <w:sz w:val="26"/>
          <w:szCs w:val="26"/>
        </w:rPr>
        <w:t xml:space="preserve"> </w:t>
      </w:r>
      <w:r w:rsidRPr="00684B6C">
        <w:rPr>
          <w:sz w:val="26"/>
          <w:szCs w:val="26"/>
        </w:rPr>
        <w:t>прочитать</w:t>
      </w:r>
      <w:r w:rsidR="003932CE">
        <w:rPr>
          <w:sz w:val="26"/>
          <w:szCs w:val="26"/>
        </w:rPr>
        <w:t xml:space="preserve"> </w:t>
      </w:r>
      <w:r w:rsidRPr="00684B6C">
        <w:rPr>
          <w:sz w:val="26"/>
          <w:szCs w:val="26"/>
        </w:rPr>
        <w:t>как</w:t>
      </w:r>
      <w:r w:rsidR="003932CE">
        <w:rPr>
          <w:sz w:val="26"/>
          <w:szCs w:val="26"/>
        </w:rPr>
        <w:t xml:space="preserve"> </w:t>
      </w:r>
      <w:r w:rsidRPr="00684B6C">
        <w:rPr>
          <w:sz w:val="26"/>
          <w:szCs w:val="26"/>
        </w:rPr>
        <w:t>«реть»</w:t>
      </w:r>
      <w:r w:rsidR="003932CE">
        <w:rPr>
          <w:sz w:val="26"/>
          <w:szCs w:val="26"/>
        </w:rPr>
        <w:t xml:space="preserve"> </w:t>
      </w:r>
      <w:r w:rsidRPr="00684B6C">
        <w:rPr>
          <w:sz w:val="26"/>
          <w:szCs w:val="26"/>
        </w:rPr>
        <w:t>(болото)</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«гощь,</w:t>
      </w:r>
      <w:r w:rsidR="003932CE">
        <w:rPr>
          <w:sz w:val="26"/>
          <w:szCs w:val="26"/>
        </w:rPr>
        <w:t xml:space="preserve"> </w:t>
      </w:r>
      <w:r w:rsidRPr="00684B6C">
        <w:rPr>
          <w:sz w:val="26"/>
          <w:szCs w:val="26"/>
        </w:rPr>
        <w:t>гозд»</w:t>
      </w:r>
      <w:r w:rsidR="003932CE">
        <w:rPr>
          <w:sz w:val="26"/>
          <w:szCs w:val="26"/>
        </w:rPr>
        <w:t xml:space="preserve"> </w:t>
      </w:r>
      <w:r w:rsidRPr="00684B6C">
        <w:rPr>
          <w:sz w:val="26"/>
          <w:szCs w:val="26"/>
        </w:rPr>
        <w:t>(лес)-</w:t>
      </w:r>
      <w:r w:rsidR="003932CE">
        <w:rPr>
          <w:sz w:val="26"/>
          <w:szCs w:val="26"/>
        </w:rPr>
        <w:t xml:space="preserve"> </w:t>
      </w:r>
      <w:r w:rsidRPr="00684B6C">
        <w:rPr>
          <w:sz w:val="26"/>
          <w:szCs w:val="26"/>
        </w:rPr>
        <w:t>это</w:t>
      </w:r>
      <w:r w:rsidR="003932CE">
        <w:rPr>
          <w:sz w:val="26"/>
          <w:szCs w:val="26"/>
        </w:rPr>
        <w:t xml:space="preserve"> </w:t>
      </w:r>
      <w:r w:rsidRPr="00684B6C">
        <w:rPr>
          <w:sz w:val="26"/>
          <w:szCs w:val="26"/>
        </w:rPr>
        <w:t>лес</w:t>
      </w:r>
      <w:r w:rsidR="003932CE">
        <w:rPr>
          <w:sz w:val="26"/>
          <w:szCs w:val="26"/>
        </w:rPr>
        <w:t xml:space="preserve"> </w:t>
      </w:r>
      <w:r w:rsidRPr="00684B6C">
        <w:rPr>
          <w:sz w:val="26"/>
          <w:szCs w:val="26"/>
        </w:rPr>
        <w:t>на</w:t>
      </w:r>
      <w:r w:rsidR="003932CE">
        <w:rPr>
          <w:sz w:val="26"/>
          <w:szCs w:val="26"/>
        </w:rPr>
        <w:t xml:space="preserve"> </w:t>
      </w:r>
      <w:r w:rsidRPr="00684B6C">
        <w:rPr>
          <w:sz w:val="26"/>
          <w:szCs w:val="26"/>
        </w:rPr>
        <w:t>болоте.</w:t>
      </w:r>
    </w:p>
    <w:p w:rsidR="0064203D" w:rsidRPr="00684B6C" w:rsidRDefault="0064203D" w:rsidP="001B6E20">
      <w:pPr>
        <w:ind w:firstLine="709"/>
        <w:jc w:val="both"/>
        <w:rPr>
          <w:b/>
          <w:bCs/>
          <w:sz w:val="26"/>
          <w:szCs w:val="26"/>
        </w:rPr>
      </w:pPr>
      <w:r w:rsidRPr="00684B6C">
        <w:rPr>
          <w:b/>
          <w:bCs/>
          <w:sz w:val="26"/>
          <w:szCs w:val="26"/>
        </w:rPr>
        <w:t>Село</w:t>
      </w:r>
      <w:r w:rsidR="003932CE">
        <w:rPr>
          <w:b/>
          <w:bCs/>
          <w:sz w:val="26"/>
          <w:szCs w:val="26"/>
        </w:rPr>
        <w:t xml:space="preserve"> </w:t>
      </w:r>
      <w:r w:rsidRPr="00684B6C">
        <w:rPr>
          <w:b/>
          <w:bCs/>
          <w:sz w:val="26"/>
          <w:szCs w:val="26"/>
        </w:rPr>
        <w:t>Студене</w:t>
      </w:r>
      <w:proofErr w:type="gramStart"/>
      <w:r w:rsidRPr="00684B6C">
        <w:rPr>
          <w:b/>
          <w:bCs/>
          <w:sz w:val="26"/>
          <w:szCs w:val="26"/>
        </w:rPr>
        <w:t>ц-</w:t>
      </w:r>
      <w:proofErr w:type="gramEnd"/>
      <w:r w:rsidR="003932CE">
        <w:rPr>
          <w:b/>
          <w:bCs/>
          <w:sz w:val="26"/>
          <w:szCs w:val="26"/>
        </w:rPr>
        <w:t xml:space="preserve"> </w:t>
      </w:r>
      <w:r w:rsidRPr="00684B6C">
        <w:rPr>
          <w:b/>
          <w:bCs/>
          <w:sz w:val="26"/>
          <w:szCs w:val="26"/>
        </w:rPr>
        <w:t>Архангельское</w:t>
      </w:r>
      <w:r w:rsidR="003932CE">
        <w:rPr>
          <w:b/>
          <w:bCs/>
          <w:sz w:val="26"/>
          <w:szCs w:val="26"/>
        </w:rPr>
        <w:t xml:space="preserve"> </w:t>
      </w:r>
      <w:r w:rsidRPr="00684B6C">
        <w:rPr>
          <w:b/>
          <w:bCs/>
          <w:sz w:val="26"/>
          <w:szCs w:val="26"/>
        </w:rPr>
        <w:t>тожъ</w:t>
      </w:r>
    </w:p>
    <w:p w:rsidR="0064203D" w:rsidRPr="00684B6C" w:rsidRDefault="0064203D" w:rsidP="001B6E20">
      <w:pPr>
        <w:ind w:firstLine="709"/>
        <w:jc w:val="both"/>
        <w:rPr>
          <w:sz w:val="26"/>
          <w:szCs w:val="26"/>
        </w:rPr>
      </w:pPr>
      <w:r w:rsidRPr="00684B6C">
        <w:rPr>
          <w:sz w:val="26"/>
          <w:szCs w:val="26"/>
        </w:rPr>
        <w:t>По</w:t>
      </w:r>
      <w:r w:rsidR="003932CE">
        <w:rPr>
          <w:sz w:val="26"/>
          <w:szCs w:val="26"/>
        </w:rPr>
        <w:t xml:space="preserve"> </w:t>
      </w:r>
      <w:r w:rsidRPr="00684B6C">
        <w:rPr>
          <w:sz w:val="26"/>
          <w:szCs w:val="26"/>
        </w:rPr>
        <w:t>ведомости</w:t>
      </w:r>
      <w:r w:rsidR="003932CE">
        <w:rPr>
          <w:sz w:val="26"/>
          <w:szCs w:val="26"/>
        </w:rPr>
        <w:t xml:space="preserve"> </w:t>
      </w:r>
      <w:r w:rsidRPr="00684B6C">
        <w:rPr>
          <w:sz w:val="26"/>
          <w:szCs w:val="26"/>
        </w:rPr>
        <w:t>1734</w:t>
      </w:r>
      <w:r w:rsidR="003932CE">
        <w:rPr>
          <w:sz w:val="26"/>
          <w:szCs w:val="26"/>
        </w:rPr>
        <w:t xml:space="preserve"> </w:t>
      </w:r>
      <w:r w:rsidRPr="00684B6C">
        <w:rPr>
          <w:sz w:val="26"/>
          <w:szCs w:val="26"/>
        </w:rPr>
        <w:t>г.</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Студенки,</w:t>
      </w:r>
      <w:r w:rsidR="003932CE">
        <w:rPr>
          <w:sz w:val="26"/>
          <w:szCs w:val="26"/>
        </w:rPr>
        <w:t xml:space="preserve"> </w:t>
      </w:r>
      <w:r w:rsidRPr="00684B6C">
        <w:rPr>
          <w:sz w:val="26"/>
          <w:szCs w:val="26"/>
        </w:rPr>
        <w:t>находится</w:t>
      </w:r>
      <w:r w:rsidR="003932CE">
        <w:rPr>
          <w:sz w:val="26"/>
          <w:szCs w:val="26"/>
        </w:rPr>
        <w:t xml:space="preserve"> </w:t>
      </w:r>
      <w:r w:rsidRPr="00684B6C">
        <w:rPr>
          <w:sz w:val="26"/>
          <w:szCs w:val="26"/>
        </w:rPr>
        <w:t>от</w:t>
      </w:r>
      <w:r w:rsidR="003932CE">
        <w:rPr>
          <w:sz w:val="26"/>
          <w:szCs w:val="26"/>
        </w:rPr>
        <w:t xml:space="preserve"> </w:t>
      </w:r>
      <w:r w:rsidRPr="00684B6C">
        <w:rPr>
          <w:sz w:val="26"/>
          <w:szCs w:val="26"/>
        </w:rPr>
        <w:t>Орла</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85</w:t>
      </w:r>
      <w:r w:rsidR="003932CE">
        <w:rPr>
          <w:sz w:val="26"/>
          <w:szCs w:val="26"/>
        </w:rPr>
        <w:t xml:space="preserve"> </w:t>
      </w:r>
      <w:r w:rsidRPr="00684B6C">
        <w:rPr>
          <w:sz w:val="26"/>
          <w:szCs w:val="26"/>
        </w:rPr>
        <w:t>верстах</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от</w:t>
      </w:r>
      <w:r w:rsidR="003932CE">
        <w:rPr>
          <w:sz w:val="26"/>
          <w:szCs w:val="26"/>
        </w:rPr>
        <w:t xml:space="preserve"> </w:t>
      </w:r>
      <w:r w:rsidRPr="00684B6C">
        <w:rPr>
          <w:sz w:val="26"/>
          <w:szCs w:val="26"/>
        </w:rPr>
        <w:t>Кром</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45,</w:t>
      </w:r>
      <w:r w:rsidR="003932CE">
        <w:rPr>
          <w:sz w:val="26"/>
          <w:szCs w:val="26"/>
        </w:rPr>
        <w:t xml:space="preserve"> </w:t>
      </w:r>
      <w:r w:rsidRPr="00684B6C">
        <w:rPr>
          <w:sz w:val="26"/>
          <w:szCs w:val="26"/>
        </w:rPr>
        <w:t>при</w:t>
      </w:r>
      <w:r w:rsidR="003932CE">
        <w:rPr>
          <w:sz w:val="26"/>
          <w:szCs w:val="26"/>
        </w:rPr>
        <w:t xml:space="preserve"> </w:t>
      </w:r>
      <w:r w:rsidRPr="00684B6C">
        <w:rPr>
          <w:sz w:val="26"/>
          <w:szCs w:val="26"/>
        </w:rPr>
        <w:t>ручейке</w:t>
      </w:r>
      <w:r w:rsidR="003932CE">
        <w:rPr>
          <w:sz w:val="26"/>
          <w:szCs w:val="26"/>
        </w:rPr>
        <w:t xml:space="preserve"> </w:t>
      </w:r>
      <w:r w:rsidRPr="00684B6C">
        <w:rPr>
          <w:sz w:val="26"/>
          <w:szCs w:val="26"/>
        </w:rPr>
        <w:t>того</w:t>
      </w:r>
      <w:r w:rsidR="003932CE">
        <w:rPr>
          <w:sz w:val="26"/>
          <w:szCs w:val="26"/>
        </w:rPr>
        <w:t xml:space="preserve"> </w:t>
      </w:r>
      <w:r w:rsidRPr="00684B6C">
        <w:rPr>
          <w:sz w:val="26"/>
          <w:szCs w:val="26"/>
        </w:rPr>
        <w:t>же</w:t>
      </w:r>
      <w:r w:rsidR="003932CE">
        <w:rPr>
          <w:sz w:val="26"/>
          <w:szCs w:val="26"/>
        </w:rPr>
        <w:t xml:space="preserve"> </w:t>
      </w:r>
      <w:r w:rsidRPr="00684B6C">
        <w:rPr>
          <w:sz w:val="26"/>
          <w:szCs w:val="26"/>
        </w:rPr>
        <w:t>имени.</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приходе:</w:t>
      </w:r>
      <w:r w:rsidR="003932CE">
        <w:rPr>
          <w:sz w:val="26"/>
          <w:szCs w:val="26"/>
        </w:rPr>
        <w:t xml:space="preserve"> </w:t>
      </w:r>
      <w:r w:rsidRPr="00684B6C">
        <w:rPr>
          <w:sz w:val="26"/>
          <w:szCs w:val="26"/>
        </w:rPr>
        <w:t>д.</w:t>
      </w:r>
      <w:r w:rsidR="003932CE">
        <w:rPr>
          <w:sz w:val="26"/>
          <w:szCs w:val="26"/>
        </w:rPr>
        <w:t xml:space="preserve"> </w:t>
      </w:r>
      <w:r w:rsidRPr="00684B6C">
        <w:rPr>
          <w:sz w:val="26"/>
          <w:szCs w:val="26"/>
        </w:rPr>
        <w:t>Змиевка,</w:t>
      </w:r>
      <w:r w:rsidR="003932CE">
        <w:rPr>
          <w:sz w:val="26"/>
          <w:szCs w:val="26"/>
        </w:rPr>
        <w:t xml:space="preserve"> </w:t>
      </w:r>
      <w:r w:rsidRPr="00684B6C">
        <w:rPr>
          <w:sz w:val="26"/>
          <w:szCs w:val="26"/>
        </w:rPr>
        <w:t>с</w:t>
      </w:r>
      <w:proofErr w:type="gramStart"/>
      <w:r w:rsidRPr="00684B6C">
        <w:rPr>
          <w:sz w:val="26"/>
          <w:szCs w:val="26"/>
        </w:rPr>
        <w:t>.К</w:t>
      </w:r>
      <w:proofErr w:type="gramEnd"/>
      <w:r w:rsidRPr="00684B6C">
        <w:rPr>
          <w:sz w:val="26"/>
          <w:szCs w:val="26"/>
        </w:rPr>
        <w:t>расный</w:t>
      </w:r>
      <w:r w:rsidR="003932CE">
        <w:rPr>
          <w:sz w:val="26"/>
          <w:szCs w:val="26"/>
        </w:rPr>
        <w:t xml:space="preserve"> </w:t>
      </w:r>
      <w:r w:rsidRPr="00684B6C">
        <w:rPr>
          <w:sz w:val="26"/>
          <w:szCs w:val="26"/>
        </w:rPr>
        <w:t>Клин,</w:t>
      </w:r>
      <w:r w:rsidR="003932CE">
        <w:rPr>
          <w:sz w:val="26"/>
          <w:szCs w:val="26"/>
        </w:rPr>
        <w:t xml:space="preserve"> </w:t>
      </w:r>
      <w:r w:rsidRPr="00684B6C">
        <w:rPr>
          <w:sz w:val="26"/>
          <w:szCs w:val="26"/>
        </w:rPr>
        <w:t>сельцо</w:t>
      </w:r>
      <w:r w:rsidR="003932CE">
        <w:rPr>
          <w:sz w:val="26"/>
          <w:szCs w:val="26"/>
        </w:rPr>
        <w:t xml:space="preserve"> </w:t>
      </w:r>
      <w:r w:rsidRPr="00684B6C">
        <w:rPr>
          <w:sz w:val="26"/>
          <w:szCs w:val="26"/>
        </w:rPr>
        <w:t>Фроловское</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д.Редогощь</w:t>
      </w:r>
      <w:r w:rsidR="003932CE">
        <w:rPr>
          <w:sz w:val="26"/>
          <w:szCs w:val="26"/>
        </w:rPr>
        <w:t xml:space="preserve"> </w:t>
      </w:r>
      <w:r w:rsidRPr="00684B6C">
        <w:rPr>
          <w:sz w:val="26"/>
          <w:szCs w:val="26"/>
        </w:rPr>
        <w:t>(отписана</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1877</w:t>
      </w:r>
      <w:r w:rsidR="003932CE">
        <w:rPr>
          <w:sz w:val="26"/>
          <w:szCs w:val="26"/>
        </w:rPr>
        <w:t xml:space="preserve"> </w:t>
      </w:r>
      <w:r w:rsidRPr="00684B6C">
        <w:rPr>
          <w:sz w:val="26"/>
          <w:szCs w:val="26"/>
        </w:rPr>
        <w:t>г.</w:t>
      </w:r>
      <w:r w:rsidR="003932CE">
        <w:rPr>
          <w:sz w:val="26"/>
          <w:szCs w:val="26"/>
        </w:rPr>
        <w:t xml:space="preserve"> </w:t>
      </w:r>
      <w:r w:rsidRPr="00684B6C">
        <w:rPr>
          <w:sz w:val="26"/>
          <w:szCs w:val="26"/>
        </w:rPr>
        <w:t>от</w:t>
      </w:r>
      <w:r w:rsidR="003932CE">
        <w:rPr>
          <w:sz w:val="26"/>
          <w:szCs w:val="26"/>
        </w:rPr>
        <w:t xml:space="preserve"> </w:t>
      </w:r>
      <w:r w:rsidRPr="00684B6C">
        <w:rPr>
          <w:sz w:val="26"/>
          <w:szCs w:val="26"/>
        </w:rPr>
        <w:t>прихода</w:t>
      </w:r>
      <w:r w:rsidR="003932CE">
        <w:rPr>
          <w:sz w:val="26"/>
          <w:szCs w:val="26"/>
        </w:rPr>
        <w:t xml:space="preserve"> </w:t>
      </w:r>
      <w:r w:rsidRPr="00684B6C">
        <w:rPr>
          <w:sz w:val="26"/>
          <w:szCs w:val="26"/>
        </w:rPr>
        <w:t>села</w:t>
      </w:r>
      <w:r w:rsidR="003932CE">
        <w:rPr>
          <w:sz w:val="26"/>
          <w:szCs w:val="26"/>
        </w:rPr>
        <w:t xml:space="preserve"> </w:t>
      </w:r>
      <w:r w:rsidRPr="00684B6C">
        <w:rPr>
          <w:sz w:val="26"/>
          <w:szCs w:val="26"/>
        </w:rPr>
        <w:t>Старый</w:t>
      </w:r>
      <w:r w:rsidR="003932CE">
        <w:rPr>
          <w:sz w:val="26"/>
          <w:szCs w:val="26"/>
        </w:rPr>
        <w:t xml:space="preserve"> </w:t>
      </w:r>
      <w:r w:rsidRPr="00684B6C">
        <w:rPr>
          <w:sz w:val="26"/>
          <w:szCs w:val="26"/>
        </w:rPr>
        <w:t>Турей),1132</w:t>
      </w:r>
      <w:r w:rsidR="003932CE">
        <w:rPr>
          <w:sz w:val="26"/>
          <w:szCs w:val="26"/>
        </w:rPr>
        <w:t xml:space="preserve"> </w:t>
      </w:r>
      <w:r w:rsidRPr="00684B6C">
        <w:rPr>
          <w:sz w:val="26"/>
          <w:szCs w:val="26"/>
        </w:rPr>
        <w:t>души</w:t>
      </w:r>
      <w:r w:rsidR="003932CE">
        <w:rPr>
          <w:sz w:val="26"/>
          <w:szCs w:val="26"/>
        </w:rPr>
        <w:t xml:space="preserve"> </w:t>
      </w:r>
      <w:r w:rsidRPr="00684B6C">
        <w:rPr>
          <w:sz w:val="26"/>
          <w:szCs w:val="26"/>
        </w:rPr>
        <w:t>муж.</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1074</w:t>
      </w:r>
      <w:r w:rsidR="003932CE">
        <w:rPr>
          <w:sz w:val="26"/>
          <w:szCs w:val="26"/>
        </w:rPr>
        <w:t xml:space="preserve"> </w:t>
      </w:r>
      <w:r w:rsidRPr="00684B6C">
        <w:rPr>
          <w:sz w:val="26"/>
          <w:szCs w:val="26"/>
        </w:rPr>
        <w:t>женского</w:t>
      </w:r>
      <w:r w:rsidR="003932CE">
        <w:rPr>
          <w:sz w:val="26"/>
          <w:szCs w:val="26"/>
        </w:rPr>
        <w:t xml:space="preserve"> </w:t>
      </w:r>
      <w:r w:rsidRPr="00684B6C">
        <w:rPr>
          <w:sz w:val="26"/>
          <w:szCs w:val="26"/>
        </w:rPr>
        <w:t>пола.</w:t>
      </w:r>
      <w:r w:rsidR="003932CE">
        <w:rPr>
          <w:sz w:val="26"/>
          <w:szCs w:val="26"/>
        </w:rPr>
        <w:t xml:space="preserve"> </w:t>
      </w:r>
      <w:r w:rsidRPr="00684B6C">
        <w:rPr>
          <w:sz w:val="26"/>
          <w:szCs w:val="26"/>
        </w:rPr>
        <w:t>Все</w:t>
      </w:r>
      <w:r w:rsidR="003932CE">
        <w:rPr>
          <w:sz w:val="26"/>
          <w:szCs w:val="26"/>
        </w:rPr>
        <w:t xml:space="preserve"> </w:t>
      </w:r>
      <w:r w:rsidRPr="00684B6C">
        <w:rPr>
          <w:sz w:val="26"/>
          <w:szCs w:val="26"/>
        </w:rPr>
        <w:t>православные.</w:t>
      </w:r>
      <w:r w:rsidR="003932CE">
        <w:rPr>
          <w:sz w:val="26"/>
          <w:szCs w:val="26"/>
        </w:rPr>
        <w:t xml:space="preserve"> </w:t>
      </w:r>
      <w:r w:rsidRPr="00684B6C">
        <w:rPr>
          <w:sz w:val="26"/>
          <w:szCs w:val="26"/>
        </w:rPr>
        <w:t>Крестьяне</w:t>
      </w:r>
      <w:r w:rsidR="003932CE">
        <w:rPr>
          <w:sz w:val="26"/>
          <w:szCs w:val="26"/>
        </w:rPr>
        <w:t xml:space="preserve"> </w:t>
      </w:r>
      <w:r w:rsidRPr="00684B6C">
        <w:rPr>
          <w:sz w:val="26"/>
          <w:szCs w:val="26"/>
        </w:rPr>
        <w:t>занимаются</w:t>
      </w:r>
      <w:r w:rsidR="003932CE">
        <w:rPr>
          <w:sz w:val="26"/>
          <w:szCs w:val="26"/>
        </w:rPr>
        <w:t xml:space="preserve"> </w:t>
      </w:r>
      <w:r w:rsidRPr="00684B6C">
        <w:rPr>
          <w:sz w:val="26"/>
          <w:szCs w:val="26"/>
        </w:rPr>
        <w:t>земледелием</w:t>
      </w:r>
      <w:r w:rsidR="003932CE">
        <w:rPr>
          <w:sz w:val="26"/>
          <w:szCs w:val="26"/>
        </w:rPr>
        <w:t xml:space="preserve"> </w:t>
      </w:r>
      <w:r w:rsidRPr="00684B6C">
        <w:rPr>
          <w:sz w:val="26"/>
          <w:szCs w:val="26"/>
        </w:rPr>
        <w:t>дома</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соседних</w:t>
      </w:r>
      <w:r w:rsidR="003932CE">
        <w:rPr>
          <w:sz w:val="26"/>
          <w:szCs w:val="26"/>
        </w:rPr>
        <w:t xml:space="preserve"> </w:t>
      </w:r>
      <w:r w:rsidRPr="00684B6C">
        <w:rPr>
          <w:sz w:val="26"/>
          <w:szCs w:val="26"/>
        </w:rPr>
        <w:t>владениях.</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приходе</w:t>
      </w:r>
      <w:r w:rsidR="003932CE">
        <w:rPr>
          <w:sz w:val="26"/>
          <w:szCs w:val="26"/>
        </w:rPr>
        <w:t xml:space="preserve"> </w:t>
      </w:r>
      <w:r w:rsidRPr="00684B6C">
        <w:rPr>
          <w:sz w:val="26"/>
          <w:szCs w:val="26"/>
        </w:rPr>
        <w:t>2</w:t>
      </w:r>
      <w:r w:rsidR="003932CE">
        <w:rPr>
          <w:sz w:val="26"/>
          <w:szCs w:val="26"/>
        </w:rPr>
        <w:t xml:space="preserve"> </w:t>
      </w:r>
      <w:r w:rsidRPr="00684B6C">
        <w:rPr>
          <w:sz w:val="26"/>
          <w:szCs w:val="26"/>
        </w:rPr>
        <w:t>школы</w:t>
      </w:r>
      <w:r w:rsidR="003932CE">
        <w:rPr>
          <w:sz w:val="26"/>
          <w:szCs w:val="26"/>
        </w:rPr>
        <w:t xml:space="preserve"> </w:t>
      </w:r>
      <w:r w:rsidRPr="00684B6C">
        <w:rPr>
          <w:sz w:val="26"/>
          <w:szCs w:val="26"/>
        </w:rPr>
        <w:t>грамоты:</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с</w:t>
      </w:r>
      <w:proofErr w:type="gramStart"/>
      <w:r w:rsidRPr="00684B6C">
        <w:rPr>
          <w:sz w:val="26"/>
          <w:szCs w:val="26"/>
        </w:rPr>
        <w:t>.С</w:t>
      </w:r>
      <w:proofErr w:type="gramEnd"/>
      <w:r w:rsidRPr="00684B6C">
        <w:rPr>
          <w:sz w:val="26"/>
          <w:szCs w:val="26"/>
        </w:rPr>
        <w:t>туденки</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1891</w:t>
      </w:r>
      <w:r w:rsidR="003932CE">
        <w:rPr>
          <w:sz w:val="26"/>
          <w:szCs w:val="26"/>
        </w:rPr>
        <w:t xml:space="preserve"> </w:t>
      </w:r>
      <w:r w:rsidRPr="00684B6C">
        <w:rPr>
          <w:sz w:val="26"/>
          <w:szCs w:val="26"/>
        </w:rPr>
        <w:t>г.</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д.Редогощь-с</w:t>
      </w:r>
      <w:r w:rsidR="003932CE">
        <w:rPr>
          <w:sz w:val="26"/>
          <w:szCs w:val="26"/>
        </w:rPr>
        <w:t xml:space="preserve"> </w:t>
      </w:r>
      <w:r w:rsidRPr="00684B6C">
        <w:rPr>
          <w:sz w:val="26"/>
          <w:szCs w:val="26"/>
        </w:rPr>
        <w:t>1901</w:t>
      </w:r>
      <w:r w:rsidR="003932CE">
        <w:rPr>
          <w:sz w:val="26"/>
          <w:szCs w:val="26"/>
        </w:rPr>
        <w:t xml:space="preserve"> </w:t>
      </w:r>
      <w:r w:rsidRPr="00684B6C">
        <w:rPr>
          <w:sz w:val="26"/>
          <w:szCs w:val="26"/>
        </w:rPr>
        <w:t>года.</w:t>
      </w:r>
    </w:p>
    <w:p w:rsidR="0064203D" w:rsidRPr="00684B6C" w:rsidRDefault="0064203D" w:rsidP="001B6E20">
      <w:pPr>
        <w:pStyle w:val="Style15"/>
        <w:widowControl/>
        <w:autoSpaceDE/>
        <w:autoSpaceDN/>
        <w:adjustRightInd/>
        <w:ind w:firstLine="709"/>
        <w:jc w:val="both"/>
        <w:rPr>
          <w:rFonts w:ascii="Times New Roman" w:hAnsi="Times New Roman"/>
          <w:sz w:val="26"/>
          <w:szCs w:val="26"/>
          <w:lang w:val="ru-RU"/>
        </w:rPr>
      </w:pPr>
      <w:r w:rsidRPr="00684B6C">
        <w:rPr>
          <w:rFonts w:ascii="Times New Roman" w:hAnsi="Times New Roman"/>
          <w:sz w:val="26"/>
          <w:szCs w:val="26"/>
          <w:lang w:val="ru-RU"/>
        </w:rPr>
        <w:t>Можно</w:t>
      </w:r>
      <w:r w:rsidR="003932CE">
        <w:rPr>
          <w:rFonts w:ascii="Times New Roman" w:hAnsi="Times New Roman"/>
          <w:sz w:val="26"/>
          <w:szCs w:val="26"/>
          <w:lang w:val="ru-RU"/>
        </w:rPr>
        <w:t xml:space="preserve"> </w:t>
      </w:r>
      <w:r w:rsidRPr="00684B6C">
        <w:rPr>
          <w:rFonts w:ascii="Times New Roman" w:hAnsi="Times New Roman"/>
          <w:sz w:val="26"/>
          <w:szCs w:val="26"/>
          <w:lang w:val="ru-RU"/>
        </w:rPr>
        <w:t>сделать</w:t>
      </w:r>
      <w:r w:rsidR="003932CE">
        <w:rPr>
          <w:rFonts w:ascii="Times New Roman" w:hAnsi="Times New Roman"/>
          <w:sz w:val="26"/>
          <w:szCs w:val="26"/>
          <w:lang w:val="ru-RU"/>
        </w:rPr>
        <w:t xml:space="preserve"> </w:t>
      </w:r>
      <w:r w:rsidRPr="00684B6C">
        <w:rPr>
          <w:rFonts w:ascii="Times New Roman" w:hAnsi="Times New Roman"/>
          <w:sz w:val="26"/>
          <w:szCs w:val="26"/>
          <w:lang w:val="ru-RU"/>
        </w:rPr>
        <w:t>вывод,</w:t>
      </w:r>
      <w:r w:rsidR="003932CE">
        <w:rPr>
          <w:rFonts w:ascii="Times New Roman" w:hAnsi="Times New Roman"/>
          <w:sz w:val="26"/>
          <w:szCs w:val="26"/>
          <w:lang w:val="ru-RU"/>
        </w:rPr>
        <w:t xml:space="preserve"> </w:t>
      </w:r>
      <w:r w:rsidRPr="00684B6C">
        <w:rPr>
          <w:rFonts w:ascii="Times New Roman" w:hAnsi="Times New Roman"/>
          <w:sz w:val="26"/>
          <w:szCs w:val="26"/>
          <w:lang w:val="ru-RU"/>
        </w:rPr>
        <w:t>что</w:t>
      </w:r>
      <w:r w:rsidR="003932CE">
        <w:rPr>
          <w:rFonts w:ascii="Times New Roman" w:hAnsi="Times New Roman"/>
          <w:sz w:val="26"/>
          <w:szCs w:val="26"/>
          <w:lang w:val="ru-RU"/>
        </w:rPr>
        <w:t xml:space="preserve"> </w:t>
      </w:r>
      <w:r w:rsidRPr="00684B6C">
        <w:rPr>
          <w:rFonts w:ascii="Times New Roman" w:hAnsi="Times New Roman"/>
          <w:sz w:val="26"/>
          <w:szCs w:val="26"/>
          <w:lang w:val="ru-RU"/>
        </w:rPr>
        <w:t>в</w:t>
      </w:r>
      <w:r w:rsidR="003932CE">
        <w:rPr>
          <w:rFonts w:ascii="Times New Roman" w:hAnsi="Times New Roman"/>
          <w:sz w:val="26"/>
          <w:szCs w:val="26"/>
          <w:lang w:val="ru-RU"/>
        </w:rPr>
        <w:t xml:space="preserve"> </w:t>
      </w:r>
      <w:r w:rsidRPr="00684B6C">
        <w:rPr>
          <w:rFonts w:ascii="Times New Roman" w:hAnsi="Times New Roman"/>
          <w:sz w:val="26"/>
          <w:szCs w:val="26"/>
          <w:lang w:val="ru-RU"/>
        </w:rPr>
        <w:t>уезде</w:t>
      </w:r>
      <w:r w:rsidR="003932CE">
        <w:rPr>
          <w:rFonts w:ascii="Times New Roman" w:hAnsi="Times New Roman"/>
          <w:sz w:val="26"/>
          <w:szCs w:val="26"/>
          <w:lang w:val="ru-RU"/>
        </w:rPr>
        <w:t xml:space="preserve"> </w:t>
      </w:r>
      <w:r w:rsidRPr="00684B6C">
        <w:rPr>
          <w:rFonts w:ascii="Times New Roman" w:hAnsi="Times New Roman"/>
          <w:sz w:val="26"/>
          <w:szCs w:val="26"/>
          <w:lang w:val="ru-RU"/>
        </w:rPr>
        <w:t>были</w:t>
      </w:r>
      <w:r w:rsidR="003932CE">
        <w:rPr>
          <w:rFonts w:ascii="Times New Roman" w:hAnsi="Times New Roman"/>
          <w:sz w:val="26"/>
          <w:szCs w:val="26"/>
          <w:lang w:val="ru-RU"/>
        </w:rPr>
        <w:t xml:space="preserve"> </w:t>
      </w:r>
      <w:r w:rsidRPr="00684B6C">
        <w:rPr>
          <w:rFonts w:ascii="Times New Roman" w:hAnsi="Times New Roman"/>
          <w:sz w:val="26"/>
          <w:szCs w:val="26"/>
          <w:lang w:val="ru-RU"/>
        </w:rPr>
        <w:t>самые</w:t>
      </w:r>
      <w:r w:rsidR="003932CE">
        <w:rPr>
          <w:rFonts w:ascii="Times New Roman" w:hAnsi="Times New Roman"/>
          <w:sz w:val="26"/>
          <w:szCs w:val="26"/>
          <w:lang w:val="ru-RU"/>
        </w:rPr>
        <w:t xml:space="preserve"> </w:t>
      </w:r>
      <w:r w:rsidRPr="00684B6C">
        <w:rPr>
          <w:rFonts w:ascii="Times New Roman" w:hAnsi="Times New Roman"/>
          <w:sz w:val="26"/>
          <w:szCs w:val="26"/>
          <w:lang w:val="ru-RU"/>
        </w:rPr>
        <w:t>богатые</w:t>
      </w:r>
      <w:r w:rsidR="003932CE">
        <w:rPr>
          <w:rFonts w:ascii="Times New Roman" w:hAnsi="Times New Roman"/>
          <w:sz w:val="26"/>
          <w:szCs w:val="26"/>
          <w:lang w:val="ru-RU"/>
        </w:rPr>
        <w:t xml:space="preserve"> </w:t>
      </w:r>
      <w:r w:rsidRPr="00684B6C">
        <w:rPr>
          <w:rFonts w:ascii="Times New Roman" w:hAnsi="Times New Roman"/>
          <w:sz w:val="26"/>
          <w:szCs w:val="26"/>
          <w:lang w:val="ru-RU"/>
        </w:rPr>
        <w:t>и</w:t>
      </w:r>
      <w:r w:rsidR="003932CE">
        <w:rPr>
          <w:rFonts w:ascii="Times New Roman" w:hAnsi="Times New Roman"/>
          <w:sz w:val="26"/>
          <w:szCs w:val="26"/>
          <w:lang w:val="ru-RU"/>
        </w:rPr>
        <w:t xml:space="preserve"> </w:t>
      </w:r>
      <w:r w:rsidRPr="00684B6C">
        <w:rPr>
          <w:rFonts w:ascii="Times New Roman" w:hAnsi="Times New Roman"/>
          <w:sz w:val="26"/>
          <w:szCs w:val="26"/>
          <w:lang w:val="ru-RU"/>
        </w:rPr>
        <w:t>самые</w:t>
      </w:r>
      <w:r w:rsidR="003932CE">
        <w:rPr>
          <w:rFonts w:ascii="Times New Roman" w:hAnsi="Times New Roman"/>
          <w:sz w:val="26"/>
          <w:szCs w:val="26"/>
          <w:lang w:val="ru-RU"/>
        </w:rPr>
        <w:t xml:space="preserve"> </w:t>
      </w:r>
      <w:r w:rsidRPr="00684B6C">
        <w:rPr>
          <w:rFonts w:ascii="Times New Roman" w:hAnsi="Times New Roman"/>
          <w:sz w:val="26"/>
          <w:szCs w:val="26"/>
          <w:lang w:val="ru-RU"/>
        </w:rPr>
        <w:t>бедные.</w:t>
      </w:r>
      <w:r w:rsidR="003932CE">
        <w:rPr>
          <w:rFonts w:ascii="Times New Roman" w:hAnsi="Times New Roman"/>
          <w:sz w:val="26"/>
          <w:szCs w:val="26"/>
          <w:lang w:val="ru-RU"/>
        </w:rPr>
        <w:t xml:space="preserve"> </w:t>
      </w:r>
      <w:r w:rsidRPr="00684B6C">
        <w:rPr>
          <w:rFonts w:ascii="Times New Roman" w:hAnsi="Times New Roman"/>
          <w:sz w:val="26"/>
          <w:szCs w:val="26"/>
          <w:lang w:val="ru-RU"/>
        </w:rPr>
        <w:t>К</w:t>
      </w:r>
      <w:r w:rsidR="003932CE">
        <w:rPr>
          <w:rFonts w:ascii="Times New Roman" w:hAnsi="Times New Roman"/>
          <w:sz w:val="26"/>
          <w:szCs w:val="26"/>
          <w:lang w:val="ru-RU"/>
        </w:rPr>
        <w:t xml:space="preserve"> </w:t>
      </w:r>
      <w:r w:rsidRPr="00684B6C">
        <w:rPr>
          <w:rFonts w:ascii="Times New Roman" w:hAnsi="Times New Roman"/>
          <w:sz w:val="26"/>
          <w:szCs w:val="26"/>
          <w:lang w:val="ru-RU"/>
        </w:rPr>
        <w:t>чему</w:t>
      </w:r>
      <w:r w:rsidR="003932CE">
        <w:rPr>
          <w:rFonts w:ascii="Times New Roman" w:hAnsi="Times New Roman"/>
          <w:sz w:val="26"/>
          <w:szCs w:val="26"/>
          <w:lang w:val="ru-RU"/>
        </w:rPr>
        <w:t xml:space="preserve"> </w:t>
      </w:r>
      <w:r w:rsidRPr="00684B6C">
        <w:rPr>
          <w:rFonts w:ascii="Times New Roman" w:hAnsi="Times New Roman"/>
          <w:sz w:val="26"/>
          <w:szCs w:val="26"/>
          <w:lang w:val="ru-RU"/>
        </w:rPr>
        <w:t>привело</w:t>
      </w:r>
      <w:r w:rsidR="003932CE">
        <w:rPr>
          <w:rFonts w:ascii="Times New Roman" w:hAnsi="Times New Roman"/>
          <w:sz w:val="26"/>
          <w:szCs w:val="26"/>
          <w:lang w:val="ru-RU"/>
        </w:rPr>
        <w:t xml:space="preserve"> </w:t>
      </w:r>
      <w:r w:rsidRPr="00684B6C">
        <w:rPr>
          <w:rFonts w:ascii="Times New Roman" w:hAnsi="Times New Roman"/>
          <w:sz w:val="26"/>
          <w:szCs w:val="26"/>
          <w:lang w:val="ru-RU"/>
        </w:rPr>
        <w:t>это</w:t>
      </w:r>
      <w:r w:rsidR="003932CE">
        <w:rPr>
          <w:rFonts w:ascii="Times New Roman" w:hAnsi="Times New Roman"/>
          <w:sz w:val="26"/>
          <w:szCs w:val="26"/>
          <w:lang w:val="ru-RU"/>
        </w:rPr>
        <w:t xml:space="preserve"> </w:t>
      </w:r>
      <w:r w:rsidRPr="00684B6C">
        <w:rPr>
          <w:rFonts w:ascii="Times New Roman" w:hAnsi="Times New Roman"/>
          <w:sz w:val="26"/>
          <w:szCs w:val="26"/>
          <w:lang w:val="ru-RU"/>
        </w:rPr>
        <w:t>-</w:t>
      </w:r>
      <w:r w:rsidR="003932CE">
        <w:rPr>
          <w:rFonts w:ascii="Times New Roman" w:hAnsi="Times New Roman"/>
          <w:sz w:val="26"/>
          <w:szCs w:val="26"/>
          <w:lang w:val="ru-RU"/>
        </w:rPr>
        <w:t xml:space="preserve"> </w:t>
      </w:r>
      <w:r w:rsidRPr="00684B6C">
        <w:rPr>
          <w:rFonts w:ascii="Times New Roman" w:hAnsi="Times New Roman"/>
          <w:sz w:val="26"/>
          <w:szCs w:val="26"/>
          <w:lang w:val="ru-RU"/>
        </w:rPr>
        <w:t>покажут</w:t>
      </w:r>
      <w:r w:rsidR="003932CE">
        <w:rPr>
          <w:rFonts w:ascii="Times New Roman" w:hAnsi="Times New Roman"/>
          <w:sz w:val="26"/>
          <w:szCs w:val="26"/>
          <w:lang w:val="ru-RU"/>
        </w:rPr>
        <w:t xml:space="preserve"> </w:t>
      </w:r>
      <w:r w:rsidRPr="00684B6C">
        <w:rPr>
          <w:rFonts w:ascii="Times New Roman" w:hAnsi="Times New Roman"/>
          <w:sz w:val="26"/>
          <w:szCs w:val="26"/>
          <w:lang w:val="ru-RU"/>
        </w:rPr>
        <w:t>1905</w:t>
      </w:r>
      <w:r w:rsidR="003932CE">
        <w:rPr>
          <w:rFonts w:ascii="Times New Roman" w:hAnsi="Times New Roman"/>
          <w:sz w:val="26"/>
          <w:szCs w:val="26"/>
          <w:lang w:val="ru-RU"/>
        </w:rPr>
        <w:t xml:space="preserve"> </w:t>
      </w:r>
      <w:r w:rsidRPr="00684B6C">
        <w:rPr>
          <w:rFonts w:ascii="Times New Roman" w:hAnsi="Times New Roman"/>
          <w:sz w:val="26"/>
          <w:szCs w:val="26"/>
          <w:lang w:val="ru-RU"/>
        </w:rPr>
        <w:t>и1917</w:t>
      </w:r>
      <w:r w:rsidR="003932CE">
        <w:rPr>
          <w:rFonts w:ascii="Times New Roman" w:hAnsi="Times New Roman"/>
          <w:sz w:val="26"/>
          <w:szCs w:val="26"/>
          <w:lang w:val="ru-RU"/>
        </w:rPr>
        <w:t xml:space="preserve"> </w:t>
      </w:r>
      <w:r w:rsidRPr="00684B6C">
        <w:rPr>
          <w:rFonts w:ascii="Times New Roman" w:hAnsi="Times New Roman"/>
          <w:sz w:val="26"/>
          <w:szCs w:val="26"/>
          <w:lang w:val="ru-RU"/>
        </w:rPr>
        <w:t>годы.</w:t>
      </w:r>
      <w:r w:rsidR="003932CE">
        <w:rPr>
          <w:rFonts w:ascii="Times New Roman" w:hAnsi="Times New Roman"/>
          <w:sz w:val="26"/>
          <w:szCs w:val="26"/>
          <w:lang w:val="ru-RU"/>
        </w:rPr>
        <w:t xml:space="preserve"> </w:t>
      </w:r>
      <w:r w:rsidRPr="00684B6C">
        <w:rPr>
          <w:rFonts w:ascii="Times New Roman" w:hAnsi="Times New Roman"/>
          <w:sz w:val="26"/>
          <w:szCs w:val="26"/>
          <w:lang w:val="ru-RU"/>
        </w:rPr>
        <w:t>А.Столыпин</w:t>
      </w:r>
      <w:r w:rsidR="003932CE">
        <w:rPr>
          <w:rFonts w:ascii="Times New Roman" w:hAnsi="Times New Roman"/>
          <w:sz w:val="26"/>
          <w:szCs w:val="26"/>
          <w:lang w:val="ru-RU"/>
        </w:rPr>
        <w:t xml:space="preserve"> </w:t>
      </w:r>
      <w:r w:rsidRPr="00684B6C">
        <w:rPr>
          <w:rFonts w:ascii="Times New Roman" w:hAnsi="Times New Roman"/>
          <w:sz w:val="26"/>
          <w:szCs w:val="26"/>
          <w:lang w:val="ru-RU"/>
        </w:rPr>
        <w:t>многое</w:t>
      </w:r>
      <w:r w:rsidR="003932CE">
        <w:rPr>
          <w:rFonts w:ascii="Times New Roman" w:hAnsi="Times New Roman"/>
          <w:sz w:val="26"/>
          <w:szCs w:val="26"/>
          <w:lang w:val="ru-RU"/>
        </w:rPr>
        <w:t xml:space="preserve"> </w:t>
      </w:r>
      <w:r w:rsidRPr="00684B6C">
        <w:rPr>
          <w:rFonts w:ascii="Times New Roman" w:hAnsi="Times New Roman"/>
          <w:sz w:val="26"/>
          <w:szCs w:val="26"/>
          <w:lang w:val="ru-RU"/>
        </w:rPr>
        <w:t>сделал</w:t>
      </w:r>
      <w:r w:rsidR="003932CE">
        <w:rPr>
          <w:rFonts w:ascii="Times New Roman" w:hAnsi="Times New Roman"/>
          <w:sz w:val="26"/>
          <w:szCs w:val="26"/>
          <w:lang w:val="ru-RU"/>
        </w:rPr>
        <w:t xml:space="preserve"> </w:t>
      </w:r>
      <w:r w:rsidRPr="00684B6C">
        <w:rPr>
          <w:rFonts w:ascii="Times New Roman" w:hAnsi="Times New Roman"/>
          <w:sz w:val="26"/>
          <w:szCs w:val="26"/>
          <w:lang w:val="ru-RU"/>
        </w:rPr>
        <w:t>по</w:t>
      </w:r>
      <w:r w:rsidR="003932CE">
        <w:rPr>
          <w:rFonts w:ascii="Times New Roman" w:hAnsi="Times New Roman"/>
          <w:sz w:val="26"/>
          <w:szCs w:val="26"/>
          <w:lang w:val="ru-RU"/>
        </w:rPr>
        <w:t xml:space="preserve"> </w:t>
      </w:r>
      <w:r w:rsidRPr="00684B6C">
        <w:rPr>
          <w:rFonts w:ascii="Times New Roman" w:hAnsi="Times New Roman"/>
          <w:sz w:val="26"/>
          <w:szCs w:val="26"/>
          <w:lang w:val="ru-RU"/>
        </w:rPr>
        <w:t>сглаживанию</w:t>
      </w:r>
      <w:r w:rsidR="003932CE">
        <w:rPr>
          <w:rFonts w:ascii="Times New Roman" w:hAnsi="Times New Roman"/>
          <w:sz w:val="26"/>
          <w:szCs w:val="26"/>
          <w:lang w:val="ru-RU"/>
        </w:rPr>
        <w:t xml:space="preserve"> </w:t>
      </w:r>
      <w:r w:rsidRPr="00684B6C">
        <w:rPr>
          <w:rFonts w:ascii="Times New Roman" w:hAnsi="Times New Roman"/>
          <w:sz w:val="26"/>
          <w:szCs w:val="26"/>
          <w:lang w:val="ru-RU"/>
        </w:rPr>
        <w:t>противоречий</w:t>
      </w:r>
      <w:r w:rsidR="003932CE">
        <w:rPr>
          <w:rFonts w:ascii="Times New Roman" w:hAnsi="Times New Roman"/>
          <w:sz w:val="26"/>
          <w:szCs w:val="26"/>
          <w:lang w:val="ru-RU"/>
        </w:rPr>
        <w:t xml:space="preserve"> </w:t>
      </w:r>
      <w:r w:rsidRPr="00684B6C">
        <w:rPr>
          <w:rFonts w:ascii="Times New Roman" w:hAnsi="Times New Roman"/>
          <w:sz w:val="26"/>
          <w:szCs w:val="26"/>
          <w:lang w:val="ru-RU"/>
        </w:rPr>
        <w:t>в</w:t>
      </w:r>
      <w:r w:rsidR="003932CE">
        <w:rPr>
          <w:rFonts w:ascii="Times New Roman" w:hAnsi="Times New Roman"/>
          <w:sz w:val="26"/>
          <w:szCs w:val="26"/>
          <w:lang w:val="ru-RU"/>
        </w:rPr>
        <w:t xml:space="preserve"> </w:t>
      </w:r>
      <w:r w:rsidRPr="00684B6C">
        <w:rPr>
          <w:rFonts w:ascii="Times New Roman" w:hAnsi="Times New Roman"/>
          <w:sz w:val="26"/>
          <w:szCs w:val="26"/>
          <w:lang w:val="ru-RU"/>
        </w:rPr>
        <w:t>деревне,</w:t>
      </w:r>
      <w:r w:rsidR="003932CE">
        <w:rPr>
          <w:rFonts w:ascii="Times New Roman" w:hAnsi="Times New Roman"/>
          <w:sz w:val="26"/>
          <w:szCs w:val="26"/>
          <w:lang w:val="ru-RU"/>
        </w:rPr>
        <w:t xml:space="preserve"> </w:t>
      </w:r>
      <w:r w:rsidRPr="00684B6C">
        <w:rPr>
          <w:rFonts w:ascii="Times New Roman" w:hAnsi="Times New Roman"/>
          <w:sz w:val="26"/>
          <w:szCs w:val="26"/>
          <w:lang w:val="ru-RU"/>
        </w:rPr>
        <w:t>но</w:t>
      </w:r>
      <w:r w:rsidR="003932CE">
        <w:rPr>
          <w:rFonts w:ascii="Times New Roman" w:hAnsi="Times New Roman"/>
          <w:sz w:val="26"/>
          <w:szCs w:val="26"/>
          <w:lang w:val="ru-RU"/>
        </w:rPr>
        <w:t xml:space="preserve"> </w:t>
      </w:r>
      <w:r w:rsidRPr="00684B6C">
        <w:rPr>
          <w:rFonts w:ascii="Times New Roman" w:hAnsi="Times New Roman"/>
          <w:sz w:val="26"/>
          <w:szCs w:val="26"/>
          <w:lang w:val="ru-RU"/>
        </w:rPr>
        <w:t>не</w:t>
      </w:r>
      <w:r w:rsidR="003932CE">
        <w:rPr>
          <w:rFonts w:ascii="Times New Roman" w:hAnsi="Times New Roman"/>
          <w:sz w:val="26"/>
          <w:szCs w:val="26"/>
          <w:lang w:val="ru-RU"/>
        </w:rPr>
        <w:t xml:space="preserve"> </w:t>
      </w:r>
      <w:r w:rsidRPr="00684B6C">
        <w:rPr>
          <w:rFonts w:ascii="Times New Roman" w:hAnsi="Times New Roman"/>
          <w:sz w:val="26"/>
          <w:szCs w:val="26"/>
          <w:lang w:val="ru-RU"/>
        </w:rPr>
        <w:t>успел</w:t>
      </w:r>
      <w:r w:rsidR="003932CE">
        <w:rPr>
          <w:rFonts w:ascii="Times New Roman" w:hAnsi="Times New Roman"/>
          <w:sz w:val="26"/>
          <w:szCs w:val="26"/>
          <w:lang w:val="ru-RU"/>
        </w:rPr>
        <w:t xml:space="preserve"> </w:t>
      </w:r>
      <w:r w:rsidRPr="00684B6C">
        <w:rPr>
          <w:rFonts w:ascii="Times New Roman" w:hAnsi="Times New Roman"/>
          <w:sz w:val="26"/>
          <w:szCs w:val="26"/>
          <w:lang w:val="ru-RU"/>
        </w:rPr>
        <w:t>довести</w:t>
      </w:r>
      <w:r w:rsidR="003932CE">
        <w:rPr>
          <w:rFonts w:ascii="Times New Roman" w:hAnsi="Times New Roman"/>
          <w:sz w:val="26"/>
          <w:szCs w:val="26"/>
          <w:lang w:val="ru-RU"/>
        </w:rPr>
        <w:t xml:space="preserve"> </w:t>
      </w:r>
      <w:r w:rsidRPr="00684B6C">
        <w:rPr>
          <w:rFonts w:ascii="Times New Roman" w:hAnsi="Times New Roman"/>
          <w:sz w:val="26"/>
          <w:szCs w:val="26"/>
          <w:lang w:val="ru-RU"/>
        </w:rPr>
        <w:t>свои</w:t>
      </w:r>
      <w:r w:rsidR="003932CE">
        <w:rPr>
          <w:rFonts w:ascii="Times New Roman" w:hAnsi="Times New Roman"/>
          <w:sz w:val="26"/>
          <w:szCs w:val="26"/>
          <w:lang w:val="ru-RU"/>
        </w:rPr>
        <w:t xml:space="preserve"> </w:t>
      </w:r>
      <w:r w:rsidRPr="00684B6C">
        <w:rPr>
          <w:rFonts w:ascii="Times New Roman" w:hAnsi="Times New Roman"/>
          <w:sz w:val="26"/>
          <w:szCs w:val="26"/>
          <w:lang w:val="ru-RU"/>
        </w:rPr>
        <w:t>замыслы</w:t>
      </w:r>
      <w:r w:rsidR="003932CE">
        <w:rPr>
          <w:rFonts w:ascii="Times New Roman" w:hAnsi="Times New Roman"/>
          <w:sz w:val="26"/>
          <w:szCs w:val="26"/>
          <w:lang w:val="ru-RU"/>
        </w:rPr>
        <w:t xml:space="preserve"> </w:t>
      </w:r>
      <w:r w:rsidRPr="00684B6C">
        <w:rPr>
          <w:rFonts w:ascii="Times New Roman" w:hAnsi="Times New Roman"/>
          <w:sz w:val="26"/>
          <w:szCs w:val="26"/>
          <w:lang w:val="ru-RU"/>
        </w:rPr>
        <w:t>до</w:t>
      </w:r>
      <w:r w:rsidR="003932CE">
        <w:rPr>
          <w:rFonts w:ascii="Times New Roman" w:hAnsi="Times New Roman"/>
          <w:sz w:val="26"/>
          <w:szCs w:val="26"/>
          <w:lang w:val="ru-RU"/>
        </w:rPr>
        <w:t xml:space="preserve"> </w:t>
      </w:r>
      <w:r w:rsidRPr="00684B6C">
        <w:rPr>
          <w:rFonts w:ascii="Times New Roman" w:hAnsi="Times New Roman"/>
          <w:sz w:val="26"/>
          <w:szCs w:val="26"/>
          <w:lang w:val="ru-RU"/>
        </w:rPr>
        <w:t>конца.</w:t>
      </w:r>
      <w:r w:rsidR="003932CE">
        <w:rPr>
          <w:rFonts w:ascii="Times New Roman" w:hAnsi="Times New Roman"/>
          <w:sz w:val="26"/>
          <w:szCs w:val="26"/>
          <w:lang w:val="ru-RU"/>
        </w:rPr>
        <w:t xml:space="preserve"> </w:t>
      </w:r>
    </w:p>
    <w:p w:rsidR="0064203D" w:rsidRPr="00684B6C" w:rsidRDefault="0064203D" w:rsidP="001B6E20">
      <w:pPr>
        <w:ind w:firstLine="709"/>
        <w:jc w:val="both"/>
        <w:rPr>
          <w:sz w:val="26"/>
          <w:szCs w:val="26"/>
        </w:rPr>
      </w:pPr>
      <w:r w:rsidRPr="00684B6C">
        <w:rPr>
          <w:sz w:val="26"/>
          <w:szCs w:val="26"/>
        </w:rPr>
        <w:t>В</w:t>
      </w:r>
      <w:r w:rsidR="003932CE">
        <w:rPr>
          <w:sz w:val="26"/>
          <w:szCs w:val="26"/>
        </w:rPr>
        <w:t xml:space="preserve"> </w:t>
      </w:r>
      <w:r w:rsidRPr="00684B6C">
        <w:rPr>
          <w:sz w:val="26"/>
          <w:szCs w:val="26"/>
        </w:rPr>
        <w:t>конце</w:t>
      </w:r>
      <w:r w:rsidR="003932CE">
        <w:rPr>
          <w:sz w:val="26"/>
          <w:szCs w:val="26"/>
        </w:rPr>
        <w:t xml:space="preserve"> </w:t>
      </w:r>
      <w:r w:rsidRPr="00684B6C">
        <w:rPr>
          <w:sz w:val="26"/>
          <w:szCs w:val="26"/>
        </w:rPr>
        <w:t>20-х</w:t>
      </w:r>
      <w:r w:rsidR="003932CE">
        <w:rPr>
          <w:sz w:val="26"/>
          <w:szCs w:val="26"/>
        </w:rPr>
        <w:t xml:space="preserve"> </w:t>
      </w:r>
      <w:r w:rsidRPr="00684B6C">
        <w:rPr>
          <w:sz w:val="26"/>
          <w:szCs w:val="26"/>
        </w:rPr>
        <w:t>годов</w:t>
      </w:r>
      <w:r w:rsidR="003932CE">
        <w:rPr>
          <w:sz w:val="26"/>
          <w:szCs w:val="26"/>
        </w:rPr>
        <w:t xml:space="preserve"> </w:t>
      </w:r>
      <w:r w:rsidRPr="00684B6C">
        <w:rPr>
          <w:sz w:val="26"/>
          <w:szCs w:val="26"/>
        </w:rPr>
        <w:t>началась</w:t>
      </w:r>
      <w:r w:rsidR="003932CE">
        <w:rPr>
          <w:sz w:val="26"/>
          <w:szCs w:val="26"/>
        </w:rPr>
        <w:t xml:space="preserve"> </w:t>
      </w:r>
      <w:r w:rsidRPr="00684B6C">
        <w:rPr>
          <w:sz w:val="26"/>
          <w:szCs w:val="26"/>
        </w:rPr>
        <w:t>массовая</w:t>
      </w:r>
      <w:r w:rsidR="003932CE">
        <w:rPr>
          <w:sz w:val="26"/>
          <w:szCs w:val="26"/>
        </w:rPr>
        <w:t xml:space="preserve"> </w:t>
      </w:r>
      <w:r w:rsidRPr="00684B6C">
        <w:rPr>
          <w:sz w:val="26"/>
          <w:szCs w:val="26"/>
        </w:rPr>
        <w:t>коллективизация,</w:t>
      </w:r>
      <w:r w:rsidR="003932CE">
        <w:rPr>
          <w:sz w:val="26"/>
          <w:szCs w:val="26"/>
        </w:rPr>
        <w:t xml:space="preserve"> </w:t>
      </w:r>
      <w:r w:rsidRPr="00684B6C">
        <w:rPr>
          <w:sz w:val="26"/>
          <w:szCs w:val="26"/>
        </w:rPr>
        <w:t>продолжавшаяся</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1938-1939</w:t>
      </w:r>
      <w:r w:rsidR="003932CE">
        <w:rPr>
          <w:sz w:val="26"/>
          <w:szCs w:val="26"/>
        </w:rPr>
        <w:t xml:space="preserve"> </w:t>
      </w:r>
      <w:r w:rsidRPr="00684B6C">
        <w:rPr>
          <w:sz w:val="26"/>
          <w:szCs w:val="26"/>
        </w:rPr>
        <w:t>годы.</w:t>
      </w:r>
    </w:p>
    <w:p w:rsidR="0064203D" w:rsidRPr="00684B6C" w:rsidRDefault="003932CE" w:rsidP="001B6E20">
      <w:pPr>
        <w:ind w:firstLine="709"/>
        <w:jc w:val="both"/>
        <w:rPr>
          <w:sz w:val="26"/>
          <w:szCs w:val="26"/>
        </w:rPr>
      </w:pPr>
      <w:r>
        <w:rPr>
          <w:sz w:val="26"/>
          <w:szCs w:val="26"/>
        </w:rPr>
        <w:t xml:space="preserve"> </w:t>
      </w:r>
      <w:r w:rsidR="0064203D" w:rsidRPr="00684B6C">
        <w:rPr>
          <w:sz w:val="26"/>
          <w:szCs w:val="26"/>
        </w:rPr>
        <w:t>С</w:t>
      </w:r>
      <w:r>
        <w:rPr>
          <w:sz w:val="26"/>
          <w:szCs w:val="26"/>
        </w:rPr>
        <w:t xml:space="preserve"> </w:t>
      </w:r>
      <w:r w:rsidR="0064203D" w:rsidRPr="00684B6C">
        <w:rPr>
          <w:sz w:val="26"/>
          <w:szCs w:val="26"/>
        </w:rPr>
        <w:t>октября</w:t>
      </w:r>
      <w:r>
        <w:rPr>
          <w:sz w:val="26"/>
          <w:szCs w:val="26"/>
        </w:rPr>
        <w:t xml:space="preserve"> </w:t>
      </w:r>
      <w:r w:rsidR="0064203D" w:rsidRPr="00684B6C">
        <w:rPr>
          <w:sz w:val="26"/>
          <w:szCs w:val="26"/>
        </w:rPr>
        <w:t>1941</w:t>
      </w:r>
      <w:r>
        <w:rPr>
          <w:sz w:val="26"/>
          <w:szCs w:val="26"/>
        </w:rPr>
        <w:t xml:space="preserve"> </w:t>
      </w:r>
      <w:r w:rsidR="0064203D" w:rsidRPr="00684B6C">
        <w:rPr>
          <w:sz w:val="26"/>
          <w:szCs w:val="26"/>
        </w:rPr>
        <w:t>года</w:t>
      </w:r>
      <w:r>
        <w:rPr>
          <w:sz w:val="26"/>
          <w:szCs w:val="26"/>
        </w:rPr>
        <w:t xml:space="preserve"> </w:t>
      </w:r>
      <w:r w:rsidR="0064203D" w:rsidRPr="00684B6C">
        <w:rPr>
          <w:sz w:val="26"/>
          <w:szCs w:val="26"/>
        </w:rPr>
        <w:t>по</w:t>
      </w:r>
      <w:r>
        <w:rPr>
          <w:sz w:val="26"/>
          <w:szCs w:val="26"/>
        </w:rPr>
        <w:t xml:space="preserve"> </w:t>
      </w:r>
      <w:r w:rsidR="0064203D" w:rsidRPr="00684B6C">
        <w:rPr>
          <w:sz w:val="26"/>
          <w:szCs w:val="26"/>
        </w:rPr>
        <w:t>август</w:t>
      </w:r>
      <w:r>
        <w:rPr>
          <w:sz w:val="26"/>
          <w:szCs w:val="26"/>
        </w:rPr>
        <w:t xml:space="preserve"> </w:t>
      </w:r>
      <w:r w:rsidR="0064203D" w:rsidRPr="00684B6C">
        <w:rPr>
          <w:sz w:val="26"/>
          <w:szCs w:val="26"/>
        </w:rPr>
        <w:t>1943</w:t>
      </w:r>
      <w:r>
        <w:rPr>
          <w:sz w:val="26"/>
          <w:szCs w:val="26"/>
        </w:rPr>
        <w:t xml:space="preserve"> </w:t>
      </w:r>
      <w:r w:rsidR="0064203D" w:rsidRPr="00684B6C">
        <w:rPr>
          <w:sz w:val="26"/>
          <w:szCs w:val="26"/>
        </w:rPr>
        <w:t>года</w:t>
      </w:r>
      <w:r>
        <w:rPr>
          <w:sz w:val="26"/>
          <w:szCs w:val="26"/>
        </w:rPr>
        <w:t xml:space="preserve"> </w:t>
      </w:r>
      <w:r w:rsidR="0064203D" w:rsidRPr="00684B6C">
        <w:rPr>
          <w:sz w:val="26"/>
          <w:szCs w:val="26"/>
        </w:rPr>
        <w:t>район</w:t>
      </w:r>
      <w:r>
        <w:rPr>
          <w:sz w:val="26"/>
          <w:szCs w:val="26"/>
        </w:rPr>
        <w:t xml:space="preserve"> </w:t>
      </w:r>
      <w:r w:rsidR="0064203D" w:rsidRPr="00684B6C">
        <w:rPr>
          <w:sz w:val="26"/>
          <w:szCs w:val="26"/>
        </w:rPr>
        <w:t>был</w:t>
      </w:r>
      <w:r>
        <w:rPr>
          <w:sz w:val="26"/>
          <w:szCs w:val="26"/>
        </w:rPr>
        <w:t xml:space="preserve"> </w:t>
      </w:r>
      <w:r w:rsidR="0064203D" w:rsidRPr="00684B6C">
        <w:rPr>
          <w:sz w:val="26"/>
          <w:szCs w:val="26"/>
        </w:rPr>
        <w:t>оккупирован</w:t>
      </w:r>
      <w:r>
        <w:rPr>
          <w:sz w:val="26"/>
          <w:szCs w:val="26"/>
        </w:rPr>
        <w:t xml:space="preserve"> </w:t>
      </w:r>
      <w:r w:rsidR="0064203D" w:rsidRPr="00684B6C">
        <w:rPr>
          <w:sz w:val="26"/>
          <w:szCs w:val="26"/>
        </w:rPr>
        <w:t>немецко-фашистскими</w:t>
      </w:r>
      <w:r>
        <w:rPr>
          <w:sz w:val="26"/>
          <w:szCs w:val="26"/>
        </w:rPr>
        <w:t xml:space="preserve"> </w:t>
      </w:r>
      <w:r w:rsidR="0064203D" w:rsidRPr="00684B6C">
        <w:rPr>
          <w:sz w:val="26"/>
          <w:szCs w:val="26"/>
        </w:rPr>
        <w:t>войсками.</w:t>
      </w:r>
    </w:p>
    <w:p w:rsidR="0064203D" w:rsidRPr="00684B6C" w:rsidRDefault="0064203D" w:rsidP="001B6E20">
      <w:pPr>
        <w:ind w:firstLine="709"/>
        <w:jc w:val="both"/>
        <w:rPr>
          <w:sz w:val="26"/>
          <w:szCs w:val="26"/>
        </w:rPr>
      </w:pPr>
      <w:r w:rsidRPr="00684B6C">
        <w:rPr>
          <w:sz w:val="26"/>
          <w:szCs w:val="26"/>
        </w:rPr>
        <w:t>С</w:t>
      </w:r>
      <w:r w:rsidR="003932CE">
        <w:rPr>
          <w:sz w:val="26"/>
          <w:szCs w:val="26"/>
        </w:rPr>
        <w:t xml:space="preserve"> </w:t>
      </w:r>
      <w:r w:rsidRPr="00684B6C">
        <w:rPr>
          <w:sz w:val="26"/>
          <w:szCs w:val="26"/>
        </w:rPr>
        <w:t>самого</w:t>
      </w:r>
      <w:r w:rsidR="003932CE">
        <w:rPr>
          <w:sz w:val="26"/>
          <w:szCs w:val="26"/>
        </w:rPr>
        <w:t xml:space="preserve"> </w:t>
      </w:r>
      <w:r w:rsidRPr="00684B6C">
        <w:rPr>
          <w:sz w:val="26"/>
          <w:szCs w:val="26"/>
        </w:rPr>
        <w:t>начала</w:t>
      </w:r>
      <w:r w:rsidR="003932CE">
        <w:rPr>
          <w:sz w:val="26"/>
          <w:szCs w:val="26"/>
        </w:rPr>
        <w:t xml:space="preserve"> </w:t>
      </w:r>
      <w:r w:rsidRPr="00684B6C">
        <w:rPr>
          <w:sz w:val="26"/>
          <w:szCs w:val="26"/>
        </w:rPr>
        <w:t>войны</w:t>
      </w:r>
      <w:r w:rsidR="003932CE">
        <w:rPr>
          <w:sz w:val="26"/>
          <w:szCs w:val="26"/>
        </w:rPr>
        <w:t xml:space="preserve"> </w:t>
      </w:r>
      <w:r w:rsidRPr="00684B6C">
        <w:rPr>
          <w:sz w:val="26"/>
          <w:szCs w:val="26"/>
        </w:rPr>
        <w:t>действовал</w:t>
      </w:r>
      <w:r w:rsidR="003932CE">
        <w:rPr>
          <w:sz w:val="26"/>
          <w:szCs w:val="26"/>
        </w:rPr>
        <w:t xml:space="preserve"> </w:t>
      </w:r>
      <w:r w:rsidRPr="00684B6C">
        <w:rPr>
          <w:sz w:val="26"/>
          <w:szCs w:val="26"/>
        </w:rPr>
        <w:t>партизанский</w:t>
      </w:r>
      <w:r w:rsidR="003932CE">
        <w:rPr>
          <w:sz w:val="26"/>
          <w:szCs w:val="26"/>
        </w:rPr>
        <w:t xml:space="preserve"> </w:t>
      </w:r>
      <w:r w:rsidRPr="00684B6C">
        <w:rPr>
          <w:sz w:val="26"/>
          <w:szCs w:val="26"/>
        </w:rPr>
        <w:t>отряд</w:t>
      </w:r>
      <w:r w:rsidR="003932CE">
        <w:rPr>
          <w:sz w:val="26"/>
          <w:szCs w:val="26"/>
        </w:rPr>
        <w:t xml:space="preserve"> </w:t>
      </w:r>
      <w:r w:rsidRPr="00684B6C">
        <w:rPr>
          <w:sz w:val="26"/>
          <w:szCs w:val="26"/>
        </w:rPr>
        <w:t>под</w:t>
      </w:r>
      <w:r w:rsidR="003932CE">
        <w:rPr>
          <w:sz w:val="26"/>
          <w:szCs w:val="26"/>
        </w:rPr>
        <w:t xml:space="preserve"> </w:t>
      </w:r>
      <w:r w:rsidRPr="00684B6C">
        <w:rPr>
          <w:sz w:val="26"/>
          <w:szCs w:val="26"/>
        </w:rPr>
        <w:t>командованием</w:t>
      </w:r>
      <w:r w:rsidR="003932CE">
        <w:rPr>
          <w:sz w:val="26"/>
          <w:szCs w:val="26"/>
        </w:rPr>
        <w:t xml:space="preserve"> </w:t>
      </w:r>
      <w:r w:rsidRPr="00684B6C">
        <w:rPr>
          <w:sz w:val="26"/>
          <w:szCs w:val="26"/>
        </w:rPr>
        <w:t>В.А.</w:t>
      </w:r>
      <w:r w:rsidR="003932CE">
        <w:rPr>
          <w:sz w:val="26"/>
          <w:szCs w:val="26"/>
        </w:rPr>
        <w:t xml:space="preserve"> </w:t>
      </w:r>
      <w:r w:rsidRPr="00684B6C">
        <w:rPr>
          <w:sz w:val="26"/>
          <w:szCs w:val="26"/>
        </w:rPr>
        <w:t>Кавардаева;</w:t>
      </w:r>
      <w:r w:rsidR="003932CE">
        <w:rPr>
          <w:sz w:val="26"/>
          <w:szCs w:val="26"/>
        </w:rPr>
        <w:t xml:space="preserve"> </w:t>
      </w:r>
      <w:r w:rsidRPr="00684B6C">
        <w:rPr>
          <w:sz w:val="26"/>
          <w:szCs w:val="26"/>
        </w:rPr>
        <w:t>начальником</w:t>
      </w:r>
      <w:r w:rsidR="003932CE">
        <w:rPr>
          <w:sz w:val="26"/>
          <w:szCs w:val="26"/>
        </w:rPr>
        <w:t xml:space="preserve"> </w:t>
      </w:r>
      <w:r w:rsidRPr="00684B6C">
        <w:rPr>
          <w:sz w:val="26"/>
          <w:szCs w:val="26"/>
        </w:rPr>
        <w:t>штаба</w:t>
      </w:r>
      <w:r w:rsidR="003932CE">
        <w:rPr>
          <w:sz w:val="26"/>
          <w:szCs w:val="26"/>
        </w:rPr>
        <w:t xml:space="preserve"> </w:t>
      </w:r>
      <w:r w:rsidRPr="00684B6C">
        <w:rPr>
          <w:sz w:val="26"/>
          <w:szCs w:val="26"/>
        </w:rPr>
        <w:t>отряда</w:t>
      </w:r>
      <w:r w:rsidR="003932CE">
        <w:rPr>
          <w:sz w:val="26"/>
          <w:szCs w:val="26"/>
        </w:rPr>
        <w:t xml:space="preserve"> </w:t>
      </w:r>
      <w:r w:rsidRPr="00684B6C">
        <w:rPr>
          <w:sz w:val="26"/>
          <w:szCs w:val="26"/>
        </w:rPr>
        <w:t>был</w:t>
      </w:r>
      <w:r w:rsidR="003932CE">
        <w:rPr>
          <w:sz w:val="26"/>
          <w:szCs w:val="26"/>
        </w:rPr>
        <w:t xml:space="preserve"> </w:t>
      </w:r>
      <w:r w:rsidRPr="00684B6C">
        <w:rPr>
          <w:sz w:val="26"/>
          <w:szCs w:val="26"/>
        </w:rPr>
        <w:t>Д.Г.</w:t>
      </w:r>
      <w:r w:rsidR="003932CE">
        <w:rPr>
          <w:sz w:val="26"/>
          <w:szCs w:val="26"/>
        </w:rPr>
        <w:t xml:space="preserve"> </w:t>
      </w:r>
      <w:r w:rsidRPr="00684B6C">
        <w:rPr>
          <w:sz w:val="26"/>
          <w:szCs w:val="26"/>
        </w:rPr>
        <w:t>Новиков.</w:t>
      </w:r>
      <w:r w:rsidR="003932CE">
        <w:rPr>
          <w:sz w:val="26"/>
          <w:szCs w:val="26"/>
        </w:rPr>
        <w:t xml:space="preserve"> </w:t>
      </w:r>
      <w:r w:rsidRPr="00684B6C">
        <w:rPr>
          <w:sz w:val="26"/>
          <w:szCs w:val="26"/>
        </w:rPr>
        <w:t>Партизанская</w:t>
      </w:r>
      <w:r w:rsidR="003932CE">
        <w:rPr>
          <w:sz w:val="26"/>
          <w:szCs w:val="26"/>
        </w:rPr>
        <w:t xml:space="preserve"> </w:t>
      </w:r>
      <w:r w:rsidRPr="00684B6C">
        <w:rPr>
          <w:sz w:val="26"/>
          <w:szCs w:val="26"/>
        </w:rPr>
        <w:t>база</w:t>
      </w:r>
      <w:r w:rsidR="003932CE">
        <w:rPr>
          <w:sz w:val="26"/>
          <w:szCs w:val="26"/>
        </w:rPr>
        <w:t xml:space="preserve"> </w:t>
      </w:r>
      <w:r w:rsidRPr="00684B6C">
        <w:rPr>
          <w:sz w:val="26"/>
          <w:szCs w:val="26"/>
        </w:rPr>
        <w:t>находилась</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Фанзоновском</w:t>
      </w:r>
      <w:r w:rsidR="003932CE">
        <w:rPr>
          <w:sz w:val="26"/>
          <w:szCs w:val="26"/>
        </w:rPr>
        <w:t xml:space="preserve"> </w:t>
      </w:r>
      <w:r w:rsidRPr="00684B6C">
        <w:rPr>
          <w:sz w:val="26"/>
          <w:szCs w:val="26"/>
        </w:rPr>
        <w:t>лесу.</w:t>
      </w:r>
      <w:r w:rsidR="003932CE">
        <w:rPr>
          <w:sz w:val="26"/>
          <w:szCs w:val="26"/>
        </w:rPr>
        <w:t xml:space="preserve"> </w:t>
      </w:r>
      <w:r w:rsidRPr="00684B6C">
        <w:rPr>
          <w:sz w:val="26"/>
          <w:szCs w:val="26"/>
        </w:rPr>
        <w:t>За</w:t>
      </w:r>
      <w:r w:rsidR="003932CE">
        <w:rPr>
          <w:sz w:val="26"/>
          <w:szCs w:val="26"/>
        </w:rPr>
        <w:t xml:space="preserve"> </w:t>
      </w:r>
      <w:r w:rsidRPr="00684B6C">
        <w:rPr>
          <w:sz w:val="26"/>
          <w:szCs w:val="26"/>
        </w:rPr>
        <w:t>17</w:t>
      </w:r>
      <w:r w:rsidR="003932CE">
        <w:rPr>
          <w:sz w:val="26"/>
          <w:szCs w:val="26"/>
        </w:rPr>
        <w:t xml:space="preserve"> </w:t>
      </w:r>
      <w:r w:rsidRPr="00684B6C">
        <w:rPr>
          <w:sz w:val="26"/>
          <w:szCs w:val="26"/>
        </w:rPr>
        <w:t>месяцев</w:t>
      </w:r>
      <w:r w:rsidR="003932CE">
        <w:rPr>
          <w:sz w:val="26"/>
          <w:szCs w:val="26"/>
        </w:rPr>
        <w:t xml:space="preserve"> </w:t>
      </w:r>
      <w:r w:rsidRPr="00684B6C">
        <w:rPr>
          <w:sz w:val="26"/>
          <w:szCs w:val="26"/>
        </w:rPr>
        <w:t>партизаны</w:t>
      </w:r>
      <w:r w:rsidR="003932CE">
        <w:rPr>
          <w:sz w:val="26"/>
          <w:szCs w:val="26"/>
        </w:rPr>
        <w:t xml:space="preserve"> </w:t>
      </w:r>
      <w:r w:rsidRPr="00684B6C">
        <w:rPr>
          <w:sz w:val="26"/>
          <w:szCs w:val="26"/>
        </w:rPr>
        <w:t>уничтожили</w:t>
      </w:r>
      <w:r w:rsidR="003932CE">
        <w:rPr>
          <w:sz w:val="26"/>
          <w:szCs w:val="26"/>
        </w:rPr>
        <w:t xml:space="preserve"> </w:t>
      </w:r>
      <w:r w:rsidRPr="00684B6C">
        <w:rPr>
          <w:sz w:val="26"/>
          <w:szCs w:val="26"/>
        </w:rPr>
        <w:t>47</w:t>
      </w:r>
      <w:r w:rsidR="003932CE">
        <w:rPr>
          <w:sz w:val="26"/>
          <w:szCs w:val="26"/>
        </w:rPr>
        <w:t xml:space="preserve"> </w:t>
      </w:r>
      <w:r w:rsidRPr="00684B6C">
        <w:rPr>
          <w:sz w:val="26"/>
          <w:szCs w:val="26"/>
        </w:rPr>
        <w:t>танков,</w:t>
      </w:r>
      <w:r w:rsidR="003932CE">
        <w:rPr>
          <w:sz w:val="26"/>
          <w:szCs w:val="26"/>
        </w:rPr>
        <w:t xml:space="preserve"> </w:t>
      </w:r>
      <w:r w:rsidRPr="00684B6C">
        <w:rPr>
          <w:sz w:val="26"/>
          <w:szCs w:val="26"/>
        </w:rPr>
        <w:t>12</w:t>
      </w:r>
      <w:r w:rsidR="003932CE">
        <w:rPr>
          <w:sz w:val="26"/>
          <w:szCs w:val="26"/>
        </w:rPr>
        <w:t xml:space="preserve"> </w:t>
      </w:r>
      <w:r w:rsidRPr="00684B6C">
        <w:rPr>
          <w:sz w:val="26"/>
          <w:szCs w:val="26"/>
        </w:rPr>
        <w:t>самолётов,</w:t>
      </w:r>
      <w:r w:rsidR="003932CE">
        <w:rPr>
          <w:sz w:val="26"/>
          <w:szCs w:val="26"/>
        </w:rPr>
        <w:t xml:space="preserve"> </w:t>
      </w:r>
      <w:r w:rsidRPr="00684B6C">
        <w:rPr>
          <w:sz w:val="26"/>
          <w:szCs w:val="26"/>
        </w:rPr>
        <w:t>пустили</w:t>
      </w:r>
      <w:r w:rsidR="003932CE">
        <w:rPr>
          <w:sz w:val="26"/>
          <w:szCs w:val="26"/>
        </w:rPr>
        <w:t xml:space="preserve"> </w:t>
      </w:r>
      <w:r w:rsidRPr="00684B6C">
        <w:rPr>
          <w:sz w:val="26"/>
          <w:szCs w:val="26"/>
        </w:rPr>
        <w:t>под</w:t>
      </w:r>
      <w:r w:rsidR="003932CE">
        <w:rPr>
          <w:sz w:val="26"/>
          <w:szCs w:val="26"/>
        </w:rPr>
        <w:t xml:space="preserve"> </w:t>
      </w:r>
      <w:r w:rsidRPr="00684B6C">
        <w:rPr>
          <w:sz w:val="26"/>
          <w:szCs w:val="26"/>
        </w:rPr>
        <w:t>откос</w:t>
      </w:r>
      <w:r w:rsidR="003932CE">
        <w:rPr>
          <w:sz w:val="26"/>
          <w:szCs w:val="26"/>
        </w:rPr>
        <w:t xml:space="preserve"> </w:t>
      </w:r>
      <w:r w:rsidRPr="00684B6C">
        <w:rPr>
          <w:sz w:val="26"/>
          <w:szCs w:val="26"/>
        </w:rPr>
        <w:t>20</w:t>
      </w:r>
      <w:r w:rsidR="003932CE">
        <w:rPr>
          <w:sz w:val="26"/>
          <w:szCs w:val="26"/>
        </w:rPr>
        <w:t xml:space="preserve"> </w:t>
      </w:r>
      <w:r w:rsidRPr="00684B6C">
        <w:rPr>
          <w:sz w:val="26"/>
          <w:szCs w:val="26"/>
        </w:rPr>
        <w:t>эшелонов</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т.д.</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марте</w:t>
      </w:r>
      <w:r w:rsidR="003932CE">
        <w:rPr>
          <w:sz w:val="26"/>
          <w:szCs w:val="26"/>
        </w:rPr>
        <w:t xml:space="preserve"> </w:t>
      </w:r>
      <w:r w:rsidRPr="00684B6C">
        <w:rPr>
          <w:sz w:val="26"/>
          <w:szCs w:val="26"/>
        </w:rPr>
        <w:t>1943</w:t>
      </w:r>
      <w:r w:rsidR="003932CE">
        <w:rPr>
          <w:sz w:val="26"/>
          <w:szCs w:val="26"/>
        </w:rPr>
        <w:t xml:space="preserve"> </w:t>
      </w:r>
      <w:r w:rsidRPr="00684B6C">
        <w:rPr>
          <w:sz w:val="26"/>
          <w:szCs w:val="26"/>
        </w:rPr>
        <w:t>года</w:t>
      </w:r>
      <w:r w:rsidR="003932CE">
        <w:rPr>
          <w:sz w:val="26"/>
          <w:szCs w:val="26"/>
        </w:rPr>
        <w:t xml:space="preserve"> </w:t>
      </w:r>
      <w:r w:rsidRPr="00684B6C">
        <w:rPr>
          <w:sz w:val="26"/>
          <w:szCs w:val="26"/>
        </w:rPr>
        <w:t>отряд</w:t>
      </w:r>
      <w:r w:rsidR="003932CE">
        <w:rPr>
          <w:sz w:val="26"/>
          <w:szCs w:val="26"/>
        </w:rPr>
        <w:t xml:space="preserve"> </w:t>
      </w:r>
      <w:r w:rsidRPr="00684B6C">
        <w:rPr>
          <w:sz w:val="26"/>
          <w:szCs w:val="26"/>
        </w:rPr>
        <w:t>был</w:t>
      </w:r>
      <w:r w:rsidR="003932CE">
        <w:rPr>
          <w:sz w:val="26"/>
          <w:szCs w:val="26"/>
        </w:rPr>
        <w:t xml:space="preserve"> </w:t>
      </w:r>
      <w:r w:rsidRPr="00684B6C">
        <w:rPr>
          <w:sz w:val="26"/>
          <w:szCs w:val="26"/>
        </w:rPr>
        <w:t>расформирован.</w:t>
      </w:r>
    </w:p>
    <w:p w:rsidR="002F56E5" w:rsidRPr="00684B6C" w:rsidRDefault="0064203D" w:rsidP="001B6E20">
      <w:pPr>
        <w:ind w:firstLine="709"/>
        <w:jc w:val="both"/>
        <w:rPr>
          <w:sz w:val="26"/>
          <w:szCs w:val="26"/>
        </w:rPr>
      </w:pPr>
      <w:r w:rsidRPr="00684B6C">
        <w:rPr>
          <w:sz w:val="26"/>
          <w:szCs w:val="26"/>
        </w:rPr>
        <w:t>В</w:t>
      </w:r>
      <w:r w:rsidR="003932CE">
        <w:rPr>
          <w:sz w:val="26"/>
          <w:szCs w:val="26"/>
        </w:rPr>
        <w:t xml:space="preserve"> </w:t>
      </w:r>
      <w:r w:rsidRPr="00684B6C">
        <w:rPr>
          <w:sz w:val="26"/>
          <w:szCs w:val="26"/>
        </w:rPr>
        <w:t>1943</w:t>
      </w:r>
      <w:r w:rsidR="003932CE">
        <w:rPr>
          <w:sz w:val="26"/>
          <w:szCs w:val="26"/>
        </w:rPr>
        <w:t xml:space="preserve"> </w:t>
      </w:r>
      <w:r w:rsidRPr="00684B6C">
        <w:rPr>
          <w:sz w:val="26"/>
          <w:szCs w:val="26"/>
        </w:rPr>
        <w:t>году</w:t>
      </w:r>
      <w:r w:rsidR="003932CE">
        <w:rPr>
          <w:sz w:val="26"/>
          <w:szCs w:val="26"/>
        </w:rPr>
        <w:t xml:space="preserve"> </w:t>
      </w:r>
      <w:r w:rsidRPr="00684B6C">
        <w:rPr>
          <w:sz w:val="26"/>
          <w:szCs w:val="26"/>
        </w:rPr>
        <w:t>у</w:t>
      </w:r>
      <w:r w:rsidR="003932CE">
        <w:rPr>
          <w:sz w:val="26"/>
          <w:szCs w:val="26"/>
        </w:rPr>
        <w:t xml:space="preserve"> </w:t>
      </w:r>
      <w:r w:rsidRPr="00684B6C">
        <w:rPr>
          <w:sz w:val="26"/>
          <w:szCs w:val="26"/>
        </w:rPr>
        <w:t>истоков</w:t>
      </w:r>
      <w:r w:rsidR="003932CE">
        <w:rPr>
          <w:sz w:val="26"/>
          <w:szCs w:val="26"/>
        </w:rPr>
        <w:t xml:space="preserve"> </w:t>
      </w:r>
      <w:r w:rsidRPr="00684B6C">
        <w:rPr>
          <w:sz w:val="26"/>
          <w:szCs w:val="26"/>
        </w:rPr>
        <w:t>реки</w:t>
      </w:r>
      <w:r w:rsidR="003932CE">
        <w:rPr>
          <w:sz w:val="26"/>
          <w:szCs w:val="26"/>
        </w:rPr>
        <w:t xml:space="preserve"> </w:t>
      </w:r>
      <w:r w:rsidRPr="00684B6C">
        <w:rPr>
          <w:sz w:val="26"/>
          <w:szCs w:val="26"/>
        </w:rPr>
        <w:t>Ока</w:t>
      </w:r>
      <w:r w:rsidR="003932CE">
        <w:rPr>
          <w:sz w:val="26"/>
          <w:szCs w:val="26"/>
        </w:rPr>
        <w:t xml:space="preserve"> </w:t>
      </w:r>
      <w:r w:rsidRPr="00684B6C">
        <w:rPr>
          <w:sz w:val="26"/>
          <w:szCs w:val="26"/>
        </w:rPr>
        <w:t>прокатилась</w:t>
      </w:r>
      <w:r w:rsidR="003932CE">
        <w:rPr>
          <w:sz w:val="26"/>
          <w:szCs w:val="26"/>
        </w:rPr>
        <w:t xml:space="preserve"> </w:t>
      </w:r>
      <w:r w:rsidRPr="00684B6C">
        <w:rPr>
          <w:sz w:val="26"/>
          <w:szCs w:val="26"/>
        </w:rPr>
        <w:t>битва</w:t>
      </w:r>
      <w:r w:rsidR="003932CE">
        <w:rPr>
          <w:sz w:val="26"/>
          <w:szCs w:val="26"/>
        </w:rPr>
        <w:t xml:space="preserve"> </w:t>
      </w:r>
      <w:r w:rsidRPr="00684B6C">
        <w:rPr>
          <w:sz w:val="26"/>
          <w:szCs w:val="26"/>
        </w:rPr>
        <w:t>между</w:t>
      </w:r>
      <w:r w:rsidR="003932CE">
        <w:rPr>
          <w:sz w:val="26"/>
          <w:szCs w:val="26"/>
        </w:rPr>
        <w:t xml:space="preserve"> </w:t>
      </w:r>
      <w:r w:rsidRPr="00684B6C">
        <w:rPr>
          <w:sz w:val="26"/>
          <w:szCs w:val="26"/>
        </w:rPr>
        <w:t>Советской</w:t>
      </w:r>
      <w:r w:rsidR="003932CE">
        <w:rPr>
          <w:sz w:val="26"/>
          <w:szCs w:val="26"/>
        </w:rPr>
        <w:t xml:space="preserve"> </w:t>
      </w:r>
      <w:r w:rsidRPr="00684B6C">
        <w:rPr>
          <w:sz w:val="26"/>
          <w:szCs w:val="26"/>
        </w:rPr>
        <w:t>Армии</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немецкими</w:t>
      </w:r>
      <w:r w:rsidR="003932CE">
        <w:rPr>
          <w:sz w:val="26"/>
          <w:szCs w:val="26"/>
        </w:rPr>
        <w:t xml:space="preserve"> </w:t>
      </w:r>
      <w:r w:rsidRPr="00684B6C">
        <w:rPr>
          <w:sz w:val="26"/>
          <w:szCs w:val="26"/>
        </w:rPr>
        <w:t>войсками,</w:t>
      </w:r>
      <w:r w:rsidR="003932CE">
        <w:rPr>
          <w:sz w:val="26"/>
          <w:szCs w:val="26"/>
        </w:rPr>
        <w:t xml:space="preserve"> </w:t>
      </w:r>
      <w:r w:rsidRPr="00684B6C">
        <w:rPr>
          <w:sz w:val="26"/>
          <w:szCs w:val="26"/>
        </w:rPr>
        <w:t>завершившаяся</w:t>
      </w:r>
      <w:r w:rsidR="003932CE">
        <w:rPr>
          <w:sz w:val="26"/>
          <w:szCs w:val="26"/>
        </w:rPr>
        <w:t xml:space="preserve"> </w:t>
      </w:r>
      <w:r w:rsidRPr="00684B6C">
        <w:rPr>
          <w:sz w:val="26"/>
          <w:szCs w:val="26"/>
        </w:rPr>
        <w:t>тем,</w:t>
      </w:r>
      <w:r w:rsidR="003932CE">
        <w:rPr>
          <w:sz w:val="26"/>
          <w:szCs w:val="26"/>
        </w:rPr>
        <w:t xml:space="preserve"> </w:t>
      </w:r>
      <w:r w:rsidRPr="00684B6C">
        <w:rPr>
          <w:sz w:val="26"/>
          <w:szCs w:val="26"/>
        </w:rPr>
        <w:t>что</w:t>
      </w:r>
      <w:r w:rsidR="003932CE">
        <w:rPr>
          <w:sz w:val="26"/>
          <w:szCs w:val="26"/>
        </w:rPr>
        <w:t xml:space="preserve"> </w:t>
      </w:r>
      <w:r w:rsidRPr="00684B6C">
        <w:rPr>
          <w:sz w:val="26"/>
          <w:szCs w:val="26"/>
        </w:rPr>
        <w:t>враг</w:t>
      </w:r>
      <w:r w:rsidR="003932CE">
        <w:rPr>
          <w:sz w:val="26"/>
          <w:szCs w:val="26"/>
        </w:rPr>
        <w:t xml:space="preserve"> </w:t>
      </w:r>
      <w:r w:rsidRPr="00684B6C">
        <w:rPr>
          <w:sz w:val="26"/>
          <w:szCs w:val="26"/>
        </w:rPr>
        <w:t>стал</w:t>
      </w:r>
      <w:r w:rsidR="003932CE">
        <w:rPr>
          <w:sz w:val="26"/>
          <w:szCs w:val="26"/>
        </w:rPr>
        <w:t xml:space="preserve"> </w:t>
      </w:r>
      <w:r w:rsidRPr="00684B6C">
        <w:rPr>
          <w:sz w:val="26"/>
          <w:szCs w:val="26"/>
        </w:rPr>
        <w:t>изгоняться</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территории</w:t>
      </w:r>
      <w:r w:rsidR="003932CE">
        <w:rPr>
          <w:sz w:val="26"/>
          <w:szCs w:val="26"/>
        </w:rPr>
        <w:t xml:space="preserve"> </w:t>
      </w:r>
      <w:r w:rsidRPr="00684B6C">
        <w:rPr>
          <w:sz w:val="26"/>
          <w:szCs w:val="26"/>
        </w:rPr>
        <w:t>страны.</w:t>
      </w:r>
    </w:p>
    <w:p w:rsidR="0064203D" w:rsidRPr="00684B6C" w:rsidRDefault="0064203D" w:rsidP="001B6E20">
      <w:pPr>
        <w:ind w:firstLine="709"/>
        <w:jc w:val="both"/>
        <w:rPr>
          <w:sz w:val="26"/>
          <w:szCs w:val="26"/>
        </w:rPr>
      </w:pPr>
      <w:r w:rsidRPr="00684B6C">
        <w:rPr>
          <w:sz w:val="26"/>
          <w:szCs w:val="26"/>
        </w:rPr>
        <w:t>В</w:t>
      </w:r>
      <w:r w:rsidR="003932CE">
        <w:rPr>
          <w:sz w:val="26"/>
          <w:szCs w:val="26"/>
        </w:rPr>
        <w:t xml:space="preserve"> </w:t>
      </w:r>
      <w:r w:rsidRPr="00684B6C">
        <w:rPr>
          <w:sz w:val="26"/>
          <w:szCs w:val="26"/>
        </w:rPr>
        <w:t>освобождении</w:t>
      </w:r>
      <w:r w:rsidR="003932CE">
        <w:rPr>
          <w:sz w:val="26"/>
          <w:szCs w:val="26"/>
        </w:rPr>
        <w:t xml:space="preserve"> </w:t>
      </w:r>
      <w:r w:rsidRPr="00684B6C">
        <w:rPr>
          <w:sz w:val="26"/>
          <w:szCs w:val="26"/>
        </w:rPr>
        <w:t>Троснянского</w:t>
      </w:r>
      <w:r w:rsidR="003932CE">
        <w:rPr>
          <w:sz w:val="26"/>
          <w:szCs w:val="26"/>
        </w:rPr>
        <w:t xml:space="preserve"> </w:t>
      </w:r>
      <w:r w:rsidRPr="00684B6C">
        <w:rPr>
          <w:sz w:val="26"/>
          <w:szCs w:val="26"/>
        </w:rPr>
        <w:t>района</w:t>
      </w:r>
      <w:r w:rsidR="003932CE">
        <w:rPr>
          <w:sz w:val="26"/>
          <w:szCs w:val="26"/>
        </w:rPr>
        <w:t xml:space="preserve"> </w:t>
      </w:r>
      <w:r w:rsidRPr="00684B6C">
        <w:rPr>
          <w:sz w:val="26"/>
          <w:szCs w:val="26"/>
        </w:rPr>
        <w:t>участвовали</w:t>
      </w:r>
      <w:r w:rsidR="003932CE">
        <w:rPr>
          <w:sz w:val="26"/>
          <w:szCs w:val="26"/>
        </w:rPr>
        <w:t xml:space="preserve"> </w:t>
      </w:r>
      <w:r w:rsidRPr="00684B6C">
        <w:rPr>
          <w:sz w:val="26"/>
          <w:szCs w:val="26"/>
        </w:rPr>
        <w:t>войска</w:t>
      </w:r>
      <w:r w:rsidR="003932CE">
        <w:rPr>
          <w:sz w:val="26"/>
          <w:szCs w:val="26"/>
        </w:rPr>
        <w:t xml:space="preserve"> </w:t>
      </w:r>
      <w:r w:rsidRPr="00684B6C">
        <w:rPr>
          <w:sz w:val="26"/>
          <w:szCs w:val="26"/>
        </w:rPr>
        <w:t>Центрального</w:t>
      </w:r>
      <w:r w:rsidR="003932CE">
        <w:rPr>
          <w:sz w:val="26"/>
          <w:szCs w:val="26"/>
        </w:rPr>
        <w:t xml:space="preserve"> </w:t>
      </w:r>
      <w:r w:rsidRPr="00684B6C">
        <w:rPr>
          <w:sz w:val="26"/>
          <w:szCs w:val="26"/>
        </w:rPr>
        <w:t>фронта.</w:t>
      </w:r>
      <w:r w:rsidR="003932CE">
        <w:rPr>
          <w:sz w:val="26"/>
          <w:szCs w:val="26"/>
        </w:rPr>
        <w:t xml:space="preserve"> </w:t>
      </w:r>
      <w:r w:rsidRPr="00684B6C">
        <w:rPr>
          <w:sz w:val="26"/>
          <w:szCs w:val="26"/>
        </w:rPr>
        <w:t>Жители</w:t>
      </w:r>
      <w:r w:rsidR="003932CE">
        <w:rPr>
          <w:sz w:val="26"/>
          <w:szCs w:val="26"/>
        </w:rPr>
        <w:t xml:space="preserve"> </w:t>
      </w:r>
      <w:r w:rsidRPr="00684B6C">
        <w:rPr>
          <w:sz w:val="26"/>
          <w:szCs w:val="26"/>
        </w:rPr>
        <w:t>Троснянского</w:t>
      </w:r>
      <w:r w:rsidR="003932CE">
        <w:rPr>
          <w:sz w:val="26"/>
          <w:szCs w:val="26"/>
        </w:rPr>
        <w:t xml:space="preserve"> </w:t>
      </w:r>
      <w:r w:rsidRPr="00684B6C">
        <w:rPr>
          <w:sz w:val="26"/>
          <w:szCs w:val="26"/>
        </w:rPr>
        <w:t>района</w:t>
      </w:r>
      <w:r w:rsidR="003932CE">
        <w:rPr>
          <w:sz w:val="26"/>
          <w:szCs w:val="26"/>
        </w:rPr>
        <w:t xml:space="preserve"> </w:t>
      </w:r>
      <w:r w:rsidRPr="00684B6C">
        <w:rPr>
          <w:sz w:val="26"/>
          <w:szCs w:val="26"/>
        </w:rPr>
        <w:t>свято</w:t>
      </w:r>
      <w:r w:rsidR="003932CE">
        <w:rPr>
          <w:sz w:val="26"/>
          <w:szCs w:val="26"/>
        </w:rPr>
        <w:t xml:space="preserve"> </w:t>
      </w:r>
      <w:r w:rsidRPr="00684B6C">
        <w:rPr>
          <w:sz w:val="26"/>
          <w:szCs w:val="26"/>
        </w:rPr>
        <w:t>чтут</w:t>
      </w:r>
      <w:r w:rsidR="003932CE">
        <w:rPr>
          <w:sz w:val="26"/>
          <w:szCs w:val="26"/>
        </w:rPr>
        <w:t xml:space="preserve"> </w:t>
      </w:r>
      <w:r w:rsidRPr="00684B6C">
        <w:rPr>
          <w:sz w:val="26"/>
          <w:szCs w:val="26"/>
        </w:rPr>
        <w:t>память</w:t>
      </w:r>
      <w:r w:rsidR="003932CE">
        <w:rPr>
          <w:sz w:val="26"/>
          <w:szCs w:val="26"/>
        </w:rPr>
        <w:t xml:space="preserve"> </w:t>
      </w:r>
      <w:r w:rsidRPr="00684B6C">
        <w:rPr>
          <w:sz w:val="26"/>
          <w:szCs w:val="26"/>
        </w:rPr>
        <w:t>о</w:t>
      </w:r>
      <w:r w:rsidR="003932CE">
        <w:rPr>
          <w:sz w:val="26"/>
          <w:szCs w:val="26"/>
        </w:rPr>
        <w:t xml:space="preserve"> </w:t>
      </w:r>
      <w:r w:rsidRPr="00684B6C">
        <w:rPr>
          <w:sz w:val="26"/>
          <w:szCs w:val="26"/>
        </w:rPr>
        <w:t>погибших</w:t>
      </w:r>
      <w:r w:rsidR="003932CE">
        <w:rPr>
          <w:sz w:val="26"/>
          <w:szCs w:val="26"/>
        </w:rPr>
        <w:t xml:space="preserve"> </w:t>
      </w:r>
      <w:r w:rsidRPr="00684B6C">
        <w:rPr>
          <w:sz w:val="26"/>
          <w:szCs w:val="26"/>
        </w:rPr>
        <w:t>воинах</w:t>
      </w:r>
      <w:r w:rsidR="003932CE">
        <w:rPr>
          <w:sz w:val="26"/>
          <w:szCs w:val="26"/>
        </w:rPr>
        <w:t xml:space="preserve"> </w:t>
      </w:r>
      <w:r w:rsidRPr="00684B6C">
        <w:rPr>
          <w:sz w:val="26"/>
          <w:szCs w:val="26"/>
        </w:rPr>
        <w:t>освободителях</w:t>
      </w:r>
      <w:r w:rsidR="003932CE">
        <w:rPr>
          <w:sz w:val="26"/>
          <w:szCs w:val="26"/>
        </w:rPr>
        <w:t xml:space="preserve"> </w:t>
      </w:r>
      <w:r w:rsidRPr="00684B6C">
        <w:rPr>
          <w:sz w:val="26"/>
          <w:szCs w:val="26"/>
        </w:rPr>
        <w:t>троснянской</w:t>
      </w:r>
      <w:r w:rsidR="003932CE">
        <w:rPr>
          <w:sz w:val="26"/>
          <w:szCs w:val="26"/>
        </w:rPr>
        <w:t xml:space="preserve"> </w:t>
      </w:r>
      <w:r w:rsidRPr="00684B6C">
        <w:rPr>
          <w:sz w:val="26"/>
          <w:szCs w:val="26"/>
        </w:rPr>
        <w:t>земли</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воинах</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земляках,</w:t>
      </w:r>
      <w:r w:rsidR="003932CE">
        <w:rPr>
          <w:sz w:val="26"/>
          <w:szCs w:val="26"/>
        </w:rPr>
        <w:t xml:space="preserve"> </w:t>
      </w:r>
      <w:r w:rsidRPr="00684B6C">
        <w:rPr>
          <w:sz w:val="26"/>
          <w:szCs w:val="26"/>
        </w:rPr>
        <w:t>погибших</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годы</w:t>
      </w:r>
      <w:r w:rsidR="003932CE">
        <w:rPr>
          <w:sz w:val="26"/>
          <w:szCs w:val="26"/>
        </w:rPr>
        <w:t xml:space="preserve"> </w:t>
      </w:r>
      <w:r w:rsidRPr="00684B6C">
        <w:rPr>
          <w:sz w:val="26"/>
          <w:szCs w:val="26"/>
        </w:rPr>
        <w:t>Великой</w:t>
      </w:r>
      <w:r w:rsidR="003932CE">
        <w:rPr>
          <w:sz w:val="26"/>
          <w:szCs w:val="26"/>
        </w:rPr>
        <w:t xml:space="preserve"> </w:t>
      </w:r>
      <w:r w:rsidRPr="00684B6C">
        <w:rPr>
          <w:sz w:val="26"/>
          <w:szCs w:val="26"/>
        </w:rPr>
        <w:t>Отечественной</w:t>
      </w:r>
      <w:r w:rsidR="003932CE">
        <w:rPr>
          <w:sz w:val="26"/>
          <w:szCs w:val="26"/>
        </w:rPr>
        <w:t xml:space="preserve"> </w:t>
      </w:r>
      <w:r w:rsidRPr="00684B6C">
        <w:rPr>
          <w:sz w:val="26"/>
          <w:szCs w:val="26"/>
        </w:rPr>
        <w:t>войны.</w:t>
      </w:r>
    </w:p>
    <w:p w:rsidR="0064203D" w:rsidRPr="00684B6C" w:rsidRDefault="0064203D" w:rsidP="001B6E20">
      <w:pPr>
        <w:ind w:firstLine="709"/>
        <w:jc w:val="both"/>
        <w:rPr>
          <w:sz w:val="26"/>
          <w:szCs w:val="26"/>
        </w:rPr>
      </w:pPr>
      <w:r w:rsidRPr="00684B6C">
        <w:rPr>
          <w:sz w:val="26"/>
          <w:szCs w:val="26"/>
        </w:rPr>
        <w:t>Братские</w:t>
      </w:r>
      <w:r w:rsidR="003932CE">
        <w:rPr>
          <w:sz w:val="26"/>
          <w:szCs w:val="26"/>
        </w:rPr>
        <w:t xml:space="preserve"> </w:t>
      </w:r>
      <w:r w:rsidRPr="00684B6C">
        <w:rPr>
          <w:sz w:val="26"/>
          <w:szCs w:val="26"/>
        </w:rPr>
        <w:t>могилы</w:t>
      </w:r>
      <w:r w:rsidR="003932CE">
        <w:rPr>
          <w:sz w:val="26"/>
          <w:szCs w:val="26"/>
        </w:rPr>
        <w:t xml:space="preserve"> </w:t>
      </w:r>
      <w:r w:rsidRPr="00684B6C">
        <w:rPr>
          <w:sz w:val="26"/>
          <w:szCs w:val="26"/>
        </w:rPr>
        <w:t>погибших</w:t>
      </w:r>
      <w:r w:rsidR="003932CE">
        <w:rPr>
          <w:sz w:val="26"/>
          <w:szCs w:val="26"/>
        </w:rPr>
        <w:t xml:space="preserve"> </w:t>
      </w:r>
      <w:r w:rsidRPr="00684B6C">
        <w:rPr>
          <w:sz w:val="26"/>
          <w:szCs w:val="26"/>
        </w:rPr>
        <w:t>воинов,</w:t>
      </w:r>
      <w:r w:rsidR="003932CE">
        <w:rPr>
          <w:sz w:val="26"/>
          <w:szCs w:val="26"/>
        </w:rPr>
        <w:t xml:space="preserve"> </w:t>
      </w:r>
      <w:r w:rsidRPr="00684B6C">
        <w:rPr>
          <w:sz w:val="26"/>
          <w:szCs w:val="26"/>
        </w:rPr>
        <w:t>где</w:t>
      </w:r>
      <w:r w:rsidR="003932CE">
        <w:rPr>
          <w:sz w:val="26"/>
          <w:szCs w:val="26"/>
        </w:rPr>
        <w:t xml:space="preserve"> </w:t>
      </w:r>
      <w:r w:rsidRPr="00684B6C">
        <w:rPr>
          <w:sz w:val="26"/>
          <w:szCs w:val="26"/>
        </w:rPr>
        <w:t>всегда</w:t>
      </w:r>
      <w:r w:rsidR="003932CE">
        <w:rPr>
          <w:sz w:val="26"/>
          <w:szCs w:val="26"/>
        </w:rPr>
        <w:t xml:space="preserve"> </w:t>
      </w:r>
      <w:r w:rsidRPr="00684B6C">
        <w:rPr>
          <w:sz w:val="26"/>
          <w:szCs w:val="26"/>
        </w:rPr>
        <w:t>живые</w:t>
      </w:r>
      <w:r w:rsidR="003932CE">
        <w:rPr>
          <w:sz w:val="26"/>
          <w:szCs w:val="26"/>
        </w:rPr>
        <w:t xml:space="preserve"> </w:t>
      </w:r>
      <w:r w:rsidRPr="00684B6C">
        <w:rPr>
          <w:sz w:val="26"/>
          <w:szCs w:val="26"/>
        </w:rPr>
        <w:t>цветы,</w:t>
      </w:r>
      <w:r w:rsidR="003932CE">
        <w:rPr>
          <w:sz w:val="26"/>
          <w:szCs w:val="26"/>
        </w:rPr>
        <w:t xml:space="preserve"> </w:t>
      </w:r>
      <w:r w:rsidRPr="00684B6C">
        <w:rPr>
          <w:sz w:val="26"/>
          <w:szCs w:val="26"/>
        </w:rPr>
        <w:t>напоминают</w:t>
      </w:r>
      <w:r w:rsidR="003932CE">
        <w:rPr>
          <w:sz w:val="26"/>
          <w:szCs w:val="26"/>
        </w:rPr>
        <w:t xml:space="preserve"> </w:t>
      </w:r>
      <w:r w:rsidRPr="00684B6C">
        <w:rPr>
          <w:sz w:val="26"/>
          <w:szCs w:val="26"/>
        </w:rPr>
        <w:t>жителям</w:t>
      </w:r>
      <w:r w:rsidR="003932CE">
        <w:rPr>
          <w:sz w:val="26"/>
          <w:szCs w:val="26"/>
        </w:rPr>
        <w:t xml:space="preserve"> </w:t>
      </w:r>
      <w:r w:rsidRPr="00684B6C">
        <w:rPr>
          <w:sz w:val="26"/>
          <w:szCs w:val="26"/>
        </w:rPr>
        <w:t>района</w:t>
      </w:r>
      <w:r w:rsidR="003932CE">
        <w:rPr>
          <w:sz w:val="26"/>
          <w:szCs w:val="26"/>
        </w:rPr>
        <w:t xml:space="preserve"> </w:t>
      </w:r>
      <w:r w:rsidRPr="00684B6C">
        <w:rPr>
          <w:sz w:val="26"/>
          <w:szCs w:val="26"/>
        </w:rPr>
        <w:t>о</w:t>
      </w:r>
      <w:r w:rsidR="003932CE">
        <w:rPr>
          <w:sz w:val="26"/>
          <w:szCs w:val="26"/>
        </w:rPr>
        <w:t xml:space="preserve"> </w:t>
      </w:r>
      <w:r w:rsidRPr="00684B6C">
        <w:rPr>
          <w:sz w:val="26"/>
          <w:szCs w:val="26"/>
        </w:rPr>
        <w:t>тех</w:t>
      </w:r>
      <w:r w:rsidR="003932CE">
        <w:rPr>
          <w:sz w:val="26"/>
          <w:szCs w:val="26"/>
        </w:rPr>
        <w:t xml:space="preserve"> </w:t>
      </w:r>
      <w:r w:rsidRPr="00684B6C">
        <w:rPr>
          <w:sz w:val="26"/>
          <w:szCs w:val="26"/>
        </w:rPr>
        <w:t>грозных</w:t>
      </w:r>
      <w:r w:rsidR="003932CE">
        <w:rPr>
          <w:sz w:val="26"/>
          <w:szCs w:val="26"/>
        </w:rPr>
        <w:t xml:space="preserve"> </w:t>
      </w:r>
      <w:r w:rsidRPr="00684B6C">
        <w:rPr>
          <w:sz w:val="26"/>
          <w:szCs w:val="26"/>
        </w:rPr>
        <w:t>годах.</w:t>
      </w:r>
    </w:p>
    <w:p w:rsidR="0064203D" w:rsidRPr="00684B6C" w:rsidRDefault="0064203D" w:rsidP="001B6E20">
      <w:pPr>
        <w:ind w:firstLine="709"/>
        <w:jc w:val="both"/>
        <w:rPr>
          <w:sz w:val="26"/>
          <w:szCs w:val="26"/>
        </w:rPr>
      </w:pPr>
      <w:r w:rsidRPr="00684B6C">
        <w:rPr>
          <w:sz w:val="26"/>
          <w:szCs w:val="26"/>
        </w:rPr>
        <w:t>В</w:t>
      </w:r>
      <w:r w:rsidR="003932CE">
        <w:rPr>
          <w:sz w:val="26"/>
          <w:szCs w:val="26"/>
        </w:rPr>
        <w:t xml:space="preserve"> </w:t>
      </w:r>
      <w:r w:rsidRPr="00684B6C">
        <w:rPr>
          <w:sz w:val="26"/>
          <w:szCs w:val="26"/>
        </w:rPr>
        <w:t>результате</w:t>
      </w:r>
      <w:r w:rsidR="003932CE">
        <w:rPr>
          <w:sz w:val="26"/>
          <w:szCs w:val="26"/>
        </w:rPr>
        <w:t xml:space="preserve"> </w:t>
      </w:r>
      <w:r w:rsidRPr="00684B6C">
        <w:rPr>
          <w:sz w:val="26"/>
          <w:szCs w:val="26"/>
        </w:rPr>
        <w:t>оккупации</w:t>
      </w:r>
      <w:r w:rsidR="003932CE">
        <w:rPr>
          <w:sz w:val="26"/>
          <w:szCs w:val="26"/>
        </w:rPr>
        <w:t xml:space="preserve"> </w:t>
      </w:r>
      <w:r w:rsidRPr="00684B6C">
        <w:rPr>
          <w:sz w:val="26"/>
          <w:szCs w:val="26"/>
        </w:rPr>
        <w:t>народное</w:t>
      </w:r>
      <w:r w:rsidR="003932CE">
        <w:rPr>
          <w:sz w:val="26"/>
          <w:szCs w:val="26"/>
        </w:rPr>
        <w:t xml:space="preserve"> </w:t>
      </w:r>
      <w:r w:rsidRPr="00684B6C">
        <w:rPr>
          <w:sz w:val="26"/>
          <w:szCs w:val="26"/>
        </w:rPr>
        <w:t>хозяйство,</w:t>
      </w:r>
      <w:r w:rsidR="003932CE">
        <w:rPr>
          <w:sz w:val="26"/>
          <w:szCs w:val="26"/>
        </w:rPr>
        <w:t xml:space="preserve"> </w:t>
      </w:r>
      <w:r w:rsidRPr="00684B6C">
        <w:rPr>
          <w:sz w:val="26"/>
          <w:szCs w:val="26"/>
        </w:rPr>
        <w:t>социально-культурная</w:t>
      </w:r>
      <w:r w:rsidR="003932CE">
        <w:rPr>
          <w:sz w:val="26"/>
          <w:szCs w:val="26"/>
        </w:rPr>
        <w:t xml:space="preserve"> </w:t>
      </w:r>
      <w:r w:rsidRPr="00684B6C">
        <w:rPr>
          <w:sz w:val="26"/>
          <w:szCs w:val="26"/>
        </w:rPr>
        <w:t>сфера</w:t>
      </w:r>
      <w:r w:rsidR="003932CE">
        <w:rPr>
          <w:sz w:val="26"/>
          <w:szCs w:val="26"/>
        </w:rPr>
        <w:t xml:space="preserve"> </w:t>
      </w:r>
      <w:r w:rsidRPr="00684B6C">
        <w:rPr>
          <w:sz w:val="26"/>
          <w:szCs w:val="26"/>
        </w:rPr>
        <w:t>понесли</w:t>
      </w:r>
      <w:r w:rsidR="003932CE">
        <w:rPr>
          <w:sz w:val="26"/>
          <w:szCs w:val="26"/>
        </w:rPr>
        <w:t xml:space="preserve"> </w:t>
      </w:r>
      <w:r w:rsidRPr="00684B6C">
        <w:rPr>
          <w:sz w:val="26"/>
          <w:szCs w:val="26"/>
        </w:rPr>
        <w:t>большие</w:t>
      </w:r>
      <w:r w:rsidR="003932CE">
        <w:rPr>
          <w:sz w:val="26"/>
          <w:szCs w:val="26"/>
        </w:rPr>
        <w:t xml:space="preserve"> </w:t>
      </w:r>
      <w:r w:rsidRPr="00684B6C">
        <w:rPr>
          <w:sz w:val="26"/>
          <w:szCs w:val="26"/>
        </w:rPr>
        <w:t>потери.</w:t>
      </w:r>
    </w:p>
    <w:p w:rsidR="0064203D" w:rsidRPr="00684B6C" w:rsidRDefault="0064203D" w:rsidP="001B6E20">
      <w:pPr>
        <w:ind w:firstLine="709"/>
        <w:jc w:val="both"/>
        <w:rPr>
          <w:sz w:val="26"/>
          <w:szCs w:val="26"/>
        </w:rPr>
      </w:pPr>
      <w:r w:rsidRPr="00684B6C">
        <w:rPr>
          <w:sz w:val="26"/>
          <w:szCs w:val="26"/>
        </w:rPr>
        <w:t>Жизнь</w:t>
      </w:r>
      <w:r w:rsidR="003932CE">
        <w:rPr>
          <w:sz w:val="26"/>
          <w:szCs w:val="26"/>
        </w:rPr>
        <w:t xml:space="preserve"> </w:t>
      </w:r>
      <w:r w:rsidRPr="00684B6C">
        <w:rPr>
          <w:sz w:val="26"/>
          <w:szCs w:val="26"/>
        </w:rPr>
        <w:t>сегодняшняя</w:t>
      </w:r>
      <w:r w:rsidR="003932CE">
        <w:rPr>
          <w:sz w:val="26"/>
          <w:szCs w:val="26"/>
        </w:rPr>
        <w:t xml:space="preserve"> </w:t>
      </w:r>
      <w:r w:rsidRPr="00684B6C">
        <w:rPr>
          <w:sz w:val="26"/>
          <w:szCs w:val="26"/>
        </w:rPr>
        <w:t>-</w:t>
      </w:r>
      <w:r w:rsidR="003932CE">
        <w:rPr>
          <w:sz w:val="26"/>
          <w:szCs w:val="26"/>
        </w:rPr>
        <w:t xml:space="preserve"> </w:t>
      </w:r>
      <w:r w:rsidRPr="00684B6C">
        <w:rPr>
          <w:sz w:val="26"/>
          <w:szCs w:val="26"/>
        </w:rPr>
        <w:t>не</w:t>
      </w:r>
      <w:r w:rsidR="003932CE">
        <w:rPr>
          <w:sz w:val="26"/>
          <w:szCs w:val="26"/>
        </w:rPr>
        <w:t xml:space="preserve"> </w:t>
      </w:r>
      <w:r w:rsidRPr="00684B6C">
        <w:rPr>
          <w:sz w:val="26"/>
          <w:szCs w:val="26"/>
        </w:rPr>
        <w:t>менее</w:t>
      </w:r>
      <w:r w:rsidR="003932CE">
        <w:rPr>
          <w:sz w:val="26"/>
          <w:szCs w:val="26"/>
        </w:rPr>
        <w:t xml:space="preserve"> </w:t>
      </w:r>
      <w:r w:rsidRPr="00684B6C">
        <w:rPr>
          <w:sz w:val="26"/>
          <w:szCs w:val="26"/>
        </w:rPr>
        <w:t>напряженная,</w:t>
      </w:r>
      <w:r w:rsidR="003932CE">
        <w:rPr>
          <w:sz w:val="26"/>
          <w:szCs w:val="26"/>
        </w:rPr>
        <w:t xml:space="preserve"> </w:t>
      </w:r>
      <w:r w:rsidRPr="00684B6C">
        <w:rPr>
          <w:sz w:val="26"/>
          <w:szCs w:val="26"/>
        </w:rPr>
        <w:t>ставит</w:t>
      </w:r>
      <w:r w:rsidR="003932CE">
        <w:rPr>
          <w:sz w:val="26"/>
          <w:szCs w:val="26"/>
        </w:rPr>
        <w:t xml:space="preserve"> </w:t>
      </w:r>
      <w:r w:rsidRPr="00684B6C">
        <w:rPr>
          <w:sz w:val="26"/>
          <w:szCs w:val="26"/>
        </w:rPr>
        <w:t>сложные</w:t>
      </w:r>
      <w:r w:rsidR="003932CE">
        <w:rPr>
          <w:sz w:val="26"/>
          <w:szCs w:val="26"/>
        </w:rPr>
        <w:t xml:space="preserve"> </w:t>
      </w:r>
      <w:r w:rsidRPr="00684B6C">
        <w:rPr>
          <w:sz w:val="26"/>
          <w:szCs w:val="26"/>
        </w:rPr>
        <w:t>задачи.</w:t>
      </w:r>
      <w:r w:rsidR="003932CE">
        <w:rPr>
          <w:sz w:val="26"/>
          <w:szCs w:val="26"/>
        </w:rPr>
        <w:t xml:space="preserve"> </w:t>
      </w:r>
    </w:p>
    <w:p w:rsidR="0064203D" w:rsidRPr="00684B6C" w:rsidRDefault="0064203D" w:rsidP="001B6E20">
      <w:pPr>
        <w:pStyle w:val="a5"/>
        <w:ind w:firstLine="709"/>
        <w:rPr>
          <w:rFonts w:cs="Times New Roman"/>
          <w:b/>
          <w:color w:val="000000"/>
          <w:sz w:val="26"/>
          <w:szCs w:val="26"/>
        </w:rPr>
      </w:pPr>
    </w:p>
    <w:p w:rsidR="002F56E5" w:rsidRPr="00684B6C" w:rsidRDefault="002F56E5" w:rsidP="00C15B63">
      <w:pPr>
        <w:pStyle w:val="2"/>
        <w:ind w:firstLine="709"/>
        <w:jc w:val="center"/>
        <w:rPr>
          <w:sz w:val="26"/>
          <w:szCs w:val="26"/>
        </w:rPr>
      </w:pPr>
      <w:bookmarkStart w:id="21" w:name="_Toc109232342"/>
      <w:r w:rsidRPr="00684B6C">
        <w:rPr>
          <w:b/>
          <w:sz w:val="26"/>
          <w:szCs w:val="26"/>
        </w:rPr>
        <w:t>2.3. Природно-ресурсный потенциал  Пенновского сельского поселения</w:t>
      </w:r>
      <w:r w:rsidRPr="00684B6C">
        <w:rPr>
          <w:color w:val="000000"/>
          <w:sz w:val="26"/>
          <w:szCs w:val="26"/>
        </w:rPr>
        <w:t xml:space="preserve"> </w:t>
      </w:r>
      <w:r w:rsidRPr="00684B6C">
        <w:rPr>
          <w:sz w:val="26"/>
          <w:szCs w:val="26"/>
        </w:rPr>
        <w:t>Климатический и агроклиматический потенциал</w:t>
      </w:r>
      <w:bookmarkEnd w:id="21"/>
    </w:p>
    <w:p w:rsidR="002F56E5" w:rsidRPr="00684B6C" w:rsidRDefault="002F56E5" w:rsidP="001B6E20">
      <w:pPr>
        <w:ind w:firstLine="709"/>
        <w:jc w:val="both"/>
        <w:rPr>
          <w:sz w:val="26"/>
          <w:szCs w:val="26"/>
        </w:rPr>
      </w:pPr>
    </w:p>
    <w:p w:rsidR="0064203D" w:rsidRPr="00684B6C" w:rsidRDefault="0064203D" w:rsidP="001B6E20">
      <w:pPr>
        <w:pStyle w:val="a5"/>
        <w:ind w:firstLine="709"/>
        <w:rPr>
          <w:rFonts w:cs="Times New Roman"/>
          <w:bCs/>
          <w:iCs/>
          <w:sz w:val="26"/>
          <w:szCs w:val="26"/>
        </w:rPr>
      </w:pPr>
      <w:r w:rsidRPr="00684B6C">
        <w:rPr>
          <w:rFonts w:cs="Times New Roman"/>
          <w:bCs/>
          <w:iCs/>
          <w:sz w:val="26"/>
          <w:szCs w:val="26"/>
        </w:rPr>
        <w:t>Пенновское</w:t>
      </w:r>
      <w:r w:rsidR="003932CE">
        <w:rPr>
          <w:rFonts w:cs="Times New Roman"/>
          <w:bCs/>
          <w:iCs/>
          <w:sz w:val="26"/>
          <w:szCs w:val="26"/>
        </w:rPr>
        <w:t xml:space="preserve"> </w:t>
      </w:r>
      <w:r w:rsidRPr="00684B6C">
        <w:rPr>
          <w:rFonts w:cs="Times New Roman"/>
          <w:bCs/>
          <w:iCs/>
          <w:sz w:val="26"/>
          <w:szCs w:val="26"/>
        </w:rPr>
        <w:t>сельское</w:t>
      </w:r>
      <w:r w:rsidR="003932CE">
        <w:rPr>
          <w:rFonts w:cs="Times New Roman"/>
          <w:bCs/>
          <w:iCs/>
          <w:sz w:val="26"/>
          <w:szCs w:val="26"/>
        </w:rPr>
        <w:t xml:space="preserve"> </w:t>
      </w:r>
      <w:r w:rsidRPr="00684B6C">
        <w:rPr>
          <w:rFonts w:cs="Times New Roman"/>
          <w:bCs/>
          <w:iCs/>
          <w:sz w:val="26"/>
          <w:szCs w:val="26"/>
        </w:rPr>
        <w:t>поселение</w:t>
      </w:r>
      <w:r w:rsidR="003932CE">
        <w:rPr>
          <w:rFonts w:cs="Times New Roman"/>
          <w:bCs/>
          <w:iCs/>
          <w:sz w:val="26"/>
          <w:szCs w:val="26"/>
        </w:rPr>
        <w:t xml:space="preserve"> </w:t>
      </w:r>
      <w:r w:rsidRPr="00684B6C">
        <w:rPr>
          <w:rFonts w:cs="Times New Roman"/>
          <w:bCs/>
          <w:iCs/>
          <w:sz w:val="26"/>
          <w:szCs w:val="26"/>
        </w:rPr>
        <w:t>расположено</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центральной</w:t>
      </w:r>
      <w:r w:rsidR="003932CE">
        <w:rPr>
          <w:rFonts w:cs="Times New Roman"/>
          <w:bCs/>
          <w:iCs/>
          <w:sz w:val="26"/>
          <w:szCs w:val="26"/>
        </w:rPr>
        <w:t xml:space="preserve"> </w:t>
      </w:r>
      <w:r w:rsidRPr="00684B6C">
        <w:rPr>
          <w:rFonts w:cs="Times New Roman"/>
          <w:bCs/>
          <w:iCs/>
          <w:sz w:val="26"/>
          <w:szCs w:val="26"/>
        </w:rPr>
        <w:t>части</w:t>
      </w:r>
      <w:r w:rsidR="003932CE">
        <w:rPr>
          <w:rFonts w:cs="Times New Roman"/>
          <w:bCs/>
          <w:iCs/>
          <w:sz w:val="26"/>
          <w:szCs w:val="26"/>
        </w:rPr>
        <w:t xml:space="preserve"> </w:t>
      </w:r>
      <w:r w:rsidRPr="00684B6C">
        <w:rPr>
          <w:rFonts w:cs="Times New Roman"/>
          <w:bCs/>
          <w:iCs/>
          <w:sz w:val="26"/>
          <w:szCs w:val="26"/>
        </w:rPr>
        <w:t>Среднерусской</w:t>
      </w:r>
      <w:r w:rsidR="003932CE">
        <w:rPr>
          <w:rFonts w:cs="Times New Roman"/>
          <w:bCs/>
          <w:iCs/>
          <w:sz w:val="26"/>
          <w:szCs w:val="26"/>
        </w:rPr>
        <w:t xml:space="preserve"> </w:t>
      </w:r>
      <w:r w:rsidRPr="00684B6C">
        <w:rPr>
          <w:rFonts w:cs="Times New Roman"/>
          <w:bCs/>
          <w:iCs/>
          <w:sz w:val="26"/>
          <w:szCs w:val="26"/>
        </w:rPr>
        <w:t>возвышенности</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пределах</w:t>
      </w:r>
      <w:r w:rsidR="003932CE">
        <w:rPr>
          <w:rFonts w:cs="Times New Roman"/>
          <w:bCs/>
          <w:iCs/>
          <w:sz w:val="26"/>
          <w:szCs w:val="26"/>
        </w:rPr>
        <w:t xml:space="preserve"> </w:t>
      </w:r>
      <w:r w:rsidRPr="00684B6C">
        <w:rPr>
          <w:rFonts w:cs="Times New Roman"/>
          <w:bCs/>
          <w:iCs/>
          <w:sz w:val="26"/>
          <w:szCs w:val="26"/>
        </w:rPr>
        <w:t>степной</w:t>
      </w:r>
      <w:r w:rsidR="003932CE">
        <w:rPr>
          <w:rFonts w:cs="Times New Roman"/>
          <w:bCs/>
          <w:iCs/>
          <w:sz w:val="26"/>
          <w:szCs w:val="26"/>
        </w:rPr>
        <w:t xml:space="preserve"> </w:t>
      </w:r>
      <w:r w:rsidRPr="00684B6C">
        <w:rPr>
          <w:rFonts w:cs="Times New Roman"/>
          <w:bCs/>
          <w:iCs/>
          <w:sz w:val="26"/>
          <w:szCs w:val="26"/>
        </w:rPr>
        <w:t>и</w:t>
      </w:r>
      <w:r w:rsidR="003932CE">
        <w:rPr>
          <w:rFonts w:cs="Times New Roman"/>
          <w:bCs/>
          <w:iCs/>
          <w:sz w:val="26"/>
          <w:szCs w:val="26"/>
        </w:rPr>
        <w:t xml:space="preserve"> </w:t>
      </w:r>
      <w:r w:rsidRPr="00684B6C">
        <w:rPr>
          <w:rFonts w:cs="Times New Roman"/>
          <w:bCs/>
          <w:iCs/>
          <w:sz w:val="26"/>
          <w:szCs w:val="26"/>
        </w:rPr>
        <w:t>лесостепной</w:t>
      </w:r>
      <w:r w:rsidR="003932CE">
        <w:rPr>
          <w:rFonts w:cs="Times New Roman"/>
          <w:bCs/>
          <w:iCs/>
          <w:sz w:val="26"/>
          <w:szCs w:val="26"/>
        </w:rPr>
        <w:t xml:space="preserve"> </w:t>
      </w:r>
      <w:r w:rsidRPr="00684B6C">
        <w:rPr>
          <w:rFonts w:cs="Times New Roman"/>
          <w:bCs/>
          <w:iCs/>
          <w:sz w:val="26"/>
          <w:szCs w:val="26"/>
        </w:rPr>
        <w:t>зон.</w:t>
      </w:r>
      <w:r w:rsidR="003932CE">
        <w:rPr>
          <w:rFonts w:cs="Times New Roman"/>
          <w:bCs/>
          <w:iCs/>
          <w:sz w:val="26"/>
          <w:szCs w:val="26"/>
        </w:rPr>
        <w:t xml:space="preserve"> </w:t>
      </w:r>
    </w:p>
    <w:p w:rsidR="0064203D" w:rsidRPr="00684B6C" w:rsidRDefault="0064203D" w:rsidP="001B6E20">
      <w:pPr>
        <w:pStyle w:val="a5"/>
        <w:ind w:firstLine="709"/>
        <w:rPr>
          <w:rFonts w:cs="Times New Roman"/>
          <w:bCs/>
          <w:iCs/>
          <w:sz w:val="26"/>
          <w:szCs w:val="26"/>
        </w:rPr>
      </w:pPr>
      <w:r w:rsidRPr="00684B6C">
        <w:rPr>
          <w:rFonts w:cs="Times New Roman"/>
          <w:bCs/>
          <w:iCs/>
          <w:sz w:val="26"/>
          <w:szCs w:val="26"/>
        </w:rPr>
        <w:lastRenderedPageBreak/>
        <w:t>Климат</w:t>
      </w:r>
      <w:r w:rsidR="003932CE">
        <w:rPr>
          <w:rFonts w:cs="Times New Roman"/>
          <w:bCs/>
          <w:iCs/>
          <w:sz w:val="26"/>
          <w:szCs w:val="26"/>
        </w:rPr>
        <w:t xml:space="preserve"> </w:t>
      </w:r>
      <w:r w:rsidRPr="00684B6C">
        <w:rPr>
          <w:rFonts w:cs="Times New Roman"/>
          <w:bCs/>
          <w:iCs/>
          <w:sz w:val="26"/>
          <w:szCs w:val="26"/>
        </w:rPr>
        <w:t>умеренно-континентальный.</w:t>
      </w:r>
      <w:r w:rsidR="003932CE">
        <w:rPr>
          <w:rFonts w:cs="Times New Roman"/>
          <w:bCs/>
          <w:iCs/>
          <w:sz w:val="26"/>
          <w:szCs w:val="26"/>
        </w:rPr>
        <w:t xml:space="preserve"> </w:t>
      </w:r>
      <w:r w:rsidRPr="00684B6C">
        <w:rPr>
          <w:rFonts w:cs="Times New Roman"/>
          <w:bCs/>
          <w:iCs/>
          <w:sz w:val="26"/>
          <w:szCs w:val="26"/>
        </w:rPr>
        <w:t>Средняя</w:t>
      </w:r>
      <w:r w:rsidR="003932CE">
        <w:rPr>
          <w:rFonts w:cs="Times New Roman"/>
          <w:bCs/>
          <w:iCs/>
          <w:sz w:val="26"/>
          <w:szCs w:val="26"/>
        </w:rPr>
        <w:t xml:space="preserve"> </w:t>
      </w:r>
      <w:r w:rsidRPr="00684B6C">
        <w:rPr>
          <w:rFonts w:cs="Times New Roman"/>
          <w:bCs/>
          <w:iCs/>
          <w:sz w:val="26"/>
          <w:szCs w:val="26"/>
        </w:rPr>
        <w:t>температура</w:t>
      </w:r>
      <w:r w:rsidR="003932CE">
        <w:rPr>
          <w:rFonts w:cs="Times New Roman"/>
          <w:bCs/>
          <w:iCs/>
          <w:sz w:val="26"/>
          <w:szCs w:val="26"/>
        </w:rPr>
        <w:t xml:space="preserve"> </w:t>
      </w:r>
      <w:r w:rsidRPr="00684B6C">
        <w:rPr>
          <w:rFonts w:cs="Times New Roman"/>
          <w:bCs/>
          <w:iCs/>
          <w:sz w:val="26"/>
          <w:szCs w:val="26"/>
        </w:rPr>
        <w:t>января</w:t>
      </w:r>
      <w:r w:rsidR="003932CE">
        <w:rPr>
          <w:rFonts w:cs="Times New Roman"/>
          <w:bCs/>
          <w:iCs/>
          <w:sz w:val="26"/>
          <w:szCs w:val="26"/>
        </w:rPr>
        <w:t xml:space="preserve"> </w:t>
      </w:r>
      <w:r w:rsidRPr="00684B6C">
        <w:rPr>
          <w:rFonts w:cs="Times New Roman"/>
          <w:bCs/>
          <w:iCs/>
          <w:sz w:val="26"/>
          <w:szCs w:val="26"/>
        </w:rPr>
        <w:t>–</w:t>
      </w:r>
      <w:r w:rsidR="003932CE">
        <w:rPr>
          <w:rFonts w:cs="Times New Roman"/>
          <w:bCs/>
          <w:iCs/>
          <w:sz w:val="26"/>
          <w:szCs w:val="26"/>
        </w:rPr>
        <w:t xml:space="preserve"> </w:t>
      </w:r>
      <w:r w:rsidRPr="00684B6C">
        <w:rPr>
          <w:rFonts w:cs="Times New Roman"/>
          <w:bCs/>
          <w:iCs/>
          <w:sz w:val="26"/>
          <w:szCs w:val="26"/>
        </w:rPr>
        <w:t>минус</w:t>
      </w:r>
      <w:r w:rsidR="003932CE">
        <w:rPr>
          <w:rFonts w:cs="Times New Roman"/>
          <w:bCs/>
          <w:iCs/>
          <w:sz w:val="26"/>
          <w:szCs w:val="26"/>
        </w:rPr>
        <w:t xml:space="preserve"> </w:t>
      </w:r>
      <w:r w:rsidRPr="00684B6C">
        <w:rPr>
          <w:rFonts w:cs="Times New Roman"/>
          <w:bCs/>
          <w:iCs/>
          <w:sz w:val="26"/>
          <w:szCs w:val="26"/>
        </w:rPr>
        <w:t>9,7ºС.</w:t>
      </w:r>
      <w:r w:rsidR="003932CE">
        <w:rPr>
          <w:rFonts w:cs="Times New Roman"/>
          <w:bCs/>
          <w:iCs/>
          <w:sz w:val="26"/>
          <w:szCs w:val="26"/>
        </w:rPr>
        <w:t xml:space="preserve"> </w:t>
      </w:r>
      <w:r w:rsidRPr="00684B6C">
        <w:rPr>
          <w:rFonts w:cs="Times New Roman"/>
          <w:bCs/>
          <w:iCs/>
          <w:sz w:val="26"/>
          <w:szCs w:val="26"/>
        </w:rPr>
        <w:t>Ноябрь,</w:t>
      </w:r>
      <w:r w:rsidR="003932CE">
        <w:rPr>
          <w:rFonts w:cs="Times New Roman"/>
          <w:bCs/>
          <w:iCs/>
          <w:sz w:val="26"/>
          <w:szCs w:val="26"/>
        </w:rPr>
        <w:t xml:space="preserve"> </w:t>
      </w:r>
      <w:r w:rsidRPr="00684B6C">
        <w:rPr>
          <w:rFonts w:cs="Times New Roman"/>
          <w:bCs/>
          <w:iCs/>
          <w:sz w:val="26"/>
          <w:szCs w:val="26"/>
        </w:rPr>
        <w:t>декабрь</w:t>
      </w:r>
      <w:r w:rsidR="003932CE">
        <w:rPr>
          <w:rFonts w:cs="Times New Roman"/>
          <w:bCs/>
          <w:iCs/>
          <w:sz w:val="26"/>
          <w:szCs w:val="26"/>
        </w:rPr>
        <w:t xml:space="preserve"> </w:t>
      </w:r>
      <w:r w:rsidRPr="00684B6C">
        <w:rPr>
          <w:rFonts w:cs="Times New Roman"/>
          <w:bCs/>
          <w:iCs/>
          <w:sz w:val="26"/>
          <w:szCs w:val="26"/>
        </w:rPr>
        <w:t>и</w:t>
      </w:r>
      <w:r w:rsidR="003932CE">
        <w:rPr>
          <w:rFonts w:cs="Times New Roman"/>
          <w:bCs/>
          <w:iCs/>
          <w:sz w:val="26"/>
          <w:szCs w:val="26"/>
        </w:rPr>
        <w:t xml:space="preserve"> </w:t>
      </w:r>
      <w:r w:rsidRPr="00684B6C">
        <w:rPr>
          <w:rFonts w:cs="Times New Roman"/>
          <w:bCs/>
          <w:iCs/>
          <w:sz w:val="26"/>
          <w:szCs w:val="26"/>
        </w:rPr>
        <w:t>январь</w:t>
      </w:r>
      <w:r w:rsidR="003932CE">
        <w:rPr>
          <w:rFonts w:cs="Times New Roman"/>
          <w:bCs/>
          <w:iCs/>
          <w:sz w:val="26"/>
          <w:szCs w:val="26"/>
        </w:rPr>
        <w:t xml:space="preserve"> </w:t>
      </w:r>
      <w:r w:rsidRPr="00684B6C">
        <w:rPr>
          <w:rFonts w:cs="Times New Roman"/>
          <w:bCs/>
          <w:iCs/>
          <w:sz w:val="26"/>
          <w:szCs w:val="26"/>
        </w:rPr>
        <w:t>являются</w:t>
      </w:r>
      <w:r w:rsidR="003932CE">
        <w:rPr>
          <w:rFonts w:cs="Times New Roman"/>
          <w:bCs/>
          <w:iCs/>
          <w:sz w:val="26"/>
          <w:szCs w:val="26"/>
        </w:rPr>
        <w:t xml:space="preserve"> </w:t>
      </w:r>
      <w:r w:rsidRPr="00684B6C">
        <w:rPr>
          <w:rFonts w:cs="Times New Roman"/>
          <w:bCs/>
          <w:iCs/>
          <w:sz w:val="26"/>
          <w:szCs w:val="26"/>
        </w:rPr>
        <w:t>пасмурными</w:t>
      </w:r>
      <w:r w:rsidR="003932CE">
        <w:rPr>
          <w:rFonts w:cs="Times New Roman"/>
          <w:bCs/>
          <w:iCs/>
          <w:sz w:val="26"/>
          <w:szCs w:val="26"/>
        </w:rPr>
        <w:t xml:space="preserve"> </w:t>
      </w:r>
      <w:r w:rsidRPr="00684B6C">
        <w:rPr>
          <w:rFonts w:cs="Times New Roman"/>
          <w:bCs/>
          <w:iCs/>
          <w:sz w:val="26"/>
          <w:szCs w:val="26"/>
        </w:rPr>
        <w:t>месяцами.</w:t>
      </w:r>
      <w:r w:rsidR="003932CE">
        <w:rPr>
          <w:rFonts w:cs="Times New Roman"/>
          <w:bCs/>
          <w:iCs/>
          <w:sz w:val="26"/>
          <w:szCs w:val="26"/>
        </w:rPr>
        <w:t xml:space="preserve"> </w:t>
      </w:r>
      <w:r w:rsidRPr="00684B6C">
        <w:rPr>
          <w:rFonts w:cs="Times New Roman"/>
          <w:bCs/>
          <w:iCs/>
          <w:sz w:val="26"/>
          <w:szCs w:val="26"/>
        </w:rPr>
        <w:t>Первые</w:t>
      </w:r>
      <w:r w:rsidR="003932CE">
        <w:rPr>
          <w:rFonts w:cs="Times New Roman"/>
          <w:bCs/>
          <w:iCs/>
          <w:sz w:val="26"/>
          <w:szCs w:val="26"/>
        </w:rPr>
        <w:t xml:space="preserve"> </w:t>
      </w:r>
      <w:r w:rsidRPr="00684B6C">
        <w:rPr>
          <w:rFonts w:cs="Times New Roman"/>
          <w:bCs/>
          <w:iCs/>
          <w:sz w:val="26"/>
          <w:szCs w:val="26"/>
        </w:rPr>
        <w:t>заморозки</w:t>
      </w:r>
      <w:r w:rsidR="003932CE">
        <w:rPr>
          <w:rFonts w:cs="Times New Roman"/>
          <w:bCs/>
          <w:iCs/>
          <w:sz w:val="26"/>
          <w:szCs w:val="26"/>
        </w:rPr>
        <w:t xml:space="preserve"> </w:t>
      </w:r>
      <w:r w:rsidRPr="00684B6C">
        <w:rPr>
          <w:rFonts w:cs="Times New Roman"/>
          <w:bCs/>
          <w:iCs/>
          <w:sz w:val="26"/>
          <w:szCs w:val="26"/>
        </w:rPr>
        <w:t>отмечаются</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середине</w:t>
      </w:r>
      <w:r w:rsidR="003932CE">
        <w:rPr>
          <w:rFonts w:cs="Times New Roman"/>
          <w:bCs/>
          <w:iCs/>
          <w:sz w:val="26"/>
          <w:szCs w:val="26"/>
        </w:rPr>
        <w:t xml:space="preserve"> </w:t>
      </w:r>
      <w:r w:rsidRPr="00684B6C">
        <w:rPr>
          <w:rFonts w:cs="Times New Roman"/>
          <w:bCs/>
          <w:iCs/>
          <w:sz w:val="26"/>
          <w:szCs w:val="26"/>
        </w:rPr>
        <w:t>сентября,</w:t>
      </w:r>
      <w:r w:rsidR="003932CE">
        <w:rPr>
          <w:rFonts w:cs="Times New Roman"/>
          <w:bCs/>
          <w:iCs/>
          <w:sz w:val="26"/>
          <w:szCs w:val="26"/>
        </w:rPr>
        <w:t xml:space="preserve"> </w:t>
      </w:r>
      <w:r w:rsidRPr="00684B6C">
        <w:rPr>
          <w:rFonts w:cs="Times New Roman"/>
          <w:bCs/>
          <w:iCs/>
          <w:sz w:val="26"/>
          <w:szCs w:val="26"/>
        </w:rPr>
        <w:t>а</w:t>
      </w:r>
      <w:r w:rsidR="003932CE">
        <w:rPr>
          <w:rFonts w:cs="Times New Roman"/>
          <w:bCs/>
          <w:iCs/>
          <w:sz w:val="26"/>
          <w:szCs w:val="26"/>
        </w:rPr>
        <w:t xml:space="preserve"> </w:t>
      </w:r>
      <w:r w:rsidRPr="00684B6C">
        <w:rPr>
          <w:rFonts w:cs="Times New Roman"/>
          <w:bCs/>
          <w:iCs/>
          <w:sz w:val="26"/>
          <w:szCs w:val="26"/>
        </w:rPr>
        <w:t>устойчивые</w:t>
      </w:r>
      <w:r w:rsidR="003932CE">
        <w:rPr>
          <w:rFonts w:cs="Times New Roman"/>
          <w:bCs/>
          <w:iCs/>
          <w:sz w:val="26"/>
          <w:szCs w:val="26"/>
        </w:rPr>
        <w:t xml:space="preserve"> </w:t>
      </w:r>
      <w:r w:rsidRPr="00684B6C">
        <w:rPr>
          <w:rFonts w:cs="Times New Roman"/>
          <w:bCs/>
          <w:iCs/>
          <w:sz w:val="26"/>
          <w:szCs w:val="26"/>
        </w:rPr>
        <w:t>морозы</w:t>
      </w:r>
      <w:r w:rsidR="003932CE">
        <w:rPr>
          <w:rFonts w:cs="Times New Roman"/>
          <w:bCs/>
          <w:iCs/>
          <w:sz w:val="26"/>
          <w:szCs w:val="26"/>
        </w:rPr>
        <w:t xml:space="preserve"> </w:t>
      </w:r>
      <w:r w:rsidRPr="00684B6C">
        <w:rPr>
          <w:rFonts w:cs="Times New Roman"/>
          <w:bCs/>
          <w:iCs/>
          <w:sz w:val="26"/>
          <w:szCs w:val="26"/>
        </w:rPr>
        <w:t>наступают</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конце</w:t>
      </w:r>
      <w:r w:rsidR="003932CE">
        <w:rPr>
          <w:rFonts w:cs="Times New Roman"/>
          <w:bCs/>
          <w:iCs/>
          <w:sz w:val="26"/>
          <w:szCs w:val="26"/>
        </w:rPr>
        <w:t xml:space="preserve"> </w:t>
      </w:r>
      <w:r w:rsidRPr="00684B6C">
        <w:rPr>
          <w:rFonts w:cs="Times New Roman"/>
          <w:bCs/>
          <w:iCs/>
          <w:sz w:val="26"/>
          <w:szCs w:val="26"/>
        </w:rPr>
        <w:t>ноября</w:t>
      </w:r>
      <w:r w:rsidR="003932CE">
        <w:rPr>
          <w:rFonts w:cs="Times New Roman"/>
          <w:bCs/>
          <w:iCs/>
          <w:sz w:val="26"/>
          <w:szCs w:val="26"/>
        </w:rPr>
        <w:t xml:space="preserve"> </w:t>
      </w:r>
      <w:r w:rsidRPr="00684B6C">
        <w:rPr>
          <w:rFonts w:cs="Times New Roman"/>
          <w:bCs/>
          <w:iCs/>
          <w:sz w:val="26"/>
          <w:szCs w:val="26"/>
        </w:rPr>
        <w:t>и</w:t>
      </w:r>
      <w:r w:rsidR="003932CE">
        <w:rPr>
          <w:rFonts w:cs="Times New Roman"/>
          <w:bCs/>
          <w:iCs/>
          <w:sz w:val="26"/>
          <w:szCs w:val="26"/>
        </w:rPr>
        <w:t xml:space="preserve"> </w:t>
      </w:r>
      <w:r w:rsidRPr="00684B6C">
        <w:rPr>
          <w:rFonts w:cs="Times New Roman"/>
          <w:bCs/>
          <w:iCs/>
          <w:sz w:val="26"/>
          <w:szCs w:val="26"/>
        </w:rPr>
        <w:t>прекращаются</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первой</w:t>
      </w:r>
      <w:r w:rsidR="003932CE">
        <w:rPr>
          <w:rFonts w:cs="Times New Roman"/>
          <w:bCs/>
          <w:iCs/>
          <w:sz w:val="26"/>
          <w:szCs w:val="26"/>
        </w:rPr>
        <w:t xml:space="preserve"> </w:t>
      </w:r>
      <w:r w:rsidRPr="00684B6C">
        <w:rPr>
          <w:rFonts w:cs="Times New Roman"/>
          <w:bCs/>
          <w:iCs/>
          <w:sz w:val="26"/>
          <w:szCs w:val="26"/>
        </w:rPr>
        <w:t>половине</w:t>
      </w:r>
      <w:r w:rsidR="003932CE">
        <w:rPr>
          <w:rFonts w:cs="Times New Roman"/>
          <w:bCs/>
          <w:iCs/>
          <w:sz w:val="26"/>
          <w:szCs w:val="26"/>
        </w:rPr>
        <w:t xml:space="preserve"> </w:t>
      </w:r>
      <w:r w:rsidRPr="00684B6C">
        <w:rPr>
          <w:rFonts w:cs="Times New Roman"/>
          <w:bCs/>
          <w:iCs/>
          <w:sz w:val="26"/>
          <w:szCs w:val="26"/>
        </w:rPr>
        <w:t>марта.</w:t>
      </w:r>
    </w:p>
    <w:p w:rsidR="0064203D" w:rsidRPr="00684B6C" w:rsidRDefault="0064203D" w:rsidP="001B6E20">
      <w:pPr>
        <w:pStyle w:val="13"/>
        <w:spacing w:before="0" w:after="0"/>
        <w:ind w:firstLine="709"/>
        <w:rPr>
          <w:bCs/>
          <w:iCs/>
          <w:sz w:val="26"/>
          <w:szCs w:val="26"/>
        </w:rPr>
      </w:pPr>
      <w:r w:rsidRPr="00684B6C">
        <w:rPr>
          <w:bCs/>
          <w:iCs/>
          <w:sz w:val="26"/>
          <w:szCs w:val="26"/>
        </w:rPr>
        <w:t>Устойчивый</w:t>
      </w:r>
      <w:r w:rsidR="003932CE">
        <w:rPr>
          <w:bCs/>
          <w:iCs/>
          <w:sz w:val="26"/>
          <w:szCs w:val="26"/>
        </w:rPr>
        <w:t xml:space="preserve"> </w:t>
      </w:r>
      <w:r w:rsidRPr="00684B6C">
        <w:rPr>
          <w:bCs/>
          <w:iCs/>
          <w:sz w:val="26"/>
          <w:szCs w:val="26"/>
        </w:rPr>
        <w:t>снежный</w:t>
      </w:r>
      <w:r w:rsidR="003932CE">
        <w:rPr>
          <w:bCs/>
          <w:iCs/>
          <w:sz w:val="26"/>
          <w:szCs w:val="26"/>
        </w:rPr>
        <w:t xml:space="preserve"> </w:t>
      </w:r>
      <w:r w:rsidRPr="00684B6C">
        <w:rPr>
          <w:bCs/>
          <w:iCs/>
          <w:sz w:val="26"/>
          <w:szCs w:val="26"/>
        </w:rPr>
        <w:t>покров</w:t>
      </w:r>
      <w:r w:rsidR="003932CE">
        <w:rPr>
          <w:bCs/>
          <w:iCs/>
          <w:sz w:val="26"/>
          <w:szCs w:val="26"/>
        </w:rPr>
        <w:t xml:space="preserve"> </w:t>
      </w:r>
      <w:r w:rsidRPr="00684B6C">
        <w:rPr>
          <w:bCs/>
          <w:iCs/>
          <w:sz w:val="26"/>
          <w:szCs w:val="26"/>
        </w:rPr>
        <w:t>образуется</w:t>
      </w:r>
      <w:r w:rsidR="003932CE">
        <w:rPr>
          <w:bCs/>
          <w:iCs/>
          <w:sz w:val="26"/>
          <w:szCs w:val="26"/>
        </w:rPr>
        <w:t xml:space="preserve"> </w:t>
      </w:r>
      <w:r w:rsidRPr="00684B6C">
        <w:rPr>
          <w:bCs/>
          <w:iCs/>
          <w:sz w:val="26"/>
          <w:szCs w:val="26"/>
        </w:rPr>
        <w:t>в</w:t>
      </w:r>
      <w:r w:rsidR="003932CE">
        <w:rPr>
          <w:bCs/>
          <w:iCs/>
          <w:sz w:val="26"/>
          <w:szCs w:val="26"/>
        </w:rPr>
        <w:t xml:space="preserve"> </w:t>
      </w:r>
      <w:r w:rsidRPr="00684B6C">
        <w:rPr>
          <w:bCs/>
          <w:iCs/>
          <w:sz w:val="26"/>
          <w:szCs w:val="26"/>
        </w:rPr>
        <w:t>начале</w:t>
      </w:r>
      <w:r w:rsidR="003932CE">
        <w:rPr>
          <w:bCs/>
          <w:iCs/>
          <w:sz w:val="26"/>
          <w:szCs w:val="26"/>
        </w:rPr>
        <w:t xml:space="preserve"> </w:t>
      </w:r>
      <w:r w:rsidRPr="00684B6C">
        <w:rPr>
          <w:bCs/>
          <w:iCs/>
          <w:sz w:val="26"/>
          <w:szCs w:val="26"/>
        </w:rPr>
        <w:t>декабря,</w:t>
      </w:r>
      <w:r w:rsidR="003932CE">
        <w:rPr>
          <w:bCs/>
          <w:iCs/>
          <w:sz w:val="26"/>
          <w:szCs w:val="26"/>
        </w:rPr>
        <w:t xml:space="preserve"> </w:t>
      </w:r>
      <w:r w:rsidRPr="00684B6C">
        <w:rPr>
          <w:bCs/>
          <w:iCs/>
          <w:sz w:val="26"/>
          <w:szCs w:val="26"/>
        </w:rPr>
        <w:t>разрушается</w:t>
      </w:r>
      <w:r w:rsidR="003932CE">
        <w:rPr>
          <w:bCs/>
          <w:iCs/>
          <w:sz w:val="26"/>
          <w:szCs w:val="26"/>
        </w:rPr>
        <w:t xml:space="preserve"> </w:t>
      </w:r>
      <w:r w:rsidRPr="00684B6C">
        <w:rPr>
          <w:bCs/>
          <w:iCs/>
          <w:sz w:val="26"/>
          <w:szCs w:val="26"/>
        </w:rPr>
        <w:t>в</w:t>
      </w:r>
      <w:r w:rsidR="003932CE">
        <w:rPr>
          <w:bCs/>
          <w:iCs/>
          <w:sz w:val="26"/>
          <w:szCs w:val="26"/>
        </w:rPr>
        <w:t xml:space="preserve"> </w:t>
      </w:r>
      <w:r w:rsidRPr="00684B6C">
        <w:rPr>
          <w:bCs/>
          <w:iCs/>
          <w:sz w:val="26"/>
          <w:szCs w:val="26"/>
        </w:rPr>
        <w:t>начале</w:t>
      </w:r>
      <w:r w:rsidR="003932CE">
        <w:rPr>
          <w:bCs/>
          <w:iCs/>
          <w:sz w:val="26"/>
          <w:szCs w:val="26"/>
        </w:rPr>
        <w:t xml:space="preserve"> </w:t>
      </w:r>
      <w:r w:rsidRPr="00684B6C">
        <w:rPr>
          <w:bCs/>
          <w:iCs/>
          <w:sz w:val="26"/>
          <w:szCs w:val="26"/>
        </w:rPr>
        <w:t>апреля.</w:t>
      </w:r>
      <w:r w:rsidR="003932CE">
        <w:rPr>
          <w:bCs/>
          <w:iCs/>
          <w:sz w:val="26"/>
          <w:szCs w:val="26"/>
        </w:rPr>
        <w:t xml:space="preserve"> </w:t>
      </w:r>
      <w:r w:rsidRPr="00684B6C">
        <w:rPr>
          <w:bCs/>
          <w:iCs/>
          <w:sz w:val="26"/>
          <w:szCs w:val="26"/>
        </w:rPr>
        <w:t>Среднее</w:t>
      </w:r>
      <w:r w:rsidR="003932CE">
        <w:rPr>
          <w:bCs/>
          <w:iCs/>
          <w:sz w:val="26"/>
          <w:szCs w:val="26"/>
        </w:rPr>
        <w:t xml:space="preserve"> </w:t>
      </w:r>
      <w:r w:rsidRPr="00684B6C">
        <w:rPr>
          <w:bCs/>
          <w:iCs/>
          <w:sz w:val="26"/>
          <w:szCs w:val="26"/>
        </w:rPr>
        <w:t>число</w:t>
      </w:r>
      <w:r w:rsidR="003932CE">
        <w:rPr>
          <w:bCs/>
          <w:iCs/>
          <w:sz w:val="26"/>
          <w:szCs w:val="26"/>
        </w:rPr>
        <w:t xml:space="preserve"> </w:t>
      </w:r>
      <w:r w:rsidRPr="00684B6C">
        <w:rPr>
          <w:bCs/>
          <w:iCs/>
          <w:sz w:val="26"/>
          <w:szCs w:val="26"/>
        </w:rPr>
        <w:t>дней</w:t>
      </w:r>
      <w:r w:rsidR="003932CE">
        <w:rPr>
          <w:bCs/>
          <w:iCs/>
          <w:sz w:val="26"/>
          <w:szCs w:val="26"/>
        </w:rPr>
        <w:t xml:space="preserve"> </w:t>
      </w:r>
      <w:r w:rsidRPr="00684B6C">
        <w:rPr>
          <w:bCs/>
          <w:iCs/>
          <w:sz w:val="26"/>
          <w:szCs w:val="26"/>
        </w:rPr>
        <w:t>со</w:t>
      </w:r>
      <w:r w:rsidR="003932CE">
        <w:rPr>
          <w:bCs/>
          <w:iCs/>
          <w:sz w:val="26"/>
          <w:szCs w:val="26"/>
        </w:rPr>
        <w:t xml:space="preserve"> </w:t>
      </w:r>
      <w:r w:rsidRPr="00684B6C">
        <w:rPr>
          <w:bCs/>
          <w:iCs/>
          <w:sz w:val="26"/>
          <w:szCs w:val="26"/>
        </w:rPr>
        <w:t>снежным</w:t>
      </w:r>
      <w:r w:rsidR="003932CE">
        <w:rPr>
          <w:bCs/>
          <w:iCs/>
          <w:sz w:val="26"/>
          <w:szCs w:val="26"/>
        </w:rPr>
        <w:t xml:space="preserve"> </w:t>
      </w:r>
      <w:r w:rsidRPr="00684B6C">
        <w:rPr>
          <w:bCs/>
          <w:iCs/>
          <w:sz w:val="26"/>
          <w:szCs w:val="26"/>
        </w:rPr>
        <w:t>покровом</w:t>
      </w:r>
      <w:r w:rsidR="003932CE">
        <w:rPr>
          <w:bCs/>
          <w:iCs/>
          <w:sz w:val="26"/>
          <w:szCs w:val="26"/>
        </w:rPr>
        <w:t xml:space="preserve"> </w:t>
      </w:r>
      <w:r w:rsidRPr="00684B6C">
        <w:rPr>
          <w:bCs/>
          <w:iCs/>
          <w:sz w:val="26"/>
          <w:szCs w:val="26"/>
        </w:rPr>
        <w:t>–</w:t>
      </w:r>
      <w:r w:rsidR="003932CE">
        <w:rPr>
          <w:bCs/>
          <w:iCs/>
          <w:sz w:val="26"/>
          <w:szCs w:val="26"/>
        </w:rPr>
        <w:t xml:space="preserve"> </w:t>
      </w:r>
      <w:r w:rsidRPr="00684B6C">
        <w:rPr>
          <w:bCs/>
          <w:iCs/>
          <w:sz w:val="26"/>
          <w:szCs w:val="26"/>
        </w:rPr>
        <w:t>126.</w:t>
      </w:r>
      <w:r w:rsidR="003932CE">
        <w:rPr>
          <w:bCs/>
          <w:iCs/>
          <w:sz w:val="26"/>
          <w:szCs w:val="26"/>
        </w:rPr>
        <w:t xml:space="preserve"> </w:t>
      </w:r>
      <w:r w:rsidRPr="00684B6C">
        <w:rPr>
          <w:bCs/>
          <w:iCs/>
          <w:sz w:val="26"/>
          <w:szCs w:val="26"/>
        </w:rPr>
        <w:t>Средняя</w:t>
      </w:r>
      <w:r w:rsidR="003932CE">
        <w:rPr>
          <w:bCs/>
          <w:iCs/>
          <w:sz w:val="26"/>
          <w:szCs w:val="26"/>
        </w:rPr>
        <w:t xml:space="preserve"> </w:t>
      </w:r>
      <w:r w:rsidRPr="00684B6C">
        <w:rPr>
          <w:bCs/>
          <w:iCs/>
          <w:sz w:val="26"/>
          <w:szCs w:val="26"/>
        </w:rPr>
        <w:t>температура</w:t>
      </w:r>
      <w:r w:rsidR="003932CE">
        <w:rPr>
          <w:bCs/>
          <w:iCs/>
          <w:sz w:val="26"/>
          <w:szCs w:val="26"/>
        </w:rPr>
        <w:t xml:space="preserve"> </w:t>
      </w:r>
      <w:r w:rsidRPr="00684B6C">
        <w:rPr>
          <w:bCs/>
          <w:iCs/>
          <w:sz w:val="26"/>
          <w:szCs w:val="26"/>
        </w:rPr>
        <w:t>самого</w:t>
      </w:r>
      <w:r w:rsidR="003932CE">
        <w:rPr>
          <w:bCs/>
          <w:iCs/>
          <w:sz w:val="26"/>
          <w:szCs w:val="26"/>
        </w:rPr>
        <w:t xml:space="preserve"> </w:t>
      </w:r>
      <w:r w:rsidRPr="00684B6C">
        <w:rPr>
          <w:bCs/>
          <w:iCs/>
          <w:sz w:val="26"/>
          <w:szCs w:val="26"/>
        </w:rPr>
        <w:t>теплого</w:t>
      </w:r>
      <w:r w:rsidR="003932CE">
        <w:rPr>
          <w:bCs/>
          <w:iCs/>
          <w:sz w:val="26"/>
          <w:szCs w:val="26"/>
        </w:rPr>
        <w:t xml:space="preserve"> </w:t>
      </w:r>
      <w:r w:rsidRPr="00684B6C">
        <w:rPr>
          <w:bCs/>
          <w:iCs/>
          <w:sz w:val="26"/>
          <w:szCs w:val="26"/>
        </w:rPr>
        <w:t>месяца</w:t>
      </w:r>
      <w:r w:rsidR="003932CE">
        <w:rPr>
          <w:bCs/>
          <w:iCs/>
          <w:sz w:val="26"/>
          <w:szCs w:val="26"/>
        </w:rPr>
        <w:t xml:space="preserve"> </w:t>
      </w:r>
      <w:r w:rsidRPr="00684B6C">
        <w:rPr>
          <w:bCs/>
          <w:iCs/>
          <w:sz w:val="26"/>
          <w:szCs w:val="26"/>
        </w:rPr>
        <w:t>–</w:t>
      </w:r>
      <w:r w:rsidR="003932CE">
        <w:rPr>
          <w:bCs/>
          <w:iCs/>
          <w:sz w:val="26"/>
          <w:szCs w:val="26"/>
        </w:rPr>
        <w:t xml:space="preserve"> </w:t>
      </w:r>
      <w:r w:rsidRPr="00684B6C">
        <w:rPr>
          <w:bCs/>
          <w:iCs/>
          <w:sz w:val="26"/>
          <w:szCs w:val="26"/>
        </w:rPr>
        <w:t>июля</w:t>
      </w:r>
      <w:r w:rsidR="003932CE">
        <w:rPr>
          <w:bCs/>
          <w:iCs/>
          <w:sz w:val="26"/>
          <w:szCs w:val="26"/>
        </w:rPr>
        <w:t xml:space="preserve"> </w:t>
      </w:r>
      <w:r w:rsidRPr="00684B6C">
        <w:rPr>
          <w:bCs/>
          <w:iCs/>
          <w:sz w:val="26"/>
          <w:szCs w:val="26"/>
        </w:rPr>
        <w:t>-</w:t>
      </w:r>
      <w:r w:rsidR="003932CE">
        <w:rPr>
          <w:bCs/>
          <w:iCs/>
          <w:sz w:val="26"/>
          <w:szCs w:val="26"/>
        </w:rPr>
        <w:t xml:space="preserve"> </w:t>
      </w:r>
      <w:r w:rsidRPr="00684B6C">
        <w:rPr>
          <w:bCs/>
          <w:iCs/>
          <w:sz w:val="26"/>
          <w:szCs w:val="26"/>
        </w:rPr>
        <w:t>+18-19ºС.</w:t>
      </w:r>
      <w:r w:rsidR="003932CE">
        <w:rPr>
          <w:bCs/>
          <w:iCs/>
          <w:sz w:val="26"/>
          <w:szCs w:val="26"/>
        </w:rPr>
        <w:t xml:space="preserve"> </w:t>
      </w:r>
      <w:r w:rsidRPr="00684B6C">
        <w:rPr>
          <w:bCs/>
          <w:iCs/>
          <w:sz w:val="26"/>
          <w:szCs w:val="26"/>
        </w:rPr>
        <w:t>Среднегодовая</w:t>
      </w:r>
      <w:r w:rsidR="003932CE">
        <w:rPr>
          <w:bCs/>
          <w:iCs/>
          <w:sz w:val="26"/>
          <w:szCs w:val="26"/>
        </w:rPr>
        <w:t xml:space="preserve"> </w:t>
      </w:r>
      <w:r w:rsidRPr="00684B6C">
        <w:rPr>
          <w:bCs/>
          <w:iCs/>
          <w:sz w:val="26"/>
          <w:szCs w:val="26"/>
        </w:rPr>
        <w:t>температура</w:t>
      </w:r>
      <w:r w:rsidR="003932CE">
        <w:rPr>
          <w:bCs/>
          <w:iCs/>
          <w:sz w:val="26"/>
          <w:szCs w:val="26"/>
        </w:rPr>
        <w:t xml:space="preserve"> </w:t>
      </w:r>
      <w:r w:rsidRPr="00684B6C">
        <w:rPr>
          <w:bCs/>
          <w:iCs/>
          <w:sz w:val="26"/>
          <w:szCs w:val="26"/>
        </w:rPr>
        <w:t>воздуха</w:t>
      </w:r>
      <w:r w:rsidR="003932CE">
        <w:rPr>
          <w:bCs/>
          <w:iCs/>
          <w:sz w:val="26"/>
          <w:szCs w:val="26"/>
        </w:rPr>
        <w:t xml:space="preserve"> </w:t>
      </w:r>
      <w:r w:rsidRPr="00684B6C">
        <w:rPr>
          <w:bCs/>
          <w:iCs/>
          <w:sz w:val="26"/>
          <w:szCs w:val="26"/>
        </w:rPr>
        <w:t>по</w:t>
      </w:r>
      <w:r w:rsidR="003932CE">
        <w:rPr>
          <w:bCs/>
          <w:iCs/>
          <w:sz w:val="26"/>
          <w:szCs w:val="26"/>
        </w:rPr>
        <w:t xml:space="preserve"> </w:t>
      </w:r>
      <w:r w:rsidRPr="00684B6C">
        <w:rPr>
          <w:bCs/>
          <w:iCs/>
          <w:sz w:val="26"/>
          <w:szCs w:val="26"/>
        </w:rPr>
        <w:t>данным</w:t>
      </w:r>
      <w:r w:rsidR="003932CE">
        <w:rPr>
          <w:bCs/>
          <w:iCs/>
          <w:sz w:val="26"/>
          <w:szCs w:val="26"/>
        </w:rPr>
        <w:t xml:space="preserve"> </w:t>
      </w:r>
      <w:r w:rsidRPr="00684B6C">
        <w:rPr>
          <w:bCs/>
          <w:iCs/>
          <w:sz w:val="26"/>
          <w:szCs w:val="26"/>
        </w:rPr>
        <w:t>многолетних</w:t>
      </w:r>
      <w:r w:rsidR="003932CE">
        <w:rPr>
          <w:bCs/>
          <w:iCs/>
          <w:sz w:val="26"/>
          <w:szCs w:val="26"/>
        </w:rPr>
        <w:t xml:space="preserve"> </w:t>
      </w:r>
      <w:r w:rsidRPr="00684B6C">
        <w:rPr>
          <w:bCs/>
          <w:iCs/>
          <w:sz w:val="26"/>
          <w:szCs w:val="26"/>
        </w:rPr>
        <w:t>наблюдений</w:t>
      </w:r>
      <w:r w:rsidR="003932CE">
        <w:rPr>
          <w:bCs/>
          <w:iCs/>
          <w:sz w:val="26"/>
          <w:szCs w:val="26"/>
        </w:rPr>
        <w:t xml:space="preserve"> </w:t>
      </w:r>
      <w:r w:rsidRPr="00684B6C">
        <w:rPr>
          <w:bCs/>
          <w:iCs/>
          <w:sz w:val="26"/>
          <w:szCs w:val="26"/>
        </w:rPr>
        <w:t>+4,9ºС.</w:t>
      </w:r>
    </w:p>
    <w:p w:rsidR="0064203D" w:rsidRPr="00684B6C" w:rsidRDefault="003932CE" w:rsidP="001B6E20">
      <w:pPr>
        <w:pStyle w:val="13"/>
        <w:spacing w:before="0" w:after="0"/>
        <w:ind w:firstLine="709"/>
        <w:rPr>
          <w:bCs/>
          <w:iCs/>
          <w:sz w:val="26"/>
          <w:szCs w:val="26"/>
        </w:rPr>
      </w:pPr>
      <w:r>
        <w:rPr>
          <w:bCs/>
          <w:iCs/>
          <w:sz w:val="26"/>
          <w:szCs w:val="26"/>
        </w:rPr>
        <w:t xml:space="preserve"> </w:t>
      </w:r>
      <w:r w:rsidR="0064203D" w:rsidRPr="00684B6C">
        <w:rPr>
          <w:bCs/>
          <w:iCs/>
          <w:sz w:val="26"/>
          <w:szCs w:val="26"/>
        </w:rPr>
        <w:t>Преобладающим</w:t>
      </w:r>
      <w:r>
        <w:rPr>
          <w:bCs/>
          <w:iCs/>
          <w:sz w:val="26"/>
          <w:szCs w:val="26"/>
        </w:rPr>
        <w:t xml:space="preserve"> </w:t>
      </w:r>
      <w:r w:rsidR="0064203D" w:rsidRPr="00684B6C">
        <w:rPr>
          <w:bCs/>
          <w:iCs/>
          <w:sz w:val="26"/>
          <w:szCs w:val="26"/>
        </w:rPr>
        <w:t>в</w:t>
      </w:r>
      <w:r>
        <w:rPr>
          <w:bCs/>
          <w:iCs/>
          <w:sz w:val="26"/>
          <w:szCs w:val="26"/>
        </w:rPr>
        <w:t xml:space="preserve"> </w:t>
      </w:r>
      <w:r w:rsidR="0064203D" w:rsidRPr="00684B6C">
        <w:rPr>
          <w:bCs/>
          <w:iCs/>
          <w:sz w:val="26"/>
          <w:szCs w:val="26"/>
        </w:rPr>
        <w:t>течение</w:t>
      </w:r>
      <w:r>
        <w:rPr>
          <w:bCs/>
          <w:iCs/>
          <w:sz w:val="26"/>
          <w:szCs w:val="26"/>
        </w:rPr>
        <w:t xml:space="preserve"> </w:t>
      </w:r>
      <w:r w:rsidR="0064203D" w:rsidRPr="00684B6C">
        <w:rPr>
          <w:bCs/>
          <w:iCs/>
          <w:sz w:val="26"/>
          <w:szCs w:val="26"/>
        </w:rPr>
        <w:t>всего</w:t>
      </w:r>
      <w:r>
        <w:rPr>
          <w:bCs/>
          <w:iCs/>
          <w:sz w:val="26"/>
          <w:szCs w:val="26"/>
        </w:rPr>
        <w:t xml:space="preserve"> </w:t>
      </w:r>
      <w:r w:rsidR="0064203D" w:rsidRPr="00684B6C">
        <w:rPr>
          <w:bCs/>
          <w:iCs/>
          <w:sz w:val="26"/>
          <w:szCs w:val="26"/>
        </w:rPr>
        <w:t>года,</w:t>
      </w:r>
      <w:r>
        <w:rPr>
          <w:bCs/>
          <w:iCs/>
          <w:sz w:val="26"/>
          <w:szCs w:val="26"/>
        </w:rPr>
        <w:t xml:space="preserve"> </w:t>
      </w:r>
      <w:r w:rsidR="0064203D" w:rsidRPr="00684B6C">
        <w:rPr>
          <w:bCs/>
          <w:iCs/>
          <w:sz w:val="26"/>
          <w:szCs w:val="26"/>
        </w:rPr>
        <w:t>особенно</w:t>
      </w:r>
      <w:r>
        <w:rPr>
          <w:bCs/>
          <w:iCs/>
          <w:sz w:val="26"/>
          <w:szCs w:val="26"/>
        </w:rPr>
        <w:t xml:space="preserve"> </w:t>
      </w:r>
      <w:r w:rsidR="0064203D" w:rsidRPr="00684B6C">
        <w:rPr>
          <w:bCs/>
          <w:iCs/>
          <w:sz w:val="26"/>
          <w:szCs w:val="26"/>
        </w:rPr>
        <w:t>в</w:t>
      </w:r>
      <w:r>
        <w:rPr>
          <w:bCs/>
          <w:iCs/>
          <w:sz w:val="26"/>
          <w:szCs w:val="26"/>
        </w:rPr>
        <w:t xml:space="preserve"> </w:t>
      </w:r>
      <w:r w:rsidR="0064203D" w:rsidRPr="00684B6C">
        <w:rPr>
          <w:bCs/>
          <w:iCs/>
          <w:sz w:val="26"/>
          <w:szCs w:val="26"/>
        </w:rPr>
        <w:t>летний</w:t>
      </w:r>
      <w:r>
        <w:rPr>
          <w:bCs/>
          <w:iCs/>
          <w:sz w:val="26"/>
          <w:szCs w:val="26"/>
        </w:rPr>
        <w:t xml:space="preserve"> </w:t>
      </w:r>
      <w:r w:rsidR="0064203D" w:rsidRPr="00684B6C">
        <w:rPr>
          <w:bCs/>
          <w:iCs/>
          <w:sz w:val="26"/>
          <w:szCs w:val="26"/>
        </w:rPr>
        <w:t>период,</w:t>
      </w:r>
      <w:r>
        <w:rPr>
          <w:bCs/>
          <w:iCs/>
          <w:sz w:val="26"/>
          <w:szCs w:val="26"/>
        </w:rPr>
        <w:t xml:space="preserve"> </w:t>
      </w:r>
      <w:r w:rsidR="0064203D" w:rsidRPr="00684B6C">
        <w:rPr>
          <w:bCs/>
          <w:iCs/>
          <w:sz w:val="26"/>
          <w:szCs w:val="26"/>
        </w:rPr>
        <w:t>является</w:t>
      </w:r>
      <w:r>
        <w:rPr>
          <w:bCs/>
          <w:iCs/>
          <w:sz w:val="26"/>
          <w:szCs w:val="26"/>
        </w:rPr>
        <w:t xml:space="preserve"> </w:t>
      </w:r>
      <w:r w:rsidR="0064203D" w:rsidRPr="00684B6C">
        <w:rPr>
          <w:bCs/>
          <w:iCs/>
          <w:sz w:val="26"/>
          <w:szCs w:val="26"/>
        </w:rPr>
        <w:t>континентальный</w:t>
      </w:r>
      <w:r>
        <w:rPr>
          <w:bCs/>
          <w:iCs/>
          <w:sz w:val="26"/>
          <w:szCs w:val="26"/>
        </w:rPr>
        <w:t xml:space="preserve"> </w:t>
      </w:r>
      <w:r w:rsidR="0064203D" w:rsidRPr="00684B6C">
        <w:rPr>
          <w:bCs/>
          <w:iCs/>
          <w:sz w:val="26"/>
          <w:szCs w:val="26"/>
        </w:rPr>
        <w:t>воздух</w:t>
      </w:r>
      <w:r>
        <w:rPr>
          <w:bCs/>
          <w:iCs/>
          <w:sz w:val="26"/>
          <w:szCs w:val="26"/>
        </w:rPr>
        <w:t xml:space="preserve"> </w:t>
      </w:r>
      <w:r w:rsidR="0064203D" w:rsidRPr="00684B6C">
        <w:rPr>
          <w:bCs/>
          <w:iCs/>
          <w:sz w:val="26"/>
          <w:szCs w:val="26"/>
        </w:rPr>
        <w:t>умеренных</w:t>
      </w:r>
      <w:r>
        <w:rPr>
          <w:bCs/>
          <w:iCs/>
          <w:sz w:val="26"/>
          <w:szCs w:val="26"/>
        </w:rPr>
        <w:t xml:space="preserve"> </w:t>
      </w:r>
      <w:r w:rsidR="0064203D" w:rsidRPr="00684B6C">
        <w:rPr>
          <w:bCs/>
          <w:iCs/>
          <w:sz w:val="26"/>
          <w:szCs w:val="26"/>
        </w:rPr>
        <w:t>широт</w:t>
      </w:r>
      <w:r>
        <w:rPr>
          <w:bCs/>
          <w:iCs/>
          <w:sz w:val="26"/>
          <w:szCs w:val="26"/>
        </w:rPr>
        <w:t xml:space="preserve"> </w:t>
      </w:r>
      <w:r w:rsidR="0064203D" w:rsidRPr="00684B6C">
        <w:rPr>
          <w:bCs/>
          <w:iCs/>
          <w:sz w:val="26"/>
          <w:szCs w:val="26"/>
        </w:rPr>
        <w:t>или</w:t>
      </w:r>
      <w:r>
        <w:rPr>
          <w:bCs/>
          <w:iCs/>
          <w:sz w:val="26"/>
          <w:szCs w:val="26"/>
        </w:rPr>
        <w:t xml:space="preserve"> </w:t>
      </w:r>
      <w:r w:rsidR="0064203D" w:rsidRPr="00684B6C">
        <w:rPr>
          <w:bCs/>
          <w:iCs/>
          <w:sz w:val="26"/>
          <w:szCs w:val="26"/>
        </w:rPr>
        <w:t>полярный</w:t>
      </w:r>
      <w:r>
        <w:rPr>
          <w:bCs/>
          <w:iCs/>
          <w:sz w:val="26"/>
          <w:szCs w:val="26"/>
        </w:rPr>
        <w:t xml:space="preserve"> </w:t>
      </w:r>
      <w:r w:rsidR="0064203D" w:rsidRPr="00684B6C">
        <w:rPr>
          <w:bCs/>
          <w:iCs/>
          <w:sz w:val="26"/>
          <w:szCs w:val="26"/>
        </w:rPr>
        <w:t>воздух.</w:t>
      </w:r>
      <w:r>
        <w:rPr>
          <w:bCs/>
          <w:iCs/>
          <w:sz w:val="26"/>
          <w:szCs w:val="26"/>
        </w:rPr>
        <w:t xml:space="preserve"> </w:t>
      </w:r>
      <w:r w:rsidR="0064203D" w:rsidRPr="00684B6C">
        <w:rPr>
          <w:bCs/>
          <w:iCs/>
          <w:sz w:val="26"/>
          <w:szCs w:val="26"/>
        </w:rPr>
        <w:t>На</w:t>
      </w:r>
      <w:r>
        <w:rPr>
          <w:bCs/>
          <w:iCs/>
          <w:sz w:val="26"/>
          <w:szCs w:val="26"/>
        </w:rPr>
        <w:t xml:space="preserve"> </w:t>
      </w:r>
      <w:r w:rsidR="0064203D" w:rsidRPr="00684B6C">
        <w:rPr>
          <w:bCs/>
          <w:iCs/>
          <w:sz w:val="26"/>
          <w:szCs w:val="26"/>
        </w:rPr>
        <w:t>территории</w:t>
      </w:r>
      <w:r>
        <w:rPr>
          <w:bCs/>
          <w:iCs/>
          <w:sz w:val="26"/>
          <w:szCs w:val="26"/>
        </w:rPr>
        <w:t xml:space="preserve"> </w:t>
      </w:r>
      <w:r w:rsidR="0064203D" w:rsidRPr="00684B6C">
        <w:rPr>
          <w:bCs/>
          <w:iCs/>
          <w:sz w:val="26"/>
          <w:szCs w:val="26"/>
        </w:rPr>
        <w:t>поселения</w:t>
      </w:r>
      <w:r>
        <w:rPr>
          <w:bCs/>
          <w:iCs/>
          <w:sz w:val="26"/>
          <w:szCs w:val="26"/>
        </w:rPr>
        <w:t xml:space="preserve"> </w:t>
      </w:r>
      <w:r w:rsidR="0064203D" w:rsidRPr="00684B6C">
        <w:rPr>
          <w:bCs/>
          <w:iCs/>
          <w:sz w:val="26"/>
          <w:szCs w:val="26"/>
        </w:rPr>
        <w:t>преобладает</w:t>
      </w:r>
      <w:r>
        <w:rPr>
          <w:bCs/>
          <w:iCs/>
          <w:sz w:val="26"/>
          <w:szCs w:val="26"/>
        </w:rPr>
        <w:t xml:space="preserve"> </w:t>
      </w:r>
      <w:r w:rsidR="0064203D" w:rsidRPr="00684B6C">
        <w:rPr>
          <w:bCs/>
          <w:iCs/>
          <w:sz w:val="26"/>
          <w:szCs w:val="26"/>
        </w:rPr>
        <w:t>ветер</w:t>
      </w:r>
      <w:r>
        <w:rPr>
          <w:bCs/>
          <w:iCs/>
          <w:sz w:val="26"/>
          <w:szCs w:val="26"/>
        </w:rPr>
        <w:t xml:space="preserve"> </w:t>
      </w:r>
      <w:r w:rsidR="0064203D" w:rsidRPr="00684B6C">
        <w:rPr>
          <w:bCs/>
          <w:iCs/>
          <w:sz w:val="26"/>
          <w:szCs w:val="26"/>
        </w:rPr>
        <w:t>западного,</w:t>
      </w:r>
      <w:r>
        <w:rPr>
          <w:bCs/>
          <w:iCs/>
          <w:sz w:val="26"/>
          <w:szCs w:val="26"/>
        </w:rPr>
        <w:t xml:space="preserve"> </w:t>
      </w:r>
      <w:r w:rsidR="0064203D" w:rsidRPr="00684B6C">
        <w:rPr>
          <w:bCs/>
          <w:iCs/>
          <w:sz w:val="26"/>
          <w:szCs w:val="26"/>
        </w:rPr>
        <w:t>юго-западного</w:t>
      </w:r>
      <w:r>
        <w:rPr>
          <w:bCs/>
          <w:iCs/>
          <w:sz w:val="26"/>
          <w:szCs w:val="26"/>
        </w:rPr>
        <w:t xml:space="preserve"> </w:t>
      </w:r>
      <w:r w:rsidR="0064203D" w:rsidRPr="00684B6C">
        <w:rPr>
          <w:bCs/>
          <w:iCs/>
          <w:sz w:val="26"/>
          <w:szCs w:val="26"/>
        </w:rPr>
        <w:t>и</w:t>
      </w:r>
      <w:r>
        <w:rPr>
          <w:bCs/>
          <w:iCs/>
          <w:sz w:val="26"/>
          <w:szCs w:val="26"/>
        </w:rPr>
        <w:t xml:space="preserve"> </w:t>
      </w:r>
      <w:r w:rsidR="0064203D" w:rsidRPr="00684B6C">
        <w:rPr>
          <w:bCs/>
          <w:iCs/>
          <w:sz w:val="26"/>
          <w:szCs w:val="26"/>
        </w:rPr>
        <w:t>южного</w:t>
      </w:r>
      <w:r>
        <w:rPr>
          <w:bCs/>
          <w:iCs/>
          <w:sz w:val="26"/>
          <w:szCs w:val="26"/>
        </w:rPr>
        <w:t xml:space="preserve"> </w:t>
      </w:r>
      <w:r w:rsidR="0064203D" w:rsidRPr="00684B6C">
        <w:rPr>
          <w:bCs/>
          <w:iCs/>
          <w:sz w:val="26"/>
          <w:szCs w:val="26"/>
        </w:rPr>
        <w:t>направлений.</w:t>
      </w:r>
    </w:p>
    <w:p w:rsidR="0064203D" w:rsidRPr="00684B6C" w:rsidRDefault="003932CE" w:rsidP="001B6E20">
      <w:pPr>
        <w:pStyle w:val="13"/>
        <w:spacing w:before="0" w:after="0"/>
        <w:ind w:firstLine="709"/>
        <w:rPr>
          <w:sz w:val="26"/>
          <w:szCs w:val="26"/>
        </w:rPr>
      </w:pPr>
      <w:r>
        <w:rPr>
          <w:sz w:val="26"/>
          <w:szCs w:val="26"/>
        </w:rPr>
        <w:t xml:space="preserve"> </w:t>
      </w:r>
      <w:r w:rsidR="0064203D" w:rsidRPr="00684B6C">
        <w:rPr>
          <w:sz w:val="26"/>
          <w:szCs w:val="26"/>
        </w:rPr>
        <w:t>В</w:t>
      </w:r>
      <w:r>
        <w:rPr>
          <w:sz w:val="26"/>
          <w:szCs w:val="26"/>
        </w:rPr>
        <w:t xml:space="preserve"> </w:t>
      </w:r>
      <w:r w:rsidR="0064203D" w:rsidRPr="00684B6C">
        <w:rPr>
          <w:sz w:val="26"/>
          <w:szCs w:val="26"/>
        </w:rPr>
        <w:t>течение</w:t>
      </w:r>
      <w:r>
        <w:rPr>
          <w:sz w:val="26"/>
          <w:szCs w:val="26"/>
        </w:rPr>
        <w:t xml:space="preserve"> </w:t>
      </w:r>
      <w:r w:rsidR="0064203D" w:rsidRPr="00684B6C">
        <w:rPr>
          <w:sz w:val="26"/>
          <w:szCs w:val="26"/>
        </w:rPr>
        <w:t>года</w:t>
      </w:r>
      <w:r>
        <w:rPr>
          <w:sz w:val="26"/>
          <w:szCs w:val="26"/>
        </w:rPr>
        <w:t xml:space="preserve"> </w:t>
      </w:r>
      <w:r w:rsidR="0064203D" w:rsidRPr="00684B6C">
        <w:rPr>
          <w:sz w:val="26"/>
          <w:szCs w:val="26"/>
        </w:rPr>
        <w:t>преобладают</w:t>
      </w:r>
      <w:r>
        <w:rPr>
          <w:sz w:val="26"/>
          <w:szCs w:val="26"/>
        </w:rPr>
        <w:t xml:space="preserve"> </w:t>
      </w:r>
      <w:r w:rsidR="0064203D" w:rsidRPr="00684B6C">
        <w:rPr>
          <w:sz w:val="26"/>
          <w:szCs w:val="26"/>
        </w:rPr>
        <w:t>слабые</w:t>
      </w:r>
      <w:r>
        <w:rPr>
          <w:sz w:val="26"/>
          <w:szCs w:val="26"/>
        </w:rPr>
        <w:t xml:space="preserve"> </w:t>
      </w:r>
      <w:r w:rsidR="0064203D" w:rsidRPr="00684B6C">
        <w:rPr>
          <w:sz w:val="26"/>
          <w:szCs w:val="26"/>
        </w:rPr>
        <w:t>ветры</w:t>
      </w:r>
      <w:r>
        <w:rPr>
          <w:sz w:val="26"/>
          <w:szCs w:val="26"/>
        </w:rPr>
        <w:t xml:space="preserve"> </w:t>
      </w:r>
      <w:r w:rsidR="0064203D" w:rsidRPr="00684B6C">
        <w:rPr>
          <w:sz w:val="26"/>
          <w:szCs w:val="26"/>
        </w:rPr>
        <w:t>(до</w:t>
      </w:r>
      <w:r>
        <w:rPr>
          <w:sz w:val="26"/>
          <w:szCs w:val="26"/>
        </w:rPr>
        <w:t xml:space="preserve"> </w:t>
      </w:r>
      <w:r w:rsidR="0064203D" w:rsidRPr="00684B6C">
        <w:rPr>
          <w:sz w:val="26"/>
          <w:szCs w:val="26"/>
        </w:rPr>
        <w:t>5м/сек).</w:t>
      </w:r>
      <w:r>
        <w:rPr>
          <w:sz w:val="26"/>
          <w:szCs w:val="26"/>
        </w:rPr>
        <w:t xml:space="preserve"> </w:t>
      </w:r>
      <w:r w:rsidR="0064203D" w:rsidRPr="00684B6C">
        <w:rPr>
          <w:sz w:val="26"/>
          <w:szCs w:val="26"/>
        </w:rPr>
        <w:t>Повторяемость</w:t>
      </w:r>
      <w:r>
        <w:rPr>
          <w:sz w:val="26"/>
          <w:szCs w:val="26"/>
        </w:rPr>
        <w:t xml:space="preserve"> </w:t>
      </w:r>
      <w:r w:rsidR="0064203D" w:rsidRPr="00684B6C">
        <w:rPr>
          <w:sz w:val="26"/>
          <w:szCs w:val="26"/>
        </w:rPr>
        <w:t>сильных</w:t>
      </w:r>
      <w:r>
        <w:rPr>
          <w:sz w:val="26"/>
          <w:szCs w:val="26"/>
        </w:rPr>
        <w:t xml:space="preserve"> </w:t>
      </w:r>
      <w:r w:rsidR="0064203D" w:rsidRPr="00684B6C">
        <w:rPr>
          <w:sz w:val="26"/>
          <w:szCs w:val="26"/>
        </w:rPr>
        <w:t>ветров</w:t>
      </w:r>
      <w:r>
        <w:rPr>
          <w:sz w:val="26"/>
          <w:szCs w:val="26"/>
        </w:rPr>
        <w:t xml:space="preserve"> </w:t>
      </w:r>
      <w:r w:rsidR="0064203D" w:rsidRPr="00684B6C">
        <w:rPr>
          <w:sz w:val="26"/>
          <w:szCs w:val="26"/>
        </w:rPr>
        <w:t>невелика:</w:t>
      </w:r>
      <w:r>
        <w:rPr>
          <w:sz w:val="26"/>
          <w:szCs w:val="26"/>
        </w:rPr>
        <w:t xml:space="preserve"> </w:t>
      </w:r>
      <w:r w:rsidR="0064203D" w:rsidRPr="00684B6C">
        <w:rPr>
          <w:sz w:val="26"/>
          <w:szCs w:val="26"/>
        </w:rPr>
        <w:t>от</w:t>
      </w:r>
      <w:r>
        <w:rPr>
          <w:sz w:val="26"/>
          <w:szCs w:val="26"/>
        </w:rPr>
        <w:t xml:space="preserve"> </w:t>
      </w:r>
      <w:r w:rsidR="0064203D" w:rsidRPr="00684B6C">
        <w:rPr>
          <w:sz w:val="26"/>
          <w:szCs w:val="26"/>
        </w:rPr>
        <w:t>2-5</w:t>
      </w:r>
      <w:r>
        <w:rPr>
          <w:sz w:val="26"/>
          <w:szCs w:val="26"/>
        </w:rPr>
        <w:t xml:space="preserve"> </w:t>
      </w:r>
      <w:r w:rsidR="0064203D" w:rsidRPr="00684B6C">
        <w:rPr>
          <w:sz w:val="26"/>
          <w:szCs w:val="26"/>
        </w:rPr>
        <w:t>дней</w:t>
      </w:r>
      <w:r>
        <w:rPr>
          <w:sz w:val="26"/>
          <w:szCs w:val="26"/>
        </w:rPr>
        <w:t xml:space="preserve"> </w:t>
      </w:r>
      <w:r w:rsidR="0064203D" w:rsidRPr="00684B6C">
        <w:rPr>
          <w:sz w:val="26"/>
          <w:szCs w:val="26"/>
        </w:rPr>
        <w:t>в</w:t>
      </w:r>
      <w:r>
        <w:rPr>
          <w:sz w:val="26"/>
          <w:szCs w:val="26"/>
        </w:rPr>
        <w:t xml:space="preserve"> </w:t>
      </w:r>
      <w:r w:rsidR="0064203D" w:rsidRPr="00684B6C">
        <w:rPr>
          <w:sz w:val="26"/>
          <w:szCs w:val="26"/>
        </w:rPr>
        <w:t>защищенных</w:t>
      </w:r>
      <w:r>
        <w:rPr>
          <w:sz w:val="26"/>
          <w:szCs w:val="26"/>
        </w:rPr>
        <w:t xml:space="preserve"> </w:t>
      </w:r>
      <w:r w:rsidR="0064203D" w:rsidRPr="00684B6C">
        <w:rPr>
          <w:sz w:val="26"/>
          <w:szCs w:val="26"/>
        </w:rPr>
        <w:t>местах,</w:t>
      </w:r>
      <w:r>
        <w:rPr>
          <w:sz w:val="26"/>
          <w:szCs w:val="26"/>
        </w:rPr>
        <w:t xml:space="preserve"> </w:t>
      </w:r>
      <w:r w:rsidR="0064203D" w:rsidRPr="00684B6C">
        <w:rPr>
          <w:sz w:val="26"/>
          <w:szCs w:val="26"/>
        </w:rPr>
        <w:t>до</w:t>
      </w:r>
      <w:r>
        <w:rPr>
          <w:sz w:val="26"/>
          <w:szCs w:val="26"/>
        </w:rPr>
        <w:t xml:space="preserve"> </w:t>
      </w:r>
      <w:r w:rsidR="0064203D" w:rsidRPr="00684B6C">
        <w:rPr>
          <w:sz w:val="26"/>
          <w:szCs w:val="26"/>
        </w:rPr>
        <w:t>15-20</w:t>
      </w:r>
      <w:r>
        <w:rPr>
          <w:sz w:val="26"/>
          <w:szCs w:val="26"/>
        </w:rPr>
        <w:t xml:space="preserve"> </w:t>
      </w:r>
      <w:r w:rsidR="0064203D" w:rsidRPr="00684B6C">
        <w:rPr>
          <w:sz w:val="26"/>
          <w:szCs w:val="26"/>
        </w:rPr>
        <w:t>дней</w:t>
      </w:r>
      <w:r>
        <w:rPr>
          <w:sz w:val="26"/>
          <w:szCs w:val="26"/>
        </w:rPr>
        <w:t xml:space="preserve"> </w:t>
      </w:r>
      <w:r w:rsidR="0064203D" w:rsidRPr="00684B6C">
        <w:rPr>
          <w:sz w:val="26"/>
          <w:szCs w:val="26"/>
        </w:rPr>
        <w:t>на</w:t>
      </w:r>
      <w:r>
        <w:rPr>
          <w:sz w:val="26"/>
          <w:szCs w:val="26"/>
        </w:rPr>
        <w:t xml:space="preserve"> </w:t>
      </w:r>
      <w:r w:rsidR="0064203D" w:rsidRPr="00684B6C">
        <w:rPr>
          <w:sz w:val="26"/>
          <w:szCs w:val="26"/>
        </w:rPr>
        <w:t>открытых</w:t>
      </w:r>
      <w:r>
        <w:rPr>
          <w:sz w:val="26"/>
          <w:szCs w:val="26"/>
        </w:rPr>
        <w:t xml:space="preserve"> </w:t>
      </w:r>
      <w:r w:rsidR="0064203D" w:rsidRPr="00684B6C">
        <w:rPr>
          <w:sz w:val="26"/>
          <w:szCs w:val="26"/>
        </w:rPr>
        <w:t>и</w:t>
      </w:r>
      <w:r>
        <w:rPr>
          <w:sz w:val="26"/>
          <w:szCs w:val="26"/>
        </w:rPr>
        <w:t xml:space="preserve"> </w:t>
      </w:r>
      <w:r w:rsidR="0064203D" w:rsidRPr="00684B6C">
        <w:rPr>
          <w:sz w:val="26"/>
          <w:szCs w:val="26"/>
        </w:rPr>
        <w:t>возвышенных</w:t>
      </w:r>
      <w:r>
        <w:rPr>
          <w:sz w:val="26"/>
          <w:szCs w:val="26"/>
        </w:rPr>
        <w:t xml:space="preserve"> </w:t>
      </w:r>
      <w:r w:rsidR="0064203D" w:rsidRPr="00684B6C">
        <w:rPr>
          <w:sz w:val="26"/>
          <w:szCs w:val="26"/>
        </w:rPr>
        <w:t>участках.</w:t>
      </w:r>
    </w:p>
    <w:p w:rsidR="0064203D" w:rsidRPr="00684B6C" w:rsidRDefault="003932CE" w:rsidP="001B6E20">
      <w:pPr>
        <w:pStyle w:val="13"/>
        <w:spacing w:before="0" w:after="0"/>
        <w:ind w:firstLine="709"/>
        <w:rPr>
          <w:sz w:val="26"/>
          <w:szCs w:val="26"/>
        </w:rPr>
      </w:pPr>
      <w:r>
        <w:rPr>
          <w:sz w:val="26"/>
          <w:szCs w:val="26"/>
        </w:rPr>
        <w:t xml:space="preserve"> </w:t>
      </w:r>
      <w:r w:rsidR="0064203D" w:rsidRPr="00684B6C">
        <w:rPr>
          <w:sz w:val="26"/>
          <w:szCs w:val="26"/>
        </w:rPr>
        <w:t>За</w:t>
      </w:r>
      <w:r>
        <w:rPr>
          <w:sz w:val="26"/>
          <w:szCs w:val="26"/>
        </w:rPr>
        <w:t xml:space="preserve"> </w:t>
      </w:r>
      <w:r w:rsidR="0064203D" w:rsidRPr="00684B6C">
        <w:rPr>
          <w:sz w:val="26"/>
          <w:szCs w:val="26"/>
        </w:rPr>
        <w:t>год</w:t>
      </w:r>
      <w:r>
        <w:rPr>
          <w:sz w:val="26"/>
          <w:szCs w:val="26"/>
        </w:rPr>
        <w:t xml:space="preserve"> </w:t>
      </w:r>
      <w:r w:rsidR="0064203D" w:rsidRPr="00684B6C">
        <w:rPr>
          <w:sz w:val="26"/>
          <w:szCs w:val="26"/>
        </w:rPr>
        <w:t>выпадает</w:t>
      </w:r>
      <w:r>
        <w:rPr>
          <w:sz w:val="26"/>
          <w:szCs w:val="26"/>
        </w:rPr>
        <w:t xml:space="preserve"> </w:t>
      </w:r>
      <w:r w:rsidR="0064203D" w:rsidRPr="00684B6C">
        <w:rPr>
          <w:sz w:val="26"/>
          <w:szCs w:val="26"/>
        </w:rPr>
        <w:t>умеренное</w:t>
      </w:r>
      <w:r>
        <w:rPr>
          <w:sz w:val="26"/>
          <w:szCs w:val="26"/>
        </w:rPr>
        <w:t xml:space="preserve"> </w:t>
      </w:r>
      <w:r w:rsidR="0064203D" w:rsidRPr="00684B6C">
        <w:rPr>
          <w:sz w:val="26"/>
          <w:szCs w:val="26"/>
        </w:rPr>
        <w:t>количество</w:t>
      </w:r>
      <w:r>
        <w:rPr>
          <w:sz w:val="26"/>
          <w:szCs w:val="26"/>
        </w:rPr>
        <w:t xml:space="preserve"> </w:t>
      </w:r>
      <w:r w:rsidR="0064203D" w:rsidRPr="00684B6C">
        <w:rPr>
          <w:sz w:val="26"/>
          <w:szCs w:val="26"/>
        </w:rPr>
        <w:t>осадков</w:t>
      </w:r>
      <w:r>
        <w:rPr>
          <w:sz w:val="26"/>
          <w:szCs w:val="26"/>
        </w:rPr>
        <w:t xml:space="preserve"> </w:t>
      </w:r>
      <w:r w:rsidR="0064203D" w:rsidRPr="00684B6C">
        <w:rPr>
          <w:sz w:val="26"/>
          <w:szCs w:val="26"/>
        </w:rPr>
        <w:t>-</w:t>
      </w:r>
      <w:r>
        <w:rPr>
          <w:sz w:val="26"/>
          <w:szCs w:val="26"/>
        </w:rPr>
        <w:t xml:space="preserve"> </w:t>
      </w:r>
      <w:r w:rsidR="0064203D" w:rsidRPr="00684B6C">
        <w:rPr>
          <w:sz w:val="26"/>
          <w:szCs w:val="26"/>
        </w:rPr>
        <w:t>в</w:t>
      </w:r>
      <w:r>
        <w:rPr>
          <w:sz w:val="26"/>
          <w:szCs w:val="26"/>
        </w:rPr>
        <w:t xml:space="preserve"> </w:t>
      </w:r>
      <w:r w:rsidR="0064203D" w:rsidRPr="00684B6C">
        <w:rPr>
          <w:sz w:val="26"/>
          <w:szCs w:val="26"/>
        </w:rPr>
        <w:t>среднем</w:t>
      </w:r>
      <w:r>
        <w:rPr>
          <w:sz w:val="26"/>
          <w:szCs w:val="26"/>
        </w:rPr>
        <w:t xml:space="preserve"> </w:t>
      </w:r>
      <w:r w:rsidR="0064203D" w:rsidRPr="00684B6C">
        <w:rPr>
          <w:sz w:val="26"/>
          <w:szCs w:val="26"/>
        </w:rPr>
        <w:t>от</w:t>
      </w:r>
      <w:r>
        <w:rPr>
          <w:sz w:val="26"/>
          <w:szCs w:val="26"/>
        </w:rPr>
        <w:t xml:space="preserve"> </w:t>
      </w:r>
      <w:r w:rsidR="0064203D" w:rsidRPr="00684B6C">
        <w:rPr>
          <w:sz w:val="26"/>
          <w:szCs w:val="26"/>
        </w:rPr>
        <w:t>490</w:t>
      </w:r>
      <w:r>
        <w:rPr>
          <w:sz w:val="26"/>
          <w:szCs w:val="26"/>
        </w:rPr>
        <w:t xml:space="preserve"> </w:t>
      </w:r>
      <w:r w:rsidR="0064203D" w:rsidRPr="00684B6C">
        <w:rPr>
          <w:sz w:val="26"/>
          <w:szCs w:val="26"/>
        </w:rPr>
        <w:t>-</w:t>
      </w:r>
      <w:r>
        <w:rPr>
          <w:sz w:val="26"/>
          <w:szCs w:val="26"/>
        </w:rPr>
        <w:t xml:space="preserve"> </w:t>
      </w:r>
      <w:r w:rsidR="0064203D" w:rsidRPr="00684B6C">
        <w:rPr>
          <w:sz w:val="26"/>
          <w:szCs w:val="26"/>
        </w:rPr>
        <w:t>до</w:t>
      </w:r>
      <w:r>
        <w:rPr>
          <w:sz w:val="26"/>
          <w:szCs w:val="26"/>
        </w:rPr>
        <w:t xml:space="preserve"> </w:t>
      </w:r>
      <w:r w:rsidR="0064203D" w:rsidRPr="00684B6C">
        <w:rPr>
          <w:sz w:val="26"/>
          <w:szCs w:val="26"/>
        </w:rPr>
        <w:t>590</w:t>
      </w:r>
      <w:r>
        <w:rPr>
          <w:sz w:val="26"/>
          <w:szCs w:val="26"/>
        </w:rPr>
        <w:t xml:space="preserve"> </w:t>
      </w:r>
      <w:r w:rsidR="0064203D" w:rsidRPr="00684B6C">
        <w:rPr>
          <w:sz w:val="26"/>
          <w:szCs w:val="26"/>
        </w:rPr>
        <w:t>мм.</w:t>
      </w:r>
    </w:p>
    <w:p w:rsidR="0064203D" w:rsidRPr="00684B6C" w:rsidRDefault="0064203D" w:rsidP="001B6E20">
      <w:pPr>
        <w:pStyle w:val="13"/>
        <w:spacing w:before="0" w:after="0"/>
        <w:ind w:firstLine="709"/>
        <w:rPr>
          <w:sz w:val="26"/>
          <w:szCs w:val="26"/>
        </w:rPr>
      </w:pPr>
      <w:r w:rsidRPr="00684B6C">
        <w:rPr>
          <w:sz w:val="26"/>
          <w:szCs w:val="26"/>
        </w:rPr>
        <w:t>Однако,</w:t>
      </w:r>
      <w:r w:rsidR="003932CE">
        <w:rPr>
          <w:sz w:val="26"/>
          <w:szCs w:val="26"/>
        </w:rPr>
        <w:t xml:space="preserve"> </w:t>
      </w:r>
      <w:r w:rsidRPr="00684B6C">
        <w:rPr>
          <w:sz w:val="26"/>
          <w:szCs w:val="26"/>
        </w:rPr>
        <w:t>ввиду</w:t>
      </w:r>
      <w:r w:rsidR="003932CE">
        <w:rPr>
          <w:sz w:val="26"/>
          <w:szCs w:val="26"/>
        </w:rPr>
        <w:t xml:space="preserve"> </w:t>
      </w:r>
      <w:r w:rsidRPr="00684B6C">
        <w:rPr>
          <w:sz w:val="26"/>
          <w:szCs w:val="26"/>
        </w:rPr>
        <w:t>частых</w:t>
      </w:r>
      <w:r w:rsidR="003932CE">
        <w:rPr>
          <w:sz w:val="26"/>
          <w:szCs w:val="26"/>
        </w:rPr>
        <w:t xml:space="preserve"> </w:t>
      </w:r>
      <w:r w:rsidRPr="00684B6C">
        <w:rPr>
          <w:sz w:val="26"/>
          <w:szCs w:val="26"/>
        </w:rPr>
        <w:t>колебаний</w:t>
      </w:r>
      <w:r w:rsidR="003932CE">
        <w:rPr>
          <w:sz w:val="26"/>
          <w:szCs w:val="26"/>
        </w:rPr>
        <w:t xml:space="preserve"> </w:t>
      </w:r>
      <w:r w:rsidRPr="00684B6C">
        <w:rPr>
          <w:sz w:val="26"/>
          <w:szCs w:val="26"/>
        </w:rPr>
        <w:t>годовых</w:t>
      </w:r>
      <w:r w:rsidR="003932CE">
        <w:rPr>
          <w:sz w:val="26"/>
          <w:szCs w:val="26"/>
        </w:rPr>
        <w:t xml:space="preserve"> </w:t>
      </w:r>
      <w:r w:rsidRPr="00684B6C">
        <w:rPr>
          <w:sz w:val="26"/>
          <w:szCs w:val="26"/>
        </w:rPr>
        <w:t>осадков</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большого</w:t>
      </w:r>
      <w:r w:rsidR="003932CE">
        <w:rPr>
          <w:sz w:val="26"/>
          <w:szCs w:val="26"/>
        </w:rPr>
        <w:t xml:space="preserve"> </w:t>
      </w:r>
      <w:r w:rsidRPr="00684B6C">
        <w:rPr>
          <w:sz w:val="26"/>
          <w:szCs w:val="26"/>
        </w:rPr>
        <w:t>испарения</w:t>
      </w:r>
      <w:r w:rsidR="003932CE">
        <w:rPr>
          <w:sz w:val="26"/>
          <w:szCs w:val="26"/>
        </w:rPr>
        <w:t xml:space="preserve"> </w:t>
      </w:r>
      <w:r w:rsidRPr="00684B6C">
        <w:rPr>
          <w:sz w:val="26"/>
          <w:szCs w:val="26"/>
        </w:rPr>
        <w:t>в</w:t>
      </w:r>
      <w:r w:rsidR="003932CE">
        <w:rPr>
          <w:sz w:val="26"/>
          <w:szCs w:val="26"/>
        </w:rPr>
        <w:t xml:space="preserve"> </w:t>
      </w:r>
      <w:r w:rsidRPr="00684B6C">
        <w:rPr>
          <w:sz w:val="26"/>
          <w:szCs w:val="26"/>
        </w:rPr>
        <w:t>весенние</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летние</w:t>
      </w:r>
      <w:r w:rsidR="003932CE">
        <w:rPr>
          <w:sz w:val="26"/>
          <w:szCs w:val="26"/>
        </w:rPr>
        <w:t xml:space="preserve"> </w:t>
      </w:r>
      <w:r w:rsidRPr="00684B6C">
        <w:rPr>
          <w:sz w:val="26"/>
          <w:szCs w:val="26"/>
        </w:rPr>
        <w:t>месяцы,</w:t>
      </w:r>
      <w:r w:rsidR="003932CE">
        <w:rPr>
          <w:sz w:val="26"/>
          <w:szCs w:val="26"/>
        </w:rPr>
        <w:t xml:space="preserve"> </w:t>
      </w:r>
      <w:r w:rsidRPr="00684B6C">
        <w:rPr>
          <w:sz w:val="26"/>
          <w:szCs w:val="26"/>
        </w:rPr>
        <w:t>сильной</w:t>
      </w:r>
      <w:r w:rsidR="003932CE">
        <w:rPr>
          <w:sz w:val="26"/>
          <w:szCs w:val="26"/>
        </w:rPr>
        <w:t xml:space="preserve"> </w:t>
      </w:r>
      <w:r w:rsidRPr="00684B6C">
        <w:rPr>
          <w:sz w:val="26"/>
          <w:szCs w:val="26"/>
        </w:rPr>
        <w:t>изрезанности</w:t>
      </w:r>
      <w:r w:rsidR="003932CE">
        <w:rPr>
          <w:sz w:val="26"/>
          <w:szCs w:val="26"/>
        </w:rPr>
        <w:t xml:space="preserve"> </w:t>
      </w:r>
      <w:r w:rsidRPr="00684B6C">
        <w:rPr>
          <w:sz w:val="26"/>
          <w:szCs w:val="26"/>
        </w:rPr>
        <w:t>территории</w:t>
      </w:r>
      <w:r w:rsidR="003932CE">
        <w:rPr>
          <w:sz w:val="26"/>
          <w:szCs w:val="26"/>
        </w:rPr>
        <w:t xml:space="preserve"> </w:t>
      </w:r>
      <w:r w:rsidRPr="00684B6C">
        <w:rPr>
          <w:sz w:val="26"/>
          <w:szCs w:val="26"/>
        </w:rPr>
        <w:t>оврагами</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балками</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наличия</w:t>
      </w:r>
      <w:r w:rsidR="003932CE">
        <w:rPr>
          <w:sz w:val="26"/>
          <w:szCs w:val="26"/>
        </w:rPr>
        <w:t xml:space="preserve"> </w:t>
      </w:r>
      <w:r w:rsidRPr="00684B6C">
        <w:rPr>
          <w:sz w:val="26"/>
          <w:szCs w:val="26"/>
        </w:rPr>
        <w:t>макропористых</w:t>
      </w:r>
      <w:r w:rsidR="003932CE">
        <w:rPr>
          <w:sz w:val="26"/>
          <w:szCs w:val="26"/>
        </w:rPr>
        <w:t xml:space="preserve"> </w:t>
      </w:r>
      <w:r w:rsidRPr="00684B6C">
        <w:rPr>
          <w:sz w:val="26"/>
          <w:szCs w:val="26"/>
        </w:rPr>
        <w:t>грунтов,</w:t>
      </w:r>
      <w:r w:rsidR="003932CE">
        <w:rPr>
          <w:sz w:val="26"/>
          <w:szCs w:val="26"/>
        </w:rPr>
        <w:t xml:space="preserve"> </w:t>
      </w:r>
      <w:r w:rsidRPr="00684B6C">
        <w:rPr>
          <w:sz w:val="26"/>
          <w:szCs w:val="26"/>
        </w:rPr>
        <w:t>наблюдается</w:t>
      </w:r>
      <w:r w:rsidR="003932CE">
        <w:rPr>
          <w:sz w:val="26"/>
          <w:szCs w:val="26"/>
        </w:rPr>
        <w:t xml:space="preserve"> </w:t>
      </w:r>
      <w:r w:rsidRPr="00684B6C">
        <w:rPr>
          <w:sz w:val="26"/>
          <w:szCs w:val="26"/>
        </w:rPr>
        <w:t>дефицит</w:t>
      </w:r>
      <w:r w:rsidR="003932CE">
        <w:rPr>
          <w:sz w:val="26"/>
          <w:szCs w:val="26"/>
        </w:rPr>
        <w:t xml:space="preserve"> </w:t>
      </w:r>
      <w:r w:rsidRPr="00684B6C">
        <w:rPr>
          <w:sz w:val="26"/>
          <w:szCs w:val="26"/>
        </w:rPr>
        <w:t>влаги.</w:t>
      </w:r>
      <w:r w:rsidR="003932CE">
        <w:rPr>
          <w:sz w:val="26"/>
          <w:szCs w:val="26"/>
        </w:rPr>
        <w:t xml:space="preserve"> </w:t>
      </w:r>
      <w:r w:rsidRPr="00684B6C">
        <w:rPr>
          <w:sz w:val="26"/>
          <w:szCs w:val="26"/>
        </w:rPr>
        <w:t>Тем</w:t>
      </w:r>
      <w:r w:rsidR="003932CE">
        <w:rPr>
          <w:sz w:val="26"/>
          <w:szCs w:val="26"/>
        </w:rPr>
        <w:t xml:space="preserve"> </w:t>
      </w:r>
      <w:r w:rsidRPr="00684B6C">
        <w:rPr>
          <w:sz w:val="26"/>
          <w:szCs w:val="26"/>
        </w:rPr>
        <w:t>не</w:t>
      </w:r>
      <w:r w:rsidR="003932CE">
        <w:rPr>
          <w:sz w:val="26"/>
          <w:szCs w:val="26"/>
        </w:rPr>
        <w:t xml:space="preserve"> </w:t>
      </w:r>
      <w:r w:rsidRPr="00684B6C">
        <w:rPr>
          <w:sz w:val="26"/>
          <w:szCs w:val="26"/>
        </w:rPr>
        <w:t>менее,</w:t>
      </w:r>
      <w:r w:rsidR="003932CE">
        <w:rPr>
          <w:sz w:val="26"/>
          <w:szCs w:val="26"/>
        </w:rPr>
        <w:t xml:space="preserve"> </w:t>
      </w:r>
      <w:r w:rsidRPr="00684B6C">
        <w:rPr>
          <w:sz w:val="26"/>
          <w:szCs w:val="26"/>
        </w:rPr>
        <w:t>количество</w:t>
      </w:r>
      <w:r w:rsidR="003932CE">
        <w:rPr>
          <w:sz w:val="26"/>
          <w:szCs w:val="26"/>
        </w:rPr>
        <w:t xml:space="preserve"> </w:t>
      </w:r>
      <w:r w:rsidRPr="00684B6C">
        <w:rPr>
          <w:sz w:val="26"/>
          <w:szCs w:val="26"/>
        </w:rPr>
        <w:t>осадков</w:t>
      </w:r>
      <w:r w:rsidR="003932CE">
        <w:rPr>
          <w:sz w:val="26"/>
          <w:szCs w:val="26"/>
        </w:rPr>
        <w:t xml:space="preserve"> </w:t>
      </w:r>
      <w:r w:rsidRPr="00684B6C">
        <w:rPr>
          <w:sz w:val="26"/>
          <w:szCs w:val="26"/>
        </w:rPr>
        <w:t>достаточно</w:t>
      </w:r>
      <w:r w:rsidR="003932CE">
        <w:rPr>
          <w:sz w:val="26"/>
          <w:szCs w:val="26"/>
        </w:rPr>
        <w:t xml:space="preserve"> </w:t>
      </w:r>
      <w:r w:rsidRPr="00684B6C">
        <w:rPr>
          <w:sz w:val="26"/>
          <w:szCs w:val="26"/>
        </w:rPr>
        <w:t>для</w:t>
      </w:r>
      <w:r w:rsidR="003932CE">
        <w:rPr>
          <w:sz w:val="26"/>
          <w:szCs w:val="26"/>
        </w:rPr>
        <w:t xml:space="preserve"> </w:t>
      </w:r>
      <w:r w:rsidRPr="00684B6C">
        <w:rPr>
          <w:sz w:val="26"/>
          <w:szCs w:val="26"/>
        </w:rPr>
        <w:t>нормального</w:t>
      </w:r>
      <w:r w:rsidR="003932CE">
        <w:rPr>
          <w:sz w:val="26"/>
          <w:szCs w:val="26"/>
        </w:rPr>
        <w:t xml:space="preserve"> </w:t>
      </w:r>
      <w:r w:rsidRPr="00684B6C">
        <w:rPr>
          <w:sz w:val="26"/>
          <w:szCs w:val="26"/>
        </w:rPr>
        <w:t>роста</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развития</w:t>
      </w:r>
      <w:r w:rsidR="003932CE">
        <w:rPr>
          <w:sz w:val="26"/>
          <w:szCs w:val="26"/>
        </w:rPr>
        <w:t xml:space="preserve"> </w:t>
      </w:r>
      <w:r w:rsidRPr="00684B6C">
        <w:rPr>
          <w:sz w:val="26"/>
          <w:szCs w:val="26"/>
        </w:rPr>
        <w:t>сельскохозяйственных</w:t>
      </w:r>
      <w:r w:rsidR="003932CE">
        <w:rPr>
          <w:sz w:val="26"/>
          <w:szCs w:val="26"/>
        </w:rPr>
        <w:t xml:space="preserve"> </w:t>
      </w:r>
      <w:r w:rsidRPr="00684B6C">
        <w:rPr>
          <w:sz w:val="26"/>
          <w:szCs w:val="26"/>
        </w:rPr>
        <w:t>культур.</w:t>
      </w:r>
      <w:r w:rsidR="003932CE">
        <w:rPr>
          <w:sz w:val="26"/>
          <w:szCs w:val="26"/>
        </w:rPr>
        <w:t xml:space="preserve"> </w:t>
      </w:r>
    </w:p>
    <w:p w:rsidR="0064203D" w:rsidRPr="00684B6C" w:rsidRDefault="0064203D" w:rsidP="001B6E20">
      <w:pPr>
        <w:pStyle w:val="13"/>
        <w:spacing w:before="0" w:after="0"/>
        <w:ind w:firstLine="709"/>
        <w:rPr>
          <w:sz w:val="26"/>
          <w:szCs w:val="26"/>
        </w:rPr>
      </w:pPr>
      <w:r w:rsidRPr="00684B6C">
        <w:rPr>
          <w:sz w:val="26"/>
          <w:szCs w:val="26"/>
        </w:rPr>
        <w:t>Выводы:</w:t>
      </w:r>
      <w:r w:rsidR="003932CE">
        <w:rPr>
          <w:sz w:val="26"/>
          <w:szCs w:val="26"/>
        </w:rPr>
        <w:t xml:space="preserve"> </w:t>
      </w:r>
    </w:p>
    <w:p w:rsidR="0064203D" w:rsidRPr="00684B6C" w:rsidRDefault="0064203D" w:rsidP="001B6E20">
      <w:pPr>
        <w:numPr>
          <w:ilvl w:val="0"/>
          <w:numId w:val="11"/>
        </w:numPr>
        <w:ind w:left="0" w:firstLine="709"/>
        <w:jc w:val="both"/>
        <w:rPr>
          <w:sz w:val="26"/>
          <w:szCs w:val="26"/>
        </w:rPr>
      </w:pPr>
      <w:r w:rsidRPr="00684B6C">
        <w:rPr>
          <w:sz w:val="26"/>
          <w:szCs w:val="26"/>
        </w:rPr>
        <w:t>Местоположение</w:t>
      </w:r>
      <w:r w:rsidR="003932CE">
        <w:rPr>
          <w:sz w:val="26"/>
          <w:szCs w:val="26"/>
        </w:rPr>
        <w:t xml:space="preserve"> </w:t>
      </w:r>
      <w:r w:rsidRPr="00684B6C">
        <w:rPr>
          <w:sz w:val="26"/>
          <w:szCs w:val="26"/>
        </w:rPr>
        <w:t>Пенновского</w:t>
      </w:r>
      <w:r w:rsidR="003932CE">
        <w:rPr>
          <w:sz w:val="26"/>
          <w:szCs w:val="26"/>
        </w:rPr>
        <w:t xml:space="preserve"> </w:t>
      </w:r>
      <w:r w:rsidRPr="00684B6C">
        <w:rPr>
          <w:sz w:val="26"/>
          <w:szCs w:val="26"/>
        </w:rPr>
        <w:t>сельского</w:t>
      </w:r>
      <w:r w:rsidR="003932CE">
        <w:rPr>
          <w:sz w:val="26"/>
          <w:szCs w:val="26"/>
        </w:rPr>
        <w:t xml:space="preserve"> </w:t>
      </w:r>
      <w:r w:rsidRPr="00684B6C">
        <w:rPr>
          <w:sz w:val="26"/>
          <w:szCs w:val="26"/>
        </w:rPr>
        <w:t>поселения</w:t>
      </w:r>
      <w:r w:rsidR="003932CE">
        <w:rPr>
          <w:sz w:val="26"/>
          <w:szCs w:val="26"/>
        </w:rPr>
        <w:t xml:space="preserve"> </w:t>
      </w:r>
      <w:r w:rsidRPr="00684B6C">
        <w:rPr>
          <w:sz w:val="26"/>
          <w:szCs w:val="26"/>
        </w:rPr>
        <w:t>обусловливает</w:t>
      </w:r>
      <w:r w:rsidR="003932CE">
        <w:rPr>
          <w:sz w:val="26"/>
          <w:szCs w:val="26"/>
        </w:rPr>
        <w:t xml:space="preserve"> </w:t>
      </w:r>
      <w:r w:rsidRPr="00684B6C">
        <w:rPr>
          <w:sz w:val="26"/>
          <w:szCs w:val="26"/>
        </w:rPr>
        <w:t>умеренно-континентальный</w:t>
      </w:r>
      <w:r w:rsidR="003932CE">
        <w:rPr>
          <w:sz w:val="26"/>
          <w:szCs w:val="26"/>
        </w:rPr>
        <w:t xml:space="preserve"> </w:t>
      </w:r>
      <w:r w:rsidRPr="00684B6C">
        <w:rPr>
          <w:sz w:val="26"/>
          <w:szCs w:val="26"/>
        </w:rPr>
        <w:t>климат</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умеренно</w:t>
      </w:r>
      <w:r w:rsidR="003932CE">
        <w:rPr>
          <w:sz w:val="26"/>
          <w:szCs w:val="26"/>
        </w:rPr>
        <w:t xml:space="preserve"> </w:t>
      </w:r>
      <w:r w:rsidRPr="00684B6C">
        <w:rPr>
          <w:sz w:val="26"/>
          <w:szCs w:val="26"/>
        </w:rPr>
        <w:t>тёплым</w:t>
      </w:r>
      <w:r w:rsidR="003932CE">
        <w:rPr>
          <w:sz w:val="26"/>
          <w:szCs w:val="26"/>
        </w:rPr>
        <w:t xml:space="preserve"> </w:t>
      </w:r>
      <w:r w:rsidRPr="00684B6C">
        <w:rPr>
          <w:sz w:val="26"/>
          <w:szCs w:val="26"/>
        </w:rPr>
        <w:t>летом</w:t>
      </w:r>
      <w:r w:rsidR="003932CE">
        <w:rPr>
          <w:sz w:val="26"/>
          <w:szCs w:val="26"/>
        </w:rPr>
        <w:t xml:space="preserve"> </w:t>
      </w:r>
      <w:r w:rsidRPr="00684B6C">
        <w:rPr>
          <w:sz w:val="26"/>
          <w:szCs w:val="26"/>
        </w:rPr>
        <w:t>и</w:t>
      </w:r>
      <w:r w:rsidR="003932CE">
        <w:rPr>
          <w:sz w:val="26"/>
          <w:szCs w:val="26"/>
        </w:rPr>
        <w:t xml:space="preserve"> </w:t>
      </w:r>
      <w:r w:rsidRPr="00684B6C">
        <w:rPr>
          <w:sz w:val="26"/>
          <w:szCs w:val="26"/>
        </w:rPr>
        <w:t>умеренно</w:t>
      </w:r>
      <w:r w:rsidR="003932CE">
        <w:rPr>
          <w:sz w:val="26"/>
          <w:szCs w:val="26"/>
        </w:rPr>
        <w:t xml:space="preserve"> </w:t>
      </w:r>
      <w:r w:rsidRPr="00684B6C">
        <w:rPr>
          <w:color w:val="000000"/>
          <w:sz w:val="26"/>
          <w:szCs w:val="26"/>
        </w:rPr>
        <w:t>холодной</w:t>
      </w:r>
      <w:r w:rsidR="003932CE">
        <w:rPr>
          <w:color w:val="000000"/>
          <w:sz w:val="26"/>
          <w:szCs w:val="26"/>
        </w:rPr>
        <w:t xml:space="preserve"> </w:t>
      </w:r>
      <w:r w:rsidRPr="00684B6C">
        <w:rPr>
          <w:sz w:val="26"/>
          <w:szCs w:val="26"/>
        </w:rPr>
        <w:t>зимой</w:t>
      </w:r>
      <w:r w:rsidR="003932CE">
        <w:rPr>
          <w:sz w:val="26"/>
          <w:szCs w:val="26"/>
        </w:rPr>
        <w:t xml:space="preserve"> </w:t>
      </w:r>
      <w:r w:rsidRPr="00684B6C">
        <w:rPr>
          <w:sz w:val="26"/>
          <w:szCs w:val="26"/>
        </w:rPr>
        <w:t>с</w:t>
      </w:r>
      <w:r w:rsidR="003932CE">
        <w:rPr>
          <w:sz w:val="26"/>
          <w:szCs w:val="26"/>
        </w:rPr>
        <w:t xml:space="preserve"> </w:t>
      </w:r>
      <w:r w:rsidRPr="00684B6C">
        <w:rPr>
          <w:sz w:val="26"/>
          <w:szCs w:val="26"/>
        </w:rPr>
        <w:t>устойчивым</w:t>
      </w:r>
      <w:r w:rsidR="003932CE">
        <w:rPr>
          <w:sz w:val="26"/>
          <w:szCs w:val="26"/>
        </w:rPr>
        <w:t xml:space="preserve"> </w:t>
      </w:r>
      <w:r w:rsidRPr="00684B6C">
        <w:rPr>
          <w:sz w:val="26"/>
          <w:szCs w:val="26"/>
        </w:rPr>
        <w:t>снежным</w:t>
      </w:r>
      <w:r w:rsidR="003932CE">
        <w:rPr>
          <w:sz w:val="26"/>
          <w:szCs w:val="26"/>
        </w:rPr>
        <w:t xml:space="preserve"> </w:t>
      </w:r>
      <w:r w:rsidRPr="00684B6C">
        <w:rPr>
          <w:sz w:val="26"/>
          <w:szCs w:val="26"/>
        </w:rPr>
        <w:t>покровом.</w:t>
      </w:r>
    </w:p>
    <w:p w:rsidR="0064203D" w:rsidRPr="00684B6C" w:rsidRDefault="0064203D" w:rsidP="001B6E20">
      <w:pPr>
        <w:numPr>
          <w:ilvl w:val="0"/>
          <w:numId w:val="11"/>
        </w:numPr>
        <w:ind w:left="0" w:firstLine="709"/>
        <w:jc w:val="both"/>
        <w:rPr>
          <w:sz w:val="26"/>
          <w:szCs w:val="26"/>
        </w:rPr>
      </w:pPr>
      <w:r w:rsidRPr="00684B6C">
        <w:rPr>
          <w:sz w:val="26"/>
          <w:szCs w:val="26"/>
        </w:rPr>
        <w:t>Территория</w:t>
      </w:r>
      <w:r w:rsidR="003932CE">
        <w:rPr>
          <w:sz w:val="26"/>
          <w:szCs w:val="26"/>
        </w:rPr>
        <w:t xml:space="preserve"> </w:t>
      </w:r>
      <w:r w:rsidRPr="00684B6C">
        <w:rPr>
          <w:sz w:val="26"/>
          <w:szCs w:val="26"/>
        </w:rPr>
        <w:t>поселения</w:t>
      </w:r>
      <w:r w:rsidR="003932CE">
        <w:rPr>
          <w:sz w:val="26"/>
          <w:szCs w:val="26"/>
        </w:rPr>
        <w:t xml:space="preserve"> </w:t>
      </w:r>
      <w:r w:rsidRPr="00684B6C">
        <w:rPr>
          <w:sz w:val="26"/>
          <w:szCs w:val="26"/>
        </w:rPr>
        <w:t>относится</w:t>
      </w:r>
      <w:r w:rsidR="003932CE">
        <w:rPr>
          <w:sz w:val="26"/>
          <w:szCs w:val="26"/>
        </w:rPr>
        <w:t xml:space="preserve"> </w:t>
      </w:r>
      <w:r w:rsidRPr="00684B6C">
        <w:rPr>
          <w:sz w:val="26"/>
          <w:szCs w:val="26"/>
        </w:rPr>
        <w:t>к</w:t>
      </w:r>
      <w:r w:rsidR="003932CE">
        <w:rPr>
          <w:sz w:val="26"/>
          <w:szCs w:val="26"/>
        </w:rPr>
        <w:t xml:space="preserve"> </w:t>
      </w:r>
      <w:r w:rsidRPr="00684B6C">
        <w:rPr>
          <w:sz w:val="26"/>
          <w:szCs w:val="26"/>
        </w:rPr>
        <w:t>зоне</w:t>
      </w:r>
      <w:r w:rsidR="003932CE">
        <w:rPr>
          <w:sz w:val="26"/>
          <w:szCs w:val="26"/>
        </w:rPr>
        <w:t xml:space="preserve"> </w:t>
      </w:r>
      <w:r w:rsidRPr="00684B6C">
        <w:rPr>
          <w:sz w:val="26"/>
          <w:szCs w:val="26"/>
        </w:rPr>
        <w:t>достаточного</w:t>
      </w:r>
      <w:r w:rsidR="003932CE">
        <w:rPr>
          <w:sz w:val="26"/>
          <w:szCs w:val="26"/>
        </w:rPr>
        <w:t xml:space="preserve"> </w:t>
      </w:r>
      <w:r w:rsidRPr="00684B6C">
        <w:rPr>
          <w:sz w:val="26"/>
          <w:szCs w:val="26"/>
        </w:rPr>
        <w:t>увлажнения.</w:t>
      </w:r>
    </w:p>
    <w:p w:rsidR="0064203D" w:rsidRPr="00684B6C" w:rsidRDefault="0064203D" w:rsidP="001B6E20">
      <w:pPr>
        <w:pStyle w:val="a5"/>
        <w:ind w:firstLine="709"/>
        <w:rPr>
          <w:rFonts w:cs="Times New Roman"/>
          <w:b/>
          <w:sz w:val="26"/>
          <w:szCs w:val="26"/>
        </w:rPr>
      </w:pPr>
      <w:r w:rsidRPr="00684B6C">
        <w:rPr>
          <w:rFonts w:cs="Times New Roman"/>
          <w:sz w:val="26"/>
          <w:szCs w:val="26"/>
        </w:rPr>
        <w:t>Климатические</w:t>
      </w:r>
      <w:r w:rsidR="003932CE">
        <w:rPr>
          <w:rFonts w:cs="Times New Roman"/>
          <w:sz w:val="26"/>
          <w:szCs w:val="26"/>
        </w:rPr>
        <w:t xml:space="preserve"> </w:t>
      </w:r>
      <w:r w:rsidRPr="00684B6C">
        <w:rPr>
          <w:rFonts w:cs="Times New Roman"/>
          <w:sz w:val="26"/>
          <w:szCs w:val="26"/>
        </w:rPr>
        <w:t>условия</w:t>
      </w:r>
      <w:r w:rsidR="003932CE">
        <w:rPr>
          <w:rFonts w:cs="Times New Roman"/>
          <w:sz w:val="26"/>
          <w:szCs w:val="26"/>
        </w:rPr>
        <w:t xml:space="preserve"> </w:t>
      </w:r>
      <w:r w:rsidRPr="00684B6C">
        <w:rPr>
          <w:rFonts w:cs="Times New Roman"/>
          <w:sz w:val="26"/>
          <w:szCs w:val="26"/>
        </w:rPr>
        <w:t>не</w:t>
      </w:r>
      <w:r w:rsidR="003932CE">
        <w:rPr>
          <w:rFonts w:cs="Times New Roman"/>
          <w:sz w:val="26"/>
          <w:szCs w:val="26"/>
        </w:rPr>
        <w:t xml:space="preserve"> </w:t>
      </w:r>
      <w:r w:rsidRPr="00684B6C">
        <w:rPr>
          <w:rFonts w:cs="Times New Roman"/>
          <w:sz w:val="26"/>
          <w:szCs w:val="26"/>
        </w:rPr>
        <w:t>имеют</w:t>
      </w:r>
      <w:r w:rsidR="003932CE">
        <w:rPr>
          <w:rFonts w:cs="Times New Roman"/>
          <w:sz w:val="26"/>
          <w:szCs w:val="26"/>
        </w:rPr>
        <w:t xml:space="preserve"> </w:t>
      </w:r>
      <w:r w:rsidRPr="00684B6C">
        <w:rPr>
          <w:rFonts w:cs="Times New Roman"/>
          <w:sz w:val="26"/>
          <w:szCs w:val="26"/>
        </w:rPr>
        <w:t>резких</w:t>
      </w:r>
      <w:r w:rsidR="003932CE">
        <w:rPr>
          <w:rFonts w:cs="Times New Roman"/>
          <w:sz w:val="26"/>
          <w:szCs w:val="26"/>
        </w:rPr>
        <w:t xml:space="preserve"> </w:t>
      </w:r>
      <w:r w:rsidRPr="00684B6C">
        <w:rPr>
          <w:rFonts w:cs="Times New Roman"/>
          <w:sz w:val="26"/>
          <w:szCs w:val="26"/>
        </w:rPr>
        <w:t>территориальных</w:t>
      </w:r>
      <w:r w:rsidR="003932CE">
        <w:rPr>
          <w:rFonts w:cs="Times New Roman"/>
          <w:sz w:val="26"/>
          <w:szCs w:val="26"/>
        </w:rPr>
        <w:t xml:space="preserve"> </w:t>
      </w:r>
      <w:r w:rsidRPr="00684B6C">
        <w:rPr>
          <w:rFonts w:cs="Times New Roman"/>
          <w:sz w:val="26"/>
          <w:szCs w:val="26"/>
        </w:rPr>
        <w:t>контрастов</w:t>
      </w:r>
      <w:r w:rsidR="003932CE">
        <w:rPr>
          <w:rFonts w:cs="Times New Roman"/>
          <w:sz w:val="26"/>
          <w:szCs w:val="26"/>
        </w:rPr>
        <w:t xml:space="preserve"> </w:t>
      </w:r>
      <w:r w:rsidRPr="00684B6C">
        <w:rPr>
          <w:rFonts w:cs="Times New Roman"/>
          <w:sz w:val="26"/>
          <w:szCs w:val="26"/>
        </w:rPr>
        <w:t>и</w:t>
      </w:r>
      <w:r w:rsidR="003932CE">
        <w:rPr>
          <w:rFonts w:cs="Times New Roman"/>
          <w:sz w:val="26"/>
          <w:szCs w:val="26"/>
        </w:rPr>
        <w:t xml:space="preserve"> </w:t>
      </w:r>
      <w:r w:rsidRPr="00684B6C">
        <w:rPr>
          <w:rFonts w:cs="Times New Roman"/>
          <w:sz w:val="26"/>
          <w:szCs w:val="26"/>
        </w:rPr>
        <w:t>не</w:t>
      </w:r>
      <w:r w:rsidR="003932CE">
        <w:rPr>
          <w:rFonts w:cs="Times New Roman"/>
          <w:sz w:val="26"/>
          <w:szCs w:val="26"/>
        </w:rPr>
        <w:t xml:space="preserve"> </w:t>
      </w:r>
      <w:r w:rsidRPr="00684B6C">
        <w:rPr>
          <w:rFonts w:cs="Times New Roman"/>
          <w:sz w:val="26"/>
          <w:szCs w:val="26"/>
        </w:rPr>
        <w:t>вызывают</w:t>
      </w:r>
      <w:r w:rsidR="003932CE">
        <w:rPr>
          <w:rFonts w:cs="Times New Roman"/>
          <w:sz w:val="26"/>
          <w:szCs w:val="26"/>
        </w:rPr>
        <w:t xml:space="preserve"> </w:t>
      </w:r>
      <w:r w:rsidRPr="00684B6C">
        <w:rPr>
          <w:rFonts w:cs="Times New Roman"/>
          <w:sz w:val="26"/>
          <w:szCs w:val="26"/>
        </w:rPr>
        <w:t>планировочных</w:t>
      </w:r>
      <w:r w:rsidR="003932CE">
        <w:rPr>
          <w:rFonts w:cs="Times New Roman"/>
          <w:sz w:val="26"/>
          <w:szCs w:val="26"/>
        </w:rPr>
        <w:t xml:space="preserve"> </w:t>
      </w:r>
      <w:r w:rsidRPr="00684B6C">
        <w:rPr>
          <w:rFonts w:cs="Times New Roman"/>
          <w:sz w:val="26"/>
          <w:szCs w:val="26"/>
        </w:rPr>
        <w:t>ограничений.</w:t>
      </w:r>
      <w:r w:rsidR="003932CE">
        <w:rPr>
          <w:rFonts w:cs="Times New Roman"/>
          <w:b/>
          <w:sz w:val="26"/>
          <w:szCs w:val="26"/>
        </w:rPr>
        <w:t xml:space="preserve"> </w:t>
      </w:r>
    </w:p>
    <w:p w:rsidR="0064203D" w:rsidRPr="00684B6C" w:rsidRDefault="0064203D" w:rsidP="001B6E20">
      <w:pPr>
        <w:pStyle w:val="af4"/>
        <w:rPr>
          <w:b/>
          <w:bCs/>
          <w:color w:val="000000"/>
          <w:sz w:val="26"/>
          <w:szCs w:val="26"/>
        </w:rPr>
      </w:pPr>
      <w:r w:rsidRPr="00684B6C">
        <w:rPr>
          <w:b/>
          <w:bCs/>
          <w:sz w:val="26"/>
          <w:szCs w:val="26"/>
        </w:rPr>
        <w:t>Рельеф</w:t>
      </w:r>
    </w:p>
    <w:p w:rsidR="0064203D" w:rsidRPr="00684B6C" w:rsidRDefault="0064203D" w:rsidP="001B6E20">
      <w:pPr>
        <w:pStyle w:val="a5"/>
        <w:ind w:firstLine="709"/>
        <w:rPr>
          <w:rFonts w:cs="Times New Roman"/>
          <w:bCs/>
          <w:iCs/>
          <w:sz w:val="26"/>
          <w:szCs w:val="26"/>
        </w:rPr>
      </w:pPr>
      <w:r w:rsidRPr="00684B6C">
        <w:rPr>
          <w:rFonts w:cs="Times New Roman"/>
          <w:bCs/>
          <w:iCs/>
          <w:sz w:val="26"/>
          <w:szCs w:val="26"/>
        </w:rPr>
        <w:t>Территория</w:t>
      </w:r>
      <w:r w:rsidR="003932CE">
        <w:rPr>
          <w:rFonts w:cs="Times New Roman"/>
          <w:bCs/>
          <w:iCs/>
          <w:sz w:val="26"/>
          <w:szCs w:val="26"/>
        </w:rPr>
        <w:t xml:space="preserve"> </w:t>
      </w:r>
      <w:r w:rsidRPr="00684B6C">
        <w:rPr>
          <w:rFonts w:cs="Times New Roman"/>
          <w:bCs/>
          <w:iCs/>
          <w:sz w:val="26"/>
          <w:szCs w:val="26"/>
        </w:rPr>
        <w:t>Пенновского</w:t>
      </w:r>
      <w:r w:rsidR="003932CE">
        <w:rPr>
          <w:rFonts w:cs="Times New Roman"/>
          <w:bCs/>
          <w:iCs/>
          <w:sz w:val="26"/>
          <w:szCs w:val="26"/>
        </w:rPr>
        <w:t xml:space="preserve"> </w:t>
      </w:r>
      <w:r w:rsidRPr="00684B6C">
        <w:rPr>
          <w:rFonts w:cs="Times New Roman"/>
          <w:bCs/>
          <w:iCs/>
          <w:sz w:val="26"/>
          <w:szCs w:val="26"/>
        </w:rPr>
        <w:t>сельского</w:t>
      </w:r>
      <w:r w:rsidR="003932CE">
        <w:rPr>
          <w:rFonts w:cs="Times New Roman"/>
          <w:bCs/>
          <w:iCs/>
          <w:sz w:val="26"/>
          <w:szCs w:val="26"/>
        </w:rPr>
        <w:t xml:space="preserve"> </w:t>
      </w:r>
      <w:r w:rsidRPr="00684B6C">
        <w:rPr>
          <w:rFonts w:cs="Times New Roman"/>
          <w:bCs/>
          <w:iCs/>
          <w:sz w:val="26"/>
          <w:szCs w:val="26"/>
        </w:rPr>
        <w:t>поселения</w:t>
      </w:r>
      <w:r w:rsidR="003932CE">
        <w:rPr>
          <w:rFonts w:cs="Times New Roman"/>
          <w:bCs/>
          <w:iCs/>
          <w:sz w:val="26"/>
          <w:szCs w:val="26"/>
        </w:rPr>
        <w:t xml:space="preserve"> </w:t>
      </w:r>
      <w:r w:rsidRPr="00684B6C">
        <w:rPr>
          <w:rFonts w:cs="Times New Roman"/>
          <w:bCs/>
          <w:iCs/>
          <w:sz w:val="26"/>
          <w:szCs w:val="26"/>
        </w:rPr>
        <w:t>расположена</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центре</w:t>
      </w:r>
      <w:r w:rsidR="003932CE">
        <w:rPr>
          <w:rFonts w:cs="Times New Roman"/>
          <w:bCs/>
          <w:iCs/>
          <w:sz w:val="26"/>
          <w:szCs w:val="26"/>
        </w:rPr>
        <w:t xml:space="preserve"> </w:t>
      </w:r>
      <w:r w:rsidRPr="00684B6C">
        <w:rPr>
          <w:rFonts w:cs="Times New Roman"/>
          <w:bCs/>
          <w:iCs/>
          <w:sz w:val="26"/>
          <w:szCs w:val="26"/>
        </w:rPr>
        <w:t>Средне-Русской</w:t>
      </w:r>
      <w:r w:rsidR="003932CE">
        <w:rPr>
          <w:rFonts w:cs="Times New Roman"/>
          <w:bCs/>
          <w:iCs/>
          <w:sz w:val="26"/>
          <w:szCs w:val="26"/>
        </w:rPr>
        <w:t xml:space="preserve"> </w:t>
      </w:r>
      <w:r w:rsidRPr="00684B6C">
        <w:rPr>
          <w:rFonts w:cs="Times New Roman"/>
          <w:bCs/>
          <w:iCs/>
          <w:sz w:val="26"/>
          <w:szCs w:val="26"/>
        </w:rPr>
        <w:t>возвышенности.</w:t>
      </w:r>
      <w:r w:rsidR="003932CE">
        <w:rPr>
          <w:rFonts w:cs="Times New Roman"/>
          <w:bCs/>
          <w:iCs/>
          <w:sz w:val="26"/>
          <w:szCs w:val="26"/>
        </w:rPr>
        <w:t xml:space="preserve"> </w:t>
      </w:r>
      <w:r w:rsidRPr="00684B6C">
        <w:rPr>
          <w:rFonts w:cs="Times New Roman"/>
          <w:bCs/>
          <w:iCs/>
          <w:sz w:val="26"/>
          <w:szCs w:val="26"/>
        </w:rPr>
        <w:t>По</w:t>
      </w:r>
      <w:r w:rsidR="003932CE">
        <w:rPr>
          <w:rFonts w:cs="Times New Roman"/>
          <w:bCs/>
          <w:iCs/>
          <w:sz w:val="26"/>
          <w:szCs w:val="26"/>
        </w:rPr>
        <w:t xml:space="preserve"> </w:t>
      </w:r>
      <w:r w:rsidRPr="00684B6C">
        <w:rPr>
          <w:rFonts w:cs="Times New Roman"/>
          <w:bCs/>
          <w:iCs/>
          <w:sz w:val="26"/>
          <w:szCs w:val="26"/>
        </w:rPr>
        <w:t>рельефу</w:t>
      </w:r>
      <w:r w:rsidR="003932CE">
        <w:rPr>
          <w:rFonts w:cs="Times New Roman"/>
          <w:bCs/>
          <w:iCs/>
          <w:sz w:val="26"/>
          <w:szCs w:val="26"/>
        </w:rPr>
        <w:t xml:space="preserve"> </w:t>
      </w:r>
      <w:r w:rsidRPr="00684B6C">
        <w:rPr>
          <w:rFonts w:cs="Times New Roman"/>
          <w:bCs/>
          <w:iCs/>
          <w:sz w:val="26"/>
          <w:szCs w:val="26"/>
        </w:rPr>
        <w:t>территория</w:t>
      </w:r>
      <w:r w:rsidR="003932CE">
        <w:rPr>
          <w:rFonts w:cs="Times New Roman"/>
          <w:bCs/>
          <w:iCs/>
          <w:sz w:val="26"/>
          <w:szCs w:val="26"/>
        </w:rPr>
        <w:t xml:space="preserve"> </w:t>
      </w:r>
      <w:r w:rsidRPr="00684B6C">
        <w:rPr>
          <w:rFonts w:cs="Times New Roman"/>
          <w:bCs/>
          <w:iCs/>
          <w:color w:val="000000"/>
          <w:sz w:val="26"/>
          <w:szCs w:val="26"/>
        </w:rPr>
        <w:t>Пенновского</w:t>
      </w:r>
      <w:r w:rsidR="003932CE">
        <w:rPr>
          <w:rFonts w:cs="Times New Roman"/>
          <w:bCs/>
          <w:iCs/>
          <w:color w:val="000000"/>
          <w:sz w:val="26"/>
          <w:szCs w:val="26"/>
        </w:rPr>
        <w:t xml:space="preserve"> </w:t>
      </w:r>
      <w:r w:rsidRPr="00684B6C">
        <w:rPr>
          <w:rFonts w:cs="Times New Roman"/>
          <w:bCs/>
          <w:iCs/>
          <w:color w:val="000000"/>
          <w:sz w:val="26"/>
          <w:szCs w:val="26"/>
        </w:rPr>
        <w:t>сельского</w:t>
      </w:r>
      <w:r w:rsidR="003932CE">
        <w:rPr>
          <w:rFonts w:cs="Times New Roman"/>
          <w:bCs/>
          <w:iCs/>
          <w:color w:val="000000"/>
          <w:sz w:val="26"/>
          <w:szCs w:val="26"/>
        </w:rPr>
        <w:t xml:space="preserve"> </w:t>
      </w:r>
      <w:r w:rsidRPr="00684B6C">
        <w:rPr>
          <w:rFonts w:cs="Times New Roman"/>
          <w:bCs/>
          <w:iCs/>
          <w:color w:val="000000"/>
          <w:sz w:val="26"/>
          <w:szCs w:val="26"/>
        </w:rPr>
        <w:t>поселения</w:t>
      </w:r>
      <w:r w:rsidR="003932CE">
        <w:rPr>
          <w:rFonts w:cs="Times New Roman"/>
          <w:bCs/>
          <w:iCs/>
          <w:color w:val="FF0000"/>
          <w:sz w:val="26"/>
          <w:szCs w:val="26"/>
        </w:rPr>
        <w:t xml:space="preserve"> </w:t>
      </w:r>
      <w:r w:rsidRPr="00684B6C">
        <w:rPr>
          <w:rFonts w:cs="Times New Roman"/>
          <w:bCs/>
          <w:iCs/>
          <w:sz w:val="26"/>
          <w:szCs w:val="26"/>
        </w:rPr>
        <w:t>представляет</w:t>
      </w:r>
      <w:r w:rsidR="003932CE">
        <w:rPr>
          <w:rFonts w:cs="Times New Roman"/>
          <w:bCs/>
          <w:iCs/>
          <w:sz w:val="26"/>
          <w:szCs w:val="26"/>
        </w:rPr>
        <w:t xml:space="preserve"> </w:t>
      </w:r>
      <w:r w:rsidRPr="00684B6C">
        <w:rPr>
          <w:rFonts w:cs="Times New Roman"/>
          <w:bCs/>
          <w:iCs/>
          <w:sz w:val="26"/>
          <w:szCs w:val="26"/>
        </w:rPr>
        <w:t>собой</w:t>
      </w:r>
      <w:r w:rsidR="003932CE">
        <w:rPr>
          <w:rFonts w:cs="Times New Roman"/>
          <w:bCs/>
          <w:iCs/>
          <w:sz w:val="26"/>
          <w:szCs w:val="26"/>
        </w:rPr>
        <w:t xml:space="preserve"> </w:t>
      </w:r>
      <w:r w:rsidRPr="00684B6C">
        <w:rPr>
          <w:rFonts w:cs="Times New Roman"/>
          <w:bCs/>
          <w:iCs/>
          <w:sz w:val="26"/>
          <w:szCs w:val="26"/>
        </w:rPr>
        <w:t>приподнятую,</w:t>
      </w:r>
      <w:r w:rsidR="003932CE">
        <w:rPr>
          <w:rFonts w:cs="Times New Roman"/>
          <w:bCs/>
          <w:iCs/>
          <w:sz w:val="26"/>
          <w:szCs w:val="26"/>
        </w:rPr>
        <w:t xml:space="preserve"> </w:t>
      </w:r>
      <w:r w:rsidRPr="00684B6C">
        <w:rPr>
          <w:rFonts w:cs="Times New Roman"/>
          <w:bCs/>
          <w:iCs/>
          <w:sz w:val="26"/>
          <w:szCs w:val="26"/>
        </w:rPr>
        <w:t>сильно</w:t>
      </w:r>
      <w:r w:rsidR="003932CE">
        <w:rPr>
          <w:rFonts w:cs="Times New Roman"/>
          <w:bCs/>
          <w:iCs/>
          <w:sz w:val="26"/>
          <w:szCs w:val="26"/>
        </w:rPr>
        <w:t xml:space="preserve"> </w:t>
      </w:r>
      <w:r w:rsidRPr="00684B6C">
        <w:rPr>
          <w:rFonts w:cs="Times New Roman"/>
          <w:bCs/>
          <w:iCs/>
          <w:sz w:val="26"/>
          <w:szCs w:val="26"/>
        </w:rPr>
        <w:t>волнистую</w:t>
      </w:r>
      <w:r w:rsidR="003932CE">
        <w:rPr>
          <w:rFonts w:cs="Times New Roman"/>
          <w:bCs/>
          <w:iCs/>
          <w:sz w:val="26"/>
          <w:szCs w:val="26"/>
        </w:rPr>
        <w:t xml:space="preserve"> </w:t>
      </w:r>
      <w:r w:rsidRPr="00684B6C">
        <w:rPr>
          <w:rFonts w:cs="Times New Roman"/>
          <w:bCs/>
          <w:iCs/>
          <w:sz w:val="26"/>
          <w:szCs w:val="26"/>
        </w:rPr>
        <w:t>равнину,</w:t>
      </w:r>
      <w:r w:rsidR="003932CE">
        <w:rPr>
          <w:rFonts w:cs="Times New Roman"/>
          <w:bCs/>
          <w:iCs/>
          <w:sz w:val="26"/>
          <w:szCs w:val="26"/>
        </w:rPr>
        <w:t xml:space="preserve"> </w:t>
      </w:r>
      <w:r w:rsidRPr="00684B6C">
        <w:rPr>
          <w:rFonts w:cs="Times New Roman"/>
          <w:bCs/>
          <w:iCs/>
          <w:sz w:val="26"/>
          <w:szCs w:val="26"/>
        </w:rPr>
        <w:t>изрезанную</w:t>
      </w:r>
      <w:r w:rsidR="003932CE">
        <w:rPr>
          <w:rFonts w:cs="Times New Roman"/>
          <w:bCs/>
          <w:iCs/>
          <w:sz w:val="26"/>
          <w:szCs w:val="26"/>
        </w:rPr>
        <w:t xml:space="preserve"> </w:t>
      </w:r>
      <w:r w:rsidRPr="00684B6C">
        <w:rPr>
          <w:rFonts w:cs="Times New Roman"/>
          <w:bCs/>
          <w:iCs/>
          <w:sz w:val="26"/>
          <w:szCs w:val="26"/>
        </w:rPr>
        <w:t>густой</w:t>
      </w:r>
      <w:r w:rsidR="003932CE">
        <w:rPr>
          <w:rFonts w:cs="Times New Roman"/>
          <w:bCs/>
          <w:iCs/>
          <w:sz w:val="26"/>
          <w:szCs w:val="26"/>
        </w:rPr>
        <w:t xml:space="preserve"> </w:t>
      </w:r>
      <w:r w:rsidRPr="00684B6C">
        <w:rPr>
          <w:rFonts w:cs="Times New Roman"/>
          <w:bCs/>
          <w:iCs/>
          <w:sz w:val="26"/>
          <w:szCs w:val="26"/>
        </w:rPr>
        <w:t>сетью</w:t>
      </w:r>
      <w:r w:rsidR="003932CE">
        <w:rPr>
          <w:rFonts w:cs="Times New Roman"/>
          <w:bCs/>
          <w:iCs/>
          <w:sz w:val="26"/>
          <w:szCs w:val="26"/>
        </w:rPr>
        <w:t xml:space="preserve"> </w:t>
      </w:r>
      <w:r w:rsidRPr="00684B6C">
        <w:rPr>
          <w:rFonts w:cs="Times New Roman"/>
          <w:bCs/>
          <w:iCs/>
          <w:sz w:val="26"/>
          <w:szCs w:val="26"/>
        </w:rPr>
        <w:t>оврагов</w:t>
      </w:r>
      <w:r w:rsidR="003932CE">
        <w:rPr>
          <w:rFonts w:cs="Times New Roman"/>
          <w:bCs/>
          <w:iCs/>
          <w:sz w:val="26"/>
          <w:szCs w:val="26"/>
        </w:rPr>
        <w:t xml:space="preserve"> </w:t>
      </w:r>
      <w:r w:rsidRPr="00684B6C">
        <w:rPr>
          <w:rFonts w:cs="Times New Roman"/>
          <w:bCs/>
          <w:iCs/>
          <w:sz w:val="26"/>
          <w:szCs w:val="26"/>
        </w:rPr>
        <w:t>и</w:t>
      </w:r>
      <w:r w:rsidR="003932CE">
        <w:rPr>
          <w:rFonts w:cs="Times New Roman"/>
          <w:bCs/>
          <w:iCs/>
          <w:sz w:val="26"/>
          <w:szCs w:val="26"/>
        </w:rPr>
        <w:t xml:space="preserve"> </w:t>
      </w:r>
      <w:r w:rsidRPr="00684B6C">
        <w:rPr>
          <w:rFonts w:cs="Times New Roman"/>
          <w:bCs/>
          <w:iCs/>
          <w:sz w:val="26"/>
          <w:szCs w:val="26"/>
        </w:rPr>
        <w:t>долинами</w:t>
      </w:r>
      <w:r w:rsidR="003932CE">
        <w:rPr>
          <w:rFonts w:cs="Times New Roman"/>
          <w:bCs/>
          <w:iCs/>
          <w:sz w:val="26"/>
          <w:szCs w:val="26"/>
        </w:rPr>
        <w:t xml:space="preserve"> </w:t>
      </w:r>
      <w:r w:rsidRPr="00684B6C">
        <w:rPr>
          <w:rFonts w:cs="Times New Roman"/>
          <w:bCs/>
          <w:iCs/>
          <w:sz w:val="26"/>
          <w:szCs w:val="26"/>
        </w:rPr>
        <w:t>рек.</w:t>
      </w:r>
      <w:r w:rsidR="003932CE">
        <w:rPr>
          <w:rFonts w:cs="Times New Roman"/>
          <w:bCs/>
          <w:iCs/>
          <w:sz w:val="26"/>
          <w:szCs w:val="26"/>
        </w:rPr>
        <w:t xml:space="preserve"> </w:t>
      </w:r>
    </w:p>
    <w:p w:rsidR="0064203D" w:rsidRPr="00684B6C" w:rsidRDefault="0064203D" w:rsidP="001B6E20">
      <w:pPr>
        <w:pStyle w:val="a5"/>
        <w:ind w:firstLine="709"/>
        <w:rPr>
          <w:rFonts w:cs="Times New Roman"/>
          <w:bCs/>
          <w:iCs/>
          <w:color w:val="000000"/>
          <w:sz w:val="26"/>
          <w:szCs w:val="26"/>
        </w:rPr>
      </w:pPr>
      <w:r w:rsidRPr="00684B6C">
        <w:rPr>
          <w:rFonts w:cs="Times New Roman"/>
          <w:bCs/>
          <w:iCs/>
          <w:sz w:val="26"/>
          <w:szCs w:val="26"/>
        </w:rPr>
        <w:t>Овраги</w:t>
      </w:r>
      <w:r w:rsidR="003932CE">
        <w:rPr>
          <w:rFonts w:cs="Times New Roman"/>
          <w:bCs/>
          <w:iCs/>
          <w:sz w:val="26"/>
          <w:szCs w:val="26"/>
        </w:rPr>
        <w:t xml:space="preserve"> </w:t>
      </w:r>
      <w:r w:rsidRPr="00684B6C">
        <w:rPr>
          <w:rFonts w:cs="Times New Roman"/>
          <w:bCs/>
          <w:iCs/>
          <w:sz w:val="26"/>
          <w:szCs w:val="26"/>
        </w:rPr>
        <w:t>–</w:t>
      </w:r>
      <w:r w:rsidR="003932CE">
        <w:rPr>
          <w:rFonts w:cs="Times New Roman"/>
          <w:bCs/>
          <w:iCs/>
          <w:sz w:val="26"/>
          <w:szCs w:val="26"/>
        </w:rPr>
        <w:t xml:space="preserve"> </w:t>
      </w:r>
      <w:r w:rsidRPr="00684B6C">
        <w:rPr>
          <w:rFonts w:cs="Times New Roman"/>
          <w:bCs/>
          <w:iCs/>
          <w:sz w:val="26"/>
          <w:szCs w:val="26"/>
        </w:rPr>
        <w:t>распространенные</w:t>
      </w:r>
      <w:r w:rsidR="003932CE">
        <w:rPr>
          <w:rFonts w:cs="Times New Roman"/>
          <w:bCs/>
          <w:iCs/>
          <w:sz w:val="26"/>
          <w:szCs w:val="26"/>
        </w:rPr>
        <w:t xml:space="preserve"> </w:t>
      </w:r>
      <w:r w:rsidRPr="00684B6C">
        <w:rPr>
          <w:rFonts w:cs="Times New Roman"/>
          <w:bCs/>
          <w:iCs/>
          <w:sz w:val="26"/>
          <w:szCs w:val="26"/>
        </w:rPr>
        <w:t>формы</w:t>
      </w:r>
      <w:r w:rsidR="003932CE">
        <w:rPr>
          <w:rFonts w:cs="Times New Roman"/>
          <w:bCs/>
          <w:iCs/>
          <w:sz w:val="26"/>
          <w:szCs w:val="26"/>
        </w:rPr>
        <w:t xml:space="preserve"> </w:t>
      </w:r>
      <w:r w:rsidRPr="00684B6C">
        <w:rPr>
          <w:rFonts w:cs="Times New Roman"/>
          <w:bCs/>
          <w:iCs/>
          <w:sz w:val="26"/>
          <w:szCs w:val="26"/>
        </w:rPr>
        <w:t>рельефа</w:t>
      </w:r>
      <w:r w:rsidR="003932CE">
        <w:rPr>
          <w:rFonts w:cs="Times New Roman"/>
          <w:bCs/>
          <w:iCs/>
          <w:sz w:val="26"/>
          <w:szCs w:val="26"/>
        </w:rPr>
        <w:t xml:space="preserve"> </w:t>
      </w:r>
      <w:r w:rsidRPr="00684B6C">
        <w:rPr>
          <w:rFonts w:cs="Times New Roman"/>
          <w:bCs/>
          <w:iCs/>
          <w:sz w:val="26"/>
          <w:szCs w:val="26"/>
        </w:rPr>
        <w:t>разных</w:t>
      </w:r>
      <w:r w:rsidR="003932CE">
        <w:rPr>
          <w:rFonts w:cs="Times New Roman"/>
          <w:bCs/>
          <w:iCs/>
          <w:sz w:val="26"/>
          <w:szCs w:val="26"/>
        </w:rPr>
        <w:t xml:space="preserve"> </w:t>
      </w:r>
      <w:r w:rsidRPr="00684B6C">
        <w:rPr>
          <w:rFonts w:cs="Times New Roman"/>
          <w:bCs/>
          <w:iCs/>
          <w:sz w:val="26"/>
          <w:szCs w:val="26"/>
        </w:rPr>
        <w:t>размеров.</w:t>
      </w:r>
      <w:r w:rsidR="003932CE">
        <w:rPr>
          <w:rFonts w:cs="Times New Roman"/>
          <w:bCs/>
          <w:iCs/>
          <w:sz w:val="26"/>
          <w:szCs w:val="26"/>
        </w:rPr>
        <w:t xml:space="preserve"> </w:t>
      </w:r>
      <w:r w:rsidRPr="00684B6C">
        <w:rPr>
          <w:rFonts w:cs="Times New Roman"/>
          <w:bCs/>
          <w:iCs/>
          <w:sz w:val="26"/>
          <w:szCs w:val="26"/>
        </w:rPr>
        <w:t>Развиты</w:t>
      </w:r>
      <w:r w:rsidR="003932CE">
        <w:rPr>
          <w:rFonts w:cs="Times New Roman"/>
          <w:bCs/>
          <w:iCs/>
          <w:sz w:val="26"/>
          <w:szCs w:val="26"/>
        </w:rPr>
        <w:t xml:space="preserve"> </w:t>
      </w:r>
      <w:r w:rsidRPr="00684B6C">
        <w:rPr>
          <w:rFonts w:cs="Times New Roman"/>
          <w:bCs/>
          <w:iCs/>
          <w:sz w:val="26"/>
          <w:szCs w:val="26"/>
        </w:rPr>
        <w:t>склоновые</w:t>
      </w:r>
      <w:r w:rsidR="003932CE">
        <w:rPr>
          <w:rFonts w:cs="Times New Roman"/>
          <w:bCs/>
          <w:iCs/>
          <w:sz w:val="26"/>
          <w:szCs w:val="26"/>
        </w:rPr>
        <w:t xml:space="preserve"> </w:t>
      </w:r>
      <w:r w:rsidRPr="00684B6C">
        <w:rPr>
          <w:rFonts w:cs="Times New Roman"/>
          <w:bCs/>
          <w:iCs/>
          <w:sz w:val="26"/>
          <w:szCs w:val="26"/>
        </w:rPr>
        <w:t>и</w:t>
      </w:r>
      <w:r w:rsidR="003932CE">
        <w:rPr>
          <w:rFonts w:cs="Times New Roman"/>
          <w:bCs/>
          <w:iCs/>
          <w:sz w:val="26"/>
          <w:szCs w:val="26"/>
        </w:rPr>
        <w:t xml:space="preserve"> </w:t>
      </w:r>
      <w:r w:rsidRPr="00684B6C">
        <w:rPr>
          <w:rFonts w:cs="Times New Roman"/>
          <w:bCs/>
          <w:iCs/>
          <w:sz w:val="26"/>
          <w:szCs w:val="26"/>
        </w:rPr>
        <w:t>верховые</w:t>
      </w:r>
      <w:r w:rsidR="003932CE">
        <w:rPr>
          <w:rFonts w:cs="Times New Roman"/>
          <w:bCs/>
          <w:iCs/>
          <w:sz w:val="26"/>
          <w:szCs w:val="26"/>
        </w:rPr>
        <w:t xml:space="preserve"> </w:t>
      </w:r>
      <w:r w:rsidRPr="00684B6C">
        <w:rPr>
          <w:rFonts w:cs="Times New Roman"/>
          <w:bCs/>
          <w:iCs/>
          <w:sz w:val="26"/>
          <w:szCs w:val="26"/>
        </w:rPr>
        <w:t>овраги,</w:t>
      </w:r>
      <w:r w:rsidR="003932CE">
        <w:rPr>
          <w:rFonts w:cs="Times New Roman"/>
          <w:bCs/>
          <w:iCs/>
          <w:sz w:val="26"/>
          <w:szCs w:val="26"/>
        </w:rPr>
        <w:t xml:space="preserve"> </w:t>
      </w:r>
      <w:r w:rsidRPr="00684B6C">
        <w:rPr>
          <w:rFonts w:cs="Times New Roman"/>
          <w:bCs/>
          <w:iCs/>
          <w:sz w:val="26"/>
          <w:szCs w:val="26"/>
        </w:rPr>
        <w:t>реже</w:t>
      </w:r>
      <w:r w:rsidR="003932CE">
        <w:rPr>
          <w:rFonts w:cs="Times New Roman"/>
          <w:bCs/>
          <w:iCs/>
          <w:sz w:val="26"/>
          <w:szCs w:val="26"/>
        </w:rPr>
        <w:t xml:space="preserve"> </w:t>
      </w:r>
      <w:r w:rsidRPr="00684B6C">
        <w:rPr>
          <w:rFonts w:cs="Times New Roman"/>
          <w:bCs/>
          <w:iCs/>
          <w:sz w:val="26"/>
          <w:szCs w:val="26"/>
        </w:rPr>
        <w:t>донные</w:t>
      </w:r>
      <w:r w:rsidR="003932CE">
        <w:rPr>
          <w:rFonts w:cs="Times New Roman"/>
          <w:bCs/>
          <w:iCs/>
          <w:sz w:val="26"/>
          <w:szCs w:val="26"/>
        </w:rPr>
        <w:t xml:space="preserve"> </w:t>
      </w:r>
      <w:r w:rsidRPr="00684B6C">
        <w:rPr>
          <w:rFonts w:cs="Times New Roman"/>
          <w:bCs/>
          <w:iCs/>
          <w:sz w:val="26"/>
          <w:szCs w:val="26"/>
        </w:rPr>
        <w:t>(в</w:t>
      </w:r>
      <w:r w:rsidR="003932CE">
        <w:rPr>
          <w:rFonts w:cs="Times New Roman"/>
          <w:bCs/>
          <w:iCs/>
          <w:sz w:val="26"/>
          <w:szCs w:val="26"/>
        </w:rPr>
        <w:t xml:space="preserve"> </w:t>
      </w:r>
      <w:r w:rsidRPr="00684B6C">
        <w:rPr>
          <w:rFonts w:cs="Times New Roman"/>
          <w:bCs/>
          <w:iCs/>
          <w:sz w:val="26"/>
          <w:szCs w:val="26"/>
        </w:rPr>
        <w:t>днищах</w:t>
      </w:r>
      <w:r w:rsidR="003932CE">
        <w:rPr>
          <w:rFonts w:cs="Times New Roman"/>
          <w:bCs/>
          <w:iCs/>
          <w:sz w:val="26"/>
          <w:szCs w:val="26"/>
        </w:rPr>
        <w:t xml:space="preserve"> </w:t>
      </w:r>
      <w:r w:rsidRPr="00684B6C">
        <w:rPr>
          <w:rFonts w:cs="Times New Roman"/>
          <w:bCs/>
          <w:iCs/>
          <w:sz w:val="26"/>
          <w:szCs w:val="26"/>
        </w:rPr>
        <w:t>балок).</w:t>
      </w:r>
      <w:r w:rsidR="003932CE">
        <w:rPr>
          <w:rFonts w:cs="Times New Roman"/>
          <w:bCs/>
          <w:iCs/>
          <w:sz w:val="26"/>
          <w:szCs w:val="26"/>
        </w:rPr>
        <w:t xml:space="preserve"> </w:t>
      </w:r>
      <w:r w:rsidRPr="00684B6C">
        <w:rPr>
          <w:rFonts w:cs="Times New Roman"/>
          <w:bCs/>
          <w:iCs/>
          <w:color w:val="000000"/>
          <w:sz w:val="26"/>
          <w:szCs w:val="26"/>
        </w:rPr>
        <w:t>По</w:t>
      </w:r>
      <w:r w:rsidR="003932CE">
        <w:rPr>
          <w:rFonts w:cs="Times New Roman"/>
          <w:bCs/>
          <w:iCs/>
          <w:color w:val="000000"/>
          <w:sz w:val="26"/>
          <w:szCs w:val="26"/>
        </w:rPr>
        <w:t xml:space="preserve"> </w:t>
      </w:r>
      <w:r w:rsidRPr="00684B6C">
        <w:rPr>
          <w:rFonts w:cs="Times New Roman"/>
          <w:bCs/>
          <w:iCs/>
          <w:color w:val="000000"/>
          <w:sz w:val="26"/>
          <w:szCs w:val="26"/>
        </w:rPr>
        <w:t>склонам</w:t>
      </w:r>
      <w:r w:rsidR="003932CE">
        <w:rPr>
          <w:rFonts w:cs="Times New Roman"/>
          <w:bCs/>
          <w:iCs/>
          <w:color w:val="000000"/>
          <w:sz w:val="26"/>
          <w:szCs w:val="26"/>
        </w:rPr>
        <w:t xml:space="preserve"> </w:t>
      </w:r>
      <w:r w:rsidRPr="00684B6C">
        <w:rPr>
          <w:rFonts w:cs="Times New Roman"/>
          <w:bCs/>
          <w:iCs/>
          <w:color w:val="000000"/>
          <w:sz w:val="26"/>
          <w:szCs w:val="26"/>
        </w:rPr>
        <w:t>оврагов</w:t>
      </w:r>
      <w:r w:rsidR="003932CE">
        <w:rPr>
          <w:rFonts w:cs="Times New Roman"/>
          <w:bCs/>
          <w:iCs/>
          <w:color w:val="000000"/>
          <w:sz w:val="26"/>
          <w:szCs w:val="26"/>
        </w:rPr>
        <w:t xml:space="preserve"> </w:t>
      </w:r>
      <w:r w:rsidRPr="00684B6C">
        <w:rPr>
          <w:rFonts w:cs="Times New Roman"/>
          <w:bCs/>
          <w:iCs/>
          <w:color w:val="000000"/>
          <w:sz w:val="26"/>
          <w:szCs w:val="26"/>
        </w:rPr>
        <w:t>и</w:t>
      </w:r>
      <w:r w:rsidR="003932CE">
        <w:rPr>
          <w:rFonts w:cs="Times New Roman"/>
          <w:bCs/>
          <w:iCs/>
          <w:color w:val="000000"/>
          <w:sz w:val="26"/>
          <w:szCs w:val="26"/>
        </w:rPr>
        <w:t xml:space="preserve"> </w:t>
      </w:r>
      <w:r w:rsidRPr="00684B6C">
        <w:rPr>
          <w:rFonts w:cs="Times New Roman"/>
          <w:bCs/>
          <w:iCs/>
          <w:color w:val="000000"/>
          <w:sz w:val="26"/>
          <w:szCs w:val="26"/>
        </w:rPr>
        <w:t>балок</w:t>
      </w:r>
      <w:r w:rsidR="003932CE">
        <w:rPr>
          <w:rFonts w:cs="Times New Roman"/>
          <w:bCs/>
          <w:iCs/>
          <w:color w:val="000000"/>
          <w:sz w:val="26"/>
          <w:szCs w:val="26"/>
        </w:rPr>
        <w:t xml:space="preserve"> </w:t>
      </w:r>
      <w:r w:rsidRPr="00684B6C">
        <w:rPr>
          <w:rFonts w:cs="Times New Roman"/>
          <w:bCs/>
          <w:iCs/>
          <w:color w:val="000000"/>
          <w:sz w:val="26"/>
          <w:szCs w:val="26"/>
        </w:rPr>
        <w:t>произрастают</w:t>
      </w:r>
      <w:r w:rsidR="003932CE">
        <w:rPr>
          <w:rFonts w:cs="Times New Roman"/>
          <w:bCs/>
          <w:iCs/>
          <w:color w:val="000000"/>
          <w:sz w:val="26"/>
          <w:szCs w:val="26"/>
        </w:rPr>
        <w:t xml:space="preserve"> </w:t>
      </w:r>
      <w:r w:rsidRPr="00684B6C">
        <w:rPr>
          <w:rFonts w:cs="Times New Roman"/>
          <w:bCs/>
          <w:iCs/>
          <w:color w:val="000000"/>
          <w:sz w:val="26"/>
          <w:szCs w:val="26"/>
        </w:rPr>
        <w:t>приовражные</w:t>
      </w:r>
      <w:r w:rsidR="003932CE">
        <w:rPr>
          <w:rFonts w:cs="Times New Roman"/>
          <w:bCs/>
          <w:iCs/>
          <w:color w:val="000000"/>
          <w:sz w:val="26"/>
          <w:szCs w:val="26"/>
        </w:rPr>
        <w:t xml:space="preserve"> </w:t>
      </w:r>
      <w:r w:rsidRPr="00684B6C">
        <w:rPr>
          <w:rFonts w:cs="Times New Roman"/>
          <w:bCs/>
          <w:iCs/>
          <w:color w:val="000000"/>
          <w:sz w:val="26"/>
          <w:szCs w:val="26"/>
        </w:rPr>
        <w:t>лесополосы.</w:t>
      </w:r>
    </w:p>
    <w:p w:rsidR="0064203D" w:rsidRPr="00684B6C" w:rsidRDefault="0064203D" w:rsidP="001B6E20">
      <w:pPr>
        <w:pStyle w:val="a5"/>
        <w:tabs>
          <w:tab w:val="left" w:pos="1418"/>
        </w:tabs>
        <w:ind w:firstLine="709"/>
        <w:rPr>
          <w:rFonts w:cs="Times New Roman"/>
          <w:sz w:val="26"/>
          <w:szCs w:val="26"/>
        </w:rPr>
      </w:pPr>
      <w:r w:rsidRPr="00684B6C">
        <w:rPr>
          <w:rFonts w:cs="Times New Roman"/>
          <w:sz w:val="26"/>
          <w:szCs w:val="26"/>
        </w:rPr>
        <w:t>На</w:t>
      </w:r>
      <w:r w:rsidR="003932CE">
        <w:rPr>
          <w:rFonts w:cs="Times New Roman"/>
          <w:sz w:val="26"/>
          <w:szCs w:val="26"/>
        </w:rPr>
        <w:t xml:space="preserve"> </w:t>
      </w:r>
      <w:r w:rsidRPr="00684B6C">
        <w:rPr>
          <w:rFonts w:cs="Times New Roman"/>
          <w:sz w:val="26"/>
          <w:szCs w:val="26"/>
        </w:rPr>
        <w:t>территории</w:t>
      </w:r>
      <w:r w:rsidR="003932CE">
        <w:rPr>
          <w:rFonts w:cs="Times New Roman"/>
          <w:sz w:val="26"/>
          <w:szCs w:val="26"/>
        </w:rPr>
        <w:t xml:space="preserve"> </w:t>
      </w:r>
      <w:r w:rsidRPr="00684B6C">
        <w:rPr>
          <w:rFonts w:cs="Times New Roman"/>
          <w:sz w:val="26"/>
          <w:szCs w:val="26"/>
        </w:rPr>
        <w:t>Пенновского</w:t>
      </w:r>
      <w:r w:rsidR="003932CE">
        <w:rPr>
          <w:rFonts w:cs="Times New Roman"/>
          <w:sz w:val="26"/>
          <w:szCs w:val="26"/>
        </w:rPr>
        <w:t xml:space="preserve"> </w:t>
      </w:r>
      <w:r w:rsidRPr="00684B6C">
        <w:rPr>
          <w:rFonts w:cs="Times New Roman"/>
          <w:sz w:val="26"/>
          <w:szCs w:val="26"/>
        </w:rPr>
        <w:t>сельского</w:t>
      </w:r>
      <w:r w:rsidR="003932CE">
        <w:rPr>
          <w:rFonts w:cs="Times New Roman"/>
          <w:sz w:val="26"/>
          <w:szCs w:val="26"/>
        </w:rPr>
        <w:t xml:space="preserve"> </w:t>
      </w:r>
      <w:r w:rsidRPr="00684B6C">
        <w:rPr>
          <w:rFonts w:cs="Times New Roman"/>
          <w:sz w:val="26"/>
          <w:szCs w:val="26"/>
        </w:rPr>
        <w:t>поселения</w:t>
      </w:r>
      <w:r w:rsidR="003932CE">
        <w:rPr>
          <w:rFonts w:cs="Times New Roman"/>
          <w:sz w:val="26"/>
          <w:szCs w:val="26"/>
        </w:rPr>
        <w:t xml:space="preserve"> </w:t>
      </w:r>
      <w:r w:rsidRPr="00684B6C">
        <w:rPr>
          <w:rFonts w:cs="Times New Roman"/>
          <w:sz w:val="26"/>
          <w:szCs w:val="26"/>
        </w:rPr>
        <w:t>проявляются</w:t>
      </w:r>
      <w:r w:rsidR="003932CE">
        <w:rPr>
          <w:rFonts w:cs="Times New Roman"/>
          <w:sz w:val="26"/>
          <w:szCs w:val="26"/>
        </w:rPr>
        <w:t xml:space="preserve"> </w:t>
      </w:r>
      <w:r w:rsidRPr="00684B6C">
        <w:rPr>
          <w:rFonts w:cs="Times New Roman"/>
          <w:sz w:val="26"/>
          <w:szCs w:val="26"/>
        </w:rPr>
        <w:t>эрозионные</w:t>
      </w:r>
      <w:r w:rsidR="003932CE">
        <w:rPr>
          <w:rFonts w:cs="Times New Roman"/>
          <w:sz w:val="26"/>
          <w:szCs w:val="26"/>
        </w:rPr>
        <w:t xml:space="preserve"> </w:t>
      </w:r>
      <w:r w:rsidRPr="00684B6C">
        <w:rPr>
          <w:rFonts w:cs="Times New Roman"/>
          <w:sz w:val="26"/>
          <w:szCs w:val="26"/>
        </w:rPr>
        <w:t>процессы</w:t>
      </w:r>
      <w:r w:rsidR="003932CE">
        <w:rPr>
          <w:rFonts w:cs="Times New Roman"/>
          <w:sz w:val="26"/>
          <w:szCs w:val="26"/>
        </w:rPr>
        <w:t xml:space="preserve"> </w:t>
      </w:r>
      <w:r w:rsidRPr="00684B6C">
        <w:rPr>
          <w:rFonts w:cs="Times New Roman"/>
          <w:sz w:val="26"/>
          <w:szCs w:val="26"/>
        </w:rPr>
        <w:t>(овражная</w:t>
      </w:r>
      <w:r w:rsidR="003932CE">
        <w:rPr>
          <w:rFonts w:cs="Times New Roman"/>
          <w:sz w:val="26"/>
          <w:szCs w:val="26"/>
        </w:rPr>
        <w:t xml:space="preserve"> </w:t>
      </w:r>
      <w:r w:rsidRPr="00684B6C">
        <w:rPr>
          <w:rFonts w:cs="Times New Roman"/>
          <w:sz w:val="26"/>
          <w:szCs w:val="26"/>
        </w:rPr>
        <w:t>эрозия),</w:t>
      </w:r>
      <w:r w:rsidR="003932CE">
        <w:rPr>
          <w:rFonts w:cs="Times New Roman"/>
          <w:sz w:val="26"/>
          <w:szCs w:val="26"/>
        </w:rPr>
        <w:t xml:space="preserve"> </w:t>
      </w:r>
      <w:r w:rsidRPr="00684B6C">
        <w:rPr>
          <w:rFonts w:cs="Times New Roman"/>
          <w:sz w:val="26"/>
          <w:szCs w:val="26"/>
        </w:rPr>
        <w:t>склоновые</w:t>
      </w:r>
      <w:r w:rsidR="003932CE">
        <w:rPr>
          <w:rFonts w:cs="Times New Roman"/>
          <w:sz w:val="26"/>
          <w:szCs w:val="26"/>
        </w:rPr>
        <w:t xml:space="preserve"> </w:t>
      </w:r>
      <w:r w:rsidRPr="00684B6C">
        <w:rPr>
          <w:rFonts w:cs="Times New Roman"/>
          <w:sz w:val="26"/>
          <w:szCs w:val="26"/>
        </w:rPr>
        <w:t>процессы,</w:t>
      </w:r>
      <w:r w:rsidR="003932CE">
        <w:rPr>
          <w:rFonts w:cs="Times New Roman"/>
          <w:sz w:val="26"/>
          <w:szCs w:val="26"/>
        </w:rPr>
        <w:t xml:space="preserve"> </w:t>
      </w:r>
      <w:r w:rsidRPr="00684B6C">
        <w:rPr>
          <w:rFonts w:cs="Times New Roman"/>
          <w:sz w:val="26"/>
          <w:szCs w:val="26"/>
        </w:rPr>
        <w:t>заболачивание.</w:t>
      </w:r>
    </w:p>
    <w:p w:rsidR="0064203D" w:rsidRPr="00684B6C" w:rsidRDefault="0064203D" w:rsidP="001B6E20">
      <w:pPr>
        <w:autoSpaceDE w:val="0"/>
        <w:autoSpaceDN w:val="0"/>
        <w:adjustRightInd w:val="0"/>
        <w:ind w:firstLine="709"/>
        <w:jc w:val="both"/>
        <w:rPr>
          <w:color w:val="FF0000"/>
          <w:sz w:val="26"/>
          <w:szCs w:val="26"/>
        </w:rPr>
      </w:pPr>
      <w:r w:rsidRPr="00684B6C">
        <w:rPr>
          <w:color w:val="000000"/>
          <w:sz w:val="26"/>
          <w:szCs w:val="26"/>
        </w:rPr>
        <w:t>С</w:t>
      </w:r>
      <w:r w:rsidR="003932CE">
        <w:rPr>
          <w:color w:val="000000"/>
          <w:sz w:val="26"/>
          <w:szCs w:val="26"/>
        </w:rPr>
        <w:t xml:space="preserve"> </w:t>
      </w:r>
      <w:r w:rsidRPr="00684B6C">
        <w:rPr>
          <w:color w:val="000000"/>
          <w:sz w:val="26"/>
          <w:szCs w:val="26"/>
        </w:rPr>
        <w:t>севера</w:t>
      </w:r>
      <w:r w:rsidR="003932CE">
        <w:rPr>
          <w:color w:val="000000"/>
          <w:sz w:val="26"/>
          <w:szCs w:val="26"/>
        </w:rPr>
        <w:t xml:space="preserve"> </w:t>
      </w:r>
      <w:r w:rsidRPr="00684B6C">
        <w:rPr>
          <w:color w:val="000000"/>
          <w:sz w:val="26"/>
          <w:szCs w:val="26"/>
        </w:rPr>
        <w:t>на</w:t>
      </w:r>
      <w:r w:rsidR="003932CE">
        <w:rPr>
          <w:color w:val="000000"/>
          <w:sz w:val="26"/>
          <w:szCs w:val="26"/>
        </w:rPr>
        <w:t xml:space="preserve"> </w:t>
      </w:r>
      <w:r w:rsidRPr="00684B6C">
        <w:rPr>
          <w:color w:val="000000"/>
          <w:sz w:val="26"/>
          <w:szCs w:val="26"/>
        </w:rPr>
        <w:t>юг</w:t>
      </w:r>
      <w:r w:rsidR="003932CE">
        <w:rPr>
          <w:color w:val="000000"/>
          <w:sz w:val="26"/>
          <w:szCs w:val="26"/>
        </w:rPr>
        <w:t xml:space="preserve"> </w:t>
      </w:r>
      <w:r w:rsidRPr="00684B6C">
        <w:rPr>
          <w:color w:val="000000"/>
          <w:sz w:val="26"/>
          <w:szCs w:val="26"/>
        </w:rPr>
        <w:t>протекает</w:t>
      </w:r>
      <w:r w:rsidR="003932CE">
        <w:rPr>
          <w:color w:val="000000"/>
          <w:sz w:val="26"/>
          <w:szCs w:val="26"/>
        </w:rPr>
        <w:t xml:space="preserve"> </w:t>
      </w:r>
      <w:r w:rsidRPr="00684B6C">
        <w:rPr>
          <w:color w:val="000000"/>
          <w:sz w:val="26"/>
          <w:szCs w:val="26"/>
        </w:rPr>
        <w:t>река</w:t>
      </w:r>
      <w:r w:rsidR="003932CE">
        <w:rPr>
          <w:color w:val="000000"/>
          <w:sz w:val="26"/>
          <w:szCs w:val="26"/>
        </w:rPr>
        <w:t xml:space="preserve"> </w:t>
      </w:r>
      <w:r w:rsidRPr="00684B6C">
        <w:rPr>
          <w:color w:val="000000"/>
          <w:sz w:val="26"/>
          <w:szCs w:val="26"/>
        </w:rPr>
        <w:t>Белый</w:t>
      </w:r>
      <w:r w:rsidR="003932CE">
        <w:rPr>
          <w:color w:val="000000"/>
          <w:sz w:val="26"/>
          <w:szCs w:val="26"/>
        </w:rPr>
        <w:t xml:space="preserve"> </w:t>
      </w:r>
      <w:r w:rsidRPr="00684B6C">
        <w:rPr>
          <w:color w:val="000000"/>
          <w:sz w:val="26"/>
          <w:szCs w:val="26"/>
        </w:rPr>
        <w:t>Немед,</w:t>
      </w:r>
      <w:r w:rsidR="003932CE">
        <w:rPr>
          <w:color w:val="000000"/>
          <w:sz w:val="26"/>
          <w:szCs w:val="26"/>
        </w:rPr>
        <w:t xml:space="preserve"> </w:t>
      </w:r>
      <w:r w:rsidRPr="00684B6C">
        <w:rPr>
          <w:color w:val="000000"/>
          <w:sz w:val="26"/>
          <w:szCs w:val="26"/>
        </w:rPr>
        <w:t>по</w:t>
      </w:r>
      <w:r w:rsidR="003932CE">
        <w:rPr>
          <w:color w:val="000000"/>
          <w:sz w:val="26"/>
          <w:szCs w:val="26"/>
        </w:rPr>
        <w:t xml:space="preserve"> </w:t>
      </w:r>
      <w:r w:rsidRPr="00684B6C">
        <w:rPr>
          <w:color w:val="000000"/>
          <w:sz w:val="26"/>
          <w:szCs w:val="26"/>
        </w:rPr>
        <w:t>юго-восточной</w:t>
      </w:r>
      <w:r w:rsidR="003932CE">
        <w:rPr>
          <w:color w:val="000000"/>
          <w:sz w:val="26"/>
          <w:szCs w:val="26"/>
        </w:rPr>
        <w:t xml:space="preserve"> </w:t>
      </w:r>
      <w:r w:rsidRPr="00684B6C">
        <w:rPr>
          <w:color w:val="000000"/>
          <w:sz w:val="26"/>
          <w:szCs w:val="26"/>
        </w:rPr>
        <w:t>границе</w:t>
      </w:r>
      <w:r w:rsidR="003932CE">
        <w:rPr>
          <w:color w:val="000000"/>
          <w:sz w:val="26"/>
          <w:szCs w:val="26"/>
        </w:rPr>
        <w:t xml:space="preserve"> </w:t>
      </w:r>
      <w:r w:rsidRPr="00684B6C">
        <w:rPr>
          <w:color w:val="000000"/>
          <w:sz w:val="26"/>
          <w:szCs w:val="26"/>
        </w:rPr>
        <w:t>протекает</w:t>
      </w:r>
      <w:r w:rsidR="003932CE">
        <w:rPr>
          <w:color w:val="000000"/>
          <w:sz w:val="26"/>
          <w:szCs w:val="26"/>
        </w:rPr>
        <w:t xml:space="preserve"> </w:t>
      </w:r>
      <w:r w:rsidRPr="00684B6C">
        <w:rPr>
          <w:color w:val="000000"/>
          <w:sz w:val="26"/>
          <w:szCs w:val="26"/>
        </w:rPr>
        <w:t>река</w:t>
      </w:r>
      <w:r w:rsidR="003932CE">
        <w:rPr>
          <w:color w:val="000000"/>
          <w:sz w:val="26"/>
          <w:szCs w:val="26"/>
        </w:rPr>
        <w:t xml:space="preserve"> </w:t>
      </w:r>
      <w:r w:rsidRPr="00684B6C">
        <w:rPr>
          <w:color w:val="000000"/>
          <w:sz w:val="26"/>
          <w:szCs w:val="26"/>
        </w:rPr>
        <w:t>Свапа.</w:t>
      </w:r>
    </w:p>
    <w:p w:rsidR="0064203D" w:rsidRPr="00684B6C" w:rsidRDefault="0064203D" w:rsidP="001B6E20">
      <w:pPr>
        <w:autoSpaceDE w:val="0"/>
        <w:autoSpaceDN w:val="0"/>
        <w:adjustRightInd w:val="0"/>
        <w:ind w:firstLine="709"/>
        <w:jc w:val="both"/>
        <w:rPr>
          <w:color w:val="000000"/>
          <w:sz w:val="26"/>
          <w:szCs w:val="26"/>
        </w:rPr>
      </w:pPr>
      <w:r w:rsidRPr="00684B6C">
        <w:rPr>
          <w:bCs/>
          <w:color w:val="000000"/>
          <w:sz w:val="26"/>
          <w:szCs w:val="26"/>
        </w:rPr>
        <w:t>В</w:t>
      </w:r>
      <w:r w:rsidR="003932CE">
        <w:rPr>
          <w:bCs/>
          <w:color w:val="000000"/>
          <w:sz w:val="26"/>
          <w:szCs w:val="26"/>
        </w:rPr>
        <w:t xml:space="preserve"> </w:t>
      </w:r>
      <w:r w:rsidRPr="00684B6C">
        <w:rPr>
          <w:bCs/>
          <w:color w:val="000000"/>
          <w:sz w:val="26"/>
          <w:szCs w:val="26"/>
        </w:rPr>
        <w:t>целом,</w:t>
      </w:r>
      <w:r w:rsidR="003932CE">
        <w:rPr>
          <w:bCs/>
          <w:color w:val="000000"/>
          <w:sz w:val="26"/>
          <w:szCs w:val="26"/>
        </w:rPr>
        <w:t xml:space="preserve"> </w:t>
      </w:r>
      <w:r w:rsidRPr="00684B6C">
        <w:rPr>
          <w:bCs/>
          <w:color w:val="000000"/>
          <w:sz w:val="26"/>
          <w:szCs w:val="26"/>
        </w:rPr>
        <w:t>по</w:t>
      </w:r>
      <w:r w:rsidR="003932CE">
        <w:rPr>
          <w:bCs/>
          <w:color w:val="000000"/>
          <w:sz w:val="26"/>
          <w:szCs w:val="26"/>
        </w:rPr>
        <w:t xml:space="preserve"> </w:t>
      </w:r>
      <w:r w:rsidRPr="00684B6C">
        <w:rPr>
          <w:bCs/>
          <w:color w:val="000000"/>
          <w:sz w:val="26"/>
          <w:szCs w:val="26"/>
        </w:rPr>
        <w:t>условиям</w:t>
      </w:r>
      <w:r w:rsidR="003932CE">
        <w:rPr>
          <w:bCs/>
          <w:color w:val="000000"/>
          <w:sz w:val="26"/>
          <w:szCs w:val="26"/>
        </w:rPr>
        <w:t xml:space="preserve"> </w:t>
      </w:r>
      <w:r w:rsidRPr="00684B6C">
        <w:rPr>
          <w:bCs/>
          <w:color w:val="000000"/>
          <w:sz w:val="26"/>
          <w:szCs w:val="26"/>
        </w:rPr>
        <w:t>рельефа</w:t>
      </w:r>
      <w:r w:rsidR="003932CE">
        <w:rPr>
          <w:bCs/>
          <w:color w:val="000000"/>
          <w:sz w:val="26"/>
          <w:szCs w:val="26"/>
        </w:rPr>
        <w:t xml:space="preserve"> </w:t>
      </w:r>
      <w:r w:rsidRPr="00684B6C">
        <w:rPr>
          <w:bCs/>
          <w:color w:val="000000"/>
          <w:sz w:val="26"/>
          <w:szCs w:val="26"/>
        </w:rPr>
        <w:t>территория</w:t>
      </w:r>
      <w:r w:rsidR="003932CE">
        <w:rPr>
          <w:bCs/>
          <w:color w:val="000000"/>
          <w:sz w:val="26"/>
          <w:szCs w:val="26"/>
        </w:rPr>
        <w:t xml:space="preserve"> </w:t>
      </w:r>
      <w:r w:rsidRPr="00684B6C">
        <w:rPr>
          <w:bCs/>
          <w:color w:val="000000"/>
          <w:sz w:val="26"/>
          <w:szCs w:val="26"/>
        </w:rPr>
        <w:t>сельского</w:t>
      </w:r>
      <w:r w:rsidR="003932CE">
        <w:rPr>
          <w:bCs/>
          <w:color w:val="000000"/>
          <w:sz w:val="26"/>
          <w:szCs w:val="26"/>
        </w:rPr>
        <w:t xml:space="preserve"> </w:t>
      </w:r>
      <w:r w:rsidRPr="00684B6C">
        <w:rPr>
          <w:bCs/>
          <w:color w:val="000000"/>
          <w:sz w:val="26"/>
          <w:szCs w:val="26"/>
        </w:rPr>
        <w:t>поселения</w:t>
      </w:r>
      <w:r w:rsidR="003932CE">
        <w:rPr>
          <w:bCs/>
          <w:color w:val="000000"/>
          <w:sz w:val="26"/>
          <w:szCs w:val="26"/>
        </w:rPr>
        <w:t xml:space="preserve"> </w:t>
      </w:r>
      <w:r w:rsidRPr="00684B6C">
        <w:rPr>
          <w:bCs/>
          <w:color w:val="000000"/>
          <w:sz w:val="26"/>
          <w:szCs w:val="26"/>
        </w:rPr>
        <w:t>пригодна</w:t>
      </w:r>
      <w:r w:rsidR="003932CE">
        <w:rPr>
          <w:bCs/>
          <w:color w:val="000000"/>
          <w:sz w:val="26"/>
          <w:szCs w:val="26"/>
        </w:rPr>
        <w:t xml:space="preserve"> </w:t>
      </w:r>
      <w:r w:rsidRPr="00684B6C">
        <w:rPr>
          <w:bCs/>
          <w:color w:val="000000"/>
          <w:sz w:val="26"/>
          <w:szCs w:val="26"/>
        </w:rPr>
        <w:t>для</w:t>
      </w:r>
      <w:r w:rsidR="003932CE">
        <w:rPr>
          <w:bCs/>
          <w:color w:val="000000"/>
          <w:sz w:val="26"/>
          <w:szCs w:val="26"/>
        </w:rPr>
        <w:t xml:space="preserve"> </w:t>
      </w:r>
      <w:r w:rsidRPr="00684B6C">
        <w:rPr>
          <w:bCs/>
          <w:color w:val="000000"/>
          <w:sz w:val="26"/>
          <w:szCs w:val="26"/>
        </w:rPr>
        <w:t>механизированной</w:t>
      </w:r>
      <w:r w:rsidR="003932CE">
        <w:rPr>
          <w:bCs/>
          <w:color w:val="000000"/>
          <w:sz w:val="26"/>
          <w:szCs w:val="26"/>
        </w:rPr>
        <w:t xml:space="preserve"> </w:t>
      </w:r>
      <w:r w:rsidRPr="00684B6C">
        <w:rPr>
          <w:bCs/>
          <w:color w:val="000000"/>
          <w:sz w:val="26"/>
          <w:szCs w:val="26"/>
        </w:rPr>
        <w:t>обработки</w:t>
      </w:r>
      <w:r w:rsidR="003932CE">
        <w:rPr>
          <w:bCs/>
          <w:color w:val="000000"/>
          <w:sz w:val="26"/>
          <w:szCs w:val="26"/>
        </w:rPr>
        <w:t xml:space="preserve"> </w:t>
      </w:r>
      <w:r w:rsidRPr="00684B6C">
        <w:rPr>
          <w:bCs/>
          <w:color w:val="000000"/>
          <w:sz w:val="26"/>
          <w:szCs w:val="26"/>
        </w:rPr>
        <w:t>и</w:t>
      </w:r>
      <w:r w:rsidR="003932CE">
        <w:rPr>
          <w:bCs/>
          <w:color w:val="000000"/>
          <w:sz w:val="26"/>
          <w:szCs w:val="26"/>
        </w:rPr>
        <w:t xml:space="preserve"> </w:t>
      </w:r>
      <w:r w:rsidRPr="00684B6C">
        <w:rPr>
          <w:bCs/>
          <w:color w:val="000000"/>
          <w:sz w:val="26"/>
          <w:szCs w:val="26"/>
        </w:rPr>
        <w:t>уборки</w:t>
      </w:r>
      <w:r w:rsidR="003932CE">
        <w:rPr>
          <w:bCs/>
          <w:color w:val="000000"/>
          <w:sz w:val="26"/>
          <w:szCs w:val="26"/>
        </w:rPr>
        <w:t xml:space="preserve"> </w:t>
      </w:r>
      <w:r w:rsidRPr="00684B6C">
        <w:rPr>
          <w:bCs/>
          <w:color w:val="000000"/>
          <w:sz w:val="26"/>
          <w:szCs w:val="26"/>
        </w:rPr>
        <w:t>урожая</w:t>
      </w:r>
      <w:r w:rsidR="003932CE">
        <w:rPr>
          <w:bCs/>
          <w:color w:val="000000"/>
          <w:sz w:val="26"/>
          <w:szCs w:val="26"/>
        </w:rPr>
        <w:t xml:space="preserve"> </w:t>
      </w:r>
      <w:r w:rsidRPr="00684B6C">
        <w:rPr>
          <w:bCs/>
          <w:color w:val="000000"/>
          <w:sz w:val="26"/>
          <w:szCs w:val="26"/>
        </w:rPr>
        <w:t>сложными</w:t>
      </w:r>
      <w:r w:rsidR="003932CE">
        <w:rPr>
          <w:bCs/>
          <w:color w:val="000000"/>
          <w:sz w:val="26"/>
          <w:szCs w:val="26"/>
        </w:rPr>
        <w:t xml:space="preserve"> </w:t>
      </w:r>
      <w:r w:rsidRPr="00684B6C">
        <w:rPr>
          <w:bCs/>
          <w:color w:val="000000"/>
          <w:sz w:val="26"/>
          <w:szCs w:val="26"/>
        </w:rPr>
        <w:t>сельскохозяйственными</w:t>
      </w:r>
      <w:r w:rsidR="003932CE">
        <w:rPr>
          <w:bCs/>
          <w:color w:val="000000"/>
          <w:sz w:val="26"/>
          <w:szCs w:val="26"/>
        </w:rPr>
        <w:t xml:space="preserve"> </w:t>
      </w:r>
      <w:r w:rsidRPr="00684B6C">
        <w:rPr>
          <w:bCs/>
          <w:color w:val="000000"/>
          <w:sz w:val="26"/>
          <w:szCs w:val="26"/>
        </w:rPr>
        <w:t>машинами.</w:t>
      </w:r>
    </w:p>
    <w:p w:rsidR="0064203D" w:rsidRPr="00684B6C" w:rsidRDefault="0064203D" w:rsidP="001B6E20">
      <w:pPr>
        <w:pStyle w:val="a5"/>
        <w:ind w:firstLine="709"/>
        <w:rPr>
          <w:rFonts w:cs="Times New Roman"/>
          <w:b/>
          <w:bCs/>
          <w:iCs/>
          <w:sz w:val="26"/>
          <w:szCs w:val="26"/>
        </w:rPr>
      </w:pPr>
      <w:r w:rsidRPr="00684B6C">
        <w:rPr>
          <w:rFonts w:cs="Times New Roman"/>
          <w:b/>
          <w:bCs/>
          <w:iCs/>
          <w:sz w:val="26"/>
          <w:szCs w:val="26"/>
        </w:rPr>
        <w:t>Выводы</w:t>
      </w:r>
    </w:p>
    <w:p w:rsidR="0064203D" w:rsidRPr="002065C7" w:rsidRDefault="0064203D" w:rsidP="001B6E20">
      <w:pPr>
        <w:ind w:firstLine="709"/>
        <w:jc w:val="both"/>
        <w:rPr>
          <w:sz w:val="26"/>
          <w:szCs w:val="26"/>
        </w:rPr>
      </w:pPr>
      <w:r w:rsidRPr="002065C7">
        <w:rPr>
          <w:sz w:val="26"/>
          <w:szCs w:val="26"/>
        </w:rPr>
        <w:t>Несмотря</w:t>
      </w:r>
      <w:r w:rsidR="003932CE">
        <w:rPr>
          <w:sz w:val="26"/>
          <w:szCs w:val="26"/>
        </w:rPr>
        <w:t xml:space="preserve"> </w:t>
      </w:r>
      <w:r w:rsidRPr="002065C7">
        <w:rPr>
          <w:sz w:val="26"/>
          <w:szCs w:val="26"/>
        </w:rPr>
        <w:t>на</w:t>
      </w:r>
      <w:r w:rsidR="003932CE">
        <w:rPr>
          <w:sz w:val="26"/>
          <w:szCs w:val="26"/>
        </w:rPr>
        <w:t xml:space="preserve"> </w:t>
      </w:r>
      <w:r w:rsidRPr="002065C7">
        <w:rPr>
          <w:sz w:val="26"/>
          <w:szCs w:val="26"/>
        </w:rPr>
        <w:t>то,</w:t>
      </w:r>
      <w:r w:rsidR="003932CE">
        <w:rPr>
          <w:sz w:val="26"/>
          <w:szCs w:val="26"/>
        </w:rPr>
        <w:t xml:space="preserve"> </w:t>
      </w:r>
      <w:r w:rsidRPr="002065C7">
        <w:rPr>
          <w:sz w:val="26"/>
          <w:szCs w:val="26"/>
        </w:rPr>
        <w:t>что</w:t>
      </w:r>
      <w:r w:rsidR="003932CE">
        <w:rPr>
          <w:sz w:val="26"/>
          <w:szCs w:val="26"/>
        </w:rPr>
        <w:t xml:space="preserve"> </w:t>
      </w:r>
      <w:r w:rsidRPr="002065C7">
        <w:rPr>
          <w:sz w:val="26"/>
          <w:szCs w:val="26"/>
        </w:rPr>
        <w:t>территория</w:t>
      </w:r>
      <w:r w:rsidR="003932CE">
        <w:rPr>
          <w:sz w:val="26"/>
          <w:szCs w:val="26"/>
        </w:rPr>
        <w:t xml:space="preserve"> </w:t>
      </w:r>
      <w:r w:rsidRPr="002065C7">
        <w:rPr>
          <w:sz w:val="26"/>
          <w:szCs w:val="26"/>
        </w:rPr>
        <w:t>поселения</w:t>
      </w:r>
      <w:r w:rsidR="003932CE">
        <w:rPr>
          <w:sz w:val="26"/>
          <w:szCs w:val="26"/>
        </w:rPr>
        <w:t xml:space="preserve"> </w:t>
      </w:r>
      <w:r w:rsidRPr="002065C7">
        <w:rPr>
          <w:sz w:val="26"/>
          <w:szCs w:val="26"/>
        </w:rPr>
        <w:t>расчленена</w:t>
      </w:r>
      <w:r w:rsidR="003932CE">
        <w:rPr>
          <w:sz w:val="26"/>
          <w:szCs w:val="26"/>
        </w:rPr>
        <w:t xml:space="preserve"> </w:t>
      </w:r>
      <w:r w:rsidRPr="002065C7">
        <w:rPr>
          <w:sz w:val="26"/>
          <w:szCs w:val="26"/>
        </w:rPr>
        <w:t>овражно-балочной</w:t>
      </w:r>
      <w:r w:rsidR="003932CE">
        <w:rPr>
          <w:sz w:val="26"/>
          <w:szCs w:val="26"/>
        </w:rPr>
        <w:t xml:space="preserve"> </w:t>
      </w:r>
      <w:r w:rsidRPr="002065C7">
        <w:rPr>
          <w:sz w:val="26"/>
          <w:szCs w:val="26"/>
        </w:rPr>
        <w:t>сетью,</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целом,</w:t>
      </w:r>
      <w:r w:rsidR="003932CE">
        <w:rPr>
          <w:sz w:val="26"/>
          <w:szCs w:val="26"/>
        </w:rPr>
        <w:t xml:space="preserve"> </w:t>
      </w:r>
      <w:r w:rsidRPr="002065C7">
        <w:rPr>
          <w:sz w:val="26"/>
          <w:szCs w:val="26"/>
        </w:rPr>
        <w:t>по</w:t>
      </w:r>
      <w:r w:rsidR="003932CE">
        <w:rPr>
          <w:sz w:val="26"/>
          <w:szCs w:val="26"/>
        </w:rPr>
        <w:t xml:space="preserve"> </w:t>
      </w:r>
      <w:r w:rsidRPr="002065C7">
        <w:rPr>
          <w:sz w:val="26"/>
          <w:szCs w:val="26"/>
        </w:rPr>
        <w:t>условиям</w:t>
      </w:r>
      <w:r w:rsidR="003932CE">
        <w:rPr>
          <w:sz w:val="26"/>
          <w:szCs w:val="26"/>
        </w:rPr>
        <w:t xml:space="preserve"> </w:t>
      </w:r>
      <w:r w:rsidRPr="002065C7">
        <w:rPr>
          <w:sz w:val="26"/>
          <w:szCs w:val="26"/>
        </w:rPr>
        <w:t>рельефа</w:t>
      </w:r>
      <w:r w:rsidR="003932CE">
        <w:rPr>
          <w:sz w:val="26"/>
          <w:szCs w:val="26"/>
        </w:rPr>
        <w:t xml:space="preserve"> </w:t>
      </w:r>
      <w:r w:rsidRPr="002065C7">
        <w:rPr>
          <w:sz w:val="26"/>
          <w:szCs w:val="26"/>
        </w:rPr>
        <w:t>почвы</w:t>
      </w:r>
      <w:r w:rsidR="003932CE">
        <w:rPr>
          <w:sz w:val="26"/>
          <w:szCs w:val="26"/>
        </w:rPr>
        <w:t xml:space="preserve"> </w:t>
      </w:r>
      <w:r w:rsidRPr="002065C7">
        <w:rPr>
          <w:sz w:val="26"/>
          <w:szCs w:val="26"/>
        </w:rPr>
        <w:t>пригодны</w:t>
      </w:r>
      <w:r w:rsidR="003932CE">
        <w:rPr>
          <w:sz w:val="26"/>
          <w:szCs w:val="26"/>
        </w:rPr>
        <w:t xml:space="preserve"> </w:t>
      </w:r>
      <w:r w:rsidRPr="002065C7">
        <w:rPr>
          <w:sz w:val="26"/>
          <w:szCs w:val="26"/>
        </w:rPr>
        <w:t>для</w:t>
      </w:r>
      <w:r w:rsidR="003932CE">
        <w:rPr>
          <w:sz w:val="26"/>
          <w:szCs w:val="26"/>
        </w:rPr>
        <w:t xml:space="preserve"> </w:t>
      </w:r>
      <w:r w:rsidRPr="002065C7">
        <w:rPr>
          <w:sz w:val="26"/>
          <w:szCs w:val="26"/>
        </w:rPr>
        <w:t>механизированной</w:t>
      </w:r>
      <w:r w:rsidR="003932CE">
        <w:rPr>
          <w:sz w:val="26"/>
          <w:szCs w:val="26"/>
        </w:rPr>
        <w:t xml:space="preserve"> </w:t>
      </w:r>
      <w:r w:rsidRPr="002065C7">
        <w:rPr>
          <w:sz w:val="26"/>
          <w:szCs w:val="26"/>
        </w:rPr>
        <w:t>обработки</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при</w:t>
      </w:r>
      <w:r w:rsidR="003932CE">
        <w:rPr>
          <w:sz w:val="26"/>
          <w:szCs w:val="26"/>
        </w:rPr>
        <w:t xml:space="preserve"> </w:t>
      </w:r>
      <w:r w:rsidRPr="002065C7">
        <w:rPr>
          <w:sz w:val="26"/>
          <w:szCs w:val="26"/>
        </w:rPr>
        <w:t>правильном</w:t>
      </w:r>
      <w:r w:rsidR="003932CE">
        <w:rPr>
          <w:sz w:val="26"/>
          <w:szCs w:val="26"/>
        </w:rPr>
        <w:t xml:space="preserve"> </w:t>
      </w:r>
      <w:r w:rsidRPr="002065C7">
        <w:rPr>
          <w:sz w:val="26"/>
          <w:szCs w:val="26"/>
        </w:rPr>
        <w:t>их</w:t>
      </w:r>
      <w:r w:rsidR="003932CE">
        <w:rPr>
          <w:sz w:val="26"/>
          <w:szCs w:val="26"/>
        </w:rPr>
        <w:t xml:space="preserve"> </w:t>
      </w:r>
      <w:r w:rsidRPr="002065C7">
        <w:rPr>
          <w:sz w:val="26"/>
          <w:szCs w:val="26"/>
        </w:rPr>
        <w:t>использовании</w:t>
      </w:r>
      <w:r w:rsidR="003932CE">
        <w:rPr>
          <w:sz w:val="26"/>
          <w:szCs w:val="26"/>
        </w:rPr>
        <w:t xml:space="preserve"> </w:t>
      </w:r>
      <w:r w:rsidRPr="002065C7">
        <w:rPr>
          <w:sz w:val="26"/>
          <w:szCs w:val="26"/>
        </w:rPr>
        <w:t>могут</w:t>
      </w:r>
      <w:r w:rsidR="003932CE">
        <w:rPr>
          <w:sz w:val="26"/>
          <w:szCs w:val="26"/>
        </w:rPr>
        <w:t xml:space="preserve"> </w:t>
      </w:r>
      <w:r w:rsidRPr="002065C7">
        <w:rPr>
          <w:sz w:val="26"/>
          <w:szCs w:val="26"/>
        </w:rPr>
        <w:t>давать</w:t>
      </w:r>
      <w:r w:rsidR="003932CE">
        <w:rPr>
          <w:sz w:val="26"/>
          <w:szCs w:val="26"/>
        </w:rPr>
        <w:t xml:space="preserve"> </w:t>
      </w:r>
      <w:r w:rsidRPr="002065C7">
        <w:rPr>
          <w:sz w:val="26"/>
          <w:szCs w:val="26"/>
        </w:rPr>
        <w:t>высокие</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устойчивые</w:t>
      </w:r>
      <w:r w:rsidR="003932CE">
        <w:rPr>
          <w:sz w:val="26"/>
          <w:szCs w:val="26"/>
        </w:rPr>
        <w:t xml:space="preserve"> </w:t>
      </w:r>
      <w:r w:rsidRPr="002065C7">
        <w:rPr>
          <w:sz w:val="26"/>
          <w:szCs w:val="26"/>
        </w:rPr>
        <w:t>урожаи</w:t>
      </w:r>
      <w:r w:rsidR="003932CE">
        <w:rPr>
          <w:sz w:val="26"/>
          <w:szCs w:val="26"/>
        </w:rPr>
        <w:t xml:space="preserve"> </w:t>
      </w:r>
      <w:r w:rsidRPr="002065C7">
        <w:rPr>
          <w:sz w:val="26"/>
          <w:szCs w:val="26"/>
        </w:rPr>
        <w:t>всех</w:t>
      </w:r>
      <w:r w:rsidR="003932CE">
        <w:rPr>
          <w:sz w:val="26"/>
          <w:szCs w:val="26"/>
        </w:rPr>
        <w:t xml:space="preserve"> </w:t>
      </w:r>
      <w:r w:rsidRPr="002065C7">
        <w:rPr>
          <w:sz w:val="26"/>
          <w:szCs w:val="26"/>
        </w:rPr>
        <w:t>районированных</w:t>
      </w:r>
      <w:r w:rsidR="003932CE">
        <w:rPr>
          <w:sz w:val="26"/>
          <w:szCs w:val="26"/>
        </w:rPr>
        <w:t xml:space="preserve"> </w:t>
      </w:r>
      <w:r w:rsidRPr="002065C7">
        <w:rPr>
          <w:sz w:val="26"/>
          <w:szCs w:val="26"/>
        </w:rPr>
        <w:t>сельскохозяйственных</w:t>
      </w:r>
      <w:r w:rsidR="003932CE">
        <w:rPr>
          <w:sz w:val="26"/>
          <w:szCs w:val="26"/>
        </w:rPr>
        <w:t xml:space="preserve"> </w:t>
      </w:r>
      <w:r w:rsidRPr="002065C7">
        <w:rPr>
          <w:sz w:val="26"/>
          <w:szCs w:val="26"/>
        </w:rPr>
        <w:t>культур.</w:t>
      </w:r>
    </w:p>
    <w:p w:rsidR="0064203D" w:rsidRPr="002065C7" w:rsidRDefault="0064203D" w:rsidP="001B6E20">
      <w:pPr>
        <w:ind w:firstLine="709"/>
        <w:jc w:val="both"/>
        <w:rPr>
          <w:sz w:val="26"/>
          <w:szCs w:val="26"/>
        </w:rPr>
      </w:pPr>
      <w:r w:rsidRPr="002065C7">
        <w:rPr>
          <w:sz w:val="26"/>
          <w:szCs w:val="26"/>
        </w:rPr>
        <w:lastRenderedPageBreak/>
        <w:t>Территорию</w:t>
      </w:r>
      <w:r w:rsidR="003932CE">
        <w:rPr>
          <w:sz w:val="26"/>
          <w:szCs w:val="26"/>
        </w:rPr>
        <w:t xml:space="preserve"> </w:t>
      </w:r>
      <w:r w:rsidRPr="002065C7">
        <w:rPr>
          <w:sz w:val="26"/>
          <w:szCs w:val="26"/>
        </w:rPr>
        <w:t>населенных</w:t>
      </w:r>
      <w:r w:rsidR="003932CE">
        <w:rPr>
          <w:sz w:val="26"/>
          <w:szCs w:val="26"/>
        </w:rPr>
        <w:t xml:space="preserve"> </w:t>
      </w:r>
      <w:r w:rsidRPr="002065C7">
        <w:rPr>
          <w:sz w:val="26"/>
          <w:szCs w:val="26"/>
        </w:rPr>
        <w:t>пунктов</w:t>
      </w:r>
      <w:r w:rsidR="003932CE">
        <w:rPr>
          <w:sz w:val="26"/>
          <w:szCs w:val="26"/>
        </w:rPr>
        <w:t xml:space="preserve"> </w:t>
      </w:r>
      <w:r w:rsidRPr="002065C7">
        <w:rPr>
          <w:sz w:val="26"/>
          <w:szCs w:val="26"/>
        </w:rPr>
        <w:t>можно</w:t>
      </w:r>
      <w:r w:rsidR="003932CE">
        <w:rPr>
          <w:sz w:val="26"/>
          <w:szCs w:val="26"/>
        </w:rPr>
        <w:t xml:space="preserve"> </w:t>
      </w:r>
      <w:r w:rsidRPr="002065C7">
        <w:rPr>
          <w:sz w:val="26"/>
          <w:szCs w:val="26"/>
        </w:rPr>
        <w:t>считать</w:t>
      </w:r>
      <w:r w:rsidR="003932CE">
        <w:rPr>
          <w:sz w:val="26"/>
          <w:szCs w:val="26"/>
        </w:rPr>
        <w:t xml:space="preserve"> </w:t>
      </w:r>
      <w:r w:rsidRPr="002065C7">
        <w:rPr>
          <w:sz w:val="26"/>
          <w:szCs w:val="26"/>
        </w:rPr>
        <w:t>благоприятной</w:t>
      </w:r>
      <w:r w:rsidR="003932CE">
        <w:rPr>
          <w:sz w:val="26"/>
          <w:szCs w:val="26"/>
        </w:rPr>
        <w:t xml:space="preserve"> </w:t>
      </w:r>
      <w:r w:rsidRPr="002065C7">
        <w:rPr>
          <w:sz w:val="26"/>
          <w:szCs w:val="26"/>
        </w:rPr>
        <w:t>для</w:t>
      </w:r>
      <w:r w:rsidR="003932CE">
        <w:rPr>
          <w:sz w:val="26"/>
          <w:szCs w:val="26"/>
        </w:rPr>
        <w:t xml:space="preserve"> </w:t>
      </w:r>
      <w:r w:rsidRPr="002065C7">
        <w:rPr>
          <w:sz w:val="26"/>
          <w:szCs w:val="26"/>
        </w:rPr>
        <w:t>промышленного</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гражданского</w:t>
      </w:r>
      <w:r w:rsidR="003932CE">
        <w:rPr>
          <w:sz w:val="26"/>
          <w:szCs w:val="26"/>
        </w:rPr>
        <w:t xml:space="preserve"> </w:t>
      </w:r>
      <w:r w:rsidRPr="002065C7">
        <w:rPr>
          <w:sz w:val="26"/>
          <w:szCs w:val="26"/>
        </w:rPr>
        <w:t>строительства.</w:t>
      </w:r>
      <w:r w:rsidR="003932CE">
        <w:rPr>
          <w:sz w:val="26"/>
          <w:szCs w:val="26"/>
        </w:rPr>
        <w:t xml:space="preserve"> </w:t>
      </w:r>
    </w:p>
    <w:p w:rsidR="0064203D" w:rsidRPr="002065C7" w:rsidRDefault="0064203D" w:rsidP="001B6E20">
      <w:pPr>
        <w:pStyle w:val="af4"/>
        <w:rPr>
          <w:b/>
          <w:color w:val="000000"/>
          <w:sz w:val="26"/>
          <w:szCs w:val="26"/>
        </w:rPr>
      </w:pPr>
      <w:r w:rsidRPr="002065C7">
        <w:rPr>
          <w:b/>
          <w:bCs/>
          <w:sz w:val="26"/>
          <w:szCs w:val="26"/>
        </w:rPr>
        <w:t>Почвенные</w:t>
      </w:r>
      <w:r w:rsidR="003932CE">
        <w:rPr>
          <w:b/>
          <w:bCs/>
          <w:sz w:val="26"/>
          <w:szCs w:val="26"/>
        </w:rPr>
        <w:t xml:space="preserve"> </w:t>
      </w:r>
      <w:r w:rsidRPr="002065C7">
        <w:rPr>
          <w:b/>
          <w:bCs/>
          <w:sz w:val="26"/>
          <w:szCs w:val="26"/>
        </w:rPr>
        <w:t>ресурсы</w:t>
      </w:r>
    </w:p>
    <w:p w:rsidR="0064203D" w:rsidRPr="002065C7" w:rsidRDefault="0064203D" w:rsidP="001B6E20">
      <w:pPr>
        <w:pStyle w:val="a5"/>
        <w:ind w:firstLine="709"/>
        <w:rPr>
          <w:rFonts w:cs="Times New Roman"/>
          <w:sz w:val="26"/>
          <w:szCs w:val="26"/>
        </w:rPr>
      </w:pPr>
      <w:r w:rsidRPr="002065C7">
        <w:rPr>
          <w:rFonts w:cs="Times New Roman"/>
          <w:sz w:val="26"/>
          <w:szCs w:val="26"/>
        </w:rPr>
        <w:t>Почвенный</w:t>
      </w:r>
      <w:r w:rsidR="003932CE">
        <w:rPr>
          <w:rFonts w:cs="Times New Roman"/>
          <w:sz w:val="26"/>
          <w:szCs w:val="26"/>
        </w:rPr>
        <w:t xml:space="preserve"> </w:t>
      </w:r>
      <w:r w:rsidRPr="002065C7">
        <w:rPr>
          <w:rFonts w:cs="Times New Roman"/>
          <w:sz w:val="26"/>
          <w:szCs w:val="26"/>
        </w:rPr>
        <w:t>покров</w:t>
      </w:r>
      <w:r w:rsidR="003932CE">
        <w:rPr>
          <w:rFonts w:cs="Times New Roman"/>
          <w:sz w:val="26"/>
          <w:szCs w:val="26"/>
        </w:rPr>
        <w:t xml:space="preserve"> </w:t>
      </w:r>
      <w:r w:rsidRPr="002065C7">
        <w:rPr>
          <w:rFonts w:cs="Times New Roman"/>
          <w:sz w:val="26"/>
          <w:szCs w:val="26"/>
        </w:rPr>
        <w:t>однообразен,</w:t>
      </w:r>
      <w:r w:rsidR="003932CE">
        <w:rPr>
          <w:rFonts w:cs="Times New Roman"/>
          <w:sz w:val="26"/>
          <w:szCs w:val="26"/>
        </w:rPr>
        <w:t xml:space="preserve"> </w:t>
      </w:r>
      <w:r w:rsidRPr="002065C7">
        <w:rPr>
          <w:rFonts w:cs="Times New Roman"/>
          <w:sz w:val="26"/>
          <w:szCs w:val="26"/>
        </w:rPr>
        <w:t>что</w:t>
      </w:r>
      <w:r w:rsidR="003932CE">
        <w:rPr>
          <w:rFonts w:cs="Times New Roman"/>
          <w:sz w:val="26"/>
          <w:szCs w:val="26"/>
        </w:rPr>
        <w:t xml:space="preserve"> </w:t>
      </w:r>
      <w:r w:rsidRPr="002065C7">
        <w:rPr>
          <w:rFonts w:cs="Times New Roman"/>
          <w:sz w:val="26"/>
          <w:szCs w:val="26"/>
        </w:rPr>
        <w:t>определяется</w:t>
      </w:r>
      <w:r w:rsidR="003932CE">
        <w:rPr>
          <w:rFonts w:cs="Times New Roman"/>
          <w:sz w:val="26"/>
          <w:szCs w:val="26"/>
        </w:rPr>
        <w:t xml:space="preserve"> </w:t>
      </w:r>
      <w:r w:rsidRPr="002065C7">
        <w:rPr>
          <w:rFonts w:cs="Times New Roman"/>
          <w:sz w:val="26"/>
          <w:szCs w:val="26"/>
        </w:rPr>
        <w:t>различными</w:t>
      </w:r>
      <w:r w:rsidR="003932CE">
        <w:rPr>
          <w:rFonts w:cs="Times New Roman"/>
          <w:sz w:val="26"/>
          <w:szCs w:val="26"/>
        </w:rPr>
        <w:t xml:space="preserve"> </w:t>
      </w:r>
      <w:r w:rsidRPr="002065C7">
        <w:rPr>
          <w:rFonts w:cs="Times New Roman"/>
          <w:sz w:val="26"/>
          <w:szCs w:val="26"/>
        </w:rPr>
        <w:t>условиями</w:t>
      </w:r>
      <w:r w:rsidR="003932CE">
        <w:rPr>
          <w:rFonts w:cs="Times New Roman"/>
          <w:sz w:val="26"/>
          <w:szCs w:val="26"/>
        </w:rPr>
        <w:t xml:space="preserve"> </w:t>
      </w:r>
      <w:r w:rsidRPr="002065C7">
        <w:rPr>
          <w:rFonts w:cs="Times New Roman"/>
          <w:sz w:val="26"/>
          <w:szCs w:val="26"/>
        </w:rPr>
        <w:t>почвообразования,</w:t>
      </w:r>
      <w:r w:rsidR="003932CE">
        <w:rPr>
          <w:rFonts w:cs="Times New Roman"/>
          <w:sz w:val="26"/>
          <w:szCs w:val="26"/>
        </w:rPr>
        <w:t xml:space="preserve"> </w:t>
      </w:r>
      <w:r w:rsidRPr="002065C7">
        <w:rPr>
          <w:rFonts w:cs="Times New Roman"/>
          <w:sz w:val="26"/>
          <w:szCs w:val="26"/>
        </w:rPr>
        <w:t>так</w:t>
      </w:r>
      <w:r w:rsidR="003932CE">
        <w:rPr>
          <w:rFonts w:cs="Times New Roman"/>
          <w:sz w:val="26"/>
          <w:szCs w:val="26"/>
        </w:rPr>
        <w:t xml:space="preserve"> </w:t>
      </w:r>
      <w:r w:rsidRPr="002065C7">
        <w:rPr>
          <w:rFonts w:cs="Times New Roman"/>
          <w:sz w:val="26"/>
          <w:szCs w:val="26"/>
        </w:rPr>
        <w:t>как</w:t>
      </w:r>
      <w:r w:rsidR="003932CE">
        <w:rPr>
          <w:rFonts w:cs="Times New Roman"/>
          <w:sz w:val="26"/>
          <w:szCs w:val="26"/>
        </w:rPr>
        <w:t xml:space="preserve"> </w:t>
      </w:r>
      <w:r w:rsidRPr="002065C7">
        <w:rPr>
          <w:rFonts w:cs="Times New Roman"/>
          <w:sz w:val="26"/>
          <w:szCs w:val="26"/>
        </w:rPr>
        <w:t>территория</w:t>
      </w:r>
      <w:r w:rsidR="003932CE">
        <w:rPr>
          <w:rFonts w:cs="Times New Roman"/>
          <w:sz w:val="26"/>
          <w:szCs w:val="26"/>
        </w:rPr>
        <w:t xml:space="preserve"> </w:t>
      </w:r>
      <w:r w:rsidRPr="002065C7">
        <w:rPr>
          <w:rFonts w:cs="Times New Roman"/>
          <w:sz w:val="26"/>
          <w:szCs w:val="26"/>
        </w:rPr>
        <w:t>находится</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переходной</w:t>
      </w:r>
      <w:r w:rsidR="003932CE">
        <w:rPr>
          <w:rFonts w:cs="Times New Roman"/>
          <w:sz w:val="26"/>
          <w:szCs w:val="26"/>
        </w:rPr>
        <w:t xml:space="preserve"> </w:t>
      </w:r>
      <w:r w:rsidRPr="002065C7">
        <w:rPr>
          <w:rFonts w:cs="Times New Roman"/>
          <w:sz w:val="26"/>
          <w:szCs w:val="26"/>
        </w:rPr>
        <w:t>зоне</w:t>
      </w:r>
      <w:r w:rsidR="003932CE">
        <w:rPr>
          <w:rFonts w:cs="Times New Roman"/>
          <w:sz w:val="26"/>
          <w:szCs w:val="26"/>
        </w:rPr>
        <w:t xml:space="preserve"> </w:t>
      </w:r>
      <w:r w:rsidRPr="002065C7">
        <w:rPr>
          <w:rFonts w:cs="Times New Roman"/>
          <w:sz w:val="26"/>
          <w:szCs w:val="26"/>
        </w:rPr>
        <w:t>от</w:t>
      </w:r>
      <w:r w:rsidR="003932CE">
        <w:rPr>
          <w:rFonts w:cs="Times New Roman"/>
          <w:sz w:val="26"/>
          <w:szCs w:val="26"/>
        </w:rPr>
        <w:t xml:space="preserve"> </w:t>
      </w:r>
      <w:r w:rsidRPr="002065C7">
        <w:rPr>
          <w:rFonts w:cs="Times New Roman"/>
          <w:sz w:val="26"/>
          <w:szCs w:val="26"/>
        </w:rPr>
        <w:t>степи</w:t>
      </w:r>
      <w:r w:rsidR="003932CE">
        <w:rPr>
          <w:rFonts w:cs="Times New Roman"/>
          <w:sz w:val="26"/>
          <w:szCs w:val="26"/>
        </w:rPr>
        <w:t xml:space="preserve"> </w:t>
      </w:r>
      <w:r w:rsidRPr="002065C7">
        <w:rPr>
          <w:rFonts w:cs="Times New Roman"/>
          <w:sz w:val="26"/>
          <w:szCs w:val="26"/>
        </w:rPr>
        <w:t>к</w:t>
      </w:r>
      <w:r w:rsidR="003932CE">
        <w:rPr>
          <w:rFonts w:cs="Times New Roman"/>
          <w:sz w:val="26"/>
          <w:szCs w:val="26"/>
        </w:rPr>
        <w:t xml:space="preserve"> </w:t>
      </w:r>
      <w:r w:rsidRPr="002065C7">
        <w:rPr>
          <w:rFonts w:cs="Times New Roman"/>
          <w:sz w:val="26"/>
          <w:szCs w:val="26"/>
        </w:rPr>
        <w:t>лесостепи.</w:t>
      </w:r>
    </w:p>
    <w:p w:rsidR="0064203D" w:rsidRPr="002065C7" w:rsidRDefault="0064203D" w:rsidP="001B6E20">
      <w:pPr>
        <w:pStyle w:val="a5"/>
        <w:ind w:firstLine="709"/>
        <w:rPr>
          <w:rFonts w:cs="Times New Roman"/>
          <w:sz w:val="26"/>
          <w:szCs w:val="26"/>
        </w:rPr>
      </w:pPr>
      <w:r w:rsidRPr="002065C7">
        <w:rPr>
          <w:rFonts w:cs="Times New Roman"/>
          <w:sz w:val="26"/>
          <w:szCs w:val="26"/>
        </w:rPr>
        <w:t>Наибольшее</w:t>
      </w:r>
      <w:r w:rsidR="003932CE">
        <w:rPr>
          <w:rFonts w:cs="Times New Roman"/>
          <w:sz w:val="26"/>
          <w:szCs w:val="26"/>
        </w:rPr>
        <w:t xml:space="preserve"> </w:t>
      </w:r>
      <w:r w:rsidRPr="002065C7">
        <w:rPr>
          <w:rFonts w:cs="Times New Roman"/>
          <w:sz w:val="26"/>
          <w:szCs w:val="26"/>
        </w:rPr>
        <w:t>распространение</w:t>
      </w:r>
      <w:r w:rsidR="003932CE">
        <w:rPr>
          <w:rFonts w:cs="Times New Roman"/>
          <w:sz w:val="26"/>
          <w:szCs w:val="26"/>
        </w:rPr>
        <w:t xml:space="preserve"> </w:t>
      </w:r>
      <w:r w:rsidRPr="002065C7">
        <w:rPr>
          <w:rFonts w:cs="Times New Roman"/>
          <w:sz w:val="26"/>
          <w:szCs w:val="26"/>
        </w:rPr>
        <w:t>имеет</w:t>
      </w:r>
      <w:r w:rsidR="003932CE">
        <w:rPr>
          <w:rFonts w:cs="Times New Roman"/>
          <w:sz w:val="26"/>
          <w:szCs w:val="26"/>
        </w:rPr>
        <w:t xml:space="preserve"> </w:t>
      </w:r>
      <w:r w:rsidRPr="002065C7">
        <w:rPr>
          <w:rFonts w:cs="Times New Roman"/>
          <w:sz w:val="26"/>
          <w:szCs w:val="26"/>
        </w:rPr>
        <w:t>выщелоченный</w:t>
      </w:r>
      <w:r w:rsidR="003932CE">
        <w:rPr>
          <w:rFonts w:cs="Times New Roman"/>
          <w:sz w:val="26"/>
          <w:szCs w:val="26"/>
        </w:rPr>
        <w:t xml:space="preserve"> </w:t>
      </w:r>
      <w:r w:rsidRPr="002065C7">
        <w:rPr>
          <w:rFonts w:cs="Times New Roman"/>
          <w:sz w:val="26"/>
          <w:szCs w:val="26"/>
        </w:rPr>
        <w:t>чернозем</w:t>
      </w:r>
      <w:r w:rsidR="003932CE">
        <w:rPr>
          <w:rFonts w:cs="Times New Roman"/>
          <w:sz w:val="26"/>
          <w:szCs w:val="26"/>
        </w:rPr>
        <w:t xml:space="preserve"> </w:t>
      </w:r>
      <w:r w:rsidRPr="002065C7">
        <w:rPr>
          <w:rFonts w:cs="Times New Roman"/>
          <w:sz w:val="26"/>
          <w:szCs w:val="26"/>
        </w:rPr>
        <w:t>(45%).</w:t>
      </w:r>
      <w:r w:rsidR="003932CE">
        <w:rPr>
          <w:rFonts w:cs="Times New Roman"/>
          <w:sz w:val="26"/>
          <w:szCs w:val="26"/>
        </w:rPr>
        <w:t xml:space="preserve"> </w:t>
      </w:r>
      <w:r w:rsidRPr="002065C7">
        <w:rPr>
          <w:rFonts w:cs="Times New Roman"/>
          <w:sz w:val="26"/>
          <w:szCs w:val="26"/>
        </w:rPr>
        <w:t>Значительная</w:t>
      </w:r>
      <w:r w:rsidR="003932CE">
        <w:rPr>
          <w:rFonts w:cs="Times New Roman"/>
          <w:sz w:val="26"/>
          <w:szCs w:val="26"/>
        </w:rPr>
        <w:t xml:space="preserve"> </w:t>
      </w:r>
      <w:r w:rsidRPr="002065C7">
        <w:rPr>
          <w:rFonts w:cs="Times New Roman"/>
          <w:sz w:val="26"/>
          <w:szCs w:val="26"/>
        </w:rPr>
        <w:t>площадь</w:t>
      </w:r>
      <w:r w:rsidR="003932CE">
        <w:rPr>
          <w:rFonts w:cs="Times New Roman"/>
          <w:sz w:val="26"/>
          <w:szCs w:val="26"/>
        </w:rPr>
        <w:t xml:space="preserve"> </w:t>
      </w:r>
      <w:r w:rsidRPr="002065C7">
        <w:rPr>
          <w:rFonts w:cs="Times New Roman"/>
          <w:sz w:val="26"/>
          <w:szCs w:val="26"/>
        </w:rPr>
        <w:t>занята</w:t>
      </w:r>
      <w:r w:rsidR="003932CE">
        <w:rPr>
          <w:rFonts w:cs="Times New Roman"/>
          <w:sz w:val="26"/>
          <w:szCs w:val="26"/>
        </w:rPr>
        <w:t xml:space="preserve"> </w:t>
      </w:r>
      <w:r w:rsidRPr="002065C7">
        <w:rPr>
          <w:rFonts w:cs="Times New Roman"/>
          <w:sz w:val="26"/>
          <w:szCs w:val="26"/>
        </w:rPr>
        <w:t>серыми,</w:t>
      </w:r>
      <w:r w:rsidR="003932CE">
        <w:rPr>
          <w:rFonts w:cs="Times New Roman"/>
          <w:sz w:val="26"/>
          <w:szCs w:val="26"/>
        </w:rPr>
        <w:t xml:space="preserve"> </w:t>
      </w:r>
      <w:r w:rsidRPr="002065C7">
        <w:rPr>
          <w:rFonts w:cs="Times New Roman"/>
          <w:sz w:val="26"/>
          <w:szCs w:val="26"/>
        </w:rPr>
        <w:t>светло-серыми,</w:t>
      </w:r>
      <w:r w:rsidR="003932CE">
        <w:rPr>
          <w:rFonts w:cs="Times New Roman"/>
          <w:sz w:val="26"/>
          <w:szCs w:val="26"/>
        </w:rPr>
        <w:t xml:space="preserve"> </w:t>
      </w:r>
      <w:r w:rsidRPr="002065C7">
        <w:rPr>
          <w:rFonts w:cs="Times New Roman"/>
          <w:sz w:val="26"/>
          <w:szCs w:val="26"/>
        </w:rPr>
        <w:t>темно-серыми</w:t>
      </w:r>
      <w:r w:rsidR="003932CE">
        <w:rPr>
          <w:rFonts w:cs="Times New Roman"/>
          <w:sz w:val="26"/>
          <w:szCs w:val="26"/>
        </w:rPr>
        <w:t xml:space="preserve"> </w:t>
      </w:r>
      <w:r w:rsidRPr="002065C7">
        <w:rPr>
          <w:rFonts w:cs="Times New Roman"/>
          <w:sz w:val="26"/>
          <w:szCs w:val="26"/>
        </w:rPr>
        <w:t>почвами</w:t>
      </w:r>
      <w:r w:rsidR="003932CE">
        <w:rPr>
          <w:rFonts w:cs="Times New Roman"/>
          <w:sz w:val="26"/>
          <w:szCs w:val="26"/>
        </w:rPr>
        <w:t xml:space="preserve"> </w:t>
      </w:r>
      <w:r w:rsidRPr="002065C7">
        <w:rPr>
          <w:rFonts w:cs="Times New Roman"/>
          <w:sz w:val="26"/>
          <w:szCs w:val="26"/>
        </w:rPr>
        <w:t>(15%).</w:t>
      </w:r>
      <w:r w:rsidR="003932CE">
        <w:rPr>
          <w:rFonts w:cs="Times New Roman"/>
          <w:sz w:val="26"/>
          <w:szCs w:val="26"/>
        </w:rPr>
        <w:t xml:space="preserve"> </w:t>
      </w:r>
      <w:r w:rsidRPr="002065C7">
        <w:rPr>
          <w:rFonts w:cs="Times New Roman"/>
          <w:sz w:val="26"/>
          <w:szCs w:val="26"/>
        </w:rPr>
        <w:t>На</w:t>
      </w:r>
      <w:r w:rsidR="003932CE">
        <w:rPr>
          <w:rFonts w:cs="Times New Roman"/>
          <w:sz w:val="26"/>
          <w:szCs w:val="26"/>
        </w:rPr>
        <w:t xml:space="preserve"> </w:t>
      </w:r>
      <w:r w:rsidRPr="002065C7">
        <w:rPr>
          <w:rFonts w:cs="Times New Roman"/>
          <w:sz w:val="26"/>
          <w:szCs w:val="26"/>
        </w:rPr>
        <w:t>долю</w:t>
      </w:r>
      <w:r w:rsidR="003932CE">
        <w:rPr>
          <w:rFonts w:cs="Times New Roman"/>
          <w:sz w:val="26"/>
          <w:szCs w:val="26"/>
        </w:rPr>
        <w:t xml:space="preserve"> </w:t>
      </w:r>
      <w:r w:rsidRPr="002065C7">
        <w:rPr>
          <w:rFonts w:cs="Times New Roman"/>
          <w:sz w:val="26"/>
          <w:szCs w:val="26"/>
        </w:rPr>
        <w:t>оподзоленного</w:t>
      </w:r>
      <w:r w:rsidR="003932CE">
        <w:rPr>
          <w:rFonts w:cs="Times New Roman"/>
          <w:sz w:val="26"/>
          <w:szCs w:val="26"/>
        </w:rPr>
        <w:t xml:space="preserve"> </w:t>
      </w:r>
      <w:r w:rsidRPr="002065C7">
        <w:rPr>
          <w:rFonts w:cs="Times New Roman"/>
          <w:sz w:val="26"/>
          <w:szCs w:val="26"/>
        </w:rPr>
        <w:t>чернозема,</w:t>
      </w:r>
      <w:r w:rsidR="003932CE">
        <w:rPr>
          <w:rFonts w:cs="Times New Roman"/>
          <w:sz w:val="26"/>
          <w:szCs w:val="26"/>
        </w:rPr>
        <w:t xml:space="preserve"> </w:t>
      </w:r>
      <w:r w:rsidRPr="002065C7">
        <w:rPr>
          <w:rFonts w:cs="Times New Roman"/>
          <w:sz w:val="26"/>
          <w:szCs w:val="26"/>
        </w:rPr>
        <w:t>занимающего</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генетическом</w:t>
      </w:r>
      <w:r w:rsidR="003932CE">
        <w:rPr>
          <w:rFonts w:cs="Times New Roman"/>
          <w:sz w:val="26"/>
          <w:szCs w:val="26"/>
        </w:rPr>
        <w:t xml:space="preserve"> </w:t>
      </w:r>
      <w:r w:rsidRPr="002065C7">
        <w:rPr>
          <w:rFonts w:cs="Times New Roman"/>
          <w:sz w:val="26"/>
          <w:szCs w:val="26"/>
        </w:rPr>
        <w:t>отношении</w:t>
      </w:r>
      <w:r w:rsidR="003932CE">
        <w:rPr>
          <w:rFonts w:cs="Times New Roman"/>
          <w:sz w:val="26"/>
          <w:szCs w:val="26"/>
        </w:rPr>
        <w:t xml:space="preserve"> </w:t>
      </w:r>
      <w:r w:rsidRPr="002065C7">
        <w:rPr>
          <w:rFonts w:cs="Times New Roman"/>
          <w:sz w:val="26"/>
          <w:szCs w:val="26"/>
        </w:rPr>
        <w:t>промежуточное</w:t>
      </w:r>
      <w:r w:rsidR="003932CE">
        <w:rPr>
          <w:rFonts w:cs="Times New Roman"/>
          <w:sz w:val="26"/>
          <w:szCs w:val="26"/>
        </w:rPr>
        <w:t xml:space="preserve"> </w:t>
      </w:r>
      <w:r w:rsidRPr="002065C7">
        <w:rPr>
          <w:rFonts w:cs="Times New Roman"/>
          <w:sz w:val="26"/>
          <w:szCs w:val="26"/>
        </w:rPr>
        <w:t>место</w:t>
      </w:r>
      <w:r w:rsidR="003932CE">
        <w:rPr>
          <w:rFonts w:cs="Times New Roman"/>
          <w:sz w:val="26"/>
          <w:szCs w:val="26"/>
        </w:rPr>
        <w:t xml:space="preserve"> </w:t>
      </w:r>
      <w:r w:rsidRPr="002065C7">
        <w:rPr>
          <w:rFonts w:cs="Times New Roman"/>
          <w:sz w:val="26"/>
          <w:szCs w:val="26"/>
        </w:rPr>
        <w:t>между</w:t>
      </w:r>
      <w:r w:rsidR="003932CE">
        <w:rPr>
          <w:rFonts w:cs="Times New Roman"/>
          <w:sz w:val="26"/>
          <w:szCs w:val="26"/>
        </w:rPr>
        <w:t xml:space="preserve"> </w:t>
      </w:r>
      <w:proofErr w:type="gramStart"/>
      <w:r w:rsidRPr="002065C7">
        <w:rPr>
          <w:rFonts w:cs="Times New Roman"/>
          <w:sz w:val="26"/>
          <w:szCs w:val="26"/>
        </w:rPr>
        <w:t>лесными</w:t>
      </w:r>
      <w:proofErr w:type="gramEnd"/>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выщелоченным</w:t>
      </w:r>
      <w:r w:rsidR="003932CE">
        <w:rPr>
          <w:rFonts w:cs="Times New Roman"/>
          <w:sz w:val="26"/>
          <w:szCs w:val="26"/>
        </w:rPr>
        <w:t xml:space="preserve"> </w:t>
      </w:r>
      <w:r w:rsidRPr="002065C7">
        <w:rPr>
          <w:rFonts w:cs="Times New Roman"/>
          <w:sz w:val="26"/>
          <w:szCs w:val="26"/>
        </w:rPr>
        <w:t>черноземом</w:t>
      </w:r>
      <w:r w:rsidR="003932CE">
        <w:rPr>
          <w:rFonts w:cs="Times New Roman"/>
          <w:sz w:val="26"/>
          <w:szCs w:val="26"/>
        </w:rPr>
        <w:t xml:space="preserve"> </w:t>
      </w:r>
      <w:r w:rsidRPr="002065C7">
        <w:rPr>
          <w:rFonts w:cs="Times New Roman"/>
          <w:sz w:val="26"/>
          <w:szCs w:val="26"/>
        </w:rPr>
        <w:t>приходится</w:t>
      </w:r>
      <w:r w:rsidR="003932CE">
        <w:rPr>
          <w:rFonts w:cs="Times New Roman"/>
          <w:sz w:val="26"/>
          <w:szCs w:val="26"/>
        </w:rPr>
        <w:t xml:space="preserve"> </w:t>
      </w:r>
      <w:r w:rsidRPr="002065C7">
        <w:rPr>
          <w:rFonts w:cs="Times New Roman"/>
          <w:sz w:val="26"/>
          <w:szCs w:val="26"/>
        </w:rPr>
        <w:t>29%.</w:t>
      </w:r>
    </w:p>
    <w:p w:rsidR="0064203D" w:rsidRPr="002065C7" w:rsidRDefault="0064203D" w:rsidP="001B6E20">
      <w:pPr>
        <w:pStyle w:val="a5"/>
        <w:ind w:firstLine="709"/>
        <w:rPr>
          <w:rFonts w:cs="Times New Roman"/>
          <w:sz w:val="26"/>
          <w:szCs w:val="26"/>
        </w:rPr>
      </w:pPr>
      <w:r w:rsidRPr="002065C7">
        <w:rPr>
          <w:rFonts w:cs="Times New Roman"/>
          <w:sz w:val="26"/>
          <w:szCs w:val="26"/>
        </w:rPr>
        <w:t>Механический</w:t>
      </w:r>
      <w:r w:rsidR="003932CE">
        <w:rPr>
          <w:rFonts w:cs="Times New Roman"/>
          <w:sz w:val="26"/>
          <w:szCs w:val="26"/>
        </w:rPr>
        <w:t xml:space="preserve"> </w:t>
      </w:r>
      <w:r w:rsidRPr="002065C7">
        <w:rPr>
          <w:rFonts w:cs="Times New Roman"/>
          <w:sz w:val="26"/>
          <w:szCs w:val="26"/>
        </w:rPr>
        <w:t>состав</w:t>
      </w:r>
      <w:r w:rsidR="003932CE">
        <w:rPr>
          <w:rFonts w:cs="Times New Roman"/>
          <w:sz w:val="26"/>
          <w:szCs w:val="26"/>
        </w:rPr>
        <w:t xml:space="preserve"> </w:t>
      </w:r>
      <w:r w:rsidRPr="002065C7">
        <w:rPr>
          <w:rFonts w:cs="Times New Roman"/>
          <w:sz w:val="26"/>
          <w:szCs w:val="26"/>
        </w:rPr>
        <w:t>почв</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этой</w:t>
      </w:r>
      <w:r w:rsidR="003932CE">
        <w:rPr>
          <w:rFonts w:cs="Times New Roman"/>
          <w:sz w:val="26"/>
          <w:szCs w:val="26"/>
        </w:rPr>
        <w:t xml:space="preserve"> </w:t>
      </w:r>
      <w:r w:rsidRPr="002065C7">
        <w:rPr>
          <w:rFonts w:cs="Times New Roman"/>
          <w:sz w:val="26"/>
          <w:szCs w:val="26"/>
        </w:rPr>
        <w:t>зоне</w:t>
      </w:r>
      <w:r w:rsidR="003932CE">
        <w:rPr>
          <w:rFonts w:cs="Times New Roman"/>
          <w:sz w:val="26"/>
          <w:szCs w:val="26"/>
        </w:rPr>
        <w:t xml:space="preserve"> </w:t>
      </w:r>
      <w:r w:rsidRPr="002065C7">
        <w:rPr>
          <w:rFonts w:cs="Times New Roman"/>
          <w:sz w:val="26"/>
          <w:szCs w:val="26"/>
        </w:rPr>
        <w:t>так</w:t>
      </w:r>
      <w:r w:rsidR="003932CE">
        <w:rPr>
          <w:rFonts w:cs="Times New Roman"/>
          <w:sz w:val="26"/>
          <w:szCs w:val="26"/>
        </w:rPr>
        <w:t xml:space="preserve"> </w:t>
      </w:r>
      <w:r w:rsidRPr="002065C7">
        <w:rPr>
          <w:rFonts w:cs="Times New Roman"/>
          <w:sz w:val="26"/>
          <w:szCs w:val="26"/>
        </w:rPr>
        <w:t>же</w:t>
      </w:r>
      <w:r w:rsidR="003932CE">
        <w:rPr>
          <w:rFonts w:cs="Times New Roman"/>
          <w:sz w:val="26"/>
          <w:szCs w:val="26"/>
        </w:rPr>
        <w:t xml:space="preserve"> </w:t>
      </w:r>
      <w:r w:rsidRPr="002065C7">
        <w:rPr>
          <w:rFonts w:cs="Times New Roman"/>
          <w:sz w:val="26"/>
          <w:szCs w:val="26"/>
        </w:rPr>
        <w:t>однообразен</w:t>
      </w:r>
      <w:r w:rsidR="003932CE">
        <w:rPr>
          <w:rFonts w:cs="Times New Roman"/>
          <w:sz w:val="26"/>
          <w:szCs w:val="26"/>
        </w:rPr>
        <w:t xml:space="preserve"> </w:t>
      </w:r>
      <w:r w:rsidRPr="002065C7">
        <w:rPr>
          <w:rFonts w:cs="Times New Roman"/>
          <w:sz w:val="26"/>
          <w:szCs w:val="26"/>
        </w:rPr>
        <w:t>–</w:t>
      </w:r>
      <w:r w:rsidR="003932CE">
        <w:rPr>
          <w:rFonts w:cs="Times New Roman"/>
          <w:sz w:val="26"/>
          <w:szCs w:val="26"/>
        </w:rPr>
        <w:t xml:space="preserve"> </w:t>
      </w:r>
      <w:r w:rsidRPr="002065C7">
        <w:rPr>
          <w:rFonts w:cs="Times New Roman"/>
          <w:sz w:val="26"/>
          <w:szCs w:val="26"/>
        </w:rPr>
        <w:t>средне-</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тяжелосуглинистый</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редко</w:t>
      </w:r>
      <w:r w:rsidR="003932CE">
        <w:rPr>
          <w:rFonts w:cs="Times New Roman"/>
          <w:sz w:val="26"/>
          <w:szCs w:val="26"/>
        </w:rPr>
        <w:t xml:space="preserve"> </w:t>
      </w:r>
      <w:r w:rsidRPr="002065C7">
        <w:rPr>
          <w:rFonts w:cs="Times New Roman"/>
          <w:sz w:val="26"/>
          <w:szCs w:val="26"/>
        </w:rPr>
        <w:t>глинистый.</w:t>
      </w:r>
    </w:p>
    <w:p w:rsidR="0064203D" w:rsidRPr="002065C7" w:rsidRDefault="0064203D" w:rsidP="001B6E20">
      <w:pPr>
        <w:pStyle w:val="a5"/>
        <w:ind w:firstLine="709"/>
        <w:rPr>
          <w:rFonts w:cs="Times New Roman"/>
          <w:sz w:val="26"/>
          <w:szCs w:val="26"/>
        </w:rPr>
      </w:pPr>
      <w:r w:rsidRPr="002065C7">
        <w:rPr>
          <w:rFonts w:cs="Times New Roman"/>
          <w:sz w:val="26"/>
          <w:szCs w:val="26"/>
        </w:rPr>
        <w:t>Остальные</w:t>
      </w:r>
      <w:r w:rsidR="003932CE">
        <w:rPr>
          <w:rFonts w:cs="Times New Roman"/>
          <w:sz w:val="26"/>
          <w:szCs w:val="26"/>
        </w:rPr>
        <w:t xml:space="preserve"> </w:t>
      </w:r>
      <w:r w:rsidRPr="002065C7">
        <w:rPr>
          <w:rFonts w:cs="Times New Roman"/>
          <w:sz w:val="26"/>
          <w:szCs w:val="26"/>
        </w:rPr>
        <w:t>почвенные</w:t>
      </w:r>
      <w:r w:rsidR="003932CE">
        <w:rPr>
          <w:rFonts w:cs="Times New Roman"/>
          <w:sz w:val="26"/>
          <w:szCs w:val="26"/>
        </w:rPr>
        <w:t xml:space="preserve"> </w:t>
      </w:r>
      <w:r w:rsidRPr="002065C7">
        <w:rPr>
          <w:rFonts w:cs="Times New Roman"/>
          <w:sz w:val="26"/>
          <w:szCs w:val="26"/>
        </w:rPr>
        <w:t>разности</w:t>
      </w:r>
      <w:r w:rsidR="003932CE">
        <w:rPr>
          <w:rFonts w:cs="Times New Roman"/>
          <w:sz w:val="26"/>
          <w:szCs w:val="26"/>
        </w:rPr>
        <w:t xml:space="preserve"> </w:t>
      </w:r>
      <w:r w:rsidRPr="002065C7">
        <w:rPr>
          <w:rFonts w:cs="Times New Roman"/>
          <w:sz w:val="26"/>
          <w:szCs w:val="26"/>
        </w:rPr>
        <w:t>имеют</w:t>
      </w:r>
      <w:r w:rsidR="003932CE">
        <w:rPr>
          <w:rFonts w:cs="Times New Roman"/>
          <w:sz w:val="26"/>
          <w:szCs w:val="26"/>
        </w:rPr>
        <w:t xml:space="preserve"> </w:t>
      </w:r>
      <w:r w:rsidRPr="002065C7">
        <w:rPr>
          <w:rFonts w:cs="Times New Roman"/>
          <w:sz w:val="26"/>
          <w:szCs w:val="26"/>
        </w:rPr>
        <w:t>небольшое</w:t>
      </w:r>
      <w:r w:rsidR="003932CE">
        <w:rPr>
          <w:rFonts w:cs="Times New Roman"/>
          <w:sz w:val="26"/>
          <w:szCs w:val="26"/>
        </w:rPr>
        <w:t xml:space="preserve"> </w:t>
      </w:r>
      <w:r w:rsidRPr="002065C7">
        <w:rPr>
          <w:rFonts w:cs="Times New Roman"/>
          <w:sz w:val="26"/>
          <w:szCs w:val="26"/>
        </w:rPr>
        <w:t>распространение.</w:t>
      </w:r>
    </w:p>
    <w:p w:rsidR="0064203D" w:rsidRPr="002065C7" w:rsidRDefault="0064203D" w:rsidP="001B6E20">
      <w:pPr>
        <w:pStyle w:val="a5"/>
        <w:ind w:firstLine="709"/>
        <w:rPr>
          <w:rFonts w:cs="Times New Roman"/>
          <w:sz w:val="26"/>
          <w:szCs w:val="26"/>
        </w:rPr>
      </w:pPr>
      <w:r w:rsidRPr="002065C7">
        <w:rPr>
          <w:rFonts w:cs="Times New Roman"/>
          <w:sz w:val="26"/>
          <w:szCs w:val="26"/>
        </w:rPr>
        <w:t>По</w:t>
      </w:r>
      <w:r w:rsidR="003932CE">
        <w:rPr>
          <w:rFonts w:cs="Times New Roman"/>
          <w:sz w:val="26"/>
          <w:szCs w:val="26"/>
        </w:rPr>
        <w:t xml:space="preserve"> </w:t>
      </w:r>
      <w:r w:rsidRPr="002065C7">
        <w:rPr>
          <w:rFonts w:cs="Times New Roman"/>
          <w:sz w:val="26"/>
          <w:szCs w:val="26"/>
        </w:rPr>
        <w:t>условиям</w:t>
      </w:r>
      <w:r w:rsidR="003932CE">
        <w:rPr>
          <w:rFonts w:cs="Times New Roman"/>
          <w:sz w:val="26"/>
          <w:szCs w:val="26"/>
        </w:rPr>
        <w:t xml:space="preserve"> </w:t>
      </w:r>
      <w:r w:rsidRPr="002065C7">
        <w:rPr>
          <w:rFonts w:cs="Times New Roman"/>
          <w:sz w:val="26"/>
          <w:szCs w:val="26"/>
        </w:rPr>
        <w:t>образования</w:t>
      </w:r>
      <w:r w:rsidR="003932CE">
        <w:rPr>
          <w:rFonts w:cs="Times New Roman"/>
          <w:sz w:val="26"/>
          <w:szCs w:val="26"/>
        </w:rPr>
        <w:t xml:space="preserve"> </w:t>
      </w:r>
      <w:r w:rsidRPr="002065C7">
        <w:rPr>
          <w:rFonts w:cs="Times New Roman"/>
          <w:sz w:val="26"/>
          <w:szCs w:val="26"/>
        </w:rPr>
        <w:t>почв</w:t>
      </w:r>
      <w:r w:rsidR="003932CE">
        <w:rPr>
          <w:rFonts w:cs="Times New Roman"/>
          <w:sz w:val="26"/>
          <w:szCs w:val="26"/>
        </w:rPr>
        <w:t xml:space="preserve"> </w:t>
      </w:r>
      <w:r w:rsidRPr="002065C7">
        <w:rPr>
          <w:rFonts w:cs="Times New Roman"/>
          <w:sz w:val="26"/>
          <w:szCs w:val="26"/>
        </w:rPr>
        <w:t>территория</w:t>
      </w:r>
      <w:r w:rsidR="003932CE">
        <w:rPr>
          <w:rFonts w:cs="Times New Roman"/>
          <w:sz w:val="26"/>
          <w:szCs w:val="26"/>
        </w:rPr>
        <w:t xml:space="preserve"> </w:t>
      </w:r>
      <w:r w:rsidRPr="002065C7">
        <w:rPr>
          <w:rFonts w:cs="Times New Roman"/>
          <w:sz w:val="26"/>
          <w:szCs w:val="26"/>
        </w:rPr>
        <w:t>района</w:t>
      </w:r>
      <w:r w:rsidR="003932CE">
        <w:rPr>
          <w:rFonts w:cs="Times New Roman"/>
          <w:sz w:val="26"/>
          <w:szCs w:val="26"/>
        </w:rPr>
        <w:t xml:space="preserve"> </w:t>
      </w:r>
      <w:r w:rsidRPr="002065C7">
        <w:rPr>
          <w:rFonts w:cs="Times New Roman"/>
          <w:sz w:val="26"/>
          <w:szCs w:val="26"/>
        </w:rPr>
        <w:t>относится</w:t>
      </w:r>
      <w:r w:rsidR="003932CE">
        <w:rPr>
          <w:rFonts w:cs="Times New Roman"/>
          <w:sz w:val="26"/>
          <w:szCs w:val="26"/>
        </w:rPr>
        <w:t xml:space="preserve"> </w:t>
      </w:r>
      <w:r w:rsidRPr="002065C7">
        <w:rPr>
          <w:rFonts w:cs="Times New Roman"/>
          <w:sz w:val="26"/>
          <w:szCs w:val="26"/>
        </w:rPr>
        <w:t>к</w:t>
      </w:r>
      <w:r w:rsidR="003932CE">
        <w:rPr>
          <w:rFonts w:cs="Times New Roman"/>
          <w:sz w:val="26"/>
          <w:szCs w:val="26"/>
        </w:rPr>
        <w:t xml:space="preserve"> </w:t>
      </w:r>
      <w:r w:rsidRPr="002065C7">
        <w:rPr>
          <w:rFonts w:cs="Times New Roman"/>
          <w:sz w:val="26"/>
          <w:szCs w:val="26"/>
        </w:rPr>
        <w:t>центральной</w:t>
      </w:r>
      <w:r w:rsidR="003932CE">
        <w:rPr>
          <w:rFonts w:cs="Times New Roman"/>
          <w:sz w:val="26"/>
          <w:szCs w:val="26"/>
        </w:rPr>
        <w:t xml:space="preserve"> </w:t>
      </w:r>
      <w:r w:rsidRPr="002065C7">
        <w:rPr>
          <w:rFonts w:cs="Times New Roman"/>
          <w:sz w:val="26"/>
          <w:szCs w:val="26"/>
        </w:rPr>
        <w:t>зоне,</w:t>
      </w:r>
      <w:r w:rsidR="003932CE">
        <w:rPr>
          <w:rFonts w:cs="Times New Roman"/>
          <w:sz w:val="26"/>
          <w:szCs w:val="26"/>
        </w:rPr>
        <w:t xml:space="preserve"> </w:t>
      </w:r>
      <w:r w:rsidRPr="002065C7">
        <w:rPr>
          <w:rFonts w:cs="Times New Roman"/>
          <w:sz w:val="26"/>
          <w:szCs w:val="26"/>
        </w:rPr>
        <w:t>среднее</w:t>
      </w:r>
      <w:r w:rsidR="003932CE">
        <w:rPr>
          <w:rFonts w:cs="Times New Roman"/>
          <w:sz w:val="26"/>
          <w:szCs w:val="26"/>
        </w:rPr>
        <w:t xml:space="preserve"> </w:t>
      </w:r>
      <w:r w:rsidRPr="002065C7">
        <w:rPr>
          <w:rFonts w:cs="Times New Roman"/>
          <w:sz w:val="26"/>
          <w:szCs w:val="26"/>
        </w:rPr>
        <w:t>значение</w:t>
      </w:r>
      <w:r w:rsidR="003932CE">
        <w:rPr>
          <w:rFonts w:cs="Times New Roman"/>
          <w:sz w:val="26"/>
          <w:szCs w:val="26"/>
        </w:rPr>
        <w:t xml:space="preserve"> </w:t>
      </w:r>
      <w:r w:rsidRPr="002065C7">
        <w:rPr>
          <w:rFonts w:cs="Times New Roman"/>
          <w:sz w:val="26"/>
          <w:szCs w:val="26"/>
        </w:rPr>
        <w:t>бонитета</w:t>
      </w:r>
      <w:r w:rsidR="003932CE">
        <w:rPr>
          <w:rFonts w:cs="Times New Roman"/>
          <w:sz w:val="26"/>
          <w:szCs w:val="26"/>
        </w:rPr>
        <w:t xml:space="preserve"> </w:t>
      </w:r>
      <w:proofErr w:type="gramStart"/>
      <w:r w:rsidRPr="002065C7">
        <w:rPr>
          <w:rFonts w:cs="Times New Roman"/>
          <w:sz w:val="26"/>
          <w:szCs w:val="26"/>
        </w:rPr>
        <w:t>почв</w:t>
      </w:r>
      <w:proofErr w:type="gramEnd"/>
      <w:r w:rsidR="003932CE">
        <w:rPr>
          <w:rFonts w:cs="Times New Roman"/>
          <w:sz w:val="26"/>
          <w:szCs w:val="26"/>
        </w:rPr>
        <w:t xml:space="preserve"> </w:t>
      </w:r>
      <w:r w:rsidRPr="002065C7">
        <w:rPr>
          <w:rFonts w:cs="Times New Roman"/>
          <w:sz w:val="26"/>
          <w:szCs w:val="26"/>
        </w:rPr>
        <w:t>пашни</w:t>
      </w:r>
      <w:r w:rsidR="003932CE">
        <w:rPr>
          <w:rFonts w:cs="Times New Roman"/>
          <w:sz w:val="26"/>
          <w:szCs w:val="26"/>
        </w:rPr>
        <w:t xml:space="preserve"> </w:t>
      </w:r>
      <w:r w:rsidRPr="002065C7">
        <w:rPr>
          <w:rFonts w:cs="Times New Roman"/>
          <w:sz w:val="26"/>
          <w:szCs w:val="26"/>
        </w:rPr>
        <w:t>которой</w:t>
      </w:r>
      <w:r w:rsidR="003932CE">
        <w:rPr>
          <w:rFonts w:cs="Times New Roman"/>
          <w:sz w:val="26"/>
          <w:szCs w:val="26"/>
        </w:rPr>
        <w:t xml:space="preserve"> </w:t>
      </w:r>
      <w:r w:rsidRPr="002065C7">
        <w:rPr>
          <w:rFonts w:cs="Times New Roman"/>
          <w:sz w:val="26"/>
          <w:szCs w:val="26"/>
        </w:rPr>
        <w:t>составляет</w:t>
      </w:r>
      <w:r w:rsidR="003932CE">
        <w:rPr>
          <w:rFonts w:cs="Times New Roman"/>
          <w:sz w:val="26"/>
          <w:szCs w:val="26"/>
        </w:rPr>
        <w:t xml:space="preserve"> </w:t>
      </w:r>
      <w:r w:rsidRPr="002065C7">
        <w:rPr>
          <w:rFonts w:cs="Times New Roman"/>
          <w:sz w:val="26"/>
          <w:szCs w:val="26"/>
        </w:rPr>
        <w:t>76</w:t>
      </w:r>
      <w:r w:rsidR="003932CE">
        <w:rPr>
          <w:rFonts w:cs="Times New Roman"/>
          <w:sz w:val="26"/>
          <w:szCs w:val="26"/>
        </w:rPr>
        <w:t xml:space="preserve"> </w:t>
      </w:r>
      <w:r w:rsidRPr="002065C7">
        <w:rPr>
          <w:rFonts w:cs="Times New Roman"/>
          <w:sz w:val="26"/>
          <w:szCs w:val="26"/>
        </w:rPr>
        <w:t>баллов.</w:t>
      </w:r>
    </w:p>
    <w:p w:rsidR="0064203D" w:rsidRPr="002065C7" w:rsidRDefault="0064203D" w:rsidP="001B6E20">
      <w:pPr>
        <w:pStyle w:val="a5"/>
        <w:ind w:firstLine="709"/>
        <w:rPr>
          <w:rFonts w:cs="Times New Roman"/>
          <w:b/>
          <w:bCs/>
          <w:sz w:val="26"/>
          <w:szCs w:val="26"/>
        </w:rPr>
      </w:pPr>
      <w:r w:rsidRPr="002065C7">
        <w:rPr>
          <w:rFonts w:cs="Times New Roman"/>
          <w:b/>
          <w:bCs/>
          <w:sz w:val="26"/>
          <w:szCs w:val="26"/>
        </w:rPr>
        <w:t>Выводы</w:t>
      </w:r>
    </w:p>
    <w:p w:rsidR="0064203D" w:rsidRPr="002065C7" w:rsidRDefault="0064203D" w:rsidP="001B6E20">
      <w:pPr>
        <w:pStyle w:val="a5"/>
        <w:ind w:firstLine="709"/>
        <w:rPr>
          <w:rFonts w:cs="Times New Roman"/>
          <w:sz w:val="26"/>
          <w:szCs w:val="26"/>
        </w:rPr>
      </w:pPr>
      <w:r w:rsidRPr="002065C7">
        <w:rPr>
          <w:rFonts w:cs="Times New Roman"/>
          <w:sz w:val="26"/>
          <w:szCs w:val="26"/>
        </w:rPr>
        <w:t>По</w:t>
      </w:r>
      <w:r w:rsidR="003932CE">
        <w:rPr>
          <w:rFonts w:cs="Times New Roman"/>
          <w:sz w:val="26"/>
          <w:szCs w:val="26"/>
        </w:rPr>
        <w:t xml:space="preserve"> </w:t>
      </w:r>
      <w:r w:rsidRPr="002065C7">
        <w:rPr>
          <w:rFonts w:cs="Times New Roman"/>
          <w:sz w:val="26"/>
          <w:szCs w:val="26"/>
        </w:rPr>
        <w:t>условиям</w:t>
      </w:r>
      <w:r w:rsidR="003932CE">
        <w:rPr>
          <w:rFonts w:cs="Times New Roman"/>
          <w:sz w:val="26"/>
          <w:szCs w:val="26"/>
        </w:rPr>
        <w:t xml:space="preserve"> </w:t>
      </w:r>
      <w:r w:rsidRPr="002065C7">
        <w:rPr>
          <w:rFonts w:cs="Times New Roman"/>
          <w:sz w:val="26"/>
          <w:szCs w:val="26"/>
        </w:rPr>
        <w:t>образования</w:t>
      </w:r>
      <w:r w:rsidR="003932CE">
        <w:rPr>
          <w:rFonts w:cs="Times New Roman"/>
          <w:sz w:val="26"/>
          <w:szCs w:val="26"/>
        </w:rPr>
        <w:t xml:space="preserve"> </w:t>
      </w:r>
      <w:r w:rsidRPr="002065C7">
        <w:rPr>
          <w:rFonts w:cs="Times New Roman"/>
          <w:sz w:val="26"/>
          <w:szCs w:val="26"/>
        </w:rPr>
        <w:t>почв</w:t>
      </w:r>
      <w:r w:rsidR="003932CE">
        <w:rPr>
          <w:rFonts w:cs="Times New Roman"/>
          <w:sz w:val="26"/>
          <w:szCs w:val="26"/>
        </w:rPr>
        <w:t xml:space="preserve"> </w:t>
      </w:r>
      <w:r w:rsidRPr="002065C7">
        <w:rPr>
          <w:rFonts w:cs="Times New Roman"/>
          <w:sz w:val="26"/>
          <w:szCs w:val="26"/>
        </w:rPr>
        <w:t>территория</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относится</w:t>
      </w:r>
      <w:r w:rsidR="003932CE">
        <w:rPr>
          <w:rFonts w:cs="Times New Roman"/>
          <w:sz w:val="26"/>
          <w:szCs w:val="26"/>
        </w:rPr>
        <w:t xml:space="preserve"> </w:t>
      </w:r>
      <w:r w:rsidRPr="002065C7">
        <w:rPr>
          <w:rFonts w:cs="Times New Roman"/>
          <w:sz w:val="26"/>
          <w:szCs w:val="26"/>
        </w:rPr>
        <w:t>к</w:t>
      </w:r>
      <w:r w:rsidR="003932CE">
        <w:rPr>
          <w:rFonts w:cs="Times New Roman"/>
          <w:sz w:val="26"/>
          <w:szCs w:val="26"/>
        </w:rPr>
        <w:t xml:space="preserve"> </w:t>
      </w:r>
      <w:r w:rsidRPr="002065C7">
        <w:rPr>
          <w:rFonts w:cs="Times New Roman"/>
          <w:sz w:val="26"/>
          <w:szCs w:val="26"/>
        </w:rPr>
        <w:t>центральной</w:t>
      </w:r>
      <w:r w:rsidR="003932CE">
        <w:rPr>
          <w:rFonts w:cs="Times New Roman"/>
          <w:sz w:val="26"/>
          <w:szCs w:val="26"/>
        </w:rPr>
        <w:t xml:space="preserve"> </w:t>
      </w:r>
      <w:r w:rsidRPr="002065C7">
        <w:rPr>
          <w:rFonts w:cs="Times New Roman"/>
          <w:sz w:val="26"/>
          <w:szCs w:val="26"/>
        </w:rPr>
        <w:t>зоне,</w:t>
      </w:r>
      <w:r w:rsidR="003932CE">
        <w:rPr>
          <w:rFonts w:cs="Times New Roman"/>
          <w:sz w:val="26"/>
          <w:szCs w:val="26"/>
        </w:rPr>
        <w:t xml:space="preserve"> </w:t>
      </w:r>
      <w:r w:rsidRPr="002065C7">
        <w:rPr>
          <w:rFonts w:cs="Times New Roman"/>
          <w:sz w:val="26"/>
          <w:szCs w:val="26"/>
        </w:rPr>
        <w:t>среднее</w:t>
      </w:r>
      <w:r w:rsidR="003932CE">
        <w:rPr>
          <w:rFonts w:cs="Times New Roman"/>
          <w:sz w:val="26"/>
          <w:szCs w:val="26"/>
        </w:rPr>
        <w:t xml:space="preserve"> </w:t>
      </w:r>
      <w:r w:rsidRPr="002065C7">
        <w:rPr>
          <w:rFonts w:cs="Times New Roman"/>
          <w:sz w:val="26"/>
          <w:szCs w:val="26"/>
        </w:rPr>
        <w:t>значение</w:t>
      </w:r>
      <w:r w:rsidR="003932CE">
        <w:rPr>
          <w:rFonts w:cs="Times New Roman"/>
          <w:sz w:val="26"/>
          <w:szCs w:val="26"/>
        </w:rPr>
        <w:t xml:space="preserve"> </w:t>
      </w:r>
      <w:r w:rsidRPr="002065C7">
        <w:rPr>
          <w:rFonts w:cs="Times New Roman"/>
          <w:sz w:val="26"/>
          <w:szCs w:val="26"/>
        </w:rPr>
        <w:t>бонитета</w:t>
      </w:r>
      <w:r w:rsidR="003932CE">
        <w:rPr>
          <w:rFonts w:cs="Times New Roman"/>
          <w:sz w:val="26"/>
          <w:szCs w:val="26"/>
        </w:rPr>
        <w:t xml:space="preserve"> </w:t>
      </w:r>
      <w:proofErr w:type="gramStart"/>
      <w:r w:rsidRPr="002065C7">
        <w:rPr>
          <w:rFonts w:cs="Times New Roman"/>
          <w:sz w:val="26"/>
          <w:szCs w:val="26"/>
        </w:rPr>
        <w:t>почв</w:t>
      </w:r>
      <w:proofErr w:type="gramEnd"/>
      <w:r w:rsidR="003932CE">
        <w:rPr>
          <w:rFonts w:cs="Times New Roman"/>
          <w:sz w:val="26"/>
          <w:szCs w:val="26"/>
        </w:rPr>
        <w:t xml:space="preserve"> </w:t>
      </w:r>
      <w:r w:rsidRPr="002065C7">
        <w:rPr>
          <w:rFonts w:cs="Times New Roman"/>
          <w:sz w:val="26"/>
          <w:szCs w:val="26"/>
        </w:rPr>
        <w:t>пашни</w:t>
      </w:r>
      <w:r w:rsidR="003932CE">
        <w:rPr>
          <w:rFonts w:cs="Times New Roman"/>
          <w:sz w:val="26"/>
          <w:szCs w:val="26"/>
        </w:rPr>
        <w:t xml:space="preserve"> </w:t>
      </w:r>
      <w:r w:rsidRPr="002065C7">
        <w:rPr>
          <w:rFonts w:cs="Times New Roman"/>
          <w:sz w:val="26"/>
          <w:szCs w:val="26"/>
        </w:rPr>
        <w:t>которой</w:t>
      </w:r>
      <w:r w:rsidR="003932CE">
        <w:rPr>
          <w:rFonts w:cs="Times New Roman"/>
          <w:sz w:val="26"/>
          <w:szCs w:val="26"/>
        </w:rPr>
        <w:t xml:space="preserve"> </w:t>
      </w:r>
      <w:r w:rsidRPr="002065C7">
        <w:rPr>
          <w:rFonts w:cs="Times New Roman"/>
          <w:sz w:val="26"/>
          <w:szCs w:val="26"/>
        </w:rPr>
        <w:t>составляет</w:t>
      </w:r>
      <w:r w:rsidR="003932CE">
        <w:rPr>
          <w:rFonts w:cs="Times New Roman"/>
          <w:sz w:val="26"/>
          <w:szCs w:val="26"/>
        </w:rPr>
        <w:t xml:space="preserve"> </w:t>
      </w:r>
      <w:r w:rsidRPr="002065C7">
        <w:rPr>
          <w:rFonts w:cs="Times New Roman"/>
          <w:sz w:val="26"/>
          <w:szCs w:val="26"/>
        </w:rPr>
        <w:t>80-90</w:t>
      </w:r>
      <w:r w:rsidR="003932CE">
        <w:rPr>
          <w:rFonts w:cs="Times New Roman"/>
          <w:sz w:val="26"/>
          <w:szCs w:val="26"/>
        </w:rPr>
        <w:t xml:space="preserve"> </w:t>
      </w:r>
      <w:r w:rsidRPr="002065C7">
        <w:rPr>
          <w:rFonts w:cs="Times New Roman"/>
          <w:sz w:val="26"/>
          <w:szCs w:val="26"/>
        </w:rPr>
        <w:t>баллов.</w:t>
      </w:r>
    </w:p>
    <w:p w:rsidR="0064203D" w:rsidRPr="002065C7" w:rsidRDefault="0064203D" w:rsidP="001B6E20">
      <w:pPr>
        <w:pStyle w:val="afd"/>
        <w:spacing w:line="240" w:lineRule="auto"/>
        <w:ind w:firstLine="709"/>
        <w:rPr>
          <w:sz w:val="26"/>
          <w:szCs w:val="26"/>
        </w:rPr>
      </w:pPr>
      <w:r w:rsidRPr="002065C7">
        <w:rPr>
          <w:sz w:val="26"/>
          <w:szCs w:val="26"/>
        </w:rPr>
        <w:t>Снижение</w:t>
      </w:r>
      <w:r w:rsidR="003932CE">
        <w:rPr>
          <w:sz w:val="26"/>
          <w:szCs w:val="26"/>
        </w:rPr>
        <w:t xml:space="preserve"> </w:t>
      </w:r>
      <w:r w:rsidRPr="002065C7">
        <w:rPr>
          <w:sz w:val="26"/>
          <w:szCs w:val="26"/>
        </w:rPr>
        <w:t>плодородия</w:t>
      </w:r>
      <w:r w:rsidR="003932CE">
        <w:rPr>
          <w:sz w:val="26"/>
          <w:szCs w:val="26"/>
        </w:rPr>
        <w:t xml:space="preserve"> </w:t>
      </w:r>
      <w:r w:rsidRPr="002065C7">
        <w:rPr>
          <w:sz w:val="26"/>
          <w:szCs w:val="26"/>
        </w:rPr>
        <w:t>почв</w:t>
      </w:r>
      <w:r w:rsidR="003932CE">
        <w:rPr>
          <w:sz w:val="26"/>
          <w:szCs w:val="26"/>
        </w:rPr>
        <w:t xml:space="preserve"> </w:t>
      </w:r>
      <w:r w:rsidRPr="002065C7">
        <w:rPr>
          <w:sz w:val="26"/>
          <w:szCs w:val="26"/>
        </w:rPr>
        <w:t>обусловлено</w:t>
      </w:r>
      <w:r w:rsidR="003932CE">
        <w:rPr>
          <w:sz w:val="26"/>
          <w:szCs w:val="26"/>
        </w:rPr>
        <w:t xml:space="preserve"> </w:t>
      </w:r>
      <w:r w:rsidRPr="002065C7">
        <w:rPr>
          <w:sz w:val="26"/>
          <w:szCs w:val="26"/>
        </w:rPr>
        <w:t>рядом</w:t>
      </w:r>
      <w:r w:rsidR="003932CE">
        <w:rPr>
          <w:sz w:val="26"/>
          <w:szCs w:val="26"/>
        </w:rPr>
        <w:t xml:space="preserve"> </w:t>
      </w:r>
      <w:r w:rsidRPr="002065C7">
        <w:rPr>
          <w:sz w:val="26"/>
          <w:szCs w:val="26"/>
        </w:rPr>
        <w:t>причин</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прежде</w:t>
      </w:r>
      <w:r w:rsidR="003932CE">
        <w:rPr>
          <w:sz w:val="26"/>
          <w:szCs w:val="26"/>
        </w:rPr>
        <w:t xml:space="preserve"> </w:t>
      </w:r>
      <w:r w:rsidRPr="002065C7">
        <w:rPr>
          <w:sz w:val="26"/>
          <w:szCs w:val="26"/>
        </w:rPr>
        <w:t>всего,</w:t>
      </w:r>
      <w:r w:rsidR="003932CE">
        <w:rPr>
          <w:sz w:val="26"/>
          <w:szCs w:val="26"/>
        </w:rPr>
        <w:t xml:space="preserve"> </w:t>
      </w:r>
      <w:r w:rsidRPr="002065C7">
        <w:rPr>
          <w:sz w:val="26"/>
          <w:szCs w:val="26"/>
        </w:rPr>
        <w:t>сокращением</w:t>
      </w:r>
      <w:r w:rsidR="003932CE">
        <w:rPr>
          <w:sz w:val="26"/>
          <w:szCs w:val="26"/>
        </w:rPr>
        <w:t xml:space="preserve"> </w:t>
      </w:r>
      <w:r w:rsidRPr="002065C7">
        <w:rPr>
          <w:sz w:val="26"/>
          <w:szCs w:val="26"/>
        </w:rPr>
        <w:t>объёмов</w:t>
      </w:r>
      <w:r w:rsidR="003932CE">
        <w:rPr>
          <w:sz w:val="26"/>
          <w:szCs w:val="26"/>
        </w:rPr>
        <w:t xml:space="preserve"> </w:t>
      </w:r>
      <w:r w:rsidRPr="002065C7">
        <w:rPr>
          <w:sz w:val="26"/>
          <w:szCs w:val="26"/>
        </w:rPr>
        <w:t>работ</w:t>
      </w:r>
      <w:r w:rsidR="003932CE">
        <w:rPr>
          <w:sz w:val="26"/>
          <w:szCs w:val="26"/>
        </w:rPr>
        <w:t xml:space="preserve"> </w:t>
      </w:r>
      <w:r w:rsidRPr="002065C7">
        <w:rPr>
          <w:sz w:val="26"/>
          <w:szCs w:val="26"/>
        </w:rPr>
        <w:t>по</w:t>
      </w:r>
      <w:r w:rsidR="003932CE">
        <w:rPr>
          <w:sz w:val="26"/>
          <w:szCs w:val="26"/>
        </w:rPr>
        <w:t xml:space="preserve"> </w:t>
      </w:r>
      <w:r w:rsidRPr="002065C7">
        <w:rPr>
          <w:sz w:val="26"/>
          <w:szCs w:val="26"/>
        </w:rPr>
        <w:t>улучшению</w:t>
      </w:r>
      <w:r w:rsidR="003932CE">
        <w:rPr>
          <w:sz w:val="26"/>
          <w:szCs w:val="26"/>
        </w:rPr>
        <w:t xml:space="preserve"> </w:t>
      </w:r>
      <w:r w:rsidRPr="002065C7">
        <w:rPr>
          <w:sz w:val="26"/>
          <w:szCs w:val="26"/>
        </w:rPr>
        <w:t>качества</w:t>
      </w:r>
      <w:r w:rsidR="003932CE">
        <w:rPr>
          <w:sz w:val="26"/>
          <w:szCs w:val="26"/>
        </w:rPr>
        <w:t xml:space="preserve"> </w:t>
      </w:r>
      <w:r w:rsidRPr="002065C7">
        <w:rPr>
          <w:sz w:val="26"/>
          <w:szCs w:val="26"/>
        </w:rPr>
        <w:t>земель.</w:t>
      </w:r>
      <w:r w:rsidR="003932CE">
        <w:rPr>
          <w:sz w:val="26"/>
          <w:szCs w:val="26"/>
        </w:rPr>
        <w:t xml:space="preserve"> </w:t>
      </w:r>
      <w:r w:rsidRPr="002065C7">
        <w:rPr>
          <w:sz w:val="26"/>
          <w:szCs w:val="26"/>
        </w:rPr>
        <w:t>Проблемы</w:t>
      </w:r>
      <w:r w:rsidR="003932CE">
        <w:rPr>
          <w:sz w:val="26"/>
          <w:szCs w:val="26"/>
        </w:rPr>
        <w:t xml:space="preserve"> </w:t>
      </w:r>
      <w:r w:rsidRPr="002065C7">
        <w:rPr>
          <w:sz w:val="26"/>
          <w:szCs w:val="26"/>
        </w:rPr>
        <w:t>деградации</w:t>
      </w:r>
      <w:r w:rsidR="003932CE">
        <w:rPr>
          <w:sz w:val="26"/>
          <w:szCs w:val="26"/>
        </w:rPr>
        <w:t xml:space="preserve"> </w:t>
      </w:r>
      <w:r w:rsidRPr="002065C7">
        <w:rPr>
          <w:sz w:val="26"/>
          <w:szCs w:val="26"/>
        </w:rPr>
        <w:t>почвенного</w:t>
      </w:r>
      <w:r w:rsidR="003932CE">
        <w:rPr>
          <w:sz w:val="26"/>
          <w:szCs w:val="26"/>
        </w:rPr>
        <w:t xml:space="preserve"> </w:t>
      </w:r>
      <w:r w:rsidRPr="002065C7">
        <w:rPr>
          <w:sz w:val="26"/>
          <w:szCs w:val="26"/>
        </w:rPr>
        <w:t>покрова</w:t>
      </w:r>
      <w:r w:rsidR="003932CE">
        <w:rPr>
          <w:sz w:val="26"/>
          <w:szCs w:val="26"/>
        </w:rPr>
        <w:t xml:space="preserve"> </w:t>
      </w:r>
      <w:r w:rsidRPr="002065C7">
        <w:rPr>
          <w:sz w:val="26"/>
          <w:szCs w:val="26"/>
        </w:rPr>
        <w:t>являются</w:t>
      </w:r>
      <w:r w:rsidR="003932CE">
        <w:rPr>
          <w:sz w:val="26"/>
          <w:szCs w:val="26"/>
        </w:rPr>
        <w:t xml:space="preserve"> </w:t>
      </w:r>
      <w:r w:rsidRPr="002065C7">
        <w:rPr>
          <w:sz w:val="26"/>
          <w:szCs w:val="26"/>
        </w:rPr>
        <w:t>особенно</w:t>
      </w:r>
      <w:r w:rsidR="003932CE">
        <w:rPr>
          <w:sz w:val="26"/>
          <w:szCs w:val="26"/>
        </w:rPr>
        <w:t xml:space="preserve"> </w:t>
      </w:r>
      <w:r w:rsidRPr="002065C7">
        <w:rPr>
          <w:sz w:val="26"/>
          <w:szCs w:val="26"/>
        </w:rPr>
        <w:t>острыми</w:t>
      </w:r>
      <w:r w:rsidR="003932CE">
        <w:rPr>
          <w:sz w:val="26"/>
          <w:szCs w:val="26"/>
        </w:rPr>
        <w:t xml:space="preserve"> </w:t>
      </w:r>
      <w:r w:rsidRPr="002065C7">
        <w:rPr>
          <w:sz w:val="26"/>
          <w:szCs w:val="26"/>
        </w:rPr>
        <w:t>для</w:t>
      </w:r>
      <w:r w:rsidR="003932CE">
        <w:rPr>
          <w:sz w:val="26"/>
          <w:szCs w:val="26"/>
        </w:rPr>
        <w:t xml:space="preserve"> </w:t>
      </w:r>
      <w:r w:rsidRPr="002065C7">
        <w:rPr>
          <w:sz w:val="26"/>
          <w:szCs w:val="26"/>
        </w:rPr>
        <w:t>землепользователей.</w:t>
      </w:r>
      <w:r w:rsidR="003932CE">
        <w:rPr>
          <w:sz w:val="26"/>
          <w:szCs w:val="26"/>
        </w:rPr>
        <w:t xml:space="preserve"> </w:t>
      </w:r>
    </w:p>
    <w:p w:rsidR="0064203D" w:rsidRPr="002065C7" w:rsidRDefault="0064203D" w:rsidP="001B6E20">
      <w:pPr>
        <w:pStyle w:val="a5"/>
        <w:ind w:firstLine="709"/>
        <w:rPr>
          <w:rFonts w:cs="Times New Roman"/>
          <w:sz w:val="26"/>
          <w:szCs w:val="26"/>
        </w:rPr>
      </w:pPr>
      <w:r w:rsidRPr="002065C7">
        <w:rPr>
          <w:rFonts w:cs="Times New Roman"/>
          <w:b/>
          <w:bCs/>
          <w:sz w:val="26"/>
          <w:szCs w:val="26"/>
        </w:rPr>
        <w:t>Рекомендации:</w:t>
      </w:r>
    </w:p>
    <w:p w:rsidR="0064203D" w:rsidRPr="002065C7" w:rsidRDefault="0064203D" w:rsidP="001B6E20">
      <w:pPr>
        <w:pStyle w:val="afd"/>
        <w:spacing w:line="240" w:lineRule="auto"/>
        <w:ind w:firstLine="709"/>
        <w:rPr>
          <w:sz w:val="26"/>
          <w:szCs w:val="26"/>
        </w:rPr>
      </w:pPr>
      <w:r w:rsidRPr="002065C7">
        <w:rPr>
          <w:sz w:val="26"/>
          <w:szCs w:val="26"/>
        </w:rPr>
        <w:t>Для</w:t>
      </w:r>
      <w:r w:rsidR="003932CE">
        <w:rPr>
          <w:sz w:val="26"/>
          <w:szCs w:val="26"/>
        </w:rPr>
        <w:t xml:space="preserve"> </w:t>
      </w:r>
      <w:r w:rsidRPr="002065C7">
        <w:rPr>
          <w:sz w:val="26"/>
          <w:szCs w:val="26"/>
        </w:rPr>
        <w:t>предотвращения</w:t>
      </w:r>
      <w:r w:rsidR="003932CE">
        <w:rPr>
          <w:sz w:val="26"/>
          <w:szCs w:val="26"/>
        </w:rPr>
        <w:t xml:space="preserve"> </w:t>
      </w:r>
      <w:r w:rsidRPr="002065C7">
        <w:rPr>
          <w:sz w:val="26"/>
          <w:szCs w:val="26"/>
        </w:rPr>
        <w:t>негативных</w:t>
      </w:r>
      <w:r w:rsidR="003932CE">
        <w:rPr>
          <w:sz w:val="26"/>
          <w:szCs w:val="26"/>
        </w:rPr>
        <w:t xml:space="preserve"> </w:t>
      </w:r>
      <w:r w:rsidRPr="002065C7">
        <w:rPr>
          <w:sz w:val="26"/>
          <w:szCs w:val="26"/>
        </w:rPr>
        <w:t>явлений,</w:t>
      </w:r>
      <w:r w:rsidR="003932CE">
        <w:rPr>
          <w:sz w:val="26"/>
          <w:szCs w:val="26"/>
        </w:rPr>
        <w:t xml:space="preserve"> </w:t>
      </w:r>
      <w:r w:rsidRPr="002065C7">
        <w:rPr>
          <w:sz w:val="26"/>
          <w:szCs w:val="26"/>
        </w:rPr>
        <w:t>связанных</w:t>
      </w:r>
      <w:r w:rsidR="003932CE">
        <w:rPr>
          <w:sz w:val="26"/>
          <w:szCs w:val="26"/>
        </w:rPr>
        <w:t xml:space="preserve"> </w:t>
      </w:r>
      <w:r w:rsidRPr="002065C7">
        <w:rPr>
          <w:sz w:val="26"/>
          <w:szCs w:val="26"/>
        </w:rPr>
        <w:t>с</w:t>
      </w:r>
      <w:r w:rsidR="003932CE">
        <w:rPr>
          <w:sz w:val="26"/>
          <w:szCs w:val="26"/>
        </w:rPr>
        <w:t xml:space="preserve"> </w:t>
      </w:r>
      <w:r w:rsidRPr="002065C7">
        <w:rPr>
          <w:sz w:val="26"/>
          <w:szCs w:val="26"/>
        </w:rPr>
        <w:t>изменением</w:t>
      </w:r>
      <w:r w:rsidR="003932CE">
        <w:rPr>
          <w:sz w:val="26"/>
          <w:szCs w:val="26"/>
        </w:rPr>
        <w:t xml:space="preserve"> </w:t>
      </w:r>
      <w:r w:rsidRPr="002065C7">
        <w:rPr>
          <w:sz w:val="26"/>
          <w:szCs w:val="26"/>
        </w:rPr>
        <w:t>плодородия</w:t>
      </w:r>
      <w:r w:rsidR="003932CE">
        <w:rPr>
          <w:sz w:val="26"/>
          <w:szCs w:val="26"/>
        </w:rPr>
        <w:t xml:space="preserve"> </w:t>
      </w:r>
      <w:r w:rsidRPr="002065C7">
        <w:rPr>
          <w:sz w:val="26"/>
          <w:szCs w:val="26"/>
        </w:rPr>
        <w:t>почв</w:t>
      </w:r>
      <w:r w:rsidR="003932CE">
        <w:rPr>
          <w:sz w:val="26"/>
          <w:szCs w:val="26"/>
        </w:rPr>
        <w:t xml:space="preserve"> </w:t>
      </w:r>
      <w:r w:rsidRPr="002065C7">
        <w:rPr>
          <w:sz w:val="26"/>
          <w:szCs w:val="26"/>
        </w:rPr>
        <w:t>(развитие</w:t>
      </w:r>
      <w:r w:rsidR="003932CE">
        <w:rPr>
          <w:sz w:val="26"/>
          <w:szCs w:val="26"/>
        </w:rPr>
        <w:t xml:space="preserve"> </w:t>
      </w:r>
      <w:r w:rsidRPr="002065C7">
        <w:rPr>
          <w:sz w:val="26"/>
          <w:szCs w:val="26"/>
        </w:rPr>
        <w:t>водной</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ветровой</w:t>
      </w:r>
      <w:r w:rsidR="003932CE">
        <w:rPr>
          <w:sz w:val="26"/>
          <w:szCs w:val="26"/>
        </w:rPr>
        <w:t xml:space="preserve"> </w:t>
      </w:r>
      <w:r w:rsidRPr="002065C7">
        <w:rPr>
          <w:sz w:val="26"/>
          <w:szCs w:val="26"/>
        </w:rPr>
        <w:t>эрозии,</w:t>
      </w:r>
      <w:r w:rsidR="003932CE">
        <w:rPr>
          <w:sz w:val="26"/>
          <w:szCs w:val="26"/>
        </w:rPr>
        <w:t xml:space="preserve"> </w:t>
      </w:r>
      <w:r w:rsidRPr="002065C7">
        <w:rPr>
          <w:sz w:val="26"/>
          <w:szCs w:val="26"/>
        </w:rPr>
        <w:t>потеря</w:t>
      </w:r>
      <w:r w:rsidR="003932CE">
        <w:rPr>
          <w:sz w:val="26"/>
          <w:szCs w:val="26"/>
        </w:rPr>
        <w:t xml:space="preserve"> </w:t>
      </w:r>
      <w:r w:rsidRPr="002065C7">
        <w:rPr>
          <w:sz w:val="26"/>
          <w:szCs w:val="26"/>
        </w:rPr>
        <w:t>гумуса,</w:t>
      </w:r>
      <w:r w:rsidR="003932CE">
        <w:rPr>
          <w:sz w:val="26"/>
          <w:szCs w:val="26"/>
        </w:rPr>
        <w:t xml:space="preserve"> </w:t>
      </w:r>
      <w:r w:rsidRPr="002065C7">
        <w:rPr>
          <w:sz w:val="26"/>
          <w:szCs w:val="26"/>
        </w:rPr>
        <w:t>ухудшение</w:t>
      </w:r>
      <w:r w:rsidR="003932CE">
        <w:rPr>
          <w:sz w:val="26"/>
          <w:szCs w:val="26"/>
        </w:rPr>
        <w:t xml:space="preserve"> </w:t>
      </w:r>
      <w:r w:rsidRPr="002065C7">
        <w:rPr>
          <w:sz w:val="26"/>
          <w:szCs w:val="26"/>
        </w:rPr>
        <w:t>структуры</w:t>
      </w:r>
      <w:r w:rsidR="003932CE">
        <w:rPr>
          <w:sz w:val="26"/>
          <w:szCs w:val="26"/>
        </w:rPr>
        <w:t xml:space="preserve"> </w:t>
      </w:r>
      <w:r w:rsidRPr="002065C7">
        <w:rPr>
          <w:sz w:val="26"/>
          <w:szCs w:val="26"/>
        </w:rPr>
        <w:t>почв,</w:t>
      </w:r>
      <w:r w:rsidR="003932CE">
        <w:rPr>
          <w:sz w:val="26"/>
          <w:szCs w:val="26"/>
        </w:rPr>
        <w:t xml:space="preserve"> </w:t>
      </w:r>
      <w:r w:rsidRPr="002065C7">
        <w:rPr>
          <w:sz w:val="26"/>
          <w:szCs w:val="26"/>
        </w:rPr>
        <w:t>заболачивание</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засоление),</w:t>
      </w:r>
      <w:r w:rsidR="003932CE">
        <w:rPr>
          <w:sz w:val="26"/>
          <w:szCs w:val="26"/>
        </w:rPr>
        <w:t xml:space="preserve"> </w:t>
      </w:r>
      <w:r w:rsidRPr="002065C7">
        <w:rPr>
          <w:sz w:val="26"/>
          <w:szCs w:val="26"/>
        </w:rPr>
        <w:t>загрязнение</w:t>
      </w:r>
      <w:r w:rsidR="003932CE">
        <w:rPr>
          <w:sz w:val="26"/>
          <w:szCs w:val="26"/>
        </w:rPr>
        <w:t xml:space="preserve"> </w:t>
      </w:r>
      <w:r w:rsidRPr="002065C7">
        <w:rPr>
          <w:sz w:val="26"/>
          <w:szCs w:val="26"/>
        </w:rPr>
        <w:t>земель</w:t>
      </w:r>
      <w:r w:rsidR="003932CE">
        <w:rPr>
          <w:sz w:val="26"/>
          <w:szCs w:val="26"/>
        </w:rPr>
        <w:t xml:space="preserve"> </w:t>
      </w:r>
      <w:r w:rsidRPr="002065C7">
        <w:rPr>
          <w:sz w:val="26"/>
          <w:szCs w:val="26"/>
        </w:rPr>
        <w:t>пестицидами,</w:t>
      </w:r>
      <w:r w:rsidR="003932CE">
        <w:rPr>
          <w:sz w:val="26"/>
          <w:szCs w:val="26"/>
        </w:rPr>
        <w:t xml:space="preserve"> </w:t>
      </w:r>
      <w:r w:rsidRPr="002065C7">
        <w:rPr>
          <w:sz w:val="26"/>
          <w:szCs w:val="26"/>
        </w:rPr>
        <w:t>тяжелыми</w:t>
      </w:r>
      <w:r w:rsidR="003932CE">
        <w:rPr>
          <w:sz w:val="26"/>
          <w:szCs w:val="26"/>
        </w:rPr>
        <w:t xml:space="preserve"> </w:t>
      </w:r>
      <w:r w:rsidRPr="002065C7">
        <w:rPr>
          <w:sz w:val="26"/>
          <w:szCs w:val="26"/>
        </w:rPr>
        <w:t>металлами,</w:t>
      </w:r>
      <w:r w:rsidR="003932CE">
        <w:rPr>
          <w:sz w:val="26"/>
          <w:szCs w:val="26"/>
        </w:rPr>
        <w:t xml:space="preserve"> </w:t>
      </w:r>
      <w:r w:rsidRPr="002065C7">
        <w:rPr>
          <w:sz w:val="26"/>
          <w:szCs w:val="26"/>
        </w:rPr>
        <w:t>радионуклидами</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др.</w:t>
      </w:r>
      <w:r w:rsidR="003932CE">
        <w:rPr>
          <w:sz w:val="26"/>
          <w:szCs w:val="26"/>
        </w:rPr>
        <w:t xml:space="preserve"> </w:t>
      </w:r>
      <w:r w:rsidRPr="002065C7">
        <w:rPr>
          <w:sz w:val="26"/>
          <w:szCs w:val="26"/>
        </w:rPr>
        <w:t>токсичными</w:t>
      </w:r>
      <w:r w:rsidR="003932CE">
        <w:rPr>
          <w:sz w:val="26"/>
          <w:szCs w:val="26"/>
        </w:rPr>
        <w:t xml:space="preserve"> </w:t>
      </w:r>
      <w:r w:rsidRPr="002065C7">
        <w:rPr>
          <w:sz w:val="26"/>
          <w:szCs w:val="26"/>
        </w:rPr>
        <w:t>веществами</w:t>
      </w:r>
      <w:r w:rsidR="003932CE">
        <w:rPr>
          <w:sz w:val="26"/>
          <w:szCs w:val="26"/>
        </w:rPr>
        <w:t xml:space="preserve"> </w:t>
      </w:r>
      <w:r w:rsidRPr="002065C7">
        <w:rPr>
          <w:sz w:val="26"/>
          <w:szCs w:val="26"/>
        </w:rPr>
        <w:t>необходимо</w:t>
      </w:r>
      <w:r w:rsidR="003932CE">
        <w:rPr>
          <w:sz w:val="26"/>
          <w:szCs w:val="26"/>
        </w:rPr>
        <w:t xml:space="preserve"> </w:t>
      </w:r>
      <w:r w:rsidRPr="002065C7">
        <w:rPr>
          <w:sz w:val="26"/>
          <w:szCs w:val="26"/>
        </w:rPr>
        <w:t>проведение</w:t>
      </w:r>
      <w:r w:rsidR="003932CE">
        <w:rPr>
          <w:sz w:val="26"/>
          <w:szCs w:val="26"/>
        </w:rPr>
        <w:t xml:space="preserve"> </w:t>
      </w:r>
      <w:r w:rsidRPr="002065C7">
        <w:rPr>
          <w:sz w:val="26"/>
          <w:szCs w:val="26"/>
        </w:rPr>
        <w:t>первоочередных</w:t>
      </w:r>
      <w:r w:rsidR="003932CE">
        <w:rPr>
          <w:sz w:val="26"/>
          <w:szCs w:val="26"/>
        </w:rPr>
        <w:t xml:space="preserve"> </w:t>
      </w:r>
      <w:r w:rsidRPr="002065C7">
        <w:rPr>
          <w:sz w:val="26"/>
          <w:szCs w:val="26"/>
        </w:rPr>
        <w:t>мероприятий</w:t>
      </w:r>
      <w:r w:rsidR="003932CE">
        <w:rPr>
          <w:sz w:val="26"/>
          <w:szCs w:val="26"/>
        </w:rPr>
        <w:t xml:space="preserve"> </w:t>
      </w:r>
      <w:r w:rsidRPr="002065C7">
        <w:rPr>
          <w:sz w:val="26"/>
          <w:szCs w:val="26"/>
        </w:rPr>
        <w:t>по</w:t>
      </w:r>
      <w:r w:rsidR="003932CE">
        <w:rPr>
          <w:sz w:val="26"/>
          <w:szCs w:val="26"/>
        </w:rPr>
        <w:t xml:space="preserve"> </w:t>
      </w:r>
      <w:r w:rsidRPr="002065C7">
        <w:rPr>
          <w:sz w:val="26"/>
          <w:szCs w:val="26"/>
        </w:rPr>
        <w:t>охране</w:t>
      </w:r>
      <w:r w:rsidR="003932CE">
        <w:rPr>
          <w:sz w:val="26"/>
          <w:szCs w:val="26"/>
        </w:rPr>
        <w:t xml:space="preserve"> </w:t>
      </w:r>
      <w:r w:rsidRPr="002065C7">
        <w:rPr>
          <w:sz w:val="26"/>
          <w:szCs w:val="26"/>
        </w:rPr>
        <w:t>земель,</w:t>
      </w:r>
      <w:r w:rsidR="003932CE">
        <w:rPr>
          <w:sz w:val="26"/>
          <w:szCs w:val="26"/>
        </w:rPr>
        <w:t xml:space="preserve"> </w:t>
      </w:r>
      <w:r w:rsidRPr="002065C7">
        <w:rPr>
          <w:sz w:val="26"/>
          <w:szCs w:val="26"/>
        </w:rPr>
        <w:t>к</w:t>
      </w:r>
      <w:r w:rsidR="003932CE">
        <w:rPr>
          <w:sz w:val="26"/>
          <w:szCs w:val="26"/>
        </w:rPr>
        <w:t xml:space="preserve"> </w:t>
      </w:r>
      <w:r w:rsidRPr="002065C7">
        <w:rPr>
          <w:sz w:val="26"/>
          <w:szCs w:val="26"/>
        </w:rPr>
        <w:t>которым</w:t>
      </w:r>
      <w:r w:rsidR="003932CE">
        <w:rPr>
          <w:sz w:val="26"/>
          <w:szCs w:val="26"/>
        </w:rPr>
        <w:t xml:space="preserve"> </w:t>
      </w:r>
      <w:r w:rsidRPr="002065C7">
        <w:rPr>
          <w:sz w:val="26"/>
          <w:szCs w:val="26"/>
        </w:rPr>
        <w:t>следует</w:t>
      </w:r>
      <w:r w:rsidR="003932CE">
        <w:rPr>
          <w:sz w:val="26"/>
          <w:szCs w:val="26"/>
        </w:rPr>
        <w:t xml:space="preserve"> </w:t>
      </w:r>
      <w:r w:rsidRPr="002065C7">
        <w:rPr>
          <w:sz w:val="26"/>
          <w:szCs w:val="26"/>
        </w:rPr>
        <w:t>отнести:</w:t>
      </w:r>
    </w:p>
    <w:p w:rsidR="0064203D" w:rsidRPr="002065C7" w:rsidRDefault="0064203D" w:rsidP="001B6E20">
      <w:pPr>
        <w:pStyle w:val="Style15"/>
        <w:widowControl/>
        <w:autoSpaceDE/>
        <w:autoSpaceDN/>
        <w:adjustRightInd/>
        <w:ind w:firstLine="709"/>
        <w:jc w:val="both"/>
        <w:rPr>
          <w:rFonts w:ascii="Times New Roman" w:hAnsi="Times New Roman"/>
          <w:sz w:val="26"/>
          <w:szCs w:val="26"/>
          <w:lang w:val="ru-RU"/>
        </w:rPr>
      </w:pPr>
      <w:r w:rsidRPr="002065C7">
        <w:rPr>
          <w:rFonts w:ascii="Times New Roman" w:hAnsi="Times New Roman"/>
          <w:sz w:val="26"/>
          <w:szCs w:val="26"/>
          <w:lang w:val="ru-RU"/>
        </w:rPr>
        <w:t>-</w:t>
      </w:r>
      <w:r w:rsidR="003932CE">
        <w:rPr>
          <w:rFonts w:ascii="Times New Roman" w:hAnsi="Times New Roman"/>
          <w:sz w:val="26"/>
          <w:szCs w:val="26"/>
          <w:lang w:val="ru-RU"/>
        </w:rPr>
        <w:t xml:space="preserve"> </w:t>
      </w:r>
      <w:r w:rsidRPr="002065C7">
        <w:rPr>
          <w:rFonts w:ascii="Times New Roman" w:hAnsi="Times New Roman"/>
          <w:sz w:val="26"/>
          <w:szCs w:val="26"/>
          <w:lang w:val="ru-RU"/>
        </w:rPr>
        <w:t>агротехнические,</w:t>
      </w:r>
      <w:r w:rsidR="003932CE">
        <w:rPr>
          <w:rFonts w:ascii="Times New Roman" w:hAnsi="Times New Roman"/>
          <w:sz w:val="26"/>
          <w:szCs w:val="26"/>
          <w:lang w:val="ru-RU"/>
        </w:rPr>
        <w:t xml:space="preserve"> </w:t>
      </w:r>
      <w:r w:rsidRPr="002065C7">
        <w:rPr>
          <w:rFonts w:ascii="Times New Roman" w:hAnsi="Times New Roman"/>
          <w:sz w:val="26"/>
          <w:szCs w:val="26"/>
          <w:lang w:val="ru-RU"/>
        </w:rPr>
        <w:t>гидротехнические</w:t>
      </w:r>
      <w:r w:rsidR="003932CE">
        <w:rPr>
          <w:rFonts w:ascii="Times New Roman" w:hAnsi="Times New Roman"/>
          <w:sz w:val="26"/>
          <w:szCs w:val="26"/>
          <w:lang w:val="ru-RU"/>
        </w:rPr>
        <w:t xml:space="preserve"> </w:t>
      </w:r>
      <w:r w:rsidRPr="002065C7">
        <w:rPr>
          <w:rFonts w:ascii="Times New Roman" w:hAnsi="Times New Roman"/>
          <w:sz w:val="26"/>
          <w:szCs w:val="26"/>
          <w:lang w:val="ru-RU"/>
        </w:rPr>
        <w:t>мероприятия,</w:t>
      </w:r>
      <w:r w:rsidR="003932CE">
        <w:rPr>
          <w:rFonts w:ascii="Times New Roman" w:hAnsi="Times New Roman"/>
          <w:sz w:val="26"/>
          <w:szCs w:val="26"/>
          <w:lang w:val="ru-RU"/>
        </w:rPr>
        <w:t xml:space="preserve"> </w:t>
      </w:r>
      <w:r w:rsidRPr="002065C7">
        <w:rPr>
          <w:rFonts w:ascii="Times New Roman" w:hAnsi="Times New Roman"/>
          <w:sz w:val="26"/>
          <w:szCs w:val="26"/>
          <w:lang w:val="ru-RU"/>
        </w:rPr>
        <w:t>снижающие</w:t>
      </w:r>
      <w:r w:rsidR="003932CE">
        <w:rPr>
          <w:rFonts w:ascii="Times New Roman" w:hAnsi="Times New Roman"/>
          <w:sz w:val="26"/>
          <w:szCs w:val="26"/>
          <w:lang w:val="ru-RU"/>
        </w:rPr>
        <w:t xml:space="preserve"> </w:t>
      </w:r>
      <w:r w:rsidRPr="002065C7">
        <w:rPr>
          <w:rFonts w:ascii="Times New Roman" w:hAnsi="Times New Roman"/>
          <w:sz w:val="26"/>
          <w:szCs w:val="26"/>
          <w:lang w:val="ru-RU"/>
        </w:rPr>
        <w:t>проявления</w:t>
      </w:r>
      <w:r w:rsidR="003932CE">
        <w:rPr>
          <w:rFonts w:ascii="Times New Roman" w:hAnsi="Times New Roman"/>
          <w:sz w:val="26"/>
          <w:szCs w:val="26"/>
          <w:lang w:val="ru-RU"/>
        </w:rPr>
        <w:t xml:space="preserve"> </w:t>
      </w:r>
      <w:r w:rsidRPr="002065C7">
        <w:rPr>
          <w:rFonts w:ascii="Times New Roman" w:hAnsi="Times New Roman"/>
          <w:sz w:val="26"/>
          <w:szCs w:val="26"/>
          <w:lang w:val="ru-RU"/>
        </w:rPr>
        <w:t>водной</w:t>
      </w:r>
      <w:r w:rsidR="003932CE">
        <w:rPr>
          <w:rFonts w:ascii="Times New Roman" w:hAnsi="Times New Roman"/>
          <w:sz w:val="26"/>
          <w:szCs w:val="26"/>
          <w:lang w:val="ru-RU"/>
        </w:rPr>
        <w:t xml:space="preserve"> </w:t>
      </w:r>
      <w:r w:rsidRPr="002065C7">
        <w:rPr>
          <w:rFonts w:ascii="Times New Roman" w:hAnsi="Times New Roman"/>
          <w:sz w:val="26"/>
          <w:szCs w:val="26"/>
          <w:lang w:val="ru-RU"/>
        </w:rPr>
        <w:t>эрозии;</w:t>
      </w:r>
    </w:p>
    <w:p w:rsidR="0064203D" w:rsidRPr="002065C7" w:rsidRDefault="0064203D" w:rsidP="001B6E20">
      <w:pPr>
        <w:pStyle w:val="Style15"/>
        <w:widowControl/>
        <w:autoSpaceDE/>
        <w:autoSpaceDN/>
        <w:adjustRightInd/>
        <w:ind w:firstLine="709"/>
        <w:jc w:val="both"/>
        <w:rPr>
          <w:rFonts w:ascii="Times New Roman" w:hAnsi="Times New Roman"/>
          <w:sz w:val="26"/>
          <w:szCs w:val="26"/>
          <w:lang w:val="ru-RU"/>
        </w:rPr>
      </w:pPr>
      <w:r w:rsidRPr="002065C7">
        <w:rPr>
          <w:rFonts w:ascii="Times New Roman" w:hAnsi="Times New Roman"/>
          <w:sz w:val="26"/>
          <w:szCs w:val="26"/>
          <w:lang w:val="ru-RU"/>
        </w:rPr>
        <w:t>-</w:t>
      </w:r>
      <w:r w:rsidR="003932CE">
        <w:rPr>
          <w:rFonts w:ascii="Times New Roman" w:hAnsi="Times New Roman"/>
          <w:sz w:val="26"/>
          <w:szCs w:val="26"/>
          <w:lang w:val="ru-RU"/>
        </w:rPr>
        <w:t xml:space="preserve"> </w:t>
      </w:r>
      <w:r w:rsidRPr="002065C7">
        <w:rPr>
          <w:rFonts w:ascii="Times New Roman" w:hAnsi="Times New Roman"/>
          <w:sz w:val="26"/>
          <w:szCs w:val="26"/>
          <w:lang w:val="ru-RU"/>
        </w:rPr>
        <w:t>повышение</w:t>
      </w:r>
      <w:r w:rsidR="003932CE">
        <w:rPr>
          <w:rFonts w:ascii="Times New Roman" w:hAnsi="Times New Roman"/>
          <w:sz w:val="26"/>
          <w:szCs w:val="26"/>
          <w:lang w:val="ru-RU"/>
        </w:rPr>
        <w:t xml:space="preserve"> </w:t>
      </w:r>
      <w:r w:rsidRPr="002065C7">
        <w:rPr>
          <w:rFonts w:ascii="Times New Roman" w:hAnsi="Times New Roman"/>
          <w:sz w:val="26"/>
          <w:szCs w:val="26"/>
          <w:lang w:val="ru-RU"/>
        </w:rPr>
        <w:t>плодородия</w:t>
      </w:r>
      <w:r w:rsidR="003932CE">
        <w:rPr>
          <w:rFonts w:ascii="Times New Roman" w:hAnsi="Times New Roman"/>
          <w:sz w:val="26"/>
          <w:szCs w:val="26"/>
          <w:lang w:val="ru-RU"/>
        </w:rPr>
        <w:t xml:space="preserve"> </w:t>
      </w:r>
      <w:r w:rsidRPr="002065C7">
        <w:rPr>
          <w:rFonts w:ascii="Times New Roman" w:hAnsi="Times New Roman"/>
          <w:sz w:val="26"/>
          <w:szCs w:val="26"/>
          <w:lang w:val="ru-RU"/>
        </w:rPr>
        <w:t>почв;</w:t>
      </w:r>
    </w:p>
    <w:p w:rsidR="0064203D" w:rsidRPr="002065C7" w:rsidRDefault="0064203D" w:rsidP="001B6E20">
      <w:pPr>
        <w:ind w:firstLine="709"/>
        <w:jc w:val="both"/>
        <w:rPr>
          <w:sz w:val="26"/>
          <w:szCs w:val="26"/>
        </w:rPr>
      </w:pPr>
      <w:r w:rsidRPr="002065C7">
        <w:rPr>
          <w:sz w:val="26"/>
          <w:szCs w:val="26"/>
        </w:rPr>
        <w:t>-</w:t>
      </w:r>
      <w:r w:rsidR="003932CE">
        <w:rPr>
          <w:sz w:val="26"/>
          <w:szCs w:val="26"/>
        </w:rPr>
        <w:t xml:space="preserve"> </w:t>
      </w:r>
      <w:r w:rsidRPr="002065C7">
        <w:rPr>
          <w:sz w:val="26"/>
          <w:szCs w:val="26"/>
        </w:rPr>
        <w:t>выполнение</w:t>
      </w:r>
      <w:r w:rsidR="003932CE">
        <w:rPr>
          <w:sz w:val="26"/>
          <w:szCs w:val="26"/>
        </w:rPr>
        <w:t xml:space="preserve"> </w:t>
      </w:r>
      <w:r w:rsidRPr="002065C7">
        <w:rPr>
          <w:sz w:val="26"/>
          <w:szCs w:val="26"/>
        </w:rPr>
        <w:t>своевременной</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качественной</w:t>
      </w:r>
      <w:r w:rsidR="003932CE">
        <w:rPr>
          <w:sz w:val="26"/>
          <w:szCs w:val="26"/>
        </w:rPr>
        <w:t xml:space="preserve"> </w:t>
      </w:r>
      <w:r w:rsidRPr="002065C7">
        <w:rPr>
          <w:sz w:val="26"/>
          <w:szCs w:val="26"/>
        </w:rPr>
        <w:t>рекультивации</w:t>
      </w:r>
      <w:r w:rsidR="003932CE">
        <w:rPr>
          <w:sz w:val="26"/>
          <w:szCs w:val="26"/>
        </w:rPr>
        <w:t xml:space="preserve"> </w:t>
      </w:r>
      <w:r w:rsidRPr="002065C7">
        <w:rPr>
          <w:sz w:val="26"/>
          <w:szCs w:val="26"/>
        </w:rPr>
        <w:t>земель;</w:t>
      </w:r>
      <w:r w:rsidR="003932CE">
        <w:rPr>
          <w:sz w:val="26"/>
          <w:szCs w:val="26"/>
        </w:rPr>
        <w:t xml:space="preserve"> </w:t>
      </w:r>
    </w:p>
    <w:p w:rsidR="0064203D" w:rsidRPr="002065C7" w:rsidRDefault="0064203D" w:rsidP="001B6E20">
      <w:pPr>
        <w:ind w:firstLine="709"/>
        <w:jc w:val="both"/>
        <w:rPr>
          <w:sz w:val="26"/>
          <w:szCs w:val="26"/>
        </w:rPr>
      </w:pPr>
      <w:r w:rsidRPr="002065C7">
        <w:rPr>
          <w:sz w:val="26"/>
          <w:szCs w:val="26"/>
        </w:rPr>
        <w:t>-</w:t>
      </w:r>
      <w:r w:rsidR="003932CE">
        <w:rPr>
          <w:sz w:val="26"/>
          <w:szCs w:val="26"/>
        </w:rPr>
        <w:t xml:space="preserve"> </w:t>
      </w:r>
      <w:r w:rsidRPr="002065C7">
        <w:rPr>
          <w:sz w:val="26"/>
          <w:szCs w:val="26"/>
        </w:rPr>
        <w:t>использование</w:t>
      </w:r>
      <w:r w:rsidR="003932CE">
        <w:rPr>
          <w:sz w:val="26"/>
          <w:szCs w:val="26"/>
        </w:rPr>
        <w:t xml:space="preserve"> </w:t>
      </w:r>
      <w:r w:rsidRPr="002065C7">
        <w:rPr>
          <w:sz w:val="26"/>
          <w:szCs w:val="26"/>
        </w:rPr>
        <w:t>земель</w:t>
      </w:r>
      <w:r w:rsidR="003932CE">
        <w:rPr>
          <w:sz w:val="26"/>
          <w:szCs w:val="26"/>
        </w:rPr>
        <w:t xml:space="preserve"> </w:t>
      </w:r>
      <w:r w:rsidRPr="002065C7">
        <w:rPr>
          <w:sz w:val="26"/>
          <w:szCs w:val="26"/>
        </w:rPr>
        <w:t>по</w:t>
      </w:r>
      <w:r w:rsidR="003932CE">
        <w:rPr>
          <w:sz w:val="26"/>
          <w:szCs w:val="26"/>
        </w:rPr>
        <w:t xml:space="preserve"> </w:t>
      </w:r>
      <w:r w:rsidRPr="002065C7">
        <w:rPr>
          <w:sz w:val="26"/>
          <w:szCs w:val="26"/>
        </w:rPr>
        <w:t>целевому</w:t>
      </w:r>
      <w:r w:rsidR="003932CE">
        <w:rPr>
          <w:sz w:val="26"/>
          <w:szCs w:val="26"/>
        </w:rPr>
        <w:t xml:space="preserve"> </w:t>
      </w:r>
      <w:r w:rsidRPr="002065C7">
        <w:rPr>
          <w:sz w:val="26"/>
          <w:szCs w:val="26"/>
        </w:rPr>
        <w:t>назначению;</w:t>
      </w:r>
    </w:p>
    <w:p w:rsidR="0064203D" w:rsidRPr="002065C7" w:rsidRDefault="0064203D" w:rsidP="001B6E20">
      <w:pPr>
        <w:ind w:firstLine="709"/>
        <w:jc w:val="both"/>
        <w:rPr>
          <w:sz w:val="26"/>
          <w:szCs w:val="26"/>
        </w:rPr>
      </w:pPr>
      <w:r w:rsidRPr="002065C7">
        <w:rPr>
          <w:sz w:val="26"/>
          <w:szCs w:val="26"/>
        </w:rPr>
        <w:t>-</w:t>
      </w:r>
      <w:r w:rsidR="003932CE">
        <w:rPr>
          <w:sz w:val="26"/>
          <w:szCs w:val="26"/>
        </w:rPr>
        <w:t xml:space="preserve"> </w:t>
      </w:r>
      <w:r w:rsidRPr="002065C7">
        <w:rPr>
          <w:sz w:val="26"/>
          <w:szCs w:val="26"/>
        </w:rPr>
        <w:t>предотвращение</w:t>
      </w:r>
      <w:r w:rsidR="003932CE">
        <w:rPr>
          <w:sz w:val="26"/>
          <w:szCs w:val="26"/>
        </w:rPr>
        <w:t xml:space="preserve"> </w:t>
      </w:r>
      <w:r w:rsidRPr="002065C7">
        <w:rPr>
          <w:sz w:val="26"/>
          <w:szCs w:val="26"/>
        </w:rPr>
        <w:t>засоления,</w:t>
      </w:r>
      <w:r w:rsidR="003932CE">
        <w:rPr>
          <w:sz w:val="26"/>
          <w:szCs w:val="26"/>
        </w:rPr>
        <w:t xml:space="preserve"> </w:t>
      </w:r>
      <w:r w:rsidRPr="002065C7">
        <w:rPr>
          <w:sz w:val="26"/>
          <w:szCs w:val="26"/>
        </w:rPr>
        <w:t>загрязнения</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захламлённости</w:t>
      </w:r>
      <w:r w:rsidR="003932CE">
        <w:rPr>
          <w:sz w:val="26"/>
          <w:szCs w:val="26"/>
        </w:rPr>
        <w:t xml:space="preserve"> </w:t>
      </w:r>
      <w:r w:rsidRPr="002065C7">
        <w:rPr>
          <w:sz w:val="26"/>
          <w:szCs w:val="26"/>
        </w:rPr>
        <w:t>почв.</w:t>
      </w:r>
    </w:p>
    <w:p w:rsidR="0064203D" w:rsidRPr="002065C7" w:rsidRDefault="0064203D" w:rsidP="001B6E20">
      <w:pPr>
        <w:pStyle w:val="af4"/>
        <w:rPr>
          <w:b/>
          <w:bCs/>
          <w:sz w:val="26"/>
          <w:szCs w:val="26"/>
        </w:rPr>
      </w:pPr>
      <w:r w:rsidRPr="002065C7">
        <w:rPr>
          <w:b/>
          <w:bCs/>
          <w:sz w:val="26"/>
          <w:szCs w:val="26"/>
        </w:rPr>
        <w:t>Полезные</w:t>
      </w:r>
      <w:r w:rsidR="003932CE">
        <w:rPr>
          <w:b/>
          <w:bCs/>
          <w:sz w:val="26"/>
          <w:szCs w:val="26"/>
        </w:rPr>
        <w:t xml:space="preserve"> </w:t>
      </w:r>
      <w:r w:rsidRPr="002065C7">
        <w:rPr>
          <w:b/>
          <w:bCs/>
          <w:sz w:val="26"/>
          <w:szCs w:val="26"/>
        </w:rPr>
        <w:t>ископаемые</w:t>
      </w:r>
    </w:p>
    <w:p w:rsidR="0064203D" w:rsidRPr="002065C7" w:rsidRDefault="003932CE" w:rsidP="001B6E20">
      <w:pPr>
        <w:pStyle w:val="af4"/>
        <w:rPr>
          <w:sz w:val="26"/>
          <w:szCs w:val="26"/>
        </w:rPr>
      </w:pPr>
      <w:r>
        <w:rPr>
          <w:b/>
          <w:bCs/>
          <w:sz w:val="26"/>
          <w:szCs w:val="26"/>
        </w:rPr>
        <w:t xml:space="preserve"> </w:t>
      </w:r>
      <w:r w:rsidR="0064203D" w:rsidRPr="002065C7">
        <w:rPr>
          <w:sz w:val="26"/>
          <w:szCs w:val="26"/>
        </w:rPr>
        <w:t>На</w:t>
      </w:r>
      <w:r>
        <w:rPr>
          <w:sz w:val="26"/>
          <w:szCs w:val="26"/>
        </w:rPr>
        <w:t xml:space="preserve"> </w:t>
      </w:r>
      <w:r w:rsidR="0064203D" w:rsidRPr="002065C7">
        <w:rPr>
          <w:sz w:val="26"/>
          <w:szCs w:val="26"/>
        </w:rPr>
        <w:t>территории</w:t>
      </w:r>
      <w:r>
        <w:rPr>
          <w:sz w:val="26"/>
          <w:szCs w:val="26"/>
        </w:rPr>
        <w:t xml:space="preserve"> </w:t>
      </w:r>
      <w:r w:rsidR="0064203D" w:rsidRPr="002065C7">
        <w:rPr>
          <w:sz w:val="26"/>
          <w:szCs w:val="26"/>
        </w:rPr>
        <w:t>Пенновского</w:t>
      </w:r>
      <w:r>
        <w:rPr>
          <w:sz w:val="26"/>
          <w:szCs w:val="26"/>
        </w:rPr>
        <w:t xml:space="preserve"> </w:t>
      </w:r>
      <w:r w:rsidR="0064203D" w:rsidRPr="002065C7">
        <w:rPr>
          <w:sz w:val="26"/>
          <w:szCs w:val="26"/>
        </w:rPr>
        <w:t>сельского</w:t>
      </w:r>
      <w:r>
        <w:rPr>
          <w:sz w:val="26"/>
          <w:szCs w:val="26"/>
        </w:rPr>
        <w:t xml:space="preserve"> </w:t>
      </w:r>
      <w:r w:rsidR="0064203D" w:rsidRPr="002065C7">
        <w:rPr>
          <w:sz w:val="26"/>
          <w:szCs w:val="26"/>
        </w:rPr>
        <w:t>поселения</w:t>
      </w:r>
      <w:r>
        <w:rPr>
          <w:sz w:val="26"/>
          <w:szCs w:val="26"/>
        </w:rPr>
        <w:t xml:space="preserve"> </w:t>
      </w:r>
      <w:r w:rsidR="0064203D" w:rsidRPr="002065C7">
        <w:rPr>
          <w:sz w:val="26"/>
          <w:szCs w:val="26"/>
        </w:rPr>
        <w:t>отсутствуют</w:t>
      </w:r>
      <w:r>
        <w:rPr>
          <w:sz w:val="26"/>
          <w:szCs w:val="26"/>
        </w:rPr>
        <w:t xml:space="preserve"> </w:t>
      </w:r>
      <w:r w:rsidR="0064203D" w:rsidRPr="002065C7">
        <w:rPr>
          <w:sz w:val="26"/>
          <w:szCs w:val="26"/>
        </w:rPr>
        <w:t>места</w:t>
      </w:r>
      <w:r>
        <w:rPr>
          <w:sz w:val="26"/>
          <w:szCs w:val="26"/>
        </w:rPr>
        <w:t xml:space="preserve"> </w:t>
      </w:r>
      <w:r w:rsidR="0064203D" w:rsidRPr="002065C7">
        <w:rPr>
          <w:sz w:val="26"/>
          <w:szCs w:val="26"/>
        </w:rPr>
        <w:t>разработок</w:t>
      </w:r>
      <w:r>
        <w:rPr>
          <w:sz w:val="26"/>
          <w:szCs w:val="26"/>
        </w:rPr>
        <w:t xml:space="preserve"> </w:t>
      </w:r>
      <w:r w:rsidR="0064203D" w:rsidRPr="002065C7">
        <w:rPr>
          <w:sz w:val="26"/>
          <w:szCs w:val="26"/>
        </w:rPr>
        <w:t>(карьеры)</w:t>
      </w:r>
      <w:r>
        <w:rPr>
          <w:sz w:val="26"/>
          <w:szCs w:val="26"/>
        </w:rPr>
        <w:t xml:space="preserve"> </w:t>
      </w:r>
      <w:r w:rsidR="0064203D" w:rsidRPr="002065C7">
        <w:rPr>
          <w:sz w:val="26"/>
          <w:szCs w:val="26"/>
        </w:rPr>
        <w:t>и</w:t>
      </w:r>
      <w:r>
        <w:rPr>
          <w:sz w:val="26"/>
          <w:szCs w:val="26"/>
        </w:rPr>
        <w:t xml:space="preserve"> </w:t>
      </w:r>
      <w:r w:rsidR="0064203D" w:rsidRPr="002065C7">
        <w:rPr>
          <w:sz w:val="26"/>
          <w:szCs w:val="26"/>
        </w:rPr>
        <w:t>месторождения</w:t>
      </w:r>
      <w:r>
        <w:rPr>
          <w:sz w:val="26"/>
          <w:szCs w:val="26"/>
        </w:rPr>
        <w:t xml:space="preserve"> </w:t>
      </w:r>
      <w:r w:rsidR="0064203D" w:rsidRPr="002065C7">
        <w:rPr>
          <w:sz w:val="26"/>
          <w:szCs w:val="26"/>
        </w:rPr>
        <w:t>полезных</w:t>
      </w:r>
      <w:r>
        <w:rPr>
          <w:sz w:val="26"/>
          <w:szCs w:val="26"/>
        </w:rPr>
        <w:t xml:space="preserve"> </w:t>
      </w:r>
      <w:r w:rsidR="0064203D" w:rsidRPr="002065C7">
        <w:rPr>
          <w:sz w:val="26"/>
          <w:szCs w:val="26"/>
        </w:rPr>
        <w:t>ископаемых.</w:t>
      </w:r>
    </w:p>
    <w:p w:rsidR="0064203D" w:rsidRPr="002065C7" w:rsidRDefault="0064203D" w:rsidP="001B6E20">
      <w:pPr>
        <w:pStyle w:val="a5"/>
        <w:ind w:firstLine="709"/>
        <w:rPr>
          <w:rFonts w:cs="Times New Roman"/>
          <w:b/>
          <w:bCs/>
          <w:color w:val="000000"/>
          <w:sz w:val="26"/>
          <w:szCs w:val="26"/>
        </w:rPr>
      </w:pPr>
      <w:r w:rsidRPr="002065C7">
        <w:rPr>
          <w:rFonts w:cs="Times New Roman"/>
          <w:b/>
          <w:bCs/>
          <w:color w:val="000000"/>
          <w:sz w:val="26"/>
          <w:szCs w:val="26"/>
        </w:rPr>
        <w:t>Водные</w:t>
      </w:r>
      <w:r w:rsidR="003932CE">
        <w:rPr>
          <w:rFonts w:cs="Times New Roman"/>
          <w:b/>
          <w:bCs/>
          <w:color w:val="000000"/>
          <w:sz w:val="26"/>
          <w:szCs w:val="26"/>
        </w:rPr>
        <w:t xml:space="preserve"> </w:t>
      </w:r>
      <w:r w:rsidRPr="002065C7">
        <w:rPr>
          <w:rFonts w:cs="Times New Roman"/>
          <w:b/>
          <w:bCs/>
          <w:color w:val="000000"/>
          <w:sz w:val="26"/>
          <w:szCs w:val="26"/>
        </w:rPr>
        <w:t>ресурсы</w:t>
      </w:r>
    </w:p>
    <w:p w:rsidR="0064203D" w:rsidRPr="002065C7" w:rsidRDefault="0064203D" w:rsidP="001B6E20">
      <w:pPr>
        <w:pStyle w:val="a5"/>
        <w:ind w:firstLine="709"/>
        <w:rPr>
          <w:rFonts w:cs="Times New Roman"/>
          <w:sz w:val="26"/>
          <w:szCs w:val="26"/>
        </w:rPr>
      </w:pPr>
      <w:r w:rsidRPr="002065C7">
        <w:rPr>
          <w:rFonts w:cs="Times New Roman"/>
          <w:sz w:val="26"/>
          <w:szCs w:val="26"/>
        </w:rPr>
        <w:t>Территория</w:t>
      </w:r>
      <w:r w:rsidR="003932CE">
        <w:rPr>
          <w:rFonts w:cs="Times New Roman"/>
          <w:sz w:val="26"/>
          <w:szCs w:val="26"/>
        </w:rPr>
        <w:t xml:space="preserve"> </w:t>
      </w:r>
      <w:r w:rsidRPr="002065C7">
        <w:rPr>
          <w:rFonts w:cs="Times New Roman"/>
          <w:sz w:val="26"/>
          <w:szCs w:val="26"/>
        </w:rPr>
        <w:t>сельского</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находится</w:t>
      </w:r>
      <w:r w:rsidR="003932CE">
        <w:rPr>
          <w:rFonts w:cs="Times New Roman"/>
          <w:sz w:val="26"/>
          <w:szCs w:val="26"/>
        </w:rPr>
        <w:t xml:space="preserve"> </w:t>
      </w:r>
      <w:r w:rsidRPr="002065C7">
        <w:rPr>
          <w:rFonts w:cs="Times New Roman"/>
          <w:sz w:val="26"/>
          <w:szCs w:val="26"/>
        </w:rPr>
        <w:t>на</w:t>
      </w:r>
      <w:r w:rsidR="003932CE">
        <w:rPr>
          <w:rFonts w:cs="Times New Roman"/>
          <w:sz w:val="26"/>
          <w:szCs w:val="26"/>
        </w:rPr>
        <w:t xml:space="preserve"> </w:t>
      </w:r>
      <w:r w:rsidRPr="002065C7">
        <w:rPr>
          <w:rFonts w:cs="Times New Roman"/>
          <w:sz w:val="26"/>
          <w:szCs w:val="26"/>
        </w:rPr>
        <w:t>водоразделе</w:t>
      </w:r>
      <w:r w:rsidR="003932CE">
        <w:rPr>
          <w:rFonts w:cs="Times New Roman"/>
          <w:sz w:val="26"/>
          <w:szCs w:val="26"/>
        </w:rPr>
        <w:t xml:space="preserve"> </w:t>
      </w:r>
      <w:r w:rsidRPr="002065C7">
        <w:rPr>
          <w:rFonts w:cs="Times New Roman"/>
          <w:sz w:val="26"/>
          <w:szCs w:val="26"/>
        </w:rPr>
        <w:t>рек</w:t>
      </w:r>
      <w:r w:rsidR="003932CE">
        <w:rPr>
          <w:rFonts w:cs="Times New Roman"/>
          <w:sz w:val="26"/>
          <w:szCs w:val="26"/>
        </w:rPr>
        <w:t xml:space="preserve"> </w:t>
      </w:r>
      <w:r w:rsidRPr="002065C7">
        <w:rPr>
          <w:rFonts w:cs="Times New Roman"/>
          <w:sz w:val="26"/>
          <w:szCs w:val="26"/>
        </w:rPr>
        <w:t>Волги</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Днепра.</w:t>
      </w:r>
    </w:p>
    <w:p w:rsidR="0064203D" w:rsidRPr="002065C7" w:rsidRDefault="0064203D" w:rsidP="001B6E20">
      <w:pPr>
        <w:pStyle w:val="a5"/>
        <w:ind w:firstLine="709"/>
        <w:rPr>
          <w:rFonts w:cs="Times New Roman"/>
          <w:sz w:val="26"/>
          <w:szCs w:val="26"/>
        </w:rPr>
      </w:pPr>
      <w:r w:rsidRPr="002065C7">
        <w:rPr>
          <w:rFonts w:cs="Times New Roman"/>
          <w:sz w:val="26"/>
          <w:szCs w:val="26"/>
        </w:rPr>
        <w:t>Главными</w:t>
      </w:r>
      <w:r w:rsidR="003932CE">
        <w:rPr>
          <w:rFonts w:cs="Times New Roman"/>
          <w:sz w:val="26"/>
          <w:szCs w:val="26"/>
        </w:rPr>
        <w:t xml:space="preserve"> </w:t>
      </w:r>
      <w:r w:rsidRPr="002065C7">
        <w:rPr>
          <w:rFonts w:cs="Times New Roman"/>
          <w:sz w:val="26"/>
          <w:szCs w:val="26"/>
        </w:rPr>
        <w:t>водными</w:t>
      </w:r>
      <w:r w:rsidR="003932CE">
        <w:rPr>
          <w:rFonts w:cs="Times New Roman"/>
          <w:sz w:val="26"/>
          <w:szCs w:val="26"/>
        </w:rPr>
        <w:t xml:space="preserve"> </w:t>
      </w:r>
      <w:r w:rsidRPr="002065C7">
        <w:rPr>
          <w:rFonts w:cs="Times New Roman"/>
          <w:sz w:val="26"/>
          <w:szCs w:val="26"/>
        </w:rPr>
        <w:t>артериями</w:t>
      </w:r>
      <w:r w:rsidR="003932CE">
        <w:rPr>
          <w:rFonts w:cs="Times New Roman"/>
          <w:sz w:val="26"/>
          <w:szCs w:val="26"/>
        </w:rPr>
        <w:t xml:space="preserve"> </w:t>
      </w:r>
      <w:r w:rsidRPr="002065C7">
        <w:rPr>
          <w:rFonts w:cs="Times New Roman"/>
          <w:sz w:val="26"/>
          <w:szCs w:val="26"/>
        </w:rPr>
        <w:t>на</w:t>
      </w:r>
      <w:r w:rsidR="003932CE">
        <w:rPr>
          <w:rFonts w:cs="Times New Roman"/>
          <w:sz w:val="26"/>
          <w:szCs w:val="26"/>
        </w:rPr>
        <w:t xml:space="preserve"> </w:t>
      </w:r>
      <w:r w:rsidRPr="002065C7">
        <w:rPr>
          <w:rFonts w:cs="Times New Roman"/>
          <w:sz w:val="26"/>
          <w:szCs w:val="26"/>
        </w:rPr>
        <w:t>территории</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является</w:t>
      </w:r>
      <w:r w:rsidR="003932CE">
        <w:rPr>
          <w:rFonts w:cs="Times New Roman"/>
          <w:sz w:val="26"/>
          <w:szCs w:val="26"/>
        </w:rPr>
        <w:t xml:space="preserve"> </w:t>
      </w:r>
      <w:r w:rsidRPr="002065C7">
        <w:rPr>
          <w:rFonts w:cs="Times New Roman"/>
          <w:sz w:val="26"/>
          <w:szCs w:val="26"/>
        </w:rPr>
        <w:t>река</w:t>
      </w:r>
      <w:r w:rsidR="003932CE">
        <w:rPr>
          <w:rFonts w:cs="Times New Roman"/>
          <w:sz w:val="26"/>
          <w:szCs w:val="26"/>
        </w:rPr>
        <w:t xml:space="preserve"> </w:t>
      </w:r>
      <w:proofErr w:type="gramStart"/>
      <w:r w:rsidRPr="002065C7">
        <w:rPr>
          <w:rFonts w:cs="Times New Roman"/>
          <w:sz w:val="26"/>
          <w:szCs w:val="26"/>
        </w:rPr>
        <w:t>Белый</w:t>
      </w:r>
      <w:proofErr w:type="gramEnd"/>
      <w:r w:rsidR="003932CE">
        <w:rPr>
          <w:rFonts w:cs="Times New Roman"/>
          <w:sz w:val="26"/>
          <w:szCs w:val="26"/>
        </w:rPr>
        <w:t xml:space="preserve"> </w:t>
      </w:r>
      <w:r w:rsidRPr="002065C7">
        <w:rPr>
          <w:rFonts w:cs="Times New Roman"/>
          <w:sz w:val="26"/>
          <w:szCs w:val="26"/>
        </w:rPr>
        <w:t>Немёд,</w:t>
      </w:r>
      <w:r w:rsidR="003932CE">
        <w:rPr>
          <w:rFonts w:cs="Times New Roman"/>
          <w:sz w:val="26"/>
          <w:szCs w:val="26"/>
        </w:rPr>
        <w:t xml:space="preserve"> </w:t>
      </w:r>
      <w:r w:rsidRPr="002065C7">
        <w:rPr>
          <w:rFonts w:cs="Times New Roman"/>
          <w:sz w:val="26"/>
          <w:szCs w:val="26"/>
        </w:rPr>
        <w:t>река</w:t>
      </w:r>
      <w:r w:rsidR="003932CE">
        <w:rPr>
          <w:rFonts w:cs="Times New Roman"/>
          <w:sz w:val="26"/>
          <w:szCs w:val="26"/>
        </w:rPr>
        <w:t xml:space="preserve"> </w:t>
      </w:r>
      <w:r w:rsidRPr="002065C7">
        <w:rPr>
          <w:rFonts w:cs="Times New Roman"/>
          <w:sz w:val="26"/>
          <w:szCs w:val="26"/>
        </w:rPr>
        <w:t>Свапа</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Михайловское</w:t>
      </w:r>
      <w:r w:rsidR="003932CE">
        <w:rPr>
          <w:rFonts w:cs="Times New Roman"/>
          <w:sz w:val="26"/>
          <w:szCs w:val="26"/>
        </w:rPr>
        <w:t xml:space="preserve"> </w:t>
      </w:r>
      <w:r w:rsidRPr="002065C7">
        <w:rPr>
          <w:rFonts w:cs="Times New Roman"/>
          <w:sz w:val="26"/>
          <w:szCs w:val="26"/>
        </w:rPr>
        <w:t>водохранилище</w:t>
      </w:r>
      <w:r w:rsidR="003932CE">
        <w:rPr>
          <w:rFonts w:cs="Times New Roman"/>
          <w:sz w:val="26"/>
          <w:szCs w:val="26"/>
        </w:rPr>
        <w:t xml:space="preserve"> </w:t>
      </w:r>
      <w:r w:rsidRPr="002065C7">
        <w:rPr>
          <w:rFonts w:cs="Times New Roman"/>
          <w:sz w:val="26"/>
          <w:szCs w:val="26"/>
        </w:rPr>
        <w:t>при</w:t>
      </w:r>
      <w:r w:rsidR="003932CE">
        <w:rPr>
          <w:rFonts w:cs="Times New Roman"/>
          <w:sz w:val="26"/>
          <w:szCs w:val="26"/>
        </w:rPr>
        <w:t xml:space="preserve"> </w:t>
      </w:r>
      <w:r w:rsidRPr="002065C7">
        <w:rPr>
          <w:rFonts w:cs="Times New Roman"/>
          <w:sz w:val="26"/>
          <w:szCs w:val="26"/>
        </w:rPr>
        <w:t>слиянии</w:t>
      </w:r>
      <w:r w:rsidR="003932CE">
        <w:rPr>
          <w:rFonts w:cs="Times New Roman"/>
          <w:sz w:val="26"/>
          <w:szCs w:val="26"/>
        </w:rPr>
        <w:t xml:space="preserve"> </w:t>
      </w:r>
      <w:r w:rsidRPr="002065C7">
        <w:rPr>
          <w:rFonts w:cs="Times New Roman"/>
          <w:sz w:val="26"/>
          <w:szCs w:val="26"/>
        </w:rPr>
        <w:t>этих</w:t>
      </w:r>
      <w:r w:rsidR="003932CE">
        <w:rPr>
          <w:rFonts w:cs="Times New Roman"/>
          <w:sz w:val="26"/>
          <w:szCs w:val="26"/>
        </w:rPr>
        <w:t xml:space="preserve"> </w:t>
      </w:r>
      <w:r w:rsidRPr="002065C7">
        <w:rPr>
          <w:rFonts w:cs="Times New Roman"/>
          <w:sz w:val="26"/>
          <w:szCs w:val="26"/>
        </w:rPr>
        <w:t>рек.</w:t>
      </w:r>
    </w:p>
    <w:p w:rsidR="0064203D" w:rsidRPr="002065C7" w:rsidRDefault="0064203D" w:rsidP="001B6E20">
      <w:pPr>
        <w:pStyle w:val="a5"/>
        <w:ind w:firstLine="709"/>
        <w:rPr>
          <w:rFonts w:cs="Times New Roman"/>
          <w:sz w:val="26"/>
          <w:szCs w:val="26"/>
        </w:rPr>
      </w:pPr>
      <w:proofErr w:type="gramStart"/>
      <w:r w:rsidRPr="002065C7">
        <w:rPr>
          <w:rFonts w:cs="Times New Roman"/>
          <w:b/>
          <w:bCs/>
          <w:sz w:val="26"/>
          <w:szCs w:val="26"/>
        </w:rPr>
        <w:t>Река</w:t>
      </w:r>
      <w:r w:rsidR="003932CE">
        <w:rPr>
          <w:rFonts w:cs="Times New Roman"/>
          <w:b/>
          <w:bCs/>
          <w:sz w:val="26"/>
          <w:szCs w:val="26"/>
        </w:rPr>
        <w:t xml:space="preserve"> </w:t>
      </w:r>
      <w:r w:rsidRPr="002065C7">
        <w:rPr>
          <w:rFonts w:cs="Times New Roman"/>
          <w:b/>
          <w:bCs/>
          <w:sz w:val="26"/>
          <w:szCs w:val="26"/>
        </w:rPr>
        <w:t>Белый</w:t>
      </w:r>
      <w:r w:rsidR="003932CE">
        <w:rPr>
          <w:rFonts w:cs="Times New Roman"/>
          <w:b/>
          <w:bCs/>
          <w:sz w:val="26"/>
          <w:szCs w:val="26"/>
        </w:rPr>
        <w:t xml:space="preserve"> </w:t>
      </w:r>
      <w:r w:rsidRPr="002065C7">
        <w:rPr>
          <w:rFonts w:cs="Times New Roman"/>
          <w:b/>
          <w:bCs/>
          <w:sz w:val="26"/>
          <w:szCs w:val="26"/>
        </w:rPr>
        <w:t>Немед</w:t>
      </w:r>
      <w:r w:rsidR="003932CE">
        <w:rPr>
          <w:rFonts w:cs="Times New Roman"/>
          <w:sz w:val="26"/>
          <w:szCs w:val="26"/>
        </w:rPr>
        <w:t xml:space="preserve"> </w:t>
      </w:r>
      <w:r w:rsidRPr="002065C7">
        <w:rPr>
          <w:rFonts w:cs="Times New Roman"/>
          <w:sz w:val="26"/>
          <w:szCs w:val="26"/>
        </w:rPr>
        <w:t>–</w:t>
      </w:r>
      <w:r w:rsidR="003932CE">
        <w:rPr>
          <w:rFonts w:cs="Times New Roman"/>
          <w:sz w:val="26"/>
          <w:szCs w:val="26"/>
        </w:rPr>
        <w:t xml:space="preserve"> </w:t>
      </w:r>
      <w:r w:rsidRPr="002065C7">
        <w:rPr>
          <w:rFonts w:cs="Times New Roman"/>
          <w:sz w:val="26"/>
          <w:szCs w:val="26"/>
        </w:rPr>
        <w:t>самая</w:t>
      </w:r>
      <w:r w:rsidR="003932CE">
        <w:rPr>
          <w:rFonts w:cs="Times New Roman"/>
          <w:sz w:val="26"/>
          <w:szCs w:val="26"/>
        </w:rPr>
        <w:t xml:space="preserve"> </w:t>
      </w:r>
      <w:r w:rsidRPr="002065C7">
        <w:rPr>
          <w:rFonts w:cs="Times New Roman"/>
          <w:sz w:val="26"/>
          <w:szCs w:val="26"/>
        </w:rPr>
        <w:t>крупная</w:t>
      </w:r>
      <w:r w:rsidR="003932CE">
        <w:rPr>
          <w:rFonts w:cs="Times New Roman"/>
          <w:sz w:val="26"/>
          <w:szCs w:val="26"/>
        </w:rPr>
        <w:t xml:space="preserve"> </w:t>
      </w:r>
      <w:r w:rsidRPr="002065C7">
        <w:rPr>
          <w:rFonts w:cs="Times New Roman"/>
          <w:sz w:val="26"/>
          <w:szCs w:val="26"/>
        </w:rPr>
        <w:t>река</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поселении</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районе,</w:t>
      </w:r>
      <w:r w:rsidR="003932CE">
        <w:rPr>
          <w:rFonts w:cs="Times New Roman"/>
          <w:sz w:val="26"/>
          <w:szCs w:val="26"/>
        </w:rPr>
        <w:t xml:space="preserve"> </w:t>
      </w:r>
      <w:r w:rsidRPr="002065C7">
        <w:rPr>
          <w:rFonts w:cs="Times New Roman"/>
          <w:sz w:val="26"/>
          <w:szCs w:val="26"/>
        </w:rPr>
        <w:t>протекает</w:t>
      </w:r>
      <w:r w:rsidR="003932CE">
        <w:rPr>
          <w:rFonts w:cs="Times New Roman"/>
          <w:sz w:val="26"/>
          <w:szCs w:val="26"/>
        </w:rPr>
        <w:t xml:space="preserve"> </w:t>
      </w:r>
      <w:r w:rsidRPr="002065C7">
        <w:rPr>
          <w:rFonts w:cs="Times New Roman"/>
          <w:sz w:val="26"/>
          <w:szCs w:val="26"/>
        </w:rPr>
        <w:t>на</w:t>
      </w:r>
      <w:r w:rsidR="003932CE">
        <w:rPr>
          <w:rFonts w:cs="Times New Roman"/>
          <w:sz w:val="26"/>
          <w:szCs w:val="26"/>
        </w:rPr>
        <w:t xml:space="preserve"> </w:t>
      </w:r>
      <w:r w:rsidRPr="002065C7">
        <w:rPr>
          <w:rFonts w:cs="Times New Roman"/>
          <w:sz w:val="26"/>
          <w:szCs w:val="26"/>
        </w:rPr>
        <w:t>юго-запад</w:t>
      </w:r>
      <w:r w:rsidR="003932CE">
        <w:rPr>
          <w:rFonts w:cs="Times New Roman"/>
          <w:sz w:val="26"/>
          <w:szCs w:val="26"/>
        </w:rPr>
        <w:t xml:space="preserve"> </w:t>
      </w:r>
      <w:r w:rsidRPr="002065C7">
        <w:rPr>
          <w:rFonts w:cs="Times New Roman"/>
          <w:sz w:val="26"/>
          <w:szCs w:val="26"/>
        </w:rPr>
        <w:t>по</w:t>
      </w:r>
      <w:r w:rsidR="003932CE">
        <w:rPr>
          <w:rFonts w:cs="Times New Roman"/>
          <w:sz w:val="26"/>
          <w:szCs w:val="26"/>
        </w:rPr>
        <w:t xml:space="preserve"> </w:t>
      </w:r>
      <w:r w:rsidRPr="002065C7">
        <w:rPr>
          <w:rFonts w:cs="Times New Roman"/>
          <w:sz w:val="26"/>
          <w:szCs w:val="26"/>
        </w:rPr>
        <w:t>территории</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с</w:t>
      </w:r>
      <w:r w:rsidR="003932CE">
        <w:rPr>
          <w:rFonts w:cs="Times New Roman"/>
          <w:sz w:val="26"/>
          <w:szCs w:val="26"/>
        </w:rPr>
        <w:t xml:space="preserve"> </w:t>
      </w:r>
      <w:r w:rsidRPr="002065C7">
        <w:rPr>
          <w:rFonts w:cs="Times New Roman"/>
          <w:sz w:val="26"/>
          <w:szCs w:val="26"/>
        </w:rPr>
        <w:t>севера</w:t>
      </w:r>
      <w:r w:rsidR="003932CE">
        <w:rPr>
          <w:rFonts w:cs="Times New Roman"/>
          <w:sz w:val="26"/>
          <w:szCs w:val="26"/>
        </w:rPr>
        <w:t xml:space="preserve"> </w:t>
      </w:r>
      <w:r w:rsidRPr="002065C7">
        <w:rPr>
          <w:rFonts w:cs="Times New Roman"/>
          <w:sz w:val="26"/>
          <w:szCs w:val="26"/>
        </w:rPr>
        <w:t>на</w:t>
      </w:r>
      <w:r w:rsidR="003932CE">
        <w:rPr>
          <w:rFonts w:cs="Times New Roman"/>
          <w:sz w:val="26"/>
          <w:szCs w:val="26"/>
        </w:rPr>
        <w:t xml:space="preserve"> </w:t>
      </w:r>
      <w:r w:rsidRPr="002065C7">
        <w:rPr>
          <w:rFonts w:cs="Times New Roman"/>
          <w:sz w:val="26"/>
          <w:szCs w:val="26"/>
        </w:rPr>
        <w:t>юг,</w:t>
      </w:r>
      <w:r w:rsidR="003932CE">
        <w:rPr>
          <w:rFonts w:cs="Times New Roman"/>
          <w:sz w:val="26"/>
          <w:szCs w:val="26"/>
        </w:rPr>
        <w:t xml:space="preserve"> </w:t>
      </w:r>
      <w:r w:rsidRPr="002065C7">
        <w:rPr>
          <w:rFonts w:cs="Times New Roman"/>
          <w:sz w:val="26"/>
          <w:szCs w:val="26"/>
        </w:rPr>
        <w:t>затем</w:t>
      </w:r>
      <w:r w:rsidR="003932CE">
        <w:rPr>
          <w:rFonts w:cs="Times New Roman"/>
          <w:sz w:val="26"/>
          <w:szCs w:val="26"/>
        </w:rPr>
        <w:t xml:space="preserve"> </w:t>
      </w:r>
      <w:r w:rsidRPr="002065C7">
        <w:rPr>
          <w:rFonts w:cs="Times New Roman"/>
          <w:sz w:val="26"/>
          <w:szCs w:val="26"/>
        </w:rPr>
        <w:t>по</w:t>
      </w:r>
      <w:r w:rsidR="003932CE">
        <w:rPr>
          <w:rFonts w:cs="Times New Roman"/>
          <w:sz w:val="26"/>
          <w:szCs w:val="26"/>
        </w:rPr>
        <w:t xml:space="preserve"> </w:t>
      </w:r>
      <w:r w:rsidRPr="002065C7">
        <w:rPr>
          <w:rFonts w:cs="Times New Roman"/>
          <w:sz w:val="26"/>
          <w:szCs w:val="26"/>
        </w:rPr>
        <w:t>юго-западной</w:t>
      </w:r>
      <w:r w:rsidR="003932CE">
        <w:rPr>
          <w:rFonts w:cs="Times New Roman"/>
          <w:sz w:val="26"/>
          <w:szCs w:val="26"/>
        </w:rPr>
        <w:t xml:space="preserve"> </w:t>
      </w:r>
      <w:r w:rsidRPr="002065C7">
        <w:rPr>
          <w:rFonts w:cs="Times New Roman"/>
          <w:sz w:val="26"/>
          <w:szCs w:val="26"/>
        </w:rPr>
        <w:t>границе</w:t>
      </w:r>
      <w:r w:rsidR="003932CE">
        <w:rPr>
          <w:rFonts w:cs="Times New Roman"/>
          <w:sz w:val="26"/>
          <w:szCs w:val="26"/>
        </w:rPr>
        <w:t xml:space="preserve"> </w:t>
      </w:r>
      <w:r w:rsidRPr="002065C7">
        <w:rPr>
          <w:rFonts w:cs="Times New Roman"/>
          <w:sz w:val="26"/>
          <w:szCs w:val="26"/>
        </w:rPr>
        <w:t>поселения.</w:t>
      </w:r>
      <w:proofErr w:type="gramEnd"/>
      <w:r w:rsidR="003932CE">
        <w:rPr>
          <w:rFonts w:cs="Times New Roman"/>
          <w:sz w:val="26"/>
          <w:szCs w:val="26"/>
        </w:rPr>
        <w:t xml:space="preserve"> </w:t>
      </w:r>
      <w:r w:rsidRPr="002065C7">
        <w:rPr>
          <w:rFonts w:cs="Times New Roman"/>
          <w:sz w:val="26"/>
          <w:szCs w:val="26"/>
        </w:rPr>
        <w:t>Это</w:t>
      </w:r>
      <w:r w:rsidR="003932CE">
        <w:rPr>
          <w:rFonts w:cs="Times New Roman"/>
          <w:sz w:val="26"/>
          <w:szCs w:val="26"/>
        </w:rPr>
        <w:t xml:space="preserve"> </w:t>
      </w:r>
      <w:r w:rsidRPr="002065C7">
        <w:rPr>
          <w:rFonts w:cs="Times New Roman"/>
          <w:sz w:val="26"/>
          <w:szCs w:val="26"/>
        </w:rPr>
        <w:t>типичная</w:t>
      </w:r>
      <w:r w:rsidR="003932CE">
        <w:rPr>
          <w:rFonts w:cs="Times New Roman"/>
          <w:sz w:val="26"/>
          <w:szCs w:val="26"/>
        </w:rPr>
        <w:t xml:space="preserve"> </w:t>
      </w:r>
      <w:r w:rsidRPr="002065C7">
        <w:rPr>
          <w:rFonts w:cs="Times New Roman"/>
          <w:sz w:val="26"/>
          <w:szCs w:val="26"/>
        </w:rPr>
        <w:t>равнинная</w:t>
      </w:r>
      <w:r w:rsidR="003932CE">
        <w:rPr>
          <w:rFonts w:cs="Times New Roman"/>
          <w:sz w:val="26"/>
          <w:szCs w:val="26"/>
        </w:rPr>
        <w:t xml:space="preserve"> </w:t>
      </w:r>
      <w:r w:rsidRPr="002065C7">
        <w:rPr>
          <w:rFonts w:cs="Times New Roman"/>
          <w:sz w:val="26"/>
          <w:szCs w:val="26"/>
        </w:rPr>
        <w:t>река</w:t>
      </w:r>
      <w:r w:rsidR="003932CE">
        <w:rPr>
          <w:rFonts w:cs="Times New Roman"/>
          <w:sz w:val="26"/>
          <w:szCs w:val="26"/>
        </w:rPr>
        <w:t xml:space="preserve"> </w:t>
      </w:r>
      <w:r w:rsidRPr="002065C7">
        <w:rPr>
          <w:rFonts w:cs="Times New Roman"/>
          <w:sz w:val="26"/>
          <w:szCs w:val="26"/>
        </w:rPr>
        <w:t>со</w:t>
      </w:r>
      <w:r w:rsidR="003932CE">
        <w:rPr>
          <w:rFonts w:cs="Times New Roman"/>
          <w:sz w:val="26"/>
          <w:szCs w:val="26"/>
        </w:rPr>
        <w:t xml:space="preserve"> </w:t>
      </w:r>
      <w:r w:rsidRPr="002065C7">
        <w:rPr>
          <w:rFonts w:cs="Times New Roman"/>
          <w:sz w:val="26"/>
          <w:szCs w:val="26"/>
        </w:rPr>
        <w:t>спокойным</w:t>
      </w:r>
      <w:r w:rsidR="003932CE">
        <w:rPr>
          <w:rFonts w:cs="Times New Roman"/>
          <w:sz w:val="26"/>
          <w:szCs w:val="26"/>
        </w:rPr>
        <w:t xml:space="preserve"> </w:t>
      </w:r>
      <w:r w:rsidRPr="002065C7">
        <w:rPr>
          <w:rFonts w:cs="Times New Roman"/>
          <w:sz w:val="26"/>
          <w:szCs w:val="26"/>
        </w:rPr>
        <w:t>течением,</w:t>
      </w:r>
      <w:r w:rsidR="003932CE">
        <w:rPr>
          <w:rFonts w:cs="Times New Roman"/>
          <w:sz w:val="26"/>
          <w:szCs w:val="26"/>
        </w:rPr>
        <w:t xml:space="preserve"> </w:t>
      </w:r>
      <w:r w:rsidRPr="002065C7">
        <w:rPr>
          <w:rFonts w:cs="Times New Roman"/>
          <w:sz w:val="26"/>
          <w:szCs w:val="26"/>
        </w:rPr>
        <w:t>скорость</w:t>
      </w:r>
      <w:r w:rsidR="003932CE">
        <w:rPr>
          <w:rFonts w:cs="Times New Roman"/>
          <w:sz w:val="26"/>
          <w:szCs w:val="26"/>
        </w:rPr>
        <w:t xml:space="preserve"> </w:t>
      </w:r>
      <w:r w:rsidRPr="002065C7">
        <w:rPr>
          <w:rFonts w:cs="Times New Roman"/>
          <w:sz w:val="26"/>
          <w:szCs w:val="26"/>
        </w:rPr>
        <w:t>не</w:t>
      </w:r>
      <w:r w:rsidR="003932CE">
        <w:rPr>
          <w:rFonts w:cs="Times New Roman"/>
          <w:sz w:val="26"/>
          <w:szCs w:val="26"/>
        </w:rPr>
        <w:t xml:space="preserve"> </w:t>
      </w:r>
      <w:r w:rsidRPr="002065C7">
        <w:rPr>
          <w:rFonts w:cs="Times New Roman"/>
          <w:sz w:val="26"/>
          <w:szCs w:val="26"/>
        </w:rPr>
        <w:t>превышает</w:t>
      </w:r>
      <w:r w:rsidR="003932CE">
        <w:rPr>
          <w:rFonts w:cs="Times New Roman"/>
          <w:sz w:val="26"/>
          <w:szCs w:val="26"/>
        </w:rPr>
        <w:t xml:space="preserve"> </w:t>
      </w:r>
      <w:r w:rsidRPr="002065C7">
        <w:rPr>
          <w:rFonts w:cs="Times New Roman"/>
          <w:sz w:val="26"/>
          <w:szCs w:val="26"/>
        </w:rPr>
        <w:t>2-3</w:t>
      </w:r>
      <w:r w:rsidR="003932CE">
        <w:rPr>
          <w:rFonts w:cs="Times New Roman"/>
          <w:sz w:val="26"/>
          <w:szCs w:val="26"/>
        </w:rPr>
        <w:t xml:space="preserve"> </w:t>
      </w:r>
      <w:r w:rsidRPr="002065C7">
        <w:rPr>
          <w:rFonts w:cs="Times New Roman"/>
          <w:sz w:val="26"/>
          <w:szCs w:val="26"/>
        </w:rPr>
        <w:t>км/час,</w:t>
      </w:r>
      <w:r w:rsidR="003932CE">
        <w:rPr>
          <w:rFonts w:cs="Times New Roman"/>
          <w:sz w:val="26"/>
          <w:szCs w:val="26"/>
        </w:rPr>
        <w:t xml:space="preserve"> </w:t>
      </w:r>
      <w:r w:rsidRPr="002065C7">
        <w:rPr>
          <w:rFonts w:cs="Times New Roman"/>
          <w:sz w:val="26"/>
          <w:szCs w:val="26"/>
        </w:rPr>
        <w:t>протяженность</w:t>
      </w:r>
      <w:r w:rsidR="003932CE">
        <w:rPr>
          <w:rFonts w:cs="Times New Roman"/>
          <w:sz w:val="26"/>
          <w:szCs w:val="26"/>
        </w:rPr>
        <w:t xml:space="preserve"> </w:t>
      </w:r>
      <w:r w:rsidRPr="002065C7">
        <w:rPr>
          <w:rFonts w:cs="Times New Roman"/>
          <w:sz w:val="26"/>
          <w:szCs w:val="26"/>
        </w:rPr>
        <w:t>по</w:t>
      </w:r>
      <w:r w:rsidR="003932CE">
        <w:rPr>
          <w:rFonts w:cs="Times New Roman"/>
          <w:sz w:val="26"/>
          <w:szCs w:val="26"/>
        </w:rPr>
        <w:t xml:space="preserve"> </w:t>
      </w:r>
      <w:r w:rsidRPr="002065C7">
        <w:rPr>
          <w:rFonts w:cs="Times New Roman"/>
          <w:sz w:val="26"/>
          <w:szCs w:val="26"/>
        </w:rPr>
        <w:t>территории</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составляет</w:t>
      </w:r>
      <w:r w:rsidR="003932CE">
        <w:rPr>
          <w:rFonts w:cs="Times New Roman"/>
          <w:sz w:val="26"/>
          <w:szCs w:val="26"/>
        </w:rPr>
        <w:t xml:space="preserve"> </w:t>
      </w:r>
      <w:r w:rsidRPr="002065C7">
        <w:rPr>
          <w:rFonts w:cs="Times New Roman"/>
          <w:color w:val="000000"/>
          <w:sz w:val="26"/>
          <w:szCs w:val="26"/>
        </w:rPr>
        <w:t>26</w:t>
      </w:r>
      <w:r w:rsidR="003932CE">
        <w:rPr>
          <w:rFonts w:cs="Times New Roman"/>
          <w:sz w:val="26"/>
          <w:szCs w:val="26"/>
        </w:rPr>
        <w:t xml:space="preserve"> </w:t>
      </w:r>
      <w:r w:rsidRPr="002065C7">
        <w:rPr>
          <w:rFonts w:cs="Times New Roman"/>
          <w:sz w:val="26"/>
          <w:szCs w:val="26"/>
        </w:rPr>
        <w:t>км.</w:t>
      </w:r>
      <w:r w:rsidR="003932CE">
        <w:rPr>
          <w:rFonts w:cs="Times New Roman"/>
          <w:sz w:val="26"/>
          <w:szCs w:val="26"/>
        </w:rPr>
        <w:t xml:space="preserve"> </w:t>
      </w:r>
      <w:r w:rsidRPr="002065C7">
        <w:rPr>
          <w:rFonts w:cs="Times New Roman"/>
          <w:sz w:val="26"/>
          <w:szCs w:val="26"/>
        </w:rPr>
        <w:t>Русло</w:t>
      </w:r>
      <w:r w:rsidR="003932CE">
        <w:rPr>
          <w:rFonts w:cs="Times New Roman"/>
          <w:sz w:val="26"/>
          <w:szCs w:val="26"/>
        </w:rPr>
        <w:t xml:space="preserve"> </w:t>
      </w:r>
      <w:r w:rsidRPr="002065C7">
        <w:rPr>
          <w:rFonts w:cs="Times New Roman"/>
          <w:sz w:val="26"/>
          <w:szCs w:val="26"/>
        </w:rPr>
        <w:t>реки</w:t>
      </w:r>
      <w:r w:rsidR="003932CE">
        <w:rPr>
          <w:rFonts w:cs="Times New Roman"/>
          <w:sz w:val="26"/>
          <w:szCs w:val="26"/>
        </w:rPr>
        <w:t xml:space="preserve"> </w:t>
      </w:r>
      <w:r w:rsidRPr="002065C7">
        <w:rPr>
          <w:rFonts w:cs="Times New Roman"/>
          <w:sz w:val="26"/>
          <w:szCs w:val="26"/>
        </w:rPr>
        <w:t>извилистое.</w:t>
      </w:r>
    </w:p>
    <w:p w:rsidR="0064203D" w:rsidRPr="002065C7" w:rsidRDefault="003932CE" w:rsidP="001B6E20">
      <w:pPr>
        <w:pStyle w:val="a5"/>
        <w:ind w:firstLine="709"/>
        <w:rPr>
          <w:rFonts w:cs="Times New Roman"/>
          <w:sz w:val="26"/>
          <w:szCs w:val="26"/>
        </w:rPr>
      </w:pPr>
      <w:r>
        <w:rPr>
          <w:rFonts w:cs="Times New Roman"/>
          <w:sz w:val="26"/>
          <w:szCs w:val="26"/>
        </w:rPr>
        <w:lastRenderedPageBreak/>
        <w:t xml:space="preserve"> </w:t>
      </w:r>
      <w:r w:rsidR="0064203D" w:rsidRPr="002065C7">
        <w:rPr>
          <w:rFonts w:cs="Times New Roman"/>
          <w:b/>
          <w:bCs/>
          <w:sz w:val="26"/>
          <w:szCs w:val="26"/>
        </w:rPr>
        <w:t>Река</w:t>
      </w:r>
      <w:r>
        <w:rPr>
          <w:rFonts w:cs="Times New Roman"/>
          <w:b/>
          <w:bCs/>
          <w:sz w:val="26"/>
          <w:szCs w:val="26"/>
        </w:rPr>
        <w:t xml:space="preserve"> </w:t>
      </w:r>
      <w:r w:rsidR="0064203D" w:rsidRPr="002065C7">
        <w:rPr>
          <w:rFonts w:cs="Times New Roman"/>
          <w:b/>
          <w:bCs/>
          <w:sz w:val="26"/>
          <w:szCs w:val="26"/>
        </w:rPr>
        <w:t>Свапа</w:t>
      </w:r>
      <w:r>
        <w:rPr>
          <w:rFonts w:cs="Times New Roman"/>
          <w:sz w:val="26"/>
          <w:szCs w:val="26"/>
        </w:rPr>
        <w:t xml:space="preserve"> </w:t>
      </w:r>
      <w:r w:rsidR="0064203D" w:rsidRPr="002065C7">
        <w:rPr>
          <w:rFonts w:cs="Times New Roman"/>
          <w:sz w:val="26"/>
          <w:szCs w:val="26"/>
        </w:rPr>
        <w:t>-</w:t>
      </w:r>
      <w:r>
        <w:rPr>
          <w:rFonts w:cs="Times New Roman"/>
          <w:sz w:val="26"/>
          <w:szCs w:val="26"/>
        </w:rPr>
        <w:t xml:space="preserve"> </w:t>
      </w:r>
      <w:r w:rsidR="0064203D" w:rsidRPr="002065C7">
        <w:rPr>
          <w:rFonts w:cs="Times New Roman"/>
          <w:sz w:val="26"/>
          <w:szCs w:val="26"/>
        </w:rPr>
        <w:t>крупная</w:t>
      </w:r>
      <w:r>
        <w:rPr>
          <w:rFonts w:cs="Times New Roman"/>
          <w:sz w:val="26"/>
          <w:szCs w:val="26"/>
        </w:rPr>
        <w:t xml:space="preserve"> </w:t>
      </w:r>
      <w:r w:rsidR="0064203D" w:rsidRPr="002065C7">
        <w:rPr>
          <w:rFonts w:cs="Times New Roman"/>
          <w:sz w:val="26"/>
          <w:szCs w:val="26"/>
        </w:rPr>
        <w:t>река</w:t>
      </w:r>
      <w:r>
        <w:rPr>
          <w:rFonts w:cs="Times New Roman"/>
          <w:sz w:val="26"/>
          <w:szCs w:val="26"/>
        </w:rPr>
        <w:t xml:space="preserve"> </w:t>
      </w:r>
      <w:r w:rsidR="0064203D" w:rsidRPr="002065C7">
        <w:rPr>
          <w:rFonts w:cs="Times New Roman"/>
          <w:sz w:val="26"/>
          <w:szCs w:val="26"/>
        </w:rPr>
        <w:t>в</w:t>
      </w:r>
      <w:r>
        <w:rPr>
          <w:rFonts w:cs="Times New Roman"/>
          <w:sz w:val="26"/>
          <w:szCs w:val="26"/>
        </w:rPr>
        <w:t xml:space="preserve"> </w:t>
      </w:r>
      <w:r w:rsidR="0064203D" w:rsidRPr="002065C7">
        <w:rPr>
          <w:rFonts w:cs="Times New Roman"/>
          <w:sz w:val="26"/>
          <w:szCs w:val="26"/>
        </w:rPr>
        <w:t>поселении</w:t>
      </w:r>
      <w:r>
        <w:rPr>
          <w:rFonts w:cs="Times New Roman"/>
          <w:sz w:val="26"/>
          <w:szCs w:val="26"/>
        </w:rPr>
        <w:t xml:space="preserve"> </w:t>
      </w:r>
      <w:r w:rsidR="0064203D" w:rsidRPr="002065C7">
        <w:rPr>
          <w:rFonts w:cs="Times New Roman"/>
          <w:sz w:val="26"/>
          <w:szCs w:val="26"/>
        </w:rPr>
        <w:t>и</w:t>
      </w:r>
      <w:r>
        <w:rPr>
          <w:rFonts w:cs="Times New Roman"/>
          <w:sz w:val="26"/>
          <w:szCs w:val="26"/>
        </w:rPr>
        <w:t xml:space="preserve"> </w:t>
      </w:r>
      <w:r w:rsidR="0064203D" w:rsidRPr="002065C7">
        <w:rPr>
          <w:rFonts w:cs="Times New Roman"/>
          <w:sz w:val="26"/>
          <w:szCs w:val="26"/>
        </w:rPr>
        <w:t>районе.</w:t>
      </w:r>
      <w:r>
        <w:rPr>
          <w:rFonts w:cs="Times New Roman"/>
          <w:sz w:val="26"/>
          <w:szCs w:val="26"/>
        </w:rPr>
        <w:t xml:space="preserve"> </w:t>
      </w:r>
      <w:r w:rsidR="0064203D" w:rsidRPr="002065C7">
        <w:rPr>
          <w:rFonts w:cs="Times New Roman"/>
          <w:sz w:val="26"/>
          <w:szCs w:val="26"/>
        </w:rPr>
        <w:t>Её</w:t>
      </w:r>
      <w:r>
        <w:rPr>
          <w:rFonts w:cs="Times New Roman"/>
          <w:sz w:val="26"/>
          <w:szCs w:val="26"/>
        </w:rPr>
        <w:t xml:space="preserve"> </w:t>
      </w:r>
      <w:r w:rsidR="0064203D" w:rsidRPr="002065C7">
        <w:rPr>
          <w:rFonts w:cs="Times New Roman"/>
          <w:sz w:val="26"/>
          <w:szCs w:val="26"/>
        </w:rPr>
        <w:t>протяженность</w:t>
      </w:r>
      <w:r>
        <w:rPr>
          <w:rFonts w:cs="Times New Roman"/>
          <w:sz w:val="26"/>
          <w:szCs w:val="26"/>
        </w:rPr>
        <w:t xml:space="preserve"> </w:t>
      </w:r>
      <w:r w:rsidR="0064203D" w:rsidRPr="002065C7">
        <w:rPr>
          <w:rFonts w:cs="Times New Roman"/>
          <w:sz w:val="26"/>
          <w:szCs w:val="26"/>
        </w:rPr>
        <w:t>по</w:t>
      </w:r>
      <w:r>
        <w:rPr>
          <w:rFonts w:cs="Times New Roman"/>
          <w:sz w:val="26"/>
          <w:szCs w:val="26"/>
        </w:rPr>
        <w:t xml:space="preserve"> </w:t>
      </w:r>
      <w:r w:rsidR="0064203D" w:rsidRPr="002065C7">
        <w:rPr>
          <w:rFonts w:cs="Times New Roman"/>
          <w:sz w:val="26"/>
          <w:szCs w:val="26"/>
        </w:rPr>
        <w:t>территории</w:t>
      </w:r>
      <w:r>
        <w:rPr>
          <w:rFonts w:cs="Times New Roman"/>
          <w:sz w:val="26"/>
          <w:szCs w:val="26"/>
        </w:rPr>
        <w:t xml:space="preserve"> </w:t>
      </w:r>
      <w:r w:rsidR="0064203D" w:rsidRPr="002065C7">
        <w:rPr>
          <w:rFonts w:cs="Times New Roman"/>
          <w:sz w:val="26"/>
          <w:szCs w:val="26"/>
        </w:rPr>
        <w:t>поселения</w:t>
      </w:r>
      <w:r>
        <w:rPr>
          <w:rFonts w:cs="Times New Roman"/>
          <w:sz w:val="26"/>
          <w:szCs w:val="26"/>
        </w:rPr>
        <w:t xml:space="preserve"> </w:t>
      </w:r>
      <w:r w:rsidR="0064203D" w:rsidRPr="002065C7">
        <w:rPr>
          <w:rFonts w:cs="Times New Roman"/>
          <w:sz w:val="26"/>
          <w:szCs w:val="26"/>
        </w:rPr>
        <w:t>составляет</w:t>
      </w:r>
      <w:r>
        <w:rPr>
          <w:rFonts w:cs="Times New Roman"/>
          <w:sz w:val="26"/>
          <w:szCs w:val="26"/>
        </w:rPr>
        <w:t xml:space="preserve"> </w:t>
      </w:r>
      <w:r w:rsidR="0064203D" w:rsidRPr="002065C7">
        <w:rPr>
          <w:rFonts w:cs="Times New Roman"/>
          <w:color w:val="000000"/>
          <w:sz w:val="26"/>
          <w:szCs w:val="26"/>
        </w:rPr>
        <w:t>14</w:t>
      </w:r>
      <w:r>
        <w:rPr>
          <w:rFonts w:cs="Times New Roman"/>
          <w:sz w:val="26"/>
          <w:szCs w:val="26"/>
        </w:rPr>
        <w:t xml:space="preserve"> </w:t>
      </w:r>
      <w:r w:rsidR="0064203D" w:rsidRPr="002065C7">
        <w:rPr>
          <w:rFonts w:cs="Times New Roman"/>
          <w:sz w:val="26"/>
          <w:szCs w:val="26"/>
        </w:rPr>
        <w:t>км.</w:t>
      </w:r>
    </w:p>
    <w:p w:rsidR="0064203D" w:rsidRPr="002065C7" w:rsidRDefault="0064203D" w:rsidP="001B6E20">
      <w:pPr>
        <w:ind w:firstLine="709"/>
        <w:jc w:val="both"/>
        <w:rPr>
          <w:color w:val="000000"/>
          <w:sz w:val="26"/>
          <w:szCs w:val="26"/>
        </w:rPr>
      </w:pPr>
      <w:r w:rsidRPr="002065C7">
        <w:rPr>
          <w:color w:val="000000"/>
          <w:sz w:val="26"/>
          <w:szCs w:val="26"/>
        </w:rPr>
        <w:t>В</w:t>
      </w:r>
      <w:r w:rsidR="003932CE">
        <w:rPr>
          <w:color w:val="000000"/>
          <w:sz w:val="26"/>
          <w:szCs w:val="26"/>
        </w:rPr>
        <w:t xml:space="preserve"> </w:t>
      </w:r>
      <w:r w:rsidRPr="002065C7">
        <w:rPr>
          <w:color w:val="000000"/>
          <w:sz w:val="26"/>
          <w:szCs w:val="26"/>
        </w:rPr>
        <w:t>южной</w:t>
      </w:r>
      <w:r w:rsidR="003932CE">
        <w:rPr>
          <w:color w:val="000000"/>
          <w:sz w:val="26"/>
          <w:szCs w:val="26"/>
        </w:rPr>
        <w:t xml:space="preserve"> </w:t>
      </w:r>
      <w:r w:rsidRPr="002065C7">
        <w:rPr>
          <w:color w:val="000000"/>
          <w:sz w:val="26"/>
          <w:szCs w:val="26"/>
        </w:rPr>
        <w:t>части</w:t>
      </w:r>
      <w:r w:rsidR="003932CE">
        <w:rPr>
          <w:color w:val="000000"/>
          <w:sz w:val="26"/>
          <w:szCs w:val="26"/>
        </w:rPr>
        <w:t xml:space="preserve"> </w:t>
      </w:r>
      <w:r w:rsidRPr="002065C7">
        <w:rPr>
          <w:color w:val="000000"/>
          <w:sz w:val="26"/>
          <w:szCs w:val="26"/>
        </w:rPr>
        <w:t>поселения</w:t>
      </w:r>
      <w:r w:rsidR="003932CE">
        <w:rPr>
          <w:color w:val="000000"/>
          <w:sz w:val="26"/>
          <w:szCs w:val="26"/>
        </w:rPr>
        <w:t xml:space="preserve"> </w:t>
      </w:r>
      <w:r w:rsidRPr="002065C7">
        <w:rPr>
          <w:color w:val="000000"/>
          <w:sz w:val="26"/>
          <w:szCs w:val="26"/>
        </w:rPr>
        <w:t>при</w:t>
      </w:r>
      <w:r w:rsidR="003932CE">
        <w:rPr>
          <w:color w:val="000000"/>
          <w:sz w:val="26"/>
          <w:szCs w:val="26"/>
        </w:rPr>
        <w:t xml:space="preserve"> </w:t>
      </w:r>
      <w:r w:rsidRPr="002065C7">
        <w:rPr>
          <w:color w:val="000000"/>
          <w:sz w:val="26"/>
          <w:szCs w:val="26"/>
        </w:rPr>
        <w:t>слиянии</w:t>
      </w:r>
      <w:r w:rsidR="003932CE">
        <w:rPr>
          <w:color w:val="000000"/>
          <w:sz w:val="26"/>
          <w:szCs w:val="26"/>
        </w:rPr>
        <w:t xml:space="preserve"> </w:t>
      </w:r>
      <w:r w:rsidRPr="002065C7">
        <w:rPr>
          <w:color w:val="000000"/>
          <w:sz w:val="26"/>
          <w:szCs w:val="26"/>
        </w:rPr>
        <w:t>этих</w:t>
      </w:r>
      <w:r w:rsidR="003932CE">
        <w:rPr>
          <w:color w:val="000000"/>
          <w:sz w:val="26"/>
          <w:szCs w:val="26"/>
        </w:rPr>
        <w:t xml:space="preserve"> </w:t>
      </w:r>
      <w:r w:rsidRPr="002065C7">
        <w:rPr>
          <w:color w:val="000000"/>
          <w:sz w:val="26"/>
          <w:szCs w:val="26"/>
        </w:rPr>
        <w:t>рек</w:t>
      </w:r>
      <w:r w:rsidR="003932CE">
        <w:rPr>
          <w:color w:val="000000"/>
          <w:sz w:val="26"/>
          <w:szCs w:val="26"/>
        </w:rPr>
        <w:t xml:space="preserve"> </w:t>
      </w:r>
      <w:r w:rsidRPr="002065C7">
        <w:rPr>
          <w:color w:val="000000"/>
          <w:sz w:val="26"/>
          <w:szCs w:val="26"/>
        </w:rPr>
        <w:t>Белый</w:t>
      </w:r>
      <w:r w:rsidR="003932CE">
        <w:rPr>
          <w:color w:val="000000"/>
          <w:sz w:val="26"/>
          <w:szCs w:val="26"/>
        </w:rPr>
        <w:t xml:space="preserve"> </w:t>
      </w:r>
      <w:r w:rsidRPr="002065C7">
        <w:rPr>
          <w:color w:val="000000"/>
          <w:sz w:val="26"/>
          <w:szCs w:val="26"/>
        </w:rPr>
        <w:t>Немёд</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Свапа</w:t>
      </w:r>
      <w:r w:rsidR="003932CE">
        <w:rPr>
          <w:color w:val="000000"/>
          <w:sz w:val="26"/>
          <w:szCs w:val="26"/>
        </w:rPr>
        <w:t xml:space="preserve"> </w:t>
      </w:r>
      <w:r w:rsidRPr="002065C7">
        <w:rPr>
          <w:color w:val="000000"/>
          <w:sz w:val="26"/>
          <w:szCs w:val="26"/>
        </w:rPr>
        <w:t>расположено</w:t>
      </w:r>
      <w:r w:rsidR="003932CE">
        <w:rPr>
          <w:color w:val="000000"/>
          <w:sz w:val="26"/>
          <w:szCs w:val="26"/>
        </w:rPr>
        <w:t xml:space="preserve"> </w:t>
      </w:r>
      <w:r w:rsidRPr="002065C7">
        <w:rPr>
          <w:color w:val="000000"/>
          <w:sz w:val="26"/>
          <w:szCs w:val="26"/>
        </w:rPr>
        <w:t>Михайловское</w:t>
      </w:r>
      <w:r w:rsidR="003932CE">
        <w:rPr>
          <w:color w:val="000000"/>
          <w:sz w:val="26"/>
          <w:szCs w:val="26"/>
        </w:rPr>
        <w:t xml:space="preserve"> </w:t>
      </w:r>
      <w:r w:rsidRPr="002065C7">
        <w:rPr>
          <w:color w:val="000000"/>
          <w:sz w:val="26"/>
          <w:szCs w:val="26"/>
        </w:rPr>
        <w:t>водохранилище</w:t>
      </w:r>
      <w:r w:rsidR="003932CE">
        <w:rPr>
          <w:color w:val="000000"/>
          <w:sz w:val="26"/>
          <w:szCs w:val="26"/>
        </w:rPr>
        <w:t xml:space="preserve"> </w:t>
      </w:r>
      <w:r w:rsidRPr="002065C7">
        <w:rPr>
          <w:color w:val="000000"/>
          <w:sz w:val="26"/>
          <w:szCs w:val="26"/>
        </w:rPr>
        <w:t>площадь</w:t>
      </w:r>
      <w:r w:rsidR="003932CE">
        <w:rPr>
          <w:color w:val="000000"/>
          <w:sz w:val="26"/>
          <w:szCs w:val="26"/>
        </w:rPr>
        <w:t xml:space="preserve"> </w:t>
      </w:r>
      <w:r w:rsidRPr="002065C7">
        <w:rPr>
          <w:color w:val="000000"/>
          <w:sz w:val="26"/>
          <w:szCs w:val="26"/>
        </w:rPr>
        <w:t>164,3</w:t>
      </w:r>
      <w:r w:rsidR="003932CE">
        <w:rPr>
          <w:color w:val="000000"/>
          <w:sz w:val="26"/>
          <w:szCs w:val="26"/>
        </w:rPr>
        <w:t xml:space="preserve"> </w:t>
      </w:r>
      <w:r w:rsidRPr="002065C7">
        <w:rPr>
          <w:color w:val="000000"/>
          <w:sz w:val="26"/>
          <w:szCs w:val="26"/>
        </w:rPr>
        <w:t>га,</w:t>
      </w:r>
      <w:r w:rsidR="003932CE">
        <w:rPr>
          <w:color w:val="000000"/>
          <w:sz w:val="26"/>
          <w:szCs w:val="26"/>
        </w:rPr>
        <w:t xml:space="preserve"> </w:t>
      </w:r>
      <w:r w:rsidRPr="002065C7">
        <w:rPr>
          <w:color w:val="000000"/>
          <w:sz w:val="26"/>
          <w:szCs w:val="26"/>
        </w:rPr>
        <w:t>берега</w:t>
      </w:r>
      <w:r w:rsidR="003932CE">
        <w:rPr>
          <w:color w:val="000000"/>
          <w:sz w:val="26"/>
          <w:szCs w:val="26"/>
        </w:rPr>
        <w:t xml:space="preserve"> </w:t>
      </w:r>
      <w:r w:rsidRPr="002065C7">
        <w:rPr>
          <w:color w:val="000000"/>
          <w:sz w:val="26"/>
          <w:szCs w:val="26"/>
        </w:rPr>
        <w:t>используются</w:t>
      </w:r>
      <w:r w:rsidR="003932CE">
        <w:rPr>
          <w:color w:val="000000"/>
          <w:sz w:val="26"/>
          <w:szCs w:val="26"/>
        </w:rPr>
        <w:t xml:space="preserve"> </w:t>
      </w:r>
      <w:r w:rsidRPr="002065C7">
        <w:rPr>
          <w:color w:val="000000"/>
          <w:sz w:val="26"/>
          <w:szCs w:val="26"/>
        </w:rPr>
        <w:t>для</w:t>
      </w:r>
      <w:r w:rsidR="003932CE">
        <w:rPr>
          <w:color w:val="000000"/>
          <w:sz w:val="26"/>
          <w:szCs w:val="26"/>
        </w:rPr>
        <w:t xml:space="preserve"> </w:t>
      </w:r>
      <w:r w:rsidRPr="002065C7">
        <w:rPr>
          <w:color w:val="000000"/>
          <w:sz w:val="26"/>
          <w:szCs w:val="26"/>
        </w:rPr>
        <w:t>сезонного</w:t>
      </w:r>
      <w:r w:rsidR="003932CE">
        <w:rPr>
          <w:color w:val="000000"/>
          <w:sz w:val="26"/>
          <w:szCs w:val="26"/>
        </w:rPr>
        <w:t xml:space="preserve"> </w:t>
      </w:r>
      <w:r w:rsidRPr="002065C7">
        <w:rPr>
          <w:color w:val="000000"/>
          <w:sz w:val="26"/>
          <w:szCs w:val="26"/>
        </w:rPr>
        <w:t>отдыха</w:t>
      </w:r>
      <w:r w:rsidR="003932CE">
        <w:rPr>
          <w:color w:val="000000"/>
          <w:sz w:val="26"/>
          <w:szCs w:val="26"/>
        </w:rPr>
        <w:t xml:space="preserve"> </w:t>
      </w:r>
      <w:r w:rsidRPr="002065C7">
        <w:rPr>
          <w:color w:val="000000"/>
          <w:sz w:val="26"/>
          <w:szCs w:val="26"/>
        </w:rPr>
        <w:t>населения</w:t>
      </w:r>
    </w:p>
    <w:p w:rsidR="0064203D" w:rsidRPr="002065C7" w:rsidRDefault="0064203D" w:rsidP="001B6E20">
      <w:pPr>
        <w:pStyle w:val="a5"/>
        <w:ind w:firstLine="709"/>
        <w:rPr>
          <w:rFonts w:cs="Times New Roman"/>
          <w:color w:val="000000"/>
          <w:sz w:val="26"/>
          <w:szCs w:val="26"/>
        </w:rPr>
      </w:pPr>
      <w:r w:rsidRPr="002065C7">
        <w:rPr>
          <w:rFonts w:cs="Times New Roman"/>
          <w:color w:val="000000"/>
          <w:sz w:val="26"/>
          <w:szCs w:val="26"/>
        </w:rPr>
        <w:t>Озер</w:t>
      </w:r>
      <w:r w:rsidR="003932CE">
        <w:rPr>
          <w:rFonts w:cs="Times New Roman"/>
          <w:color w:val="000000"/>
          <w:sz w:val="26"/>
          <w:szCs w:val="26"/>
        </w:rPr>
        <w:t xml:space="preserve"> </w:t>
      </w:r>
      <w:r w:rsidRPr="002065C7">
        <w:rPr>
          <w:rFonts w:cs="Times New Roman"/>
          <w:color w:val="000000"/>
          <w:sz w:val="26"/>
          <w:szCs w:val="26"/>
        </w:rPr>
        <w:t>естественного</w:t>
      </w:r>
      <w:r w:rsidR="003932CE">
        <w:rPr>
          <w:rFonts w:cs="Times New Roman"/>
          <w:color w:val="000000"/>
          <w:sz w:val="26"/>
          <w:szCs w:val="26"/>
        </w:rPr>
        <w:t xml:space="preserve"> </w:t>
      </w:r>
      <w:r w:rsidRPr="002065C7">
        <w:rPr>
          <w:rFonts w:cs="Times New Roman"/>
          <w:color w:val="000000"/>
          <w:sz w:val="26"/>
          <w:szCs w:val="26"/>
        </w:rPr>
        <w:t>происхождения</w:t>
      </w:r>
      <w:r w:rsidR="003932CE">
        <w:rPr>
          <w:rFonts w:cs="Times New Roman"/>
          <w:color w:val="000000"/>
          <w:sz w:val="26"/>
          <w:szCs w:val="26"/>
        </w:rPr>
        <w:t xml:space="preserve"> </w:t>
      </w:r>
      <w:r w:rsidRPr="002065C7">
        <w:rPr>
          <w:rFonts w:cs="Times New Roman"/>
          <w:color w:val="000000"/>
          <w:sz w:val="26"/>
          <w:szCs w:val="26"/>
        </w:rPr>
        <w:t>в</w:t>
      </w:r>
      <w:r w:rsidR="003932CE">
        <w:rPr>
          <w:rFonts w:cs="Times New Roman"/>
          <w:color w:val="000000"/>
          <w:sz w:val="26"/>
          <w:szCs w:val="26"/>
        </w:rPr>
        <w:t xml:space="preserve"> </w:t>
      </w:r>
      <w:r w:rsidRPr="002065C7">
        <w:rPr>
          <w:rFonts w:cs="Times New Roman"/>
          <w:color w:val="000000"/>
          <w:sz w:val="26"/>
          <w:szCs w:val="26"/>
        </w:rPr>
        <w:t>Пенновском</w:t>
      </w:r>
      <w:r w:rsidR="003932CE">
        <w:rPr>
          <w:rFonts w:cs="Times New Roman"/>
          <w:color w:val="000000"/>
          <w:sz w:val="26"/>
          <w:szCs w:val="26"/>
        </w:rPr>
        <w:t xml:space="preserve"> </w:t>
      </w:r>
      <w:r w:rsidRPr="002065C7">
        <w:rPr>
          <w:rFonts w:cs="Times New Roman"/>
          <w:color w:val="000000"/>
          <w:sz w:val="26"/>
          <w:szCs w:val="26"/>
        </w:rPr>
        <w:t>поселении</w:t>
      </w:r>
      <w:r w:rsidR="003932CE">
        <w:rPr>
          <w:rFonts w:cs="Times New Roman"/>
          <w:color w:val="000000"/>
          <w:sz w:val="26"/>
          <w:szCs w:val="26"/>
        </w:rPr>
        <w:t xml:space="preserve"> </w:t>
      </w:r>
      <w:r w:rsidRPr="002065C7">
        <w:rPr>
          <w:rFonts w:cs="Times New Roman"/>
          <w:color w:val="000000"/>
          <w:sz w:val="26"/>
          <w:szCs w:val="26"/>
        </w:rPr>
        <w:t>нет.</w:t>
      </w:r>
      <w:r w:rsidR="003932CE">
        <w:rPr>
          <w:rFonts w:cs="Times New Roman"/>
          <w:color w:val="000000"/>
          <w:sz w:val="26"/>
          <w:szCs w:val="26"/>
        </w:rPr>
        <w:t xml:space="preserve"> </w:t>
      </w:r>
      <w:r w:rsidRPr="002065C7">
        <w:rPr>
          <w:rFonts w:cs="Times New Roman"/>
          <w:color w:val="000000"/>
          <w:sz w:val="26"/>
          <w:szCs w:val="26"/>
        </w:rPr>
        <w:t>Среди</w:t>
      </w:r>
      <w:r w:rsidR="003932CE">
        <w:rPr>
          <w:rFonts w:cs="Times New Roman"/>
          <w:color w:val="000000"/>
          <w:sz w:val="26"/>
          <w:szCs w:val="26"/>
        </w:rPr>
        <w:t xml:space="preserve"> </w:t>
      </w:r>
      <w:r w:rsidRPr="002065C7">
        <w:rPr>
          <w:rFonts w:cs="Times New Roman"/>
          <w:color w:val="000000"/>
          <w:sz w:val="26"/>
          <w:szCs w:val="26"/>
        </w:rPr>
        <w:t>искусственных</w:t>
      </w:r>
      <w:r w:rsidR="003932CE">
        <w:rPr>
          <w:rFonts w:cs="Times New Roman"/>
          <w:color w:val="000000"/>
          <w:sz w:val="26"/>
          <w:szCs w:val="26"/>
        </w:rPr>
        <w:t xml:space="preserve"> </w:t>
      </w:r>
      <w:r w:rsidRPr="002065C7">
        <w:rPr>
          <w:rFonts w:cs="Times New Roman"/>
          <w:color w:val="000000"/>
          <w:sz w:val="26"/>
          <w:szCs w:val="26"/>
        </w:rPr>
        <w:t>водоемов</w:t>
      </w:r>
      <w:r w:rsidR="003932CE">
        <w:rPr>
          <w:rFonts w:cs="Times New Roman"/>
          <w:color w:val="000000"/>
          <w:sz w:val="26"/>
          <w:szCs w:val="26"/>
        </w:rPr>
        <w:t xml:space="preserve"> </w:t>
      </w:r>
      <w:r w:rsidRPr="002065C7">
        <w:rPr>
          <w:rFonts w:cs="Times New Roman"/>
          <w:color w:val="000000"/>
          <w:sz w:val="26"/>
          <w:szCs w:val="26"/>
        </w:rPr>
        <w:t>преобладают</w:t>
      </w:r>
      <w:r w:rsidR="003932CE">
        <w:rPr>
          <w:rFonts w:cs="Times New Roman"/>
          <w:color w:val="000000"/>
          <w:sz w:val="26"/>
          <w:szCs w:val="26"/>
        </w:rPr>
        <w:t xml:space="preserve"> </w:t>
      </w:r>
      <w:r w:rsidRPr="002065C7">
        <w:rPr>
          <w:rFonts w:cs="Times New Roman"/>
          <w:color w:val="000000"/>
          <w:sz w:val="26"/>
          <w:szCs w:val="26"/>
        </w:rPr>
        <w:t>пруды,</w:t>
      </w:r>
      <w:r w:rsidR="003932CE">
        <w:rPr>
          <w:rFonts w:cs="Times New Roman"/>
          <w:color w:val="000000"/>
          <w:sz w:val="26"/>
          <w:szCs w:val="26"/>
        </w:rPr>
        <w:t xml:space="preserve"> </w:t>
      </w:r>
      <w:r w:rsidRPr="002065C7">
        <w:rPr>
          <w:rFonts w:cs="Times New Roman"/>
          <w:color w:val="000000"/>
          <w:sz w:val="26"/>
          <w:szCs w:val="26"/>
        </w:rPr>
        <w:t>площадь</w:t>
      </w:r>
      <w:r w:rsidR="003932CE">
        <w:rPr>
          <w:rFonts w:cs="Times New Roman"/>
          <w:color w:val="000000"/>
          <w:sz w:val="26"/>
          <w:szCs w:val="26"/>
        </w:rPr>
        <w:t xml:space="preserve"> </w:t>
      </w:r>
      <w:r w:rsidRPr="002065C7">
        <w:rPr>
          <w:rFonts w:cs="Times New Roman"/>
          <w:color w:val="000000"/>
          <w:sz w:val="26"/>
          <w:szCs w:val="26"/>
        </w:rPr>
        <w:t>которых</w:t>
      </w:r>
      <w:r w:rsidR="003932CE">
        <w:rPr>
          <w:rFonts w:cs="Times New Roman"/>
          <w:color w:val="000000"/>
          <w:sz w:val="26"/>
          <w:szCs w:val="26"/>
        </w:rPr>
        <w:t xml:space="preserve"> </w:t>
      </w:r>
      <w:r w:rsidRPr="002065C7">
        <w:rPr>
          <w:rFonts w:cs="Times New Roman"/>
          <w:color w:val="000000"/>
          <w:sz w:val="26"/>
          <w:szCs w:val="26"/>
        </w:rPr>
        <w:t>обычно</w:t>
      </w:r>
      <w:r w:rsidR="003932CE">
        <w:rPr>
          <w:rFonts w:cs="Times New Roman"/>
          <w:color w:val="000000"/>
          <w:sz w:val="26"/>
          <w:szCs w:val="26"/>
        </w:rPr>
        <w:t xml:space="preserve"> </w:t>
      </w:r>
      <w:proofErr w:type="gramStart"/>
      <w:r w:rsidRPr="002065C7">
        <w:rPr>
          <w:rFonts w:cs="Times New Roman"/>
          <w:color w:val="000000"/>
          <w:sz w:val="26"/>
          <w:szCs w:val="26"/>
        </w:rPr>
        <w:t>весьма</w:t>
      </w:r>
      <w:r w:rsidR="003932CE">
        <w:rPr>
          <w:rFonts w:cs="Times New Roman"/>
          <w:color w:val="000000"/>
          <w:sz w:val="26"/>
          <w:szCs w:val="26"/>
        </w:rPr>
        <w:t xml:space="preserve"> </w:t>
      </w:r>
      <w:r w:rsidRPr="002065C7">
        <w:rPr>
          <w:rFonts w:cs="Times New Roman"/>
          <w:color w:val="000000"/>
          <w:sz w:val="26"/>
          <w:szCs w:val="26"/>
        </w:rPr>
        <w:t>различна</w:t>
      </w:r>
      <w:proofErr w:type="gramEnd"/>
      <w:r w:rsidR="003932CE">
        <w:rPr>
          <w:rFonts w:cs="Times New Roman"/>
          <w:color w:val="000000"/>
          <w:sz w:val="26"/>
          <w:szCs w:val="26"/>
        </w:rPr>
        <w:t xml:space="preserve"> </w:t>
      </w:r>
      <w:r w:rsidRPr="002065C7">
        <w:rPr>
          <w:rFonts w:cs="Times New Roman"/>
          <w:color w:val="000000"/>
          <w:sz w:val="26"/>
          <w:szCs w:val="26"/>
        </w:rPr>
        <w:t>от</w:t>
      </w:r>
      <w:r w:rsidR="003932CE">
        <w:rPr>
          <w:rFonts w:cs="Times New Roman"/>
          <w:color w:val="000000"/>
          <w:sz w:val="26"/>
          <w:szCs w:val="26"/>
        </w:rPr>
        <w:t xml:space="preserve"> </w:t>
      </w:r>
      <w:r w:rsidRPr="002065C7">
        <w:rPr>
          <w:rFonts w:cs="Times New Roman"/>
          <w:color w:val="000000"/>
          <w:sz w:val="26"/>
          <w:szCs w:val="26"/>
        </w:rPr>
        <w:t>1-2</w:t>
      </w:r>
      <w:r w:rsidR="003932CE">
        <w:rPr>
          <w:rFonts w:cs="Times New Roman"/>
          <w:color w:val="000000"/>
          <w:sz w:val="26"/>
          <w:szCs w:val="26"/>
        </w:rPr>
        <w:t xml:space="preserve"> </w:t>
      </w:r>
      <w:r w:rsidRPr="002065C7">
        <w:rPr>
          <w:rFonts w:cs="Times New Roman"/>
          <w:color w:val="000000"/>
          <w:sz w:val="26"/>
          <w:szCs w:val="26"/>
        </w:rPr>
        <w:t>до</w:t>
      </w:r>
      <w:r w:rsidR="003932CE">
        <w:rPr>
          <w:rFonts w:cs="Times New Roman"/>
          <w:color w:val="000000"/>
          <w:sz w:val="26"/>
          <w:szCs w:val="26"/>
        </w:rPr>
        <w:t xml:space="preserve"> </w:t>
      </w:r>
      <w:r w:rsidRPr="002065C7">
        <w:rPr>
          <w:rFonts w:cs="Times New Roman"/>
          <w:color w:val="000000"/>
          <w:sz w:val="26"/>
          <w:szCs w:val="26"/>
        </w:rPr>
        <w:t>5</w:t>
      </w:r>
      <w:r w:rsidR="003932CE">
        <w:rPr>
          <w:rFonts w:cs="Times New Roman"/>
          <w:color w:val="000000"/>
          <w:sz w:val="26"/>
          <w:szCs w:val="26"/>
        </w:rPr>
        <w:t xml:space="preserve"> </w:t>
      </w:r>
      <w:r w:rsidRPr="002065C7">
        <w:rPr>
          <w:rFonts w:cs="Times New Roman"/>
          <w:color w:val="000000"/>
          <w:sz w:val="26"/>
          <w:szCs w:val="26"/>
        </w:rPr>
        <w:t>-</w:t>
      </w:r>
      <w:r w:rsidR="003932CE">
        <w:rPr>
          <w:rFonts w:cs="Times New Roman"/>
          <w:color w:val="000000"/>
          <w:sz w:val="26"/>
          <w:szCs w:val="26"/>
        </w:rPr>
        <w:t xml:space="preserve"> </w:t>
      </w:r>
      <w:r w:rsidRPr="002065C7">
        <w:rPr>
          <w:rFonts w:cs="Times New Roman"/>
          <w:color w:val="000000"/>
          <w:sz w:val="26"/>
          <w:szCs w:val="26"/>
        </w:rPr>
        <w:t>10</w:t>
      </w:r>
      <w:r w:rsidR="003932CE">
        <w:rPr>
          <w:rFonts w:cs="Times New Roman"/>
          <w:color w:val="000000"/>
          <w:sz w:val="26"/>
          <w:szCs w:val="26"/>
        </w:rPr>
        <w:t xml:space="preserve"> </w:t>
      </w:r>
      <w:r w:rsidRPr="002065C7">
        <w:rPr>
          <w:rFonts w:cs="Times New Roman"/>
          <w:color w:val="000000"/>
          <w:sz w:val="26"/>
          <w:szCs w:val="26"/>
        </w:rPr>
        <w:t>га.</w:t>
      </w:r>
      <w:r w:rsidR="003932CE">
        <w:rPr>
          <w:rFonts w:cs="Times New Roman"/>
          <w:color w:val="000000"/>
          <w:sz w:val="26"/>
          <w:szCs w:val="26"/>
        </w:rPr>
        <w:t xml:space="preserve"> </w:t>
      </w:r>
      <w:proofErr w:type="gramStart"/>
      <w:r w:rsidRPr="002065C7">
        <w:rPr>
          <w:rFonts w:cs="Times New Roman"/>
          <w:color w:val="000000"/>
          <w:sz w:val="26"/>
          <w:szCs w:val="26"/>
        </w:rPr>
        <w:t>Плотины</w:t>
      </w:r>
      <w:r w:rsidR="003932CE">
        <w:rPr>
          <w:rFonts w:cs="Times New Roman"/>
          <w:color w:val="000000"/>
          <w:sz w:val="26"/>
          <w:szCs w:val="26"/>
        </w:rPr>
        <w:t xml:space="preserve"> </w:t>
      </w:r>
      <w:r w:rsidRPr="002065C7">
        <w:rPr>
          <w:rFonts w:cs="Times New Roman"/>
          <w:color w:val="000000"/>
          <w:sz w:val="26"/>
          <w:szCs w:val="26"/>
        </w:rPr>
        <w:t>и</w:t>
      </w:r>
      <w:r w:rsidR="003932CE">
        <w:rPr>
          <w:rFonts w:cs="Times New Roman"/>
          <w:color w:val="000000"/>
          <w:sz w:val="26"/>
          <w:szCs w:val="26"/>
        </w:rPr>
        <w:t xml:space="preserve"> </w:t>
      </w:r>
      <w:r w:rsidRPr="002065C7">
        <w:rPr>
          <w:rFonts w:cs="Times New Roman"/>
          <w:color w:val="000000"/>
          <w:sz w:val="26"/>
          <w:szCs w:val="26"/>
        </w:rPr>
        <w:t>дамбы,</w:t>
      </w:r>
      <w:r w:rsidR="003932CE">
        <w:rPr>
          <w:rFonts w:cs="Times New Roman"/>
          <w:color w:val="000000"/>
          <w:sz w:val="26"/>
          <w:szCs w:val="26"/>
        </w:rPr>
        <w:t xml:space="preserve"> </w:t>
      </w:r>
      <w:r w:rsidRPr="002065C7">
        <w:rPr>
          <w:rFonts w:cs="Times New Roman"/>
          <w:color w:val="000000"/>
          <w:sz w:val="26"/>
          <w:szCs w:val="26"/>
        </w:rPr>
        <w:t>удер</w:t>
      </w:r>
      <w:r w:rsidRPr="002065C7">
        <w:rPr>
          <w:rFonts w:cs="Times New Roman"/>
          <w:color w:val="000000"/>
          <w:sz w:val="26"/>
          <w:szCs w:val="26"/>
        </w:rPr>
        <w:softHyphen/>
        <w:t>живающие</w:t>
      </w:r>
      <w:r w:rsidR="003932CE">
        <w:rPr>
          <w:rFonts w:cs="Times New Roman"/>
          <w:color w:val="000000"/>
          <w:sz w:val="26"/>
          <w:szCs w:val="26"/>
        </w:rPr>
        <w:t xml:space="preserve"> </w:t>
      </w:r>
      <w:r w:rsidRPr="002065C7">
        <w:rPr>
          <w:rFonts w:cs="Times New Roman"/>
          <w:color w:val="000000"/>
          <w:sz w:val="26"/>
          <w:szCs w:val="26"/>
        </w:rPr>
        <w:t>воду</w:t>
      </w:r>
      <w:r w:rsidR="003932CE">
        <w:rPr>
          <w:rFonts w:cs="Times New Roman"/>
          <w:color w:val="000000"/>
          <w:sz w:val="26"/>
          <w:szCs w:val="26"/>
        </w:rPr>
        <w:t xml:space="preserve"> </w:t>
      </w:r>
      <w:r w:rsidRPr="002065C7">
        <w:rPr>
          <w:rFonts w:cs="Times New Roman"/>
          <w:color w:val="000000"/>
          <w:sz w:val="26"/>
          <w:szCs w:val="26"/>
        </w:rPr>
        <w:t>в</w:t>
      </w:r>
      <w:r w:rsidR="003932CE">
        <w:rPr>
          <w:rFonts w:cs="Times New Roman"/>
          <w:color w:val="000000"/>
          <w:sz w:val="26"/>
          <w:szCs w:val="26"/>
        </w:rPr>
        <w:t xml:space="preserve"> </w:t>
      </w:r>
      <w:r w:rsidRPr="002065C7">
        <w:rPr>
          <w:rFonts w:cs="Times New Roman"/>
          <w:color w:val="000000"/>
          <w:sz w:val="26"/>
          <w:szCs w:val="26"/>
        </w:rPr>
        <w:t>прудах,</w:t>
      </w:r>
      <w:r w:rsidR="003932CE">
        <w:rPr>
          <w:rFonts w:cs="Times New Roman"/>
          <w:color w:val="000000"/>
          <w:sz w:val="26"/>
          <w:szCs w:val="26"/>
        </w:rPr>
        <w:t xml:space="preserve"> </w:t>
      </w:r>
      <w:r w:rsidRPr="002065C7">
        <w:rPr>
          <w:rFonts w:cs="Times New Roman"/>
          <w:color w:val="000000"/>
          <w:sz w:val="26"/>
          <w:szCs w:val="26"/>
        </w:rPr>
        <w:t>грунтовые,</w:t>
      </w:r>
      <w:r w:rsidR="003932CE">
        <w:rPr>
          <w:rFonts w:cs="Times New Roman"/>
          <w:color w:val="000000"/>
          <w:sz w:val="26"/>
          <w:szCs w:val="26"/>
        </w:rPr>
        <w:t xml:space="preserve"> </w:t>
      </w:r>
      <w:r w:rsidRPr="002065C7">
        <w:rPr>
          <w:rFonts w:cs="Times New Roman"/>
          <w:color w:val="000000"/>
          <w:sz w:val="26"/>
          <w:szCs w:val="26"/>
        </w:rPr>
        <w:t>реже</w:t>
      </w:r>
      <w:r w:rsidR="003932CE">
        <w:rPr>
          <w:rFonts w:cs="Times New Roman"/>
          <w:color w:val="000000"/>
          <w:sz w:val="26"/>
          <w:szCs w:val="26"/>
        </w:rPr>
        <w:t xml:space="preserve"> </w:t>
      </w:r>
      <w:r w:rsidRPr="002065C7">
        <w:rPr>
          <w:rFonts w:cs="Times New Roman"/>
          <w:color w:val="000000"/>
          <w:sz w:val="26"/>
          <w:szCs w:val="26"/>
        </w:rPr>
        <w:t>—</w:t>
      </w:r>
      <w:r w:rsidR="003932CE">
        <w:rPr>
          <w:rFonts w:cs="Times New Roman"/>
          <w:color w:val="000000"/>
          <w:sz w:val="26"/>
          <w:szCs w:val="26"/>
        </w:rPr>
        <w:t xml:space="preserve"> </w:t>
      </w:r>
      <w:r w:rsidRPr="002065C7">
        <w:rPr>
          <w:rFonts w:cs="Times New Roman"/>
          <w:color w:val="000000"/>
          <w:sz w:val="26"/>
          <w:szCs w:val="26"/>
        </w:rPr>
        <w:t>с</w:t>
      </w:r>
      <w:r w:rsidR="003932CE">
        <w:rPr>
          <w:rFonts w:cs="Times New Roman"/>
          <w:color w:val="000000"/>
          <w:sz w:val="26"/>
          <w:szCs w:val="26"/>
        </w:rPr>
        <w:t xml:space="preserve"> </w:t>
      </w:r>
      <w:r w:rsidRPr="002065C7">
        <w:rPr>
          <w:rFonts w:cs="Times New Roman"/>
          <w:color w:val="000000"/>
          <w:sz w:val="26"/>
          <w:szCs w:val="26"/>
        </w:rPr>
        <w:t>каменной</w:t>
      </w:r>
      <w:r w:rsidR="003932CE">
        <w:rPr>
          <w:rFonts w:cs="Times New Roman"/>
          <w:color w:val="000000"/>
          <w:sz w:val="26"/>
          <w:szCs w:val="26"/>
        </w:rPr>
        <w:t xml:space="preserve"> </w:t>
      </w:r>
      <w:r w:rsidRPr="002065C7">
        <w:rPr>
          <w:rFonts w:cs="Times New Roman"/>
          <w:color w:val="000000"/>
          <w:sz w:val="26"/>
          <w:szCs w:val="26"/>
        </w:rPr>
        <w:t>отмосткой</w:t>
      </w:r>
      <w:r w:rsidR="003932CE">
        <w:rPr>
          <w:rFonts w:cs="Times New Roman"/>
          <w:color w:val="000000"/>
          <w:sz w:val="26"/>
          <w:szCs w:val="26"/>
        </w:rPr>
        <w:t xml:space="preserve"> </w:t>
      </w:r>
      <w:r w:rsidRPr="002065C7">
        <w:rPr>
          <w:rFonts w:cs="Times New Roman"/>
          <w:color w:val="000000"/>
          <w:sz w:val="26"/>
          <w:szCs w:val="26"/>
        </w:rPr>
        <w:t>или</w:t>
      </w:r>
      <w:r w:rsidR="003932CE">
        <w:rPr>
          <w:rFonts w:cs="Times New Roman"/>
          <w:color w:val="000000"/>
          <w:sz w:val="26"/>
          <w:szCs w:val="26"/>
        </w:rPr>
        <w:t xml:space="preserve"> </w:t>
      </w:r>
      <w:r w:rsidRPr="002065C7">
        <w:rPr>
          <w:rFonts w:cs="Times New Roman"/>
          <w:color w:val="000000"/>
          <w:sz w:val="26"/>
          <w:szCs w:val="26"/>
        </w:rPr>
        <w:t>бетонным</w:t>
      </w:r>
      <w:r w:rsidR="003932CE">
        <w:rPr>
          <w:rFonts w:cs="Times New Roman"/>
          <w:color w:val="000000"/>
          <w:sz w:val="26"/>
          <w:szCs w:val="26"/>
        </w:rPr>
        <w:t xml:space="preserve"> </w:t>
      </w:r>
      <w:r w:rsidRPr="002065C7">
        <w:rPr>
          <w:rFonts w:cs="Times New Roman"/>
          <w:color w:val="000000"/>
          <w:sz w:val="26"/>
          <w:szCs w:val="26"/>
        </w:rPr>
        <w:t>покрытием.</w:t>
      </w:r>
      <w:proofErr w:type="gramEnd"/>
      <w:r w:rsidR="003932CE">
        <w:rPr>
          <w:rFonts w:cs="Times New Roman"/>
          <w:color w:val="000000"/>
          <w:sz w:val="26"/>
          <w:szCs w:val="26"/>
        </w:rPr>
        <w:t xml:space="preserve"> </w:t>
      </w:r>
      <w:r w:rsidRPr="002065C7">
        <w:rPr>
          <w:rFonts w:cs="Times New Roman"/>
          <w:color w:val="000000"/>
          <w:sz w:val="26"/>
          <w:szCs w:val="26"/>
        </w:rPr>
        <w:t>Ширина</w:t>
      </w:r>
      <w:r w:rsidR="003932CE">
        <w:rPr>
          <w:rFonts w:cs="Times New Roman"/>
          <w:color w:val="000000"/>
          <w:sz w:val="26"/>
          <w:szCs w:val="26"/>
        </w:rPr>
        <w:t xml:space="preserve"> </w:t>
      </w:r>
      <w:r w:rsidRPr="002065C7">
        <w:rPr>
          <w:rFonts w:cs="Times New Roman"/>
          <w:color w:val="000000"/>
          <w:sz w:val="26"/>
          <w:szCs w:val="26"/>
        </w:rPr>
        <w:t>их</w:t>
      </w:r>
      <w:r w:rsidR="003932CE">
        <w:rPr>
          <w:rFonts w:cs="Times New Roman"/>
          <w:color w:val="000000"/>
          <w:sz w:val="26"/>
          <w:szCs w:val="26"/>
        </w:rPr>
        <w:t xml:space="preserve"> </w:t>
      </w:r>
      <w:r w:rsidRPr="002065C7">
        <w:rPr>
          <w:rFonts w:cs="Times New Roman"/>
          <w:color w:val="000000"/>
          <w:sz w:val="26"/>
          <w:szCs w:val="26"/>
        </w:rPr>
        <w:t>6-8</w:t>
      </w:r>
      <w:r w:rsidR="003932CE">
        <w:rPr>
          <w:rFonts w:cs="Times New Roman"/>
          <w:color w:val="000000"/>
          <w:sz w:val="26"/>
          <w:szCs w:val="26"/>
        </w:rPr>
        <w:t xml:space="preserve"> </w:t>
      </w:r>
      <w:r w:rsidRPr="002065C7">
        <w:rPr>
          <w:rFonts w:cs="Times New Roman"/>
          <w:color w:val="000000"/>
          <w:sz w:val="26"/>
          <w:szCs w:val="26"/>
        </w:rPr>
        <w:t>м,</w:t>
      </w:r>
      <w:r w:rsidR="003932CE">
        <w:rPr>
          <w:rFonts w:cs="Times New Roman"/>
          <w:color w:val="000000"/>
          <w:sz w:val="26"/>
          <w:szCs w:val="26"/>
        </w:rPr>
        <w:t xml:space="preserve"> </w:t>
      </w:r>
      <w:r w:rsidRPr="002065C7">
        <w:rPr>
          <w:rFonts w:cs="Times New Roman"/>
          <w:color w:val="000000"/>
          <w:sz w:val="26"/>
          <w:szCs w:val="26"/>
        </w:rPr>
        <w:t>высота</w:t>
      </w:r>
      <w:r w:rsidR="003932CE">
        <w:rPr>
          <w:rFonts w:cs="Times New Roman"/>
          <w:color w:val="000000"/>
          <w:sz w:val="26"/>
          <w:szCs w:val="26"/>
        </w:rPr>
        <w:t xml:space="preserve"> </w:t>
      </w:r>
      <w:r w:rsidRPr="002065C7">
        <w:rPr>
          <w:rFonts w:cs="Times New Roman"/>
          <w:color w:val="000000"/>
          <w:sz w:val="26"/>
          <w:szCs w:val="26"/>
        </w:rPr>
        <w:t>3-4</w:t>
      </w:r>
      <w:r w:rsidR="003932CE">
        <w:rPr>
          <w:rFonts w:cs="Times New Roman"/>
          <w:color w:val="000000"/>
          <w:sz w:val="26"/>
          <w:szCs w:val="26"/>
        </w:rPr>
        <w:t xml:space="preserve"> </w:t>
      </w:r>
      <w:r w:rsidRPr="002065C7">
        <w:rPr>
          <w:rFonts w:cs="Times New Roman"/>
          <w:color w:val="000000"/>
          <w:sz w:val="26"/>
          <w:szCs w:val="26"/>
        </w:rPr>
        <w:t>м.</w:t>
      </w:r>
      <w:r w:rsidR="003932CE">
        <w:rPr>
          <w:rFonts w:cs="Times New Roman"/>
          <w:color w:val="000000"/>
          <w:sz w:val="26"/>
          <w:szCs w:val="26"/>
        </w:rPr>
        <w:t xml:space="preserve"> </w:t>
      </w:r>
      <w:r w:rsidRPr="002065C7">
        <w:rPr>
          <w:rFonts w:cs="Times New Roman"/>
          <w:color w:val="000000"/>
          <w:sz w:val="26"/>
          <w:szCs w:val="26"/>
        </w:rPr>
        <w:t>Протяженность</w:t>
      </w:r>
      <w:r w:rsidR="003932CE">
        <w:rPr>
          <w:rFonts w:cs="Times New Roman"/>
          <w:color w:val="000000"/>
          <w:sz w:val="26"/>
          <w:szCs w:val="26"/>
        </w:rPr>
        <w:t xml:space="preserve"> </w:t>
      </w:r>
      <w:r w:rsidRPr="002065C7">
        <w:rPr>
          <w:rFonts w:cs="Times New Roman"/>
          <w:color w:val="000000"/>
          <w:sz w:val="26"/>
          <w:szCs w:val="26"/>
        </w:rPr>
        <w:t>пло</w:t>
      </w:r>
      <w:r w:rsidRPr="002065C7">
        <w:rPr>
          <w:rFonts w:cs="Times New Roman"/>
          <w:color w:val="000000"/>
          <w:sz w:val="26"/>
          <w:szCs w:val="26"/>
        </w:rPr>
        <w:softHyphen/>
        <w:t>тин</w:t>
      </w:r>
      <w:r w:rsidR="003932CE">
        <w:rPr>
          <w:rFonts w:cs="Times New Roman"/>
          <w:color w:val="000000"/>
          <w:sz w:val="26"/>
          <w:szCs w:val="26"/>
        </w:rPr>
        <w:t xml:space="preserve"> </w:t>
      </w:r>
      <w:r w:rsidRPr="002065C7">
        <w:rPr>
          <w:rFonts w:cs="Times New Roman"/>
          <w:color w:val="000000"/>
          <w:sz w:val="26"/>
          <w:szCs w:val="26"/>
        </w:rPr>
        <w:t>обычно</w:t>
      </w:r>
      <w:r w:rsidR="003932CE">
        <w:rPr>
          <w:rFonts w:cs="Times New Roman"/>
          <w:color w:val="000000"/>
          <w:sz w:val="26"/>
          <w:szCs w:val="26"/>
        </w:rPr>
        <w:t xml:space="preserve"> </w:t>
      </w:r>
      <w:r w:rsidRPr="002065C7">
        <w:rPr>
          <w:rFonts w:cs="Times New Roman"/>
          <w:color w:val="000000"/>
          <w:sz w:val="26"/>
          <w:szCs w:val="26"/>
        </w:rPr>
        <w:t>около</w:t>
      </w:r>
      <w:r w:rsidR="003932CE">
        <w:rPr>
          <w:rFonts w:cs="Times New Roman"/>
          <w:color w:val="000000"/>
          <w:sz w:val="26"/>
          <w:szCs w:val="26"/>
        </w:rPr>
        <w:t xml:space="preserve"> </w:t>
      </w:r>
      <w:r w:rsidRPr="002065C7">
        <w:rPr>
          <w:rFonts w:cs="Times New Roman"/>
          <w:color w:val="000000"/>
          <w:sz w:val="26"/>
          <w:szCs w:val="26"/>
        </w:rPr>
        <w:t>50</w:t>
      </w:r>
      <w:r w:rsidR="003932CE">
        <w:rPr>
          <w:rFonts w:cs="Times New Roman"/>
          <w:color w:val="000000"/>
          <w:sz w:val="26"/>
          <w:szCs w:val="26"/>
        </w:rPr>
        <w:t xml:space="preserve"> </w:t>
      </w:r>
      <w:r w:rsidRPr="002065C7">
        <w:rPr>
          <w:rFonts w:cs="Times New Roman"/>
          <w:color w:val="000000"/>
          <w:sz w:val="26"/>
          <w:szCs w:val="26"/>
        </w:rPr>
        <w:t>м.</w:t>
      </w:r>
      <w:r w:rsidR="003932CE">
        <w:rPr>
          <w:rFonts w:cs="Times New Roman"/>
          <w:color w:val="000000"/>
          <w:sz w:val="26"/>
          <w:szCs w:val="26"/>
        </w:rPr>
        <w:t xml:space="preserve"> </w:t>
      </w:r>
    </w:p>
    <w:p w:rsidR="0064203D" w:rsidRPr="002065C7" w:rsidRDefault="0064203D" w:rsidP="001B6E20">
      <w:pPr>
        <w:pStyle w:val="a5"/>
        <w:ind w:firstLine="709"/>
        <w:rPr>
          <w:rFonts w:cs="Times New Roman"/>
          <w:color w:val="000000"/>
          <w:sz w:val="26"/>
          <w:szCs w:val="26"/>
        </w:rPr>
      </w:pPr>
      <w:r w:rsidRPr="002065C7">
        <w:rPr>
          <w:rFonts w:cs="Times New Roman"/>
          <w:color w:val="000000"/>
          <w:sz w:val="26"/>
          <w:szCs w:val="26"/>
        </w:rPr>
        <w:t>Площадь,</w:t>
      </w:r>
      <w:r w:rsidR="003932CE">
        <w:rPr>
          <w:rFonts w:cs="Times New Roman"/>
          <w:color w:val="000000"/>
          <w:sz w:val="26"/>
          <w:szCs w:val="26"/>
        </w:rPr>
        <w:t xml:space="preserve"> </w:t>
      </w:r>
      <w:r w:rsidRPr="002065C7">
        <w:rPr>
          <w:rFonts w:cs="Times New Roman"/>
          <w:color w:val="000000"/>
          <w:sz w:val="26"/>
          <w:szCs w:val="26"/>
        </w:rPr>
        <w:t>занятая</w:t>
      </w:r>
      <w:r w:rsidR="003932CE">
        <w:rPr>
          <w:rFonts w:cs="Times New Roman"/>
          <w:color w:val="000000"/>
          <w:sz w:val="26"/>
          <w:szCs w:val="26"/>
        </w:rPr>
        <w:t xml:space="preserve"> </w:t>
      </w:r>
      <w:r w:rsidRPr="002065C7">
        <w:rPr>
          <w:rFonts w:cs="Times New Roman"/>
          <w:color w:val="000000"/>
          <w:sz w:val="26"/>
          <w:szCs w:val="26"/>
        </w:rPr>
        <w:t>прудами,</w:t>
      </w:r>
      <w:r w:rsidR="003932CE">
        <w:rPr>
          <w:rFonts w:cs="Times New Roman"/>
          <w:color w:val="000000"/>
          <w:sz w:val="26"/>
          <w:szCs w:val="26"/>
        </w:rPr>
        <w:t xml:space="preserve"> </w:t>
      </w:r>
      <w:r w:rsidRPr="002065C7">
        <w:rPr>
          <w:rFonts w:cs="Times New Roman"/>
          <w:color w:val="000000"/>
          <w:sz w:val="26"/>
          <w:szCs w:val="26"/>
        </w:rPr>
        <w:t>составляет</w:t>
      </w:r>
      <w:r w:rsidR="003932CE">
        <w:rPr>
          <w:rFonts w:cs="Times New Roman"/>
          <w:color w:val="000000"/>
          <w:sz w:val="26"/>
          <w:szCs w:val="26"/>
        </w:rPr>
        <w:t xml:space="preserve"> </w:t>
      </w:r>
      <w:r w:rsidRPr="002065C7">
        <w:rPr>
          <w:rFonts w:cs="Times New Roman"/>
          <w:color w:val="000000"/>
          <w:sz w:val="26"/>
          <w:szCs w:val="26"/>
        </w:rPr>
        <w:t>9,1</w:t>
      </w:r>
      <w:r w:rsidR="003932CE">
        <w:rPr>
          <w:rFonts w:cs="Times New Roman"/>
          <w:color w:val="000000"/>
          <w:sz w:val="26"/>
          <w:szCs w:val="26"/>
        </w:rPr>
        <w:t xml:space="preserve"> </w:t>
      </w:r>
      <w:r w:rsidRPr="002065C7">
        <w:rPr>
          <w:rFonts w:cs="Times New Roman"/>
          <w:color w:val="000000"/>
          <w:sz w:val="26"/>
          <w:szCs w:val="26"/>
        </w:rPr>
        <w:t>га.</w:t>
      </w:r>
    </w:p>
    <w:p w:rsidR="0064203D" w:rsidRPr="002065C7" w:rsidRDefault="0064203D" w:rsidP="001B6E20">
      <w:pPr>
        <w:ind w:firstLine="709"/>
        <w:jc w:val="both"/>
        <w:rPr>
          <w:b/>
          <w:bCs/>
          <w:color w:val="000000"/>
          <w:sz w:val="26"/>
          <w:szCs w:val="26"/>
        </w:rPr>
      </w:pPr>
      <w:r w:rsidRPr="002065C7">
        <w:rPr>
          <w:b/>
          <w:bCs/>
          <w:color w:val="000000"/>
          <w:sz w:val="26"/>
          <w:szCs w:val="26"/>
        </w:rPr>
        <w:t>Пруды:</w:t>
      </w:r>
      <w:r w:rsidR="003932CE">
        <w:rPr>
          <w:b/>
          <w:bCs/>
          <w:color w:val="000000"/>
          <w:sz w:val="26"/>
          <w:szCs w:val="26"/>
        </w:rPr>
        <w:t xml:space="preserve"> </w:t>
      </w:r>
    </w:p>
    <w:p w:rsidR="0064203D" w:rsidRPr="002065C7" w:rsidRDefault="0064203D" w:rsidP="001B6E20">
      <w:pPr>
        <w:numPr>
          <w:ilvl w:val="0"/>
          <w:numId w:val="31"/>
        </w:numPr>
        <w:ind w:left="0" w:firstLine="709"/>
        <w:jc w:val="both"/>
        <w:rPr>
          <w:color w:val="000000"/>
          <w:sz w:val="26"/>
          <w:szCs w:val="26"/>
        </w:rPr>
      </w:pPr>
      <w:r w:rsidRPr="002065C7">
        <w:rPr>
          <w:color w:val="000000"/>
          <w:sz w:val="26"/>
          <w:szCs w:val="26"/>
        </w:rPr>
        <w:t>западнее</w:t>
      </w:r>
      <w:r w:rsidR="003932CE">
        <w:rPr>
          <w:color w:val="000000"/>
          <w:sz w:val="26"/>
          <w:szCs w:val="26"/>
        </w:rPr>
        <w:t xml:space="preserve"> </w:t>
      </w:r>
      <w:r w:rsidRPr="002065C7">
        <w:rPr>
          <w:color w:val="000000"/>
          <w:sz w:val="26"/>
          <w:szCs w:val="26"/>
        </w:rPr>
        <w:t>п.</w:t>
      </w:r>
      <w:r w:rsidR="003932CE">
        <w:rPr>
          <w:color w:val="000000"/>
          <w:sz w:val="26"/>
          <w:szCs w:val="26"/>
        </w:rPr>
        <w:t xml:space="preserve"> </w:t>
      </w:r>
      <w:r w:rsidRPr="002065C7">
        <w:rPr>
          <w:color w:val="000000"/>
          <w:sz w:val="26"/>
          <w:szCs w:val="26"/>
        </w:rPr>
        <w:t>Рождественское</w:t>
      </w:r>
      <w:r w:rsidR="003932CE">
        <w:rPr>
          <w:color w:val="000000"/>
          <w:sz w:val="26"/>
          <w:szCs w:val="26"/>
        </w:rPr>
        <w:t xml:space="preserve"> </w:t>
      </w:r>
      <w:r w:rsidRPr="002065C7">
        <w:rPr>
          <w:color w:val="000000"/>
          <w:sz w:val="26"/>
          <w:szCs w:val="26"/>
        </w:rPr>
        <w:t>площадью</w:t>
      </w:r>
      <w:r w:rsidR="003932CE">
        <w:rPr>
          <w:color w:val="000000"/>
          <w:sz w:val="26"/>
          <w:szCs w:val="26"/>
        </w:rPr>
        <w:t xml:space="preserve"> </w:t>
      </w:r>
      <w:r w:rsidRPr="002065C7">
        <w:rPr>
          <w:color w:val="000000"/>
          <w:sz w:val="26"/>
          <w:szCs w:val="26"/>
        </w:rPr>
        <w:t>0,8</w:t>
      </w:r>
      <w:r w:rsidR="003932CE">
        <w:rPr>
          <w:color w:val="000000"/>
          <w:sz w:val="26"/>
          <w:szCs w:val="26"/>
        </w:rPr>
        <w:t xml:space="preserve"> </w:t>
      </w:r>
      <w:r w:rsidRPr="002065C7">
        <w:rPr>
          <w:color w:val="000000"/>
          <w:sz w:val="26"/>
          <w:szCs w:val="26"/>
        </w:rPr>
        <w:t>га;</w:t>
      </w:r>
    </w:p>
    <w:p w:rsidR="0064203D" w:rsidRPr="002065C7" w:rsidRDefault="0064203D" w:rsidP="001B6E20">
      <w:pPr>
        <w:numPr>
          <w:ilvl w:val="0"/>
          <w:numId w:val="31"/>
        </w:numPr>
        <w:ind w:left="0" w:firstLine="709"/>
        <w:jc w:val="both"/>
        <w:rPr>
          <w:color w:val="000000"/>
          <w:sz w:val="26"/>
          <w:szCs w:val="26"/>
        </w:rPr>
      </w:pPr>
      <w:r w:rsidRPr="002065C7">
        <w:rPr>
          <w:color w:val="000000"/>
          <w:sz w:val="26"/>
          <w:szCs w:val="26"/>
        </w:rPr>
        <w:t>восточнее</w:t>
      </w:r>
      <w:r w:rsidR="003932CE">
        <w:rPr>
          <w:color w:val="000000"/>
          <w:sz w:val="26"/>
          <w:szCs w:val="26"/>
        </w:rPr>
        <w:t xml:space="preserve"> </w:t>
      </w:r>
      <w:r w:rsidRPr="002065C7">
        <w:rPr>
          <w:color w:val="000000"/>
          <w:sz w:val="26"/>
          <w:szCs w:val="26"/>
        </w:rPr>
        <w:t>д.</w:t>
      </w:r>
      <w:r w:rsidR="003932CE">
        <w:rPr>
          <w:color w:val="000000"/>
          <w:sz w:val="26"/>
          <w:szCs w:val="26"/>
        </w:rPr>
        <w:t xml:space="preserve"> </w:t>
      </w:r>
      <w:r w:rsidRPr="002065C7">
        <w:rPr>
          <w:color w:val="000000"/>
          <w:sz w:val="26"/>
          <w:szCs w:val="26"/>
        </w:rPr>
        <w:t>Чичирино</w:t>
      </w:r>
      <w:r w:rsidR="003932CE">
        <w:rPr>
          <w:color w:val="000000"/>
          <w:sz w:val="26"/>
          <w:szCs w:val="26"/>
        </w:rPr>
        <w:t xml:space="preserve"> </w:t>
      </w:r>
      <w:r w:rsidRPr="002065C7">
        <w:rPr>
          <w:color w:val="000000"/>
          <w:sz w:val="26"/>
          <w:szCs w:val="26"/>
        </w:rPr>
        <w:t>площадью</w:t>
      </w:r>
      <w:r w:rsidR="003932CE">
        <w:rPr>
          <w:color w:val="000000"/>
          <w:sz w:val="26"/>
          <w:szCs w:val="26"/>
        </w:rPr>
        <w:t xml:space="preserve"> </w:t>
      </w:r>
      <w:r w:rsidRPr="002065C7">
        <w:rPr>
          <w:color w:val="000000"/>
          <w:sz w:val="26"/>
          <w:szCs w:val="26"/>
        </w:rPr>
        <w:t>6,3</w:t>
      </w:r>
      <w:r w:rsidR="003932CE">
        <w:rPr>
          <w:color w:val="000000"/>
          <w:sz w:val="26"/>
          <w:szCs w:val="26"/>
        </w:rPr>
        <w:t xml:space="preserve"> </w:t>
      </w:r>
      <w:r w:rsidRPr="002065C7">
        <w:rPr>
          <w:color w:val="000000"/>
          <w:sz w:val="26"/>
          <w:szCs w:val="26"/>
        </w:rPr>
        <w:t>га;</w:t>
      </w:r>
    </w:p>
    <w:p w:rsidR="0064203D" w:rsidRPr="002065C7" w:rsidRDefault="0064203D" w:rsidP="001B6E20">
      <w:pPr>
        <w:numPr>
          <w:ilvl w:val="0"/>
          <w:numId w:val="31"/>
        </w:numPr>
        <w:ind w:left="0" w:firstLine="709"/>
        <w:jc w:val="both"/>
        <w:rPr>
          <w:color w:val="000000"/>
          <w:sz w:val="26"/>
          <w:szCs w:val="26"/>
        </w:rPr>
      </w:pPr>
      <w:r w:rsidRPr="002065C7">
        <w:rPr>
          <w:color w:val="000000"/>
          <w:sz w:val="26"/>
          <w:szCs w:val="26"/>
        </w:rPr>
        <w:t>северо-западнее</w:t>
      </w:r>
      <w:r w:rsidR="003932CE">
        <w:rPr>
          <w:color w:val="000000"/>
          <w:sz w:val="26"/>
          <w:szCs w:val="26"/>
        </w:rPr>
        <w:t xml:space="preserve"> </w:t>
      </w:r>
      <w:r w:rsidRPr="002065C7">
        <w:rPr>
          <w:color w:val="000000"/>
          <w:sz w:val="26"/>
          <w:szCs w:val="26"/>
        </w:rPr>
        <w:t>п.</w:t>
      </w:r>
      <w:r w:rsidR="003932CE">
        <w:rPr>
          <w:color w:val="000000"/>
          <w:sz w:val="26"/>
          <w:szCs w:val="26"/>
        </w:rPr>
        <w:t xml:space="preserve"> </w:t>
      </w:r>
      <w:r w:rsidRPr="002065C7">
        <w:rPr>
          <w:color w:val="000000"/>
          <w:sz w:val="26"/>
          <w:szCs w:val="26"/>
        </w:rPr>
        <w:t>Покровский</w:t>
      </w:r>
      <w:r w:rsidR="003932CE">
        <w:rPr>
          <w:color w:val="000000"/>
          <w:sz w:val="26"/>
          <w:szCs w:val="26"/>
        </w:rPr>
        <w:t xml:space="preserve"> </w:t>
      </w:r>
      <w:r w:rsidRPr="002065C7">
        <w:rPr>
          <w:color w:val="000000"/>
          <w:sz w:val="26"/>
          <w:szCs w:val="26"/>
        </w:rPr>
        <w:t>площадью</w:t>
      </w:r>
      <w:r w:rsidR="003932CE">
        <w:rPr>
          <w:color w:val="000000"/>
          <w:sz w:val="26"/>
          <w:szCs w:val="26"/>
        </w:rPr>
        <w:t xml:space="preserve"> </w:t>
      </w:r>
      <w:r w:rsidRPr="002065C7">
        <w:rPr>
          <w:color w:val="000000"/>
          <w:sz w:val="26"/>
          <w:szCs w:val="26"/>
        </w:rPr>
        <w:t>1,6</w:t>
      </w:r>
      <w:r w:rsidR="003932CE">
        <w:rPr>
          <w:color w:val="000000"/>
          <w:sz w:val="26"/>
          <w:szCs w:val="26"/>
        </w:rPr>
        <w:t xml:space="preserve"> </w:t>
      </w:r>
      <w:r w:rsidRPr="002065C7">
        <w:rPr>
          <w:color w:val="000000"/>
          <w:sz w:val="26"/>
          <w:szCs w:val="26"/>
        </w:rPr>
        <w:t>га;</w:t>
      </w:r>
    </w:p>
    <w:p w:rsidR="0064203D" w:rsidRPr="002065C7" w:rsidRDefault="0064203D" w:rsidP="001B6E20">
      <w:pPr>
        <w:numPr>
          <w:ilvl w:val="0"/>
          <w:numId w:val="31"/>
        </w:numPr>
        <w:ind w:left="0" w:firstLine="709"/>
        <w:jc w:val="both"/>
        <w:rPr>
          <w:color w:val="000000"/>
          <w:sz w:val="26"/>
          <w:szCs w:val="26"/>
        </w:rPr>
      </w:pPr>
      <w:r w:rsidRPr="002065C7">
        <w:rPr>
          <w:color w:val="000000"/>
          <w:sz w:val="26"/>
          <w:szCs w:val="26"/>
        </w:rPr>
        <w:t>д.</w:t>
      </w:r>
      <w:r w:rsidR="003932CE">
        <w:rPr>
          <w:color w:val="000000"/>
          <w:sz w:val="26"/>
          <w:szCs w:val="26"/>
        </w:rPr>
        <w:t xml:space="preserve"> </w:t>
      </w:r>
      <w:r w:rsidRPr="002065C7">
        <w:rPr>
          <w:color w:val="000000"/>
          <w:sz w:val="26"/>
          <w:szCs w:val="26"/>
        </w:rPr>
        <w:t>Бырдинка</w:t>
      </w:r>
      <w:r w:rsidR="003932CE">
        <w:rPr>
          <w:color w:val="000000"/>
          <w:sz w:val="26"/>
          <w:szCs w:val="26"/>
        </w:rPr>
        <w:t xml:space="preserve"> </w:t>
      </w:r>
      <w:r w:rsidRPr="002065C7">
        <w:rPr>
          <w:color w:val="000000"/>
          <w:sz w:val="26"/>
          <w:szCs w:val="26"/>
        </w:rPr>
        <w:t>площадью</w:t>
      </w:r>
      <w:r w:rsidR="003932CE">
        <w:rPr>
          <w:color w:val="000000"/>
          <w:sz w:val="26"/>
          <w:szCs w:val="26"/>
        </w:rPr>
        <w:t xml:space="preserve"> </w:t>
      </w:r>
      <w:r w:rsidRPr="002065C7">
        <w:rPr>
          <w:color w:val="000000"/>
          <w:sz w:val="26"/>
          <w:szCs w:val="26"/>
        </w:rPr>
        <w:t>0,4</w:t>
      </w:r>
      <w:r w:rsidR="003932CE">
        <w:rPr>
          <w:color w:val="000000"/>
          <w:sz w:val="26"/>
          <w:szCs w:val="26"/>
        </w:rPr>
        <w:t xml:space="preserve"> </w:t>
      </w:r>
      <w:r w:rsidRPr="002065C7">
        <w:rPr>
          <w:color w:val="000000"/>
          <w:sz w:val="26"/>
          <w:szCs w:val="26"/>
        </w:rPr>
        <w:t>га.</w:t>
      </w:r>
    </w:p>
    <w:p w:rsidR="0064203D" w:rsidRPr="002065C7" w:rsidRDefault="0064203D" w:rsidP="001B6E20">
      <w:pPr>
        <w:ind w:firstLine="709"/>
        <w:jc w:val="both"/>
        <w:rPr>
          <w:color w:val="000000"/>
          <w:sz w:val="26"/>
          <w:szCs w:val="26"/>
        </w:rPr>
      </w:pPr>
      <w:r w:rsidRPr="002065C7">
        <w:rPr>
          <w:color w:val="000000"/>
          <w:sz w:val="26"/>
          <w:szCs w:val="26"/>
        </w:rPr>
        <w:t>Использование</w:t>
      </w:r>
      <w:r w:rsidR="003932CE">
        <w:rPr>
          <w:color w:val="000000"/>
          <w:sz w:val="26"/>
          <w:szCs w:val="26"/>
        </w:rPr>
        <w:t xml:space="preserve"> </w:t>
      </w:r>
      <w:r w:rsidRPr="002065C7">
        <w:rPr>
          <w:color w:val="000000"/>
          <w:sz w:val="26"/>
          <w:szCs w:val="26"/>
        </w:rPr>
        <w:t>прудов</w:t>
      </w:r>
      <w:r w:rsidR="003932CE">
        <w:rPr>
          <w:color w:val="000000"/>
          <w:sz w:val="26"/>
          <w:szCs w:val="26"/>
        </w:rPr>
        <w:t xml:space="preserve"> </w:t>
      </w:r>
      <w:r w:rsidRPr="002065C7">
        <w:rPr>
          <w:color w:val="000000"/>
          <w:sz w:val="26"/>
          <w:szCs w:val="26"/>
        </w:rPr>
        <w:t>подчинено</w:t>
      </w:r>
      <w:r w:rsidR="003932CE">
        <w:rPr>
          <w:color w:val="000000"/>
          <w:sz w:val="26"/>
          <w:szCs w:val="26"/>
        </w:rPr>
        <w:t xml:space="preserve"> </w:t>
      </w:r>
      <w:r w:rsidRPr="002065C7">
        <w:rPr>
          <w:color w:val="000000"/>
          <w:sz w:val="26"/>
          <w:szCs w:val="26"/>
        </w:rPr>
        <w:t>местным</w:t>
      </w:r>
      <w:r w:rsidR="003932CE">
        <w:rPr>
          <w:color w:val="000000"/>
          <w:sz w:val="26"/>
          <w:szCs w:val="26"/>
        </w:rPr>
        <w:t xml:space="preserve"> </w:t>
      </w:r>
      <w:r w:rsidRPr="002065C7">
        <w:rPr>
          <w:color w:val="000000"/>
          <w:sz w:val="26"/>
          <w:szCs w:val="26"/>
        </w:rPr>
        <w:t>интересам.</w:t>
      </w:r>
      <w:r w:rsidR="003932CE">
        <w:rPr>
          <w:color w:val="000000"/>
          <w:sz w:val="26"/>
          <w:szCs w:val="26"/>
        </w:rPr>
        <w:t xml:space="preserve"> </w:t>
      </w:r>
      <w:r w:rsidRPr="002065C7">
        <w:rPr>
          <w:color w:val="000000"/>
          <w:sz w:val="26"/>
          <w:szCs w:val="26"/>
        </w:rPr>
        <w:t>Объем</w:t>
      </w:r>
      <w:r w:rsidR="003932CE">
        <w:rPr>
          <w:color w:val="000000"/>
          <w:sz w:val="26"/>
          <w:szCs w:val="26"/>
        </w:rPr>
        <w:t xml:space="preserve"> </w:t>
      </w:r>
      <w:r w:rsidRPr="002065C7">
        <w:rPr>
          <w:color w:val="000000"/>
          <w:sz w:val="26"/>
          <w:szCs w:val="26"/>
        </w:rPr>
        <w:t>накапливаемой</w:t>
      </w:r>
      <w:r w:rsidR="003932CE">
        <w:rPr>
          <w:color w:val="000000"/>
          <w:sz w:val="26"/>
          <w:szCs w:val="26"/>
        </w:rPr>
        <w:t xml:space="preserve"> </w:t>
      </w:r>
      <w:r w:rsidRPr="002065C7">
        <w:rPr>
          <w:color w:val="000000"/>
          <w:sz w:val="26"/>
          <w:szCs w:val="26"/>
        </w:rPr>
        <w:t>воды</w:t>
      </w:r>
      <w:r w:rsidR="003932CE">
        <w:rPr>
          <w:color w:val="000000"/>
          <w:sz w:val="26"/>
          <w:szCs w:val="26"/>
        </w:rPr>
        <w:t xml:space="preserve"> </w:t>
      </w:r>
      <w:r w:rsidRPr="002065C7">
        <w:rPr>
          <w:color w:val="000000"/>
          <w:sz w:val="26"/>
          <w:szCs w:val="26"/>
        </w:rPr>
        <w:t>расходуется</w:t>
      </w:r>
      <w:r w:rsidR="003932CE">
        <w:rPr>
          <w:color w:val="000000"/>
          <w:sz w:val="26"/>
          <w:szCs w:val="26"/>
        </w:rPr>
        <w:t xml:space="preserve"> </w:t>
      </w:r>
      <w:r w:rsidRPr="002065C7">
        <w:rPr>
          <w:color w:val="000000"/>
          <w:sz w:val="26"/>
          <w:szCs w:val="26"/>
        </w:rPr>
        <w:t>на</w:t>
      </w:r>
      <w:r w:rsidR="003932CE">
        <w:rPr>
          <w:color w:val="000000"/>
          <w:sz w:val="26"/>
          <w:szCs w:val="26"/>
        </w:rPr>
        <w:t xml:space="preserve"> </w:t>
      </w:r>
      <w:r w:rsidRPr="002065C7">
        <w:rPr>
          <w:color w:val="000000"/>
          <w:sz w:val="26"/>
          <w:szCs w:val="26"/>
        </w:rPr>
        <w:t>хозяйственные</w:t>
      </w:r>
      <w:r w:rsidR="003932CE">
        <w:rPr>
          <w:color w:val="000000"/>
          <w:sz w:val="26"/>
          <w:szCs w:val="26"/>
        </w:rPr>
        <w:t xml:space="preserve"> </w:t>
      </w:r>
      <w:r w:rsidRPr="002065C7">
        <w:rPr>
          <w:color w:val="000000"/>
          <w:sz w:val="26"/>
          <w:szCs w:val="26"/>
        </w:rPr>
        <w:t>нужды</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для</w:t>
      </w:r>
      <w:r w:rsidR="003932CE">
        <w:rPr>
          <w:color w:val="000000"/>
          <w:sz w:val="26"/>
          <w:szCs w:val="26"/>
        </w:rPr>
        <w:t xml:space="preserve"> </w:t>
      </w:r>
      <w:r w:rsidRPr="002065C7">
        <w:rPr>
          <w:color w:val="000000"/>
          <w:sz w:val="26"/>
          <w:szCs w:val="26"/>
        </w:rPr>
        <w:t>водопоя</w:t>
      </w:r>
      <w:r w:rsidR="003932CE">
        <w:rPr>
          <w:color w:val="000000"/>
          <w:sz w:val="26"/>
          <w:szCs w:val="26"/>
        </w:rPr>
        <w:t xml:space="preserve"> </w:t>
      </w:r>
      <w:r w:rsidRPr="002065C7">
        <w:rPr>
          <w:color w:val="000000"/>
          <w:sz w:val="26"/>
          <w:szCs w:val="26"/>
        </w:rPr>
        <w:t>скота.</w:t>
      </w:r>
      <w:r w:rsidR="003932CE">
        <w:rPr>
          <w:color w:val="000000"/>
          <w:sz w:val="26"/>
          <w:szCs w:val="26"/>
        </w:rPr>
        <w:t xml:space="preserve"> </w:t>
      </w:r>
      <w:r w:rsidRPr="002065C7">
        <w:rPr>
          <w:color w:val="000000"/>
          <w:sz w:val="26"/>
          <w:szCs w:val="26"/>
        </w:rPr>
        <w:t>Берега</w:t>
      </w:r>
      <w:r w:rsidR="003932CE">
        <w:rPr>
          <w:color w:val="000000"/>
          <w:sz w:val="26"/>
          <w:szCs w:val="26"/>
        </w:rPr>
        <w:t xml:space="preserve"> </w:t>
      </w:r>
      <w:r w:rsidRPr="002065C7">
        <w:rPr>
          <w:color w:val="000000"/>
          <w:sz w:val="26"/>
          <w:szCs w:val="26"/>
        </w:rPr>
        <w:t>Михайловского</w:t>
      </w:r>
      <w:r w:rsidR="003932CE">
        <w:rPr>
          <w:color w:val="000000"/>
          <w:sz w:val="26"/>
          <w:szCs w:val="26"/>
        </w:rPr>
        <w:t xml:space="preserve"> </w:t>
      </w:r>
      <w:r w:rsidRPr="002065C7">
        <w:rPr>
          <w:color w:val="000000"/>
          <w:sz w:val="26"/>
          <w:szCs w:val="26"/>
        </w:rPr>
        <w:t>водохранилища</w:t>
      </w:r>
      <w:r w:rsidR="003932CE">
        <w:rPr>
          <w:color w:val="000000"/>
          <w:sz w:val="26"/>
          <w:szCs w:val="26"/>
        </w:rPr>
        <w:t xml:space="preserve"> </w:t>
      </w:r>
      <w:r w:rsidRPr="002065C7">
        <w:rPr>
          <w:color w:val="000000"/>
          <w:sz w:val="26"/>
          <w:szCs w:val="26"/>
        </w:rPr>
        <w:t>являются</w:t>
      </w:r>
      <w:r w:rsidR="003932CE">
        <w:rPr>
          <w:color w:val="000000"/>
          <w:sz w:val="26"/>
          <w:szCs w:val="26"/>
        </w:rPr>
        <w:t xml:space="preserve"> </w:t>
      </w:r>
      <w:r w:rsidRPr="002065C7">
        <w:rPr>
          <w:color w:val="000000"/>
          <w:sz w:val="26"/>
          <w:szCs w:val="26"/>
        </w:rPr>
        <w:t>местами</w:t>
      </w:r>
      <w:r w:rsidR="003932CE">
        <w:rPr>
          <w:color w:val="000000"/>
          <w:sz w:val="26"/>
          <w:szCs w:val="26"/>
        </w:rPr>
        <w:t xml:space="preserve"> </w:t>
      </w:r>
      <w:r w:rsidRPr="002065C7">
        <w:rPr>
          <w:color w:val="000000"/>
          <w:sz w:val="26"/>
          <w:szCs w:val="26"/>
        </w:rPr>
        <w:t>отдыха.</w:t>
      </w:r>
    </w:p>
    <w:p w:rsidR="0064203D" w:rsidRPr="002065C7" w:rsidRDefault="0064203D" w:rsidP="001B6E20">
      <w:pPr>
        <w:pStyle w:val="af4"/>
        <w:rPr>
          <w:b/>
          <w:bCs/>
          <w:sz w:val="26"/>
          <w:szCs w:val="26"/>
        </w:rPr>
      </w:pPr>
      <w:r w:rsidRPr="002065C7">
        <w:rPr>
          <w:b/>
          <w:bCs/>
          <w:sz w:val="26"/>
          <w:szCs w:val="26"/>
        </w:rPr>
        <w:t>Подземные</w:t>
      </w:r>
      <w:r w:rsidR="003932CE">
        <w:rPr>
          <w:b/>
          <w:bCs/>
          <w:sz w:val="26"/>
          <w:szCs w:val="26"/>
        </w:rPr>
        <w:t xml:space="preserve"> </w:t>
      </w:r>
      <w:r w:rsidRPr="002065C7">
        <w:rPr>
          <w:b/>
          <w:bCs/>
          <w:sz w:val="26"/>
          <w:szCs w:val="26"/>
        </w:rPr>
        <w:t>воды</w:t>
      </w:r>
    </w:p>
    <w:p w:rsidR="0064203D" w:rsidRPr="002065C7" w:rsidRDefault="0064203D" w:rsidP="001B6E20">
      <w:pPr>
        <w:widowControl w:val="0"/>
        <w:autoSpaceDE w:val="0"/>
        <w:autoSpaceDN w:val="0"/>
        <w:adjustRightInd w:val="0"/>
        <w:ind w:firstLine="709"/>
        <w:jc w:val="both"/>
        <w:rPr>
          <w:sz w:val="26"/>
          <w:szCs w:val="26"/>
        </w:rPr>
      </w:pPr>
      <w:r w:rsidRPr="002065C7">
        <w:rPr>
          <w:sz w:val="26"/>
          <w:szCs w:val="26"/>
        </w:rPr>
        <w:t>Пенновское</w:t>
      </w:r>
      <w:r w:rsidR="003932CE">
        <w:rPr>
          <w:sz w:val="26"/>
          <w:szCs w:val="26"/>
        </w:rPr>
        <w:t xml:space="preserve"> </w:t>
      </w:r>
      <w:r w:rsidRPr="002065C7">
        <w:rPr>
          <w:sz w:val="26"/>
          <w:szCs w:val="26"/>
        </w:rPr>
        <w:t>сельское</w:t>
      </w:r>
      <w:r w:rsidR="003932CE">
        <w:rPr>
          <w:sz w:val="26"/>
          <w:szCs w:val="26"/>
        </w:rPr>
        <w:t xml:space="preserve"> </w:t>
      </w:r>
      <w:r w:rsidRPr="002065C7">
        <w:rPr>
          <w:sz w:val="26"/>
          <w:szCs w:val="26"/>
        </w:rPr>
        <w:t>поселение</w:t>
      </w:r>
      <w:r w:rsidR="003932CE">
        <w:rPr>
          <w:sz w:val="26"/>
          <w:szCs w:val="26"/>
        </w:rPr>
        <w:t xml:space="preserve"> </w:t>
      </w:r>
      <w:r w:rsidRPr="002065C7">
        <w:rPr>
          <w:sz w:val="26"/>
          <w:szCs w:val="26"/>
        </w:rPr>
        <w:t>располагает</w:t>
      </w:r>
      <w:r w:rsidR="003932CE">
        <w:rPr>
          <w:sz w:val="26"/>
          <w:szCs w:val="26"/>
        </w:rPr>
        <w:t xml:space="preserve"> </w:t>
      </w:r>
      <w:r w:rsidRPr="002065C7">
        <w:rPr>
          <w:sz w:val="26"/>
          <w:szCs w:val="26"/>
        </w:rPr>
        <w:t>значительными</w:t>
      </w:r>
      <w:r w:rsidR="003932CE">
        <w:rPr>
          <w:sz w:val="26"/>
          <w:szCs w:val="26"/>
        </w:rPr>
        <w:t xml:space="preserve"> </w:t>
      </w:r>
      <w:r w:rsidRPr="002065C7">
        <w:rPr>
          <w:sz w:val="26"/>
          <w:szCs w:val="26"/>
        </w:rPr>
        <w:t>ресурсами</w:t>
      </w:r>
      <w:r w:rsidR="003932CE">
        <w:rPr>
          <w:sz w:val="26"/>
          <w:szCs w:val="26"/>
        </w:rPr>
        <w:t xml:space="preserve"> </w:t>
      </w:r>
      <w:r w:rsidRPr="002065C7">
        <w:rPr>
          <w:sz w:val="26"/>
          <w:szCs w:val="26"/>
        </w:rPr>
        <w:t>подземных</w:t>
      </w:r>
      <w:r w:rsidR="003932CE">
        <w:rPr>
          <w:sz w:val="26"/>
          <w:szCs w:val="26"/>
        </w:rPr>
        <w:t xml:space="preserve"> </w:t>
      </w:r>
      <w:r w:rsidRPr="002065C7">
        <w:rPr>
          <w:sz w:val="26"/>
          <w:szCs w:val="26"/>
        </w:rPr>
        <w:t>вод,</w:t>
      </w:r>
      <w:r w:rsidR="003932CE">
        <w:rPr>
          <w:sz w:val="26"/>
          <w:szCs w:val="26"/>
        </w:rPr>
        <w:t xml:space="preserve"> </w:t>
      </w:r>
      <w:r w:rsidRPr="002065C7">
        <w:rPr>
          <w:sz w:val="26"/>
          <w:szCs w:val="26"/>
        </w:rPr>
        <w:t>на</w:t>
      </w:r>
      <w:r w:rsidR="003932CE">
        <w:rPr>
          <w:sz w:val="26"/>
          <w:szCs w:val="26"/>
        </w:rPr>
        <w:t xml:space="preserve"> </w:t>
      </w:r>
      <w:r w:rsidRPr="002065C7">
        <w:rPr>
          <w:sz w:val="26"/>
          <w:szCs w:val="26"/>
        </w:rPr>
        <w:t>которых</w:t>
      </w:r>
      <w:r w:rsidR="003932CE">
        <w:rPr>
          <w:sz w:val="26"/>
          <w:szCs w:val="26"/>
        </w:rPr>
        <w:t xml:space="preserve"> </w:t>
      </w:r>
      <w:r w:rsidRPr="002065C7">
        <w:rPr>
          <w:sz w:val="26"/>
          <w:szCs w:val="26"/>
        </w:rPr>
        <w:t>базируется</w:t>
      </w:r>
      <w:r w:rsidR="003932CE">
        <w:rPr>
          <w:sz w:val="26"/>
          <w:szCs w:val="26"/>
        </w:rPr>
        <w:t xml:space="preserve"> </w:t>
      </w:r>
      <w:r w:rsidRPr="002065C7">
        <w:rPr>
          <w:sz w:val="26"/>
          <w:szCs w:val="26"/>
        </w:rPr>
        <w:t>хозяйственно-питьевое</w:t>
      </w:r>
      <w:r w:rsidR="003932CE">
        <w:rPr>
          <w:sz w:val="26"/>
          <w:szCs w:val="26"/>
        </w:rPr>
        <w:t xml:space="preserve"> </w:t>
      </w:r>
      <w:r w:rsidRPr="002065C7">
        <w:rPr>
          <w:sz w:val="26"/>
          <w:szCs w:val="26"/>
        </w:rPr>
        <w:t>водоснабжение.</w:t>
      </w:r>
    </w:p>
    <w:p w:rsidR="0064203D" w:rsidRPr="002065C7" w:rsidRDefault="0064203D" w:rsidP="001B6E20">
      <w:pPr>
        <w:widowControl w:val="0"/>
        <w:autoSpaceDE w:val="0"/>
        <w:autoSpaceDN w:val="0"/>
        <w:adjustRightInd w:val="0"/>
        <w:ind w:firstLine="709"/>
        <w:jc w:val="both"/>
        <w:rPr>
          <w:sz w:val="26"/>
          <w:szCs w:val="26"/>
        </w:rPr>
      </w:pPr>
      <w:r w:rsidRPr="002065C7">
        <w:rPr>
          <w:sz w:val="26"/>
          <w:szCs w:val="26"/>
        </w:rPr>
        <w:t>Территория</w:t>
      </w:r>
      <w:r w:rsidR="003932CE">
        <w:rPr>
          <w:sz w:val="26"/>
          <w:szCs w:val="26"/>
        </w:rPr>
        <w:t xml:space="preserve"> </w:t>
      </w:r>
      <w:r w:rsidRPr="002065C7">
        <w:rPr>
          <w:sz w:val="26"/>
          <w:szCs w:val="26"/>
        </w:rPr>
        <w:t>Пенновского</w:t>
      </w:r>
      <w:r w:rsidR="003932CE">
        <w:rPr>
          <w:sz w:val="26"/>
          <w:szCs w:val="26"/>
        </w:rPr>
        <w:t xml:space="preserve"> </w:t>
      </w:r>
      <w:r w:rsidRPr="002065C7">
        <w:rPr>
          <w:sz w:val="26"/>
          <w:szCs w:val="26"/>
        </w:rPr>
        <w:t>сельского</w:t>
      </w:r>
      <w:r w:rsidR="003932CE">
        <w:rPr>
          <w:sz w:val="26"/>
          <w:szCs w:val="26"/>
        </w:rPr>
        <w:t xml:space="preserve"> </w:t>
      </w:r>
      <w:r w:rsidRPr="002065C7">
        <w:rPr>
          <w:sz w:val="26"/>
          <w:szCs w:val="26"/>
        </w:rPr>
        <w:t>поселения</w:t>
      </w:r>
      <w:r w:rsidR="003932CE">
        <w:rPr>
          <w:sz w:val="26"/>
          <w:szCs w:val="26"/>
        </w:rPr>
        <w:t xml:space="preserve"> </w:t>
      </w:r>
      <w:r w:rsidRPr="002065C7">
        <w:rPr>
          <w:sz w:val="26"/>
          <w:szCs w:val="26"/>
        </w:rPr>
        <w:t>находится</w:t>
      </w:r>
      <w:r w:rsidR="003932CE">
        <w:rPr>
          <w:sz w:val="26"/>
          <w:szCs w:val="26"/>
        </w:rPr>
        <w:t xml:space="preserve"> </w:t>
      </w:r>
      <w:r w:rsidRPr="002065C7">
        <w:rPr>
          <w:sz w:val="26"/>
          <w:szCs w:val="26"/>
        </w:rPr>
        <w:t>на</w:t>
      </w:r>
      <w:r w:rsidR="003932CE">
        <w:rPr>
          <w:sz w:val="26"/>
          <w:szCs w:val="26"/>
        </w:rPr>
        <w:t xml:space="preserve"> </w:t>
      </w:r>
      <w:r w:rsidRPr="002065C7">
        <w:rPr>
          <w:sz w:val="26"/>
          <w:szCs w:val="26"/>
        </w:rPr>
        <w:t>сочленении</w:t>
      </w:r>
      <w:r w:rsidR="003932CE">
        <w:rPr>
          <w:sz w:val="26"/>
          <w:szCs w:val="26"/>
        </w:rPr>
        <w:t xml:space="preserve"> </w:t>
      </w:r>
      <w:r w:rsidRPr="002065C7">
        <w:rPr>
          <w:sz w:val="26"/>
          <w:szCs w:val="26"/>
        </w:rPr>
        <w:t>Московского</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Днепрово-Донецкого</w:t>
      </w:r>
      <w:r w:rsidR="003932CE">
        <w:rPr>
          <w:sz w:val="26"/>
          <w:szCs w:val="26"/>
        </w:rPr>
        <w:t xml:space="preserve"> </w:t>
      </w:r>
      <w:r w:rsidRPr="002065C7">
        <w:rPr>
          <w:sz w:val="26"/>
          <w:szCs w:val="26"/>
        </w:rPr>
        <w:t>артезианских</w:t>
      </w:r>
      <w:r w:rsidR="003932CE">
        <w:rPr>
          <w:sz w:val="26"/>
          <w:szCs w:val="26"/>
        </w:rPr>
        <w:t xml:space="preserve"> </w:t>
      </w:r>
      <w:r w:rsidRPr="002065C7">
        <w:rPr>
          <w:sz w:val="26"/>
          <w:szCs w:val="26"/>
        </w:rPr>
        <w:t>бассейнов.</w:t>
      </w:r>
    </w:p>
    <w:p w:rsidR="0064203D" w:rsidRPr="002065C7" w:rsidRDefault="0064203D" w:rsidP="001B6E20">
      <w:pPr>
        <w:widowControl w:val="0"/>
        <w:autoSpaceDE w:val="0"/>
        <w:autoSpaceDN w:val="0"/>
        <w:adjustRightInd w:val="0"/>
        <w:ind w:firstLine="709"/>
        <w:jc w:val="both"/>
        <w:rPr>
          <w:sz w:val="26"/>
          <w:szCs w:val="26"/>
        </w:rPr>
      </w:pPr>
      <w:r w:rsidRPr="002065C7">
        <w:rPr>
          <w:sz w:val="26"/>
          <w:szCs w:val="26"/>
        </w:rPr>
        <w:t>Значительное</w:t>
      </w:r>
      <w:r w:rsidR="003932CE">
        <w:rPr>
          <w:sz w:val="26"/>
          <w:szCs w:val="26"/>
        </w:rPr>
        <w:t xml:space="preserve"> </w:t>
      </w:r>
      <w:r w:rsidRPr="002065C7">
        <w:rPr>
          <w:sz w:val="26"/>
          <w:szCs w:val="26"/>
        </w:rPr>
        <w:t>количество</w:t>
      </w:r>
      <w:r w:rsidR="003932CE">
        <w:rPr>
          <w:sz w:val="26"/>
          <w:szCs w:val="26"/>
        </w:rPr>
        <w:t xml:space="preserve"> </w:t>
      </w:r>
      <w:r w:rsidRPr="002065C7">
        <w:rPr>
          <w:sz w:val="26"/>
          <w:szCs w:val="26"/>
        </w:rPr>
        <w:t>атмосферных</w:t>
      </w:r>
      <w:r w:rsidR="003932CE">
        <w:rPr>
          <w:sz w:val="26"/>
          <w:szCs w:val="26"/>
        </w:rPr>
        <w:t xml:space="preserve"> </w:t>
      </w:r>
      <w:r w:rsidRPr="002065C7">
        <w:rPr>
          <w:sz w:val="26"/>
          <w:szCs w:val="26"/>
        </w:rPr>
        <w:t>осадков</w:t>
      </w:r>
      <w:r w:rsidR="003932CE">
        <w:rPr>
          <w:sz w:val="26"/>
          <w:szCs w:val="26"/>
        </w:rPr>
        <w:t xml:space="preserve"> </w:t>
      </w:r>
      <w:r w:rsidRPr="002065C7">
        <w:rPr>
          <w:sz w:val="26"/>
          <w:szCs w:val="26"/>
        </w:rPr>
        <w:t>(490-590мм</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год),</w:t>
      </w:r>
      <w:r w:rsidR="003932CE">
        <w:rPr>
          <w:sz w:val="26"/>
          <w:szCs w:val="26"/>
        </w:rPr>
        <w:t xml:space="preserve"> </w:t>
      </w:r>
      <w:r w:rsidRPr="002065C7">
        <w:rPr>
          <w:sz w:val="26"/>
          <w:szCs w:val="26"/>
        </w:rPr>
        <w:t>расчлененный</w:t>
      </w:r>
      <w:r w:rsidR="003932CE">
        <w:rPr>
          <w:sz w:val="26"/>
          <w:szCs w:val="26"/>
        </w:rPr>
        <w:t xml:space="preserve"> </w:t>
      </w:r>
      <w:r w:rsidRPr="002065C7">
        <w:rPr>
          <w:sz w:val="26"/>
          <w:szCs w:val="26"/>
        </w:rPr>
        <w:t>рельеф,</w:t>
      </w:r>
      <w:r w:rsidR="003932CE">
        <w:rPr>
          <w:sz w:val="26"/>
          <w:szCs w:val="26"/>
        </w:rPr>
        <w:t xml:space="preserve"> </w:t>
      </w:r>
      <w:r w:rsidRPr="002065C7">
        <w:rPr>
          <w:sz w:val="26"/>
          <w:szCs w:val="26"/>
        </w:rPr>
        <w:t>преобладание</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литологическом</w:t>
      </w:r>
      <w:r w:rsidR="003932CE">
        <w:rPr>
          <w:sz w:val="26"/>
          <w:szCs w:val="26"/>
        </w:rPr>
        <w:t xml:space="preserve"> </w:t>
      </w:r>
      <w:r w:rsidRPr="002065C7">
        <w:rPr>
          <w:sz w:val="26"/>
          <w:szCs w:val="26"/>
        </w:rPr>
        <w:t>составе</w:t>
      </w:r>
      <w:r w:rsidR="003932CE">
        <w:rPr>
          <w:sz w:val="26"/>
          <w:szCs w:val="26"/>
        </w:rPr>
        <w:t xml:space="preserve"> </w:t>
      </w:r>
      <w:r w:rsidRPr="002065C7">
        <w:rPr>
          <w:sz w:val="26"/>
          <w:szCs w:val="26"/>
        </w:rPr>
        <w:t>трещиноватых</w:t>
      </w:r>
      <w:r w:rsidR="003932CE">
        <w:rPr>
          <w:sz w:val="26"/>
          <w:szCs w:val="26"/>
        </w:rPr>
        <w:t xml:space="preserve"> </w:t>
      </w:r>
      <w:r w:rsidRPr="002065C7">
        <w:rPr>
          <w:sz w:val="26"/>
          <w:szCs w:val="26"/>
        </w:rPr>
        <w:t>пород,</w:t>
      </w:r>
      <w:r w:rsidR="003932CE">
        <w:rPr>
          <w:sz w:val="26"/>
          <w:szCs w:val="26"/>
        </w:rPr>
        <w:t xml:space="preserve"> </w:t>
      </w:r>
      <w:r w:rsidRPr="002065C7">
        <w:rPr>
          <w:sz w:val="26"/>
          <w:szCs w:val="26"/>
        </w:rPr>
        <w:t>относительно</w:t>
      </w:r>
      <w:r w:rsidR="003932CE">
        <w:rPr>
          <w:sz w:val="26"/>
          <w:szCs w:val="26"/>
        </w:rPr>
        <w:t xml:space="preserve"> </w:t>
      </w:r>
      <w:r w:rsidRPr="002065C7">
        <w:rPr>
          <w:sz w:val="26"/>
          <w:szCs w:val="26"/>
        </w:rPr>
        <w:t>небольшая</w:t>
      </w:r>
      <w:r w:rsidR="003932CE">
        <w:rPr>
          <w:sz w:val="26"/>
          <w:szCs w:val="26"/>
        </w:rPr>
        <w:t xml:space="preserve"> </w:t>
      </w:r>
      <w:r w:rsidRPr="002065C7">
        <w:rPr>
          <w:sz w:val="26"/>
          <w:szCs w:val="26"/>
        </w:rPr>
        <w:t>мощность</w:t>
      </w:r>
      <w:r w:rsidR="003932CE">
        <w:rPr>
          <w:sz w:val="26"/>
          <w:szCs w:val="26"/>
        </w:rPr>
        <w:t xml:space="preserve"> </w:t>
      </w:r>
      <w:r w:rsidRPr="002065C7">
        <w:rPr>
          <w:sz w:val="26"/>
          <w:szCs w:val="26"/>
        </w:rPr>
        <w:t>перекрывающих</w:t>
      </w:r>
      <w:r w:rsidR="003932CE">
        <w:rPr>
          <w:sz w:val="26"/>
          <w:szCs w:val="26"/>
        </w:rPr>
        <w:t xml:space="preserve"> </w:t>
      </w:r>
      <w:r w:rsidRPr="002065C7">
        <w:rPr>
          <w:sz w:val="26"/>
          <w:szCs w:val="26"/>
        </w:rPr>
        <w:t>отложений,</w:t>
      </w:r>
      <w:r w:rsidR="003932CE">
        <w:rPr>
          <w:sz w:val="26"/>
          <w:szCs w:val="26"/>
        </w:rPr>
        <w:t xml:space="preserve"> </w:t>
      </w:r>
      <w:r w:rsidRPr="002065C7">
        <w:rPr>
          <w:sz w:val="26"/>
          <w:szCs w:val="26"/>
        </w:rPr>
        <w:t>отсутствие</w:t>
      </w:r>
      <w:r w:rsidR="003932CE">
        <w:rPr>
          <w:sz w:val="26"/>
          <w:szCs w:val="26"/>
        </w:rPr>
        <w:t xml:space="preserve"> </w:t>
      </w:r>
      <w:r w:rsidRPr="002065C7">
        <w:rPr>
          <w:sz w:val="26"/>
          <w:szCs w:val="26"/>
        </w:rPr>
        <w:t>толщ</w:t>
      </w:r>
      <w:r w:rsidR="003932CE">
        <w:rPr>
          <w:sz w:val="26"/>
          <w:szCs w:val="26"/>
        </w:rPr>
        <w:t xml:space="preserve"> </w:t>
      </w:r>
      <w:r w:rsidRPr="002065C7">
        <w:rPr>
          <w:sz w:val="26"/>
          <w:szCs w:val="26"/>
        </w:rPr>
        <w:t>выдержанных</w:t>
      </w:r>
      <w:r w:rsidR="003932CE">
        <w:rPr>
          <w:sz w:val="26"/>
          <w:szCs w:val="26"/>
        </w:rPr>
        <w:t xml:space="preserve"> </w:t>
      </w:r>
      <w:r w:rsidRPr="002065C7">
        <w:rPr>
          <w:sz w:val="26"/>
          <w:szCs w:val="26"/>
        </w:rPr>
        <w:t>региональных</w:t>
      </w:r>
      <w:r w:rsidR="003932CE">
        <w:rPr>
          <w:sz w:val="26"/>
          <w:szCs w:val="26"/>
        </w:rPr>
        <w:t xml:space="preserve"> </w:t>
      </w:r>
      <w:r w:rsidRPr="002065C7">
        <w:rPr>
          <w:sz w:val="26"/>
          <w:szCs w:val="26"/>
        </w:rPr>
        <w:t>водоупоров</w:t>
      </w:r>
      <w:r w:rsidR="003932CE">
        <w:rPr>
          <w:sz w:val="26"/>
          <w:szCs w:val="26"/>
        </w:rPr>
        <w:t xml:space="preserve"> </w:t>
      </w:r>
      <w:r w:rsidRPr="002065C7">
        <w:rPr>
          <w:sz w:val="26"/>
          <w:szCs w:val="26"/>
        </w:rPr>
        <w:t>определяют</w:t>
      </w:r>
      <w:r w:rsidR="003932CE">
        <w:rPr>
          <w:sz w:val="26"/>
          <w:szCs w:val="26"/>
        </w:rPr>
        <w:t xml:space="preserve"> </w:t>
      </w:r>
      <w:r w:rsidRPr="002065C7">
        <w:rPr>
          <w:sz w:val="26"/>
          <w:szCs w:val="26"/>
        </w:rPr>
        <w:t>благоприятные</w:t>
      </w:r>
      <w:r w:rsidR="003932CE">
        <w:rPr>
          <w:sz w:val="26"/>
          <w:szCs w:val="26"/>
        </w:rPr>
        <w:t xml:space="preserve"> </w:t>
      </w:r>
      <w:r w:rsidRPr="002065C7">
        <w:rPr>
          <w:sz w:val="26"/>
          <w:szCs w:val="26"/>
        </w:rPr>
        <w:t>условия</w:t>
      </w:r>
      <w:r w:rsidR="003932CE">
        <w:rPr>
          <w:sz w:val="26"/>
          <w:szCs w:val="26"/>
        </w:rPr>
        <w:t xml:space="preserve"> </w:t>
      </w:r>
      <w:r w:rsidRPr="002065C7">
        <w:rPr>
          <w:sz w:val="26"/>
          <w:szCs w:val="26"/>
        </w:rPr>
        <w:t>формирования</w:t>
      </w:r>
      <w:r w:rsidR="003932CE">
        <w:rPr>
          <w:sz w:val="26"/>
          <w:szCs w:val="26"/>
        </w:rPr>
        <w:t xml:space="preserve"> </w:t>
      </w:r>
      <w:r w:rsidRPr="002065C7">
        <w:rPr>
          <w:sz w:val="26"/>
          <w:szCs w:val="26"/>
        </w:rPr>
        <w:t>подземных</w:t>
      </w:r>
      <w:r w:rsidR="003932CE">
        <w:rPr>
          <w:sz w:val="26"/>
          <w:szCs w:val="26"/>
        </w:rPr>
        <w:t xml:space="preserve"> </w:t>
      </w:r>
      <w:r w:rsidRPr="002065C7">
        <w:rPr>
          <w:sz w:val="26"/>
          <w:szCs w:val="26"/>
        </w:rPr>
        <w:t>вод.</w:t>
      </w:r>
    </w:p>
    <w:p w:rsidR="0064203D" w:rsidRPr="002065C7" w:rsidRDefault="0064203D" w:rsidP="001B6E20">
      <w:pPr>
        <w:widowControl w:val="0"/>
        <w:autoSpaceDE w:val="0"/>
        <w:autoSpaceDN w:val="0"/>
        <w:adjustRightInd w:val="0"/>
        <w:ind w:firstLine="709"/>
        <w:jc w:val="both"/>
        <w:rPr>
          <w:sz w:val="26"/>
          <w:szCs w:val="26"/>
        </w:rPr>
      </w:pPr>
      <w:r w:rsidRPr="002065C7">
        <w:rPr>
          <w:sz w:val="26"/>
          <w:szCs w:val="26"/>
        </w:rPr>
        <w:t>Ресурсы</w:t>
      </w:r>
      <w:r w:rsidR="003932CE">
        <w:rPr>
          <w:sz w:val="26"/>
          <w:szCs w:val="26"/>
        </w:rPr>
        <w:t xml:space="preserve"> </w:t>
      </w:r>
      <w:r w:rsidRPr="002065C7">
        <w:rPr>
          <w:sz w:val="26"/>
          <w:szCs w:val="26"/>
        </w:rPr>
        <w:t>подземных</w:t>
      </w:r>
      <w:r w:rsidR="003932CE">
        <w:rPr>
          <w:sz w:val="26"/>
          <w:szCs w:val="26"/>
        </w:rPr>
        <w:t xml:space="preserve"> </w:t>
      </w:r>
      <w:r w:rsidRPr="002065C7">
        <w:rPr>
          <w:sz w:val="26"/>
          <w:szCs w:val="26"/>
        </w:rPr>
        <w:t>вод,</w:t>
      </w:r>
      <w:r w:rsidR="003932CE">
        <w:rPr>
          <w:sz w:val="26"/>
          <w:szCs w:val="26"/>
        </w:rPr>
        <w:t xml:space="preserve"> </w:t>
      </w:r>
      <w:r w:rsidRPr="002065C7">
        <w:rPr>
          <w:sz w:val="26"/>
          <w:szCs w:val="26"/>
        </w:rPr>
        <w:t>используемые</w:t>
      </w:r>
      <w:r w:rsidR="003932CE">
        <w:rPr>
          <w:sz w:val="26"/>
          <w:szCs w:val="26"/>
        </w:rPr>
        <w:t xml:space="preserve"> </w:t>
      </w:r>
      <w:r w:rsidRPr="002065C7">
        <w:rPr>
          <w:sz w:val="26"/>
          <w:szCs w:val="26"/>
        </w:rPr>
        <w:t>населением</w:t>
      </w:r>
      <w:r w:rsidR="003932CE">
        <w:rPr>
          <w:sz w:val="26"/>
          <w:szCs w:val="26"/>
        </w:rPr>
        <w:t xml:space="preserve"> </w:t>
      </w:r>
      <w:r w:rsidRPr="002065C7">
        <w:rPr>
          <w:sz w:val="26"/>
          <w:szCs w:val="26"/>
        </w:rPr>
        <w:t>поселения</w:t>
      </w:r>
      <w:r w:rsidR="003932CE">
        <w:rPr>
          <w:sz w:val="26"/>
          <w:szCs w:val="26"/>
        </w:rPr>
        <w:t xml:space="preserve"> </w:t>
      </w:r>
      <w:r w:rsidRPr="002065C7">
        <w:rPr>
          <w:sz w:val="26"/>
          <w:szCs w:val="26"/>
        </w:rPr>
        <w:t>для</w:t>
      </w:r>
      <w:r w:rsidR="003932CE">
        <w:rPr>
          <w:sz w:val="26"/>
          <w:szCs w:val="26"/>
        </w:rPr>
        <w:t xml:space="preserve"> </w:t>
      </w:r>
      <w:r w:rsidRPr="002065C7">
        <w:rPr>
          <w:sz w:val="26"/>
          <w:szCs w:val="26"/>
        </w:rPr>
        <w:t>хозяйственно-питьевого</w:t>
      </w:r>
      <w:r w:rsidR="003932CE">
        <w:rPr>
          <w:sz w:val="26"/>
          <w:szCs w:val="26"/>
        </w:rPr>
        <w:t xml:space="preserve"> </w:t>
      </w:r>
      <w:r w:rsidRPr="002065C7">
        <w:rPr>
          <w:sz w:val="26"/>
          <w:szCs w:val="26"/>
        </w:rPr>
        <w:t>водоснабжения,</w:t>
      </w:r>
      <w:r w:rsidR="003932CE">
        <w:rPr>
          <w:sz w:val="26"/>
          <w:szCs w:val="26"/>
        </w:rPr>
        <w:t xml:space="preserve"> </w:t>
      </w:r>
      <w:r w:rsidRPr="002065C7">
        <w:rPr>
          <w:sz w:val="26"/>
          <w:szCs w:val="26"/>
        </w:rPr>
        <w:t>оценивались</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1960-1970</w:t>
      </w:r>
      <w:r w:rsidR="003932CE">
        <w:rPr>
          <w:sz w:val="26"/>
          <w:szCs w:val="26"/>
        </w:rPr>
        <w:t xml:space="preserve"> </w:t>
      </w:r>
      <w:proofErr w:type="gramStart"/>
      <w:r w:rsidRPr="002065C7">
        <w:rPr>
          <w:sz w:val="26"/>
          <w:szCs w:val="26"/>
        </w:rPr>
        <w:t>гг</w:t>
      </w:r>
      <w:proofErr w:type="gramEnd"/>
      <w:r w:rsidR="003932CE">
        <w:rPr>
          <w:sz w:val="26"/>
          <w:szCs w:val="26"/>
        </w:rPr>
        <w:t xml:space="preserve"> </w:t>
      </w:r>
      <w:r w:rsidRPr="002065C7">
        <w:rPr>
          <w:sz w:val="26"/>
          <w:szCs w:val="26"/>
        </w:rPr>
        <w:t>и</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конце</w:t>
      </w:r>
      <w:r w:rsidR="003932CE">
        <w:rPr>
          <w:sz w:val="26"/>
          <w:szCs w:val="26"/>
        </w:rPr>
        <w:t xml:space="preserve"> </w:t>
      </w:r>
      <w:r w:rsidRPr="002065C7">
        <w:rPr>
          <w:sz w:val="26"/>
          <w:szCs w:val="26"/>
        </w:rPr>
        <w:t>1990</w:t>
      </w:r>
      <w:r w:rsidR="003932CE">
        <w:rPr>
          <w:sz w:val="26"/>
          <w:szCs w:val="26"/>
        </w:rPr>
        <w:t xml:space="preserve"> </w:t>
      </w:r>
      <w:r w:rsidRPr="002065C7">
        <w:rPr>
          <w:sz w:val="26"/>
          <w:szCs w:val="26"/>
        </w:rPr>
        <w:t>гг.</w:t>
      </w:r>
    </w:p>
    <w:p w:rsidR="0064203D" w:rsidRPr="002065C7" w:rsidRDefault="0064203D" w:rsidP="001B6E20">
      <w:pPr>
        <w:widowControl w:val="0"/>
        <w:autoSpaceDE w:val="0"/>
        <w:autoSpaceDN w:val="0"/>
        <w:adjustRightInd w:val="0"/>
        <w:ind w:firstLine="709"/>
        <w:jc w:val="both"/>
        <w:rPr>
          <w:sz w:val="26"/>
          <w:szCs w:val="26"/>
        </w:rPr>
      </w:pPr>
      <w:r w:rsidRPr="002065C7">
        <w:rPr>
          <w:sz w:val="26"/>
          <w:szCs w:val="26"/>
        </w:rPr>
        <w:t>Централизованное</w:t>
      </w:r>
      <w:r w:rsidR="003932CE">
        <w:rPr>
          <w:sz w:val="26"/>
          <w:szCs w:val="26"/>
        </w:rPr>
        <w:t xml:space="preserve"> </w:t>
      </w:r>
      <w:r w:rsidRPr="002065C7">
        <w:rPr>
          <w:sz w:val="26"/>
          <w:szCs w:val="26"/>
        </w:rPr>
        <w:t>водоснабжение</w:t>
      </w:r>
      <w:r w:rsidR="003932CE">
        <w:rPr>
          <w:sz w:val="26"/>
          <w:szCs w:val="26"/>
        </w:rPr>
        <w:t xml:space="preserve"> </w:t>
      </w:r>
      <w:r w:rsidRPr="002065C7">
        <w:rPr>
          <w:sz w:val="26"/>
          <w:szCs w:val="26"/>
        </w:rPr>
        <w:t>составляет</w:t>
      </w:r>
      <w:r w:rsidR="003932CE">
        <w:rPr>
          <w:sz w:val="26"/>
          <w:szCs w:val="26"/>
        </w:rPr>
        <w:t xml:space="preserve"> </w:t>
      </w:r>
      <w:r w:rsidRPr="002065C7">
        <w:rPr>
          <w:sz w:val="26"/>
          <w:szCs w:val="26"/>
        </w:rPr>
        <w:t>около</w:t>
      </w:r>
      <w:r w:rsidR="003932CE">
        <w:rPr>
          <w:sz w:val="26"/>
          <w:szCs w:val="26"/>
        </w:rPr>
        <w:t xml:space="preserve"> </w:t>
      </w:r>
      <w:r w:rsidRPr="002065C7">
        <w:rPr>
          <w:sz w:val="26"/>
          <w:szCs w:val="26"/>
        </w:rPr>
        <w:t>50%</w:t>
      </w:r>
      <w:r w:rsidR="003932CE">
        <w:rPr>
          <w:sz w:val="26"/>
          <w:szCs w:val="26"/>
        </w:rPr>
        <w:t xml:space="preserve"> </w:t>
      </w:r>
      <w:r w:rsidRPr="002065C7">
        <w:rPr>
          <w:sz w:val="26"/>
          <w:szCs w:val="26"/>
        </w:rPr>
        <w:t>от</w:t>
      </w:r>
      <w:r w:rsidR="003932CE">
        <w:rPr>
          <w:sz w:val="26"/>
          <w:szCs w:val="26"/>
        </w:rPr>
        <w:t xml:space="preserve"> </w:t>
      </w:r>
      <w:r w:rsidRPr="002065C7">
        <w:rPr>
          <w:sz w:val="26"/>
          <w:szCs w:val="26"/>
        </w:rPr>
        <w:t>общего</w:t>
      </w:r>
      <w:r w:rsidR="003932CE">
        <w:rPr>
          <w:sz w:val="26"/>
          <w:szCs w:val="26"/>
        </w:rPr>
        <w:t xml:space="preserve"> </w:t>
      </w:r>
      <w:r w:rsidRPr="002065C7">
        <w:rPr>
          <w:sz w:val="26"/>
          <w:szCs w:val="26"/>
        </w:rPr>
        <w:t>объема</w:t>
      </w:r>
      <w:r w:rsidR="003932CE">
        <w:rPr>
          <w:sz w:val="26"/>
          <w:szCs w:val="26"/>
        </w:rPr>
        <w:t xml:space="preserve"> </w:t>
      </w:r>
      <w:r w:rsidRPr="002065C7">
        <w:rPr>
          <w:sz w:val="26"/>
          <w:szCs w:val="26"/>
        </w:rPr>
        <w:t>водопотребления</w:t>
      </w:r>
      <w:r w:rsidR="003932CE">
        <w:rPr>
          <w:sz w:val="26"/>
          <w:szCs w:val="26"/>
        </w:rPr>
        <w:t xml:space="preserve"> </w:t>
      </w:r>
      <w:r w:rsidRPr="002065C7">
        <w:rPr>
          <w:sz w:val="26"/>
          <w:szCs w:val="26"/>
        </w:rPr>
        <w:t>подземных</w:t>
      </w:r>
      <w:r w:rsidR="003932CE">
        <w:rPr>
          <w:sz w:val="26"/>
          <w:szCs w:val="26"/>
        </w:rPr>
        <w:t xml:space="preserve"> </w:t>
      </w:r>
      <w:r w:rsidRPr="002065C7">
        <w:rPr>
          <w:sz w:val="26"/>
          <w:szCs w:val="26"/>
        </w:rPr>
        <w:t>вод</w:t>
      </w:r>
      <w:r w:rsidR="003932CE">
        <w:rPr>
          <w:sz w:val="26"/>
          <w:szCs w:val="26"/>
        </w:rPr>
        <w:t xml:space="preserve"> </w:t>
      </w:r>
      <w:r w:rsidRPr="002065C7">
        <w:rPr>
          <w:sz w:val="26"/>
          <w:szCs w:val="26"/>
        </w:rPr>
        <w:t>в</w:t>
      </w:r>
      <w:r w:rsidR="003932CE">
        <w:rPr>
          <w:sz w:val="26"/>
          <w:szCs w:val="26"/>
        </w:rPr>
        <w:t xml:space="preserve"> </w:t>
      </w:r>
      <w:r w:rsidRPr="002065C7">
        <w:rPr>
          <w:sz w:val="26"/>
          <w:szCs w:val="26"/>
        </w:rPr>
        <w:t>поселении.</w:t>
      </w:r>
      <w:r w:rsidR="003932CE">
        <w:rPr>
          <w:sz w:val="26"/>
          <w:szCs w:val="26"/>
        </w:rPr>
        <w:t xml:space="preserve"> </w:t>
      </w:r>
    </w:p>
    <w:p w:rsidR="0064203D" w:rsidRPr="002065C7" w:rsidRDefault="0064203D" w:rsidP="001B6E20">
      <w:pPr>
        <w:ind w:firstLine="709"/>
        <w:jc w:val="both"/>
        <w:rPr>
          <w:color w:val="000000"/>
          <w:sz w:val="26"/>
          <w:szCs w:val="26"/>
        </w:rPr>
      </w:pPr>
      <w:r w:rsidRPr="002065C7">
        <w:rPr>
          <w:color w:val="000000"/>
          <w:sz w:val="26"/>
          <w:szCs w:val="26"/>
        </w:rPr>
        <w:t>По</w:t>
      </w:r>
      <w:r w:rsidR="003932CE">
        <w:rPr>
          <w:color w:val="000000"/>
          <w:sz w:val="26"/>
          <w:szCs w:val="26"/>
        </w:rPr>
        <w:t xml:space="preserve"> </w:t>
      </w:r>
      <w:r w:rsidRPr="002065C7">
        <w:rPr>
          <w:color w:val="000000"/>
          <w:sz w:val="26"/>
          <w:szCs w:val="26"/>
        </w:rPr>
        <w:t>бактериологическим</w:t>
      </w:r>
      <w:r w:rsidR="003932CE">
        <w:rPr>
          <w:color w:val="000000"/>
          <w:sz w:val="26"/>
          <w:szCs w:val="26"/>
        </w:rPr>
        <w:t xml:space="preserve"> </w:t>
      </w:r>
      <w:r w:rsidRPr="002065C7">
        <w:rPr>
          <w:color w:val="000000"/>
          <w:sz w:val="26"/>
          <w:szCs w:val="26"/>
        </w:rPr>
        <w:t>показателям</w:t>
      </w:r>
      <w:r w:rsidR="003932CE">
        <w:rPr>
          <w:color w:val="000000"/>
          <w:sz w:val="26"/>
          <w:szCs w:val="26"/>
        </w:rPr>
        <w:t xml:space="preserve"> </w:t>
      </w:r>
      <w:r w:rsidRPr="002065C7">
        <w:rPr>
          <w:color w:val="000000"/>
          <w:sz w:val="26"/>
          <w:szCs w:val="26"/>
        </w:rPr>
        <w:t>качество</w:t>
      </w:r>
      <w:r w:rsidR="003932CE">
        <w:rPr>
          <w:color w:val="000000"/>
          <w:sz w:val="26"/>
          <w:szCs w:val="26"/>
        </w:rPr>
        <w:t xml:space="preserve"> </w:t>
      </w:r>
      <w:r w:rsidRPr="002065C7">
        <w:rPr>
          <w:color w:val="000000"/>
          <w:sz w:val="26"/>
          <w:szCs w:val="26"/>
        </w:rPr>
        <w:t>подземных</w:t>
      </w:r>
      <w:r w:rsidR="003932CE">
        <w:rPr>
          <w:color w:val="000000"/>
          <w:sz w:val="26"/>
          <w:szCs w:val="26"/>
        </w:rPr>
        <w:t xml:space="preserve"> </w:t>
      </w:r>
      <w:r w:rsidRPr="002065C7">
        <w:rPr>
          <w:color w:val="000000"/>
          <w:sz w:val="26"/>
          <w:szCs w:val="26"/>
        </w:rPr>
        <w:t>вод</w:t>
      </w:r>
      <w:r w:rsidR="003932CE">
        <w:rPr>
          <w:color w:val="000000"/>
          <w:sz w:val="26"/>
          <w:szCs w:val="26"/>
        </w:rPr>
        <w:t xml:space="preserve"> </w:t>
      </w:r>
      <w:r w:rsidRPr="002065C7">
        <w:rPr>
          <w:color w:val="000000"/>
          <w:sz w:val="26"/>
          <w:szCs w:val="26"/>
        </w:rPr>
        <w:t>в</w:t>
      </w:r>
      <w:r w:rsidR="003932CE">
        <w:rPr>
          <w:color w:val="000000"/>
          <w:sz w:val="26"/>
          <w:szCs w:val="26"/>
        </w:rPr>
        <w:t xml:space="preserve"> </w:t>
      </w:r>
      <w:r w:rsidRPr="002065C7">
        <w:rPr>
          <w:color w:val="000000"/>
          <w:sz w:val="26"/>
          <w:szCs w:val="26"/>
        </w:rPr>
        <w:t>области</w:t>
      </w:r>
      <w:r w:rsidR="003932CE">
        <w:rPr>
          <w:color w:val="000000"/>
          <w:sz w:val="26"/>
          <w:szCs w:val="26"/>
        </w:rPr>
        <w:t xml:space="preserve"> </w:t>
      </w:r>
      <w:r w:rsidRPr="002065C7">
        <w:rPr>
          <w:color w:val="000000"/>
          <w:sz w:val="26"/>
          <w:szCs w:val="26"/>
        </w:rPr>
        <w:t>относительно</w:t>
      </w:r>
      <w:r w:rsidR="003932CE">
        <w:rPr>
          <w:color w:val="000000"/>
          <w:sz w:val="26"/>
          <w:szCs w:val="26"/>
        </w:rPr>
        <w:t xml:space="preserve"> </w:t>
      </w:r>
      <w:r w:rsidRPr="002065C7">
        <w:rPr>
          <w:color w:val="000000"/>
          <w:sz w:val="26"/>
          <w:szCs w:val="26"/>
        </w:rPr>
        <w:t>стабильное.</w:t>
      </w:r>
    </w:p>
    <w:p w:rsidR="0064203D" w:rsidRPr="002065C7" w:rsidRDefault="0064203D" w:rsidP="001B6E20">
      <w:pPr>
        <w:ind w:firstLine="709"/>
        <w:jc w:val="both"/>
        <w:rPr>
          <w:color w:val="000000"/>
          <w:sz w:val="26"/>
          <w:szCs w:val="26"/>
        </w:rPr>
      </w:pPr>
      <w:r w:rsidRPr="002065C7">
        <w:rPr>
          <w:color w:val="000000"/>
          <w:sz w:val="26"/>
          <w:szCs w:val="26"/>
        </w:rPr>
        <w:t>Для</w:t>
      </w:r>
      <w:r w:rsidR="003932CE">
        <w:rPr>
          <w:color w:val="000000"/>
          <w:sz w:val="26"/>
          <w:szCs w:val="26"/>
        </w:rPr>
        <w:t xml:space="preserve"> </w:t>
      </w:r>
      <w:r w:rsidRPr="002065C7">
        <w:rPr>
          <w:color w:val="000000"/>
          <w:sz w:val="26"/>
          <w:szCs w:val="26"/>
        </w:rPr>
        <w:t>выполнения</w:t>
      </w:r>
      <w:r w:rsidR="003932CE">
        <w:rPr>
          <w:color w:val="000000"/>
          <w:sz w:val="26"/>
          <w:szCs w:val="26"/>
        </w:rPr>
        <w:t xml:space="preserve"> </w:t>
      </w:r>
      <w:r w:rsidRPr="002065C7">
        <w:rPr>
          <w:color w:val="000000"/>
          <w:sz w:val="26"/>
          <w:szCs w:val="26"/>
        </w:rPr>
        <w:t>водоохранных</w:t>
      </w:r>
      <w:r w:rsidR="003932CE">
        <w:rPr>
          <w:color w:val="000000"/>
          <w:sz w:val="26"/>
          <w:szCs w:val="26"/>
        </w:rPr>
        <w:t xml:space="preserve"> </w:t>
      </w:r>
      <w:r w:rsidRPr="002065C7">
        <w:rPr>
          <w:color w:val="000000"/>
          <w:sz w:val="26"/>
          <w:szCs w:val="26"/>
        </w:rPr>
        <w:t>мероприятий</w:t>
      </w:r>
      <w:r w:rsidR="003932CE">
        <w:rPr>
          <w:color w:val="000000"/>
          <w:sz w:val="26"/>
          <w:szCs w:val="26"/>
        </w:rPr>
        <w:t xml:space="preserve"> </w:t>
      </w:r>
      <w:r w:rsidRPr="002065C7">
        <w:rPr>
          <w:color w:val="000000"/>
          <w:sz w:val="26"/>
          <w:szCs w:val="26"/>
        </w:rPr>
        <w:t>ГУПР</w:t>
      </w:r>
      <w:r w:rsidR="003932CE">
        <w:rPr>
          <w:color w:val="000000"/>
          <w:sz w:val="26"/>
          <w:szCs w:val="26"/>
        </w:rPr>
        <w:t xml:space="preserve"> </w:t>
      </w:r>
      <w:r w:rsidRPr="002065C7">
        <w:rPr>
          <w:color w:val="000000"/>
          <w:sz w:val="26"/>
          <w:szCs w:val="26"/>
        </w:rPr>
        <w:t>по</w:t>
      </w:r>
      <w:r w:rsidR="003932CE">
        <w:rPr>
          <w:color w:val="000000"/>
          <w:sz w:val="26"/>
          <w:szCs w:val="26"/>
        </w:rPr>
        <w:t xml:space="preserve"> </w:t>
      </w:r>
      <w:r w:rsidRPr="002065C7">
        <w:rPr>
          <w:color w:val="000000"/>
          <w:sz w:val="26"/>
          <w:szCs w:val="26"/>
        </w:rPr>
        <w:t>Орловской</w:t>
      </w:r>
      <w:r w:rsidR="003932CE">
        <w:rPr>
          <w:color w:val="000000"/>
          <w:sz w:val="26"/>
          <w:szCs w:val="26"/>
        </w:rPr>
        <w:t xml:space="preserve"> </w:t>
      </w:r>
      <w:r w:rsidRPr="002065C7">
        <w:rPr>
          <w:color w:val="000000"/>
          <w:sz w:val="26"/>
          <w:szCs w:val="26"/>
        </w:rPr>
        <w:t>области</w:t>
      </w:r>
      <w:r w:rsidR="003932CE">
        <w:rPr>
          <w:color w:val="000000"/>
          <w:sz w:val="26"/>
          <w:szCs w:val="26"/>
        </w:rPr>
        <w:t xml:space="preserve"> </w:t>
      </w:r>
      <w:r w:rsidRPr="002065C7">
        <w:rPr>
          <w:color w:val="000000"/>
          <w:sz w:val="26"/>
          <w:szCs w:val="26"/>
        </w:rPr>
        <w:t>выделяются</w:t>
      </w:r>
      <w:r w:rsidR="003932CE">
        <w:rPr>
          <w:color w:val="000000"/>
          <w:sz w:val="26"/>
          <w:szCs w:val="26"/>
        </w:rPr>
        <w:t xml:space="preserve"> </w:t>
      </w:r>
      <w:r w:rsidRPr="002065C7">
        <w:rPr>
          <w:color w:val="000000"/>
          <w:sz w:val="26"/>
          <w:szCs w:val="26"/>
        </w:rPr>
        <w:t>значительные</w:t>
      </w:r>
      <w:r w:rsidR="003932CE">
        <w:rPr>
          <w:color w:val="000000"/>
          <w:sz w:val="26"/>
          <w:szCs w:val="26"/>
        </w:rPr>
        <w:t xml:space="preserve"> </w:t>
      </w:r>
      <w:proofErr w:type="gramStart"/>
      <w:r w:rsidRPr="002065C7">
        <w:rPr>
          <w:color w:val="000000"/>
          <w:sz w:val="26"/>
          <w:szCs w:val="26"/>
        </w:rPr>
        <w:t>средства</w:t>
      </w:r>
      <w:proofErr w:type="gramEnd"/>
      <w:r w:rsidR="003932CE">
        <w:rPr>
          <w:color w:val="000000"/>
          <w:sz w:val="26"/>
          <w:szCs w:val="26"/>
        </w:rPr>
        <w:t xml:space="preserve"> </w:t>
      </w:r>
      <w:r w:rsidRPr="002065C7">
        <w:rPr>
          <w:color w:val="000000"/>
          <w:sz w:val="26"/>
          <w:szCs w:val="26"/>
        </w:rPr>
        <w:t>как</w:t>
      </w:r>
      <w:r w:rsidR="003932CE">
        <w:rPr>
          <w:color w:val="000000"/>
          <w:sz w:val="26"/>
          <w:szCs w:val="26"/>
        </w:rPr>
        <w:t xml:space="preserve"> </w:t>
      </w:r>
      <w:r w:rsidRPr="002065C7">
        <w:rPr>
          <w:color w:val="000000"/>
          <w:sz w:val="26"/>
          <w:szCs w:val="26"/>
        </w:rPr>
        <w:t>из</w:t>
      </w:r>
      <w:r w:rsidR="003932CE">
        <w:rPr>
          <w:color w:val="000000"/>
          <w:sz w:val="26"/>
          <w:szCs w:val="26"/>
        </w:rPr>
        <w:t xml:space="preserve"> </w:t>
      </w:r>
      <w:r w:rsidRPr="002065C7">
        <w:rPr>
          <w:color w:val="000000"/>
          <w:sz w:val="26"/>
          <w:szCs w:val="26"/>
        </w:rPr>
        <w:t>федерального,</w:t>
      </w:r>
      <w:r w:rsidR="003932CE">
        <w:rPr>
          <w:color w:val="000000"/>
          <w:sz w:val="26"/>
          <w:szCs w:val="26"/>
        </w:rPr>
        <w:t xml:space="preserve"> </w:t>
      </w:r>
      <w:r w:rsidRPr="002065C7">
        <w:rPr>
          <w:color w:val="000000"/>
          <w:sz w:val="26"/>
          <w:szCs w:val="26"/>
        </w:rPr>
        <w:t>так</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областного</w:t>
      </w:r>
      <w:r w:rsidR="003932CE">
        <w:rPr>
          <w:color w:val="000000"/>
          <w:sz w:val="26"/>
          <w:szCs w:val="26"/>
        </w:rPr>
        <w:t xml:space="preserve"> </w:t>
      </w:r>
      <w:r w:rsidRPr="002065C7">
        <w:rPr>
          <w:color w:val="000000"/>
          <w:sz w:val="26"/>
          <w:szCs w:val="26"/>
        </w:rPr>
        <w:t>бюджета.</w:t>
      </w:r>
    </w:p>
    <w:p w:rsidR="0064203D" w:rsidRPr="002065C7" w:rsidRDefault="003932CE" w:rsidP="001B6E20">
      <w:pPr>
        <w:ind w:firstLine="709"/>
        <w:jc w:val="both"/>
        <w:rPr>
          <w:color w:val="000000"/>
          <w:sz w:val="26"/>
          <w:szCs w:val="26"/>
        </w:rPr>
      </w:pPr>
      <w:r>
        <w:rPr>
          <w:color w:val="000000"/>
          <w:sz w:val="26"/>
          <w:szCs w:val="26"/>
        </w:rPr>
        <w:t xml:space="preserve"> </w:t>
      </w:r>
      <w:r w:rsidR="0064203D" w:rsidRPr="002065C7">
        <w:rPr>
          <w:color w:val="000000"/>
          <w:sz w:val="26"/>
          <w:szCs w:val="26"/>
        </w:rPr>
        <w:t>Эти</w:t>
      </w:r>
      <w:r>
        <w:rPr>
          <w:color w:val="000000"/>
          <w:sz w:val="26"/>
          <w:szCs w:val="26"/>
        </w:rPr>
        <w:t xml:space="preserve"> </w:t>
      </w:r>
      <w:r w:rsidR="0064203D" w:rsidRPr="002065C7">
        <w:rPr>
          <w:color w:val="000000"/>
          <w:sz w:val="26"/>
          <w:szCs w:val="26"/>
        </w:rPr>
        <w:t>средства</w:t>
      </w:r>
      <w:r>
        <w:rPr>
          <w:color w:val="000000"/>
          <w:sz w:val="26"/>
          <w:szCs w:val="26"/>
        </w:rPr>
        <w:t xml:space="preserve"> </w:t>
      </w:r>
      <w:r w:rsidR="0064203D" w:rsidRPr="002065C7">
        <w:rPr>
          <w:color w:val="000000"/>
          <w:sz w:val="26"/>
          <w:szCs w:val="26"/>
        </w:rPr>
        <w:t>направляются</w:t>
      </w:r>
      <w:r>
        <w:rPr>
          <w:color w:val="000000"/>
          <w:sz w:val="26"/>
          <w:szCs w:val="26"/>
        </w:rPr>
        <w:t xml:space="preserve"> </w:t>
      </w:r>
      <w:r w:rsidR="0064203D" w:rsidRPr="002065C7">
        <w:rPr>
          <w:color w:val="000000"/>
          <w:sz w:val="26"/>
          <w:szCs w:val="26"/>
        </w:rPr>
        <w:t>на</w:t>
      </w:r>
      <w:r>
        <w:rPr>
          <w:color w:val="000000"/>
          <w:sz w:val="26"/>
          <w:szCs w:val="26"/>
        </w:rPr>
        <w:t xml:space="preserve"> </w:t>
      </w:r>
      <w:r w:rsidR="0064203D" w:rsidRPr="002065C7">
        <w:rPr>
          <w:color w:val="000000"/>
          <w:sz w:val="26"/>
          <w:szCs w:val="26"/>
        </w:rPr>
        <w:t>проведение</w:t>
      </w:r>
      <w:r>
        <w:rPr>
          <w:color w:val="000000"/>
          <w:sz w:val="26"/>
          <w:szCs w:val="26"/>
        </w:rPr>
        <w:t xml:space="preserve"> </w:t>
      </w:r>
      <w:r w:rsidR="0064203D" w:rsidRPr="002065C7">
        <w:rPr>
          <w:color w:val="000000"/>
          <w:sz w:val="26"/>
          <w:szCs w:val="26"/>
        </w:rPr>
        <w:t>следующих</w:t>
      </w:r>
      <w:r>
        <w:rPr>
          <w:color w:val="000000"/>
          <w:sz w:val="26"/>
          <w:szCs w:val="26"/>
        </w:rPr>
        <w:t xml:space="preserve"> </w:t>
      </w:r>
      <w:r w:rsidR="0064203D" w:rsidRPr="002065C7">
        <w:rPr>
          <w:color w:val="000000"/>
          <w:sz w:val="26"/>
          <w:szCs w:val="26"/>
        </w:rPr>
        <w:t>мероприятий:</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Полная</w:t>
      </w:r>
      <w:r w:rsidR="003932CE">
        <w:rPr>
          <w:color w:val="000000"/>
          <w:sz w:val="26"/>
          <w:szCs w:val="26"/>
        </w:rPr>
        <w:t xml:space="preserve"> </w:t>
      </w:r>
      <w:r w:rsidRPr="002065C7">
        <w:rPr>
          <w:color w:val="000000"/>
          <w:sz w:val="26"/>
          <w:szCs w:val="26"/>
        </w:rPr>
        <w:t>инвентаризация</w:t>
      </w:r>
      <w:r w:rsidR="003932CE">
        <w:rPr>
          <w:color w:val="000000"/>
          <w:sz w:val="26"/>
          <w:szCs w:val="26"/>
        </w:rPr>
        <w:t xml:space="preserve"> </w:t>
      </w:r>
      <w:r w:rsidRPr="002065C7">
        <w:rPr>
          <w:color w:val="000000"/>
          <w:sz w:val="26"/>
          <w:szCs w:val="26"/>
        </w:rPr>
        <w:t>водозаборов</w:t>
      </w:r>
      <w:r w:rsidR="003932CE">
        <w:rPr>
          <w:color w:val="000000"/>
          <w:sz w:val="26"/>
          <w:szCs w:val="26"/>
        </w:rPr>
        <w:t xml:space="preserve"> </w:t>
      </w:r>
      <w:r w:rsidRPr="002065C7">
        <w:rPr>
          <w:color w:val="000000"/>
          <w:sz w:val="26"/>
          <w:szCs w:val="26"/>
        </w:rPr>
        <w:t>подземных</w:t>
      </w:r>
      <w:r w:rsidR="003932CE">
        <w:rPr>
          <w:color w:val="000000"/>
          <w:sz w:val="26"/>
          <w:szCs w:val="26"/>
        </w:rPr>
        <w:t xml:space="preserve"> </w:t>
      </w:r>
      <w:r w:rsidRPr="002065C7">
        <w:rPr>
          <w:color w:val="000000"/>
          <w:sz w:val="26"/>
          <w:szCs w:val="26"/>
        </w:rPr>
        <w:t>вод,</w:t>
      </w:r>
      <w:r w:rsidR="003932CE">
        <w:rPr>
          <w:color w:val="000000"/>
          <w:sz w:val="26"/>
          <w:szCs w:val="26"/>
        </w:rPr>
        <w:t xml:space="preserve"> </w:t>
      </w:r>
      <w:r w:rsidRPr="002065C7">
        <w:rPr>
          <w:color w:val="000000"/>
          <w:sz w:val="26"/>
          <w:szCs w:val="26"/>
        </w:rPr>
        <w:t>паспортизация</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мониторинг</w:t>
      </w:r>
      <w:r w:rsidR="003932CE">
        <w:rPr>
          <w:color w:val="000000"/>
          <w:sz w:val="26"/>
          <w:szCs w:val="26"/>
        </w:rPr>
        <w:t xml:space="preserve"> </w:t>
      </w:r>
      <w:r w:rsidRPr="002065C7">
        <w:rPr>
          <w:color w:val="000000"/>
          <w:sz w:val="26"/>
          <w:szCs w:val="26"/>
        </w:rPr>
        <w:t>источников</w:t>
      </w:r>
      <w:r w:rsidR="003932CE">
        <w:rPr>
          <w:color w:val="000000"/>
          <w:sz w:val="26"/>
          <w:szCs w:val="26"/>
        </w:rPr>
        <w:t xml:space="preserve"> </w:t>
      </w:r>
      <w:r w:rsidRPr="002065C7">
        <w:rPr>
          <w:color w:val="000000"/>
          <w:sz w:val="26"/>
          <w:szCs w:val="26"/>
        </w:rPr>
        <w:t>загрязнения</w:t>
      </w:r>
      <w:r w:rsidR="003932CE">
        <w:rPr>
          <w:color w:val="000000"/>
          <w:sz w:val="26"/>
          <w:szCs w:val="26"/>
        </w:rPr>
        <w:t xml:space="preserve"> </w:t>
      </w:r>
      <w:r w:rsidRPr="002065C7">
        <w:rPr>
          <w:color w:val="000000"/>
          <w:sz w:val="26"/>
          <w:szCs w:val="26"/>
        </w:rPr>
        <w:t>путем</w:t>
      </w:r>
      <w:r w:rsidR="003932CE">
        <w:rPr>
          <w:color w:val="000000"/>
          <w:sz w:val="26"/>
          <w:szCs w:val="26"/>
        </w:rPr>
        <w:t xml:space="preserve"> </w:t>
      </w:r>
      <w:r w:rsidRPr="002065C7">
        <w:rPr>
          <w:color w:val="000000"/>
          <w:sz w:val="26"/>
          <w:szCs w:val="26"/>
        </w:rPr>
        <w:t>координации</w:t>
      </w:r>
      <w:r w:rsidR="003932CE">
        <w:rPr>
          <w:color w:val="000000"/>
          <w:sz w:val="26"/>
          <w:szCs w:val="26"/>
        </w:rPr>
        <w:t xml:space="preserve"> </w:t>
      </w:r>
      <w:r w:rsidRPr="002065C7">
        <w:rPr>
          <w:color w:val="000000"/>
          <w:sz w:val="26"/>
          <w:szCs w:val="26"/>
        </w:rPr>
        <w:t>работ</w:t>
      </w:r>
      <w:r w:rsidR="003932CE">
        <w:rPr>
          <w:color w:val="000000"/>
          <w:sz w:val="26"/>
          <w:szCs w:val="26"/>
        </w:rPr>
        <w:t xml:space="preserve"> </w:t>
      </w:r>
      <w:r w:rsidRPr="002065C7">
        <w:rPr>
          <w:color w:val="000000"/>
          <w:sz w:val="26"/>
          <w:szCs w:val="26"/>
        </w:rPr>
        <w:t>всех</w:t>
      </w:r>
      <w:r w:rsidR="003932CE">
        <w:rPr>
          <w:color w:val="000000"/>
          <w:sz w:val="26"/>
          <w:szCs w:val="26"/>
        </w:rPr>
        <w:t xml:space="preserve"> </w:t>
      </w:r>
      <w:r w:rsidRPr="002065C7">
        <w:rPr>
          <w:color w:val="000000"/>
          <w:sz w:val="26"/>
          <w:szCs w:val="26"/>
        </w:rPr>
        <w:t>природоохранных</w:t>
      </w:r>
      <w:r w:rsidR="003932CE">
        <w:rPr>
          <w:color w:val="000000"/>
          <w:sz w:val="26"/>
          <w:szCs w:val="26"/>
        </w:rPr>
        <w:t xml:space="preserve"> </w:t>
      </w:r>
      <w:r w:rsidRPr="002065C7">
        <w:rPr>
          <w:color w:val="000000"/>
          <w:sz w:val="26"/>
          <w:szCs w:val="26"/>
        </w:rPr>
        <w:t>служб,</w:t>
      </w:r>
      <w:r w:rsidR="003932CE">
        <w:rPr>
          <w:color w:val="000000"/>
          <w:sz w:val="26"/>
          <w:szCs w:val="26"/>
        </w:rPr>
        <w:t xml:space="preserve"> </w:t>
      </w:r>
      <w:r w:rsidRPr="002065C7">
        <w:rPr>
          <w:color w:val="000000"/>
          <w:sz w:val="26"/>
          <w:szCs w:val="26"/>
        </w:rPr>
        <w:t>создание</w:t>
      </w:r>
      <w:r w:rsidR="003932CE">
        <w:rPr>
          <w:color w:val="000000"/>
          <w:sz w:val="26"/>
          <w:szCs w:val="26"/>
        </w:rPr>
        <w:t xml:space="preserve"> </w:t>
      </w:r>
      <w:r w:rsidRPr="002065C7">
        <w:rPr>
          <w:color w:val="000000"/>
          <w:sz w:val="26"/>
          <w:szCs w:val="26"/>
        </w:rPr>
        <w:t>ведение</w:t>
      </w:r>
      <w:r w:rsidR="003932CE">
        <w:rPr>
          <w:color w:val="000000"/>
          <w:sz w:val="26"/>
          <w:szCs w:val="26"/>
        </w:rPr>
        <w:t xml:space="preserve"> </w:t>
      </w:r>
      <w:r w:rsidRPr="002065C7">
        <w:rPr>
          <w:color w:val="000000"/>
          <w:sz w:val="26"/>
          <w:szCs w:val="26"/>
        </w:rPr>
        <w:t>единого</w:t>
      </w:r>
      <w:r w:rsidR="003932CE">
        <w:rPr>
          <w:color w:val="000000"/>
          <w:sz w:val="26"/>
          <w:szCs w:val="26"/>
        </w:rPr>
        <w:t xml:space="preserve"> </w:t>
      </w:r>
      <w:r w:rsidRPr="002065C7">
        <w:rPr>
          <w:color w:val="000000"/>
          <w:sz w:val="26"/>
          <w:szCs w:val="26"/>
        </w:rPr>
        <w:t>банка</w:t>
      </w:r>
      <w:r w:rsidR="003932CE">
        <w:rPr>
          <w:color w:val="000000"/>
          <w:sz w:val="26"/>
          <w:szCs w:val="26"/>
        </w:rPr>
        <w:t xml:space="preserve"> </w:t>
      </w:r>
      <w:r w:rsidRPr="002065C7">
        <w:rPr>
          <w:color w:val="000000"/>
          <w:sz w:val="26"/>
          <w:szCs w:val="26"/>
        </w:rPr>
        <w:t>данных.</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Оборудование</w:t>
      </w:r>
      <w:r w:rsidR="003932CE">
        <w:rPr>
          <w:color w:val="000000"/>
          <w:sz w:val="26"/>
          <w:szCs w:val="26"/>
        </w:rPr>
        <w:t xml:space="preserve"> </w:t>
      </w:r>
      <w:r w:rsidRPr="002065C7">
        <w:rPr>
          <w:color w:val="000000"/>
          <w:sz w:val="26"/>
          <w:szCs w:val="26"/>
        </w:rPr>
        <w:t>ЗСО</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поддержание</w:t>
      </w:r>
      <w:r w:rsidR="003932CE">
        <w:rPr>
          <w:color w:val="000000"/>
          <w:sz w:val="26"/>
          <w:szCs w:val="26"/>
        </w:rPr>
        <w:t xml:space="preserve"> </w:t>
      </w:r>
      <w:r w:rsidRPr="002065C7">
        <w:rPr>
          <w:color w:val="000000"/>
          <w:sz w:val="26"/>
          <w:szCs w:val="26"/>
        </w:rPr>
        <w:t>необходимого</w:t>
      </w:r>
      <w:r w:rsidR="003932CE">
        <w:rPr>
          <w:color w:val="000000"/>
          <w:sz w:val="26"/>
          <w:szCs w:val="26"/>
        </w:rPr>
        <w:t xml:space="preserve"> </w:t>
      </w:r>
      <w:r w:rsidRPr="002065C7">
        <w:rPr>
          <w:color w:val="000000"/>
          <w:sz w:val="26"/>
          <w:szCs w:val="26"/>
        </w:rPr>
        <w:t>санитарного</w:t>
      </w:r>
      <w:r w:rsidR="003932CE">
        <w:rPr>
          <w:color w:val="000000"/>
          <w:sz w:val="26"/>
          <w:szCs w:val="26"/>
        </w:rPr>
        <w:t xml:space="preserve"> </w:t>
      </w:r>
      <w:r w:rsidRPr="002065C7">
        <w:rPr>
          <w:color w:val="000000"/>
          <w:sz w:val="26"/>
          <w:szCs w:val="26"/>
        </w:rPr>
        <w:t>режима</w:t>
      </w:r>
      <w:r w:rsidR="003932CE">
        <w:rPr>
          <w:color w:val="000000"/>
          <w:sz w:val="26"/>
          <w:szCs w:val="26"/>
        </w:rPr>
        <w:t xml:space="preserve"> </w:t>
      </w:r>
      <w:r w:rsidRPr="002065C7">
        <w:rPr>
          <w:color w:val="000000"/>
          <w:sz w:val="26"/>
          <w:szCs w:val="26"/>
        </w:rPr>
        <w:t>в</w:t>
      </w:r>
      <w:r w:rsidR="003932CE">
        <w:rPr>
          <w:color w:val="000000"/>
          <w:sz w:val="26"/>
          <w:szCs w:val="26"/>
        </w:rPr>
        <w:t xml:space="preserve"> </w:t>
      </w:r>
      <w:r w:rsidRPr="002065C7">
        <w:rPr>
          <w:color w:val="000000"/>
          <w:sz w:val="26"/>
          <w:szCs w:val="26"/>
        </w:rPr>
        <w:t>них.</w:t>
      </w:r>
      <w:r w:rsidR="003932CE">
        <w:rPr>
          <w:color w:val="000000"/>
          <w:sz w:val="26"/>
          <w:szCs w:val="26"/>
        </w:rPr>
        <w:t xml:space="preserve"> </w:t>
      </w:r>
      <w:r w:rsidRPr="002065C7">
        <w:rPr>
          <w:color w:val="000000"/>
          <w:sz w:val="26"/>
          <w:szCs w:val="26"/>
        </w:rPr>
        <w:t>Ликвидация</w:t>
      </w:r>
      <w:r w:rsidR="003932CE">
        <w:rPr>
          <w:color w:val="000000"/>
          <w:sz w:val="26"/>
          <w:szCs w:val="26"/>
        </w:rPr>
        <w:t xml:space="preserve"> </w:t>
      </w:r>
      <w:r w:rsidRPr="002065C7">
        <w:rPr>
          <w:color w:val="000000"/>
          <w:sz w:val="26"/>
          <w:szCs w:val="26"/>
        </w:rPr>
        <w:t>скважин,</w:t>
      </w:r>
      <w:r w:rsidR="003932CE">
        <w:rPr>
          <w:color w:val="000000"/>
          <w:sz w:val="26"/>
          <w:szCs w:val="26"/>
        </w:rPr>
        <w:t xml:space="preserve"> </w:t>
      </w:r>
      <w:r w:rsidRPr="002065C7">
        <w:rPr>
          <w:color w:val="000000"/>
          <w:sz w:val="26"/>
          <w:szCs w:val="26"/>
        </w:rPr>
        <w:t>не</w:t>
      </w:r>
      <w:r w:rsidR="003932CE">
        <w:rPr>
          <w:color w:val="000000"/>
          <w:sz w:val="26"/>
          <w:szCs w:val="26"/>
        </w:rPr>
        <w:t xml:space="preserve"> </w:t>
      </w:r>
      <w:r w:rsidRPr="002065C7">
        <w:rPr>
          <w:color w:val="000000"/>
          <w:sz w:val="26"/>
          <w:szCs w:val="26"/>
        </w:rPr>
        <w:t>подлежащих</w:t>
      </w:r>
      <w:r w:rsidR="003932CE">
        <w:rPr>
          <w:color w:val="000000"/>
          <w:sz w:val="26"/>
          <w:szCs w:val="26"/>
        </w:rPr>
        <w:t xml:space="preserve"> </w:t>
      </w:r>
      <w:r w:rsidRPr="002065C7">
        <w:rPr>
          <w:color w:val="000000"/>
          <w:sz w:val="26"/>
          <w:szCs w:val="26"/>
        </w:rPr>
        <w:t>восстановлению</w:t>
      </w:r>
      <w:r w:rsidR="003932CE">
        <w:rPr>
          <w:color w:val="000000"/>
          <w:sz w:val="26"/>
          <w:szCs w:val="26"/>
        </w:rPr>
        <w:t xml:space="preserve"> </w:t>
      </w:r>
      <w:r w:rsidRPr="002065C7">
        <w:rPr>
          <w:color w:val="000000"/>
          <w:sz w:val="26"/>
          <w:szCs w:val="26"/>
        </w:rPr>
        <w:t>или</w:t>
      </w:r>
      <w:r w:rsidR="003932CE">
        <w:rPr>
          <w:color w:val="000000"/>
          <w:sz w:val="26"/>
          <w:szCs w:val="26"/>
        </w:rPr>
        <w:t xml:space="preserve"> </w:t>
      </w:r>
      <w:r w:rsidRPr="002065C7">
        <w:rPr>
          <w:color w:val="000000"/>
          <w:sz w:val="26"/>
          <w:szCs w:val="26"/>
        </w:rPr>
        <w:t>являющихся</w:t>
      </w:r>
      <w:r w:rsidR="003932CE">
        <w:rPr>
          <w:color w:val="000000"/>
          <w:sz w:val="26"/>
          <w:szCs w:val="26"/>
        </w:rPr>
        <w:t xml:space="preserve"> </w:t>
      </w:r>
      <w:r w:rsidRPr="002065C7">
        <w:rPr>
          <w:color w:val="000000"/>
          <w:sz w:val="26"/>
          <w:szCs w:val="26"/>
        </w:rPr>
        <w:t>причиной</w:t>
      </w:r>
      <w:r w:rsidR="003932CE">
        <w:rPr>
          <w:color w:val="000000"/>
          <w:sz w:val="26"/>
          <w:szCs w:val="26"/>
        </w:rPr>
        <w:t xml:space="preserve"> </w:t>
      </w:r>
      <w:r w:rsidRPr="002065C7">
        <w:rPr>
          <w:color w:val="000000"/>
          <w:sz w:val="26"/>
          <w:szCs w:val="26"/>
        </w:rPr>
        <w:t>загрязнения</w:t>
      </w:r>
      <w:r w:rsidR="003932CE">
        <w:rPr>
          <w:color w:val="000000"/>
          <w:sz w:val="26"/>
          <w:szCs w:val="26"/>
        </w:rPr>
        <w:t xml:space="preserve"> </w:t>
      </w:r>
      <w:r w:rsidRPr="002065C7">
        <w:rPr>
          <w:color w:val="000000"/>
          <w:sz w:val="26"/>
          <w:szCs w:val="26"/>
        </w:rPr>
        <w:t>подземных</w:t>
      </w:r>
      <w:r w:rsidR="003932CE">
        <w:rPr>
          <w:color w:val="000000"/>
          <w:sz w:val="26"/>
          <w:szCs w:val="26"/>
        </w:rPr>
        <w:t xml:space="preserve"> </w:t>
      </w:r>
      <w:r w:rsidRPr="002065C7">
        <w:rPr>
          <w:color w:val="000000"/>
          <w:sz w:val="26"/>
          <w:szCs w:val="26"/>
        </w:rPr>
        <w:t>вод.</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Восстановление</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реконструкция</w:t>
      </w:r>
      <w:r w:rsidR="003932CE">
        <w:rPr>
          <w:color w:val="000000"/>
          <w:sz w:val="26"/>
          <w:szCs w:val="26"/>
        </w:rPr>
        <w:t xml:space="preserve"> </w:t>
      </w:r>
      <w:r w:rsidRPr="002065C7">
        <w:rPr>
          <w:color w:val="000000"/>
          <w:sz w:val="26"/>
          <w:szCs w:val="26"/>
        </w:rPr>
        <w:t>в</w:t>
      </w:r>
      <w:r w:rsidR="003932CE">
        <w:rPr>
          <w:color w:val="000000"/>
          <w:sz w:val="26"/>
          <w:szCs w:val="26"/>
        </w:rPr>
        <w:t xml:space="preserve"> </w:t>
      </w:r>
      <w:r w:rsidRPr="002065C7">
        <w:rPr>
          <w:color w:val="000000"/>
          <w:sz w:val="26"/>
          <w:szCs w:val="26"/>
        </w:rPr>
        <w:t>сельских</w:t>
      </w:r>
      <w:r w:rsidR="003932CE">
        <w:rPr>
          <w:color w:val="000000"/>
          <w:sz w:val="26"/>
          <w:szCs w:val="26"/>
        </w:rPr>
        <w:t xml:space="preserve"> </w:t>
      </w:r>
      <w:r w:rsidRPr="002065C7">
        <w:rPr>
          <w:color w:val="000000"/>
          <w:sz w:val="26"/>
          <w:szCs w:val="26"/>
        </w:rPr>
        <w:t>населенных</w:t>
      </w:r>
      <w:r w:rsidR="003932CE">
        <w:rPr>
          <w:color w:val="000000"/>
          <w:sz w:val="26"/>
          <w:szCs w:val="26"/>
        </w:rPr>
        <w:t xml:space="preserve"> </w:t>
      </w:r>
      <w:r w:rsidRPr="002065C7">
        <w:rPr>
          <w:color w:val="000000"/>
          <w:sz w:val="26"/>
          <w:szCs w:val="26"/>
        </w:rPr>
        <w:t>пунктах</w:t>
      </w:r>
      <w:r w:rsidR="003932CE">
        <w:rPr>
          <w:color w:val="000000"/>
          <w:sz w:val="26"/>
          <w:szCs w:val="26"/>
        </w:rPr>
        <w:t xml:space="preserve"> </w:t>
      </w:r>
      <w:r w:rsidRPr="002065C7">
        <w:rPr>
          <w:color w:val="000000"/>
          <w:sz w:val="26"/>
          <w:szCs w:val="26"/>
        </w:rPr>
        <w:t>буровых</w:t>
      </w:r>
      <w:r w:rsidR="003932CE">
        <w:rPr>
          <w:color w:val="000000"/>
          <w:sz w:val="26"/>
          <w:szCs w:val="26"/>
        </w:rPr>
        <w:t xml:space="preserve"> </w:t>
      </w:r>
      <w:r w:rsidRPr="002065C7">
        <w:rPr>
          <w:color w:val="000000"/>
          <w:sz w:val="26"/>
          <w:szCs w:val="26"/>
        </w:rPr>
        <w:t>скважин</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систем</w:t>
      </w:r>
      <w:r w:rsidR="003932CE">
        <w:rPr>
          <w:color w:val="000000"/>
          <w:sz w:val="26"/>
          <w:szCs w:val="26"/>
        </w:rPr>
        <w:t xml:space="preserve"> </w:t>
      </w:r>
      <w:r w:rsidRPr="002065C7">
        <w:rPr>
          <w:color w:val="000000"/>
          <w:sz w:val="26"/>
          <w:szCs w:val="26"/>
        </w:rPr>
        <w:t>водоснабжения.</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Ликвидация</w:t>
      </w:r>
      <w:r w:rsidR="003932CE">
        <w:rPr>
          <w:color w:val="000000"/>
          <w:sz w:val="26"/>
          <w:szCs w:val="26"/>
        </w:rPr>
        <w:t xml:space="preserve"> </w:t>
      </w:r>
      <w:r w:rsidRPr="002065C7">
        <w:rPr>
          <w:color w:val="000000"/>
          <w:sz w:val="26"/>
          <w:szCs w:val="26"/>
        </w:rPr>
        <w:t>или</w:t>
      </w:r>
      <w:r w:rsidR="003932CE">
        <w:rPr>
          <w:color w:val="000000"/>
          <w:sz w:val="26"/>
          <w:szCs w:val="26"/>
        </w:rPr>
        <w:t xml:space="preserve"> </w:t>
      </w:r>
      <w:r w:rsidRPr="002065C7">
        <w:rPr>
          <w:color w:val="000000"/>
          <w:sz w:val="26"/>
          <w:szCs w:val="26"/>
        </w:rPr>
        <w:t>локализация</w:t>
      </w:r>
      <w:r w:rsidR="003932CE">
        <w:rPr>
          <w:color w:val="000000"/>
          <w:sz w:val="26"/>
          <w:szCs w:val="26"/>
        </w:rPr>
        <w:t xml:space="preserve"> </w:t>
      </w:r>
      <w:r w:rsidRPr="002065C7">
        <w:rPr>
          <w:color w:val="000000"/>
          <w:sz w:val="26"/>
          <w:szCs w:val="26"/>
        </w:rPr>
        <w:t>источников</w:t>
      </w:r>
      <w:r w:rsidR="003932CE">
        <w:rPr>
          <w:color w:val="000000"/>
          <w:sz w:val="26"/>
          <w:szCs w:val="26"/>
        </w:rPr>
        <w:t xml:space="preserve"> </w:t>
      </w:r>
      <w:r w:rsidRPr="002065C7">
        <w:rPr>
          <w:color w:val="000000"/>
          <w:sz w:val="26"/>
          <w:szCs w:val="26"/>
        </w:rPr>
        <w:t>загрязнения</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уже</w:t>
      </w:r>
      <w:r w:rsidR="003932CE">
        <w:rPr>
          <w:color w:val="000000"/>
          <w:sz w:val="26"/>
          <w:szCs w:val="26"/>
        </w:rPr>
        <w:t xml:space="preserve"> </w:t>
      </w:r>
      <w:r w:rsidRPr="002065C7">
        <w:rPr>
          <w:color w:val="000000"/>
          <w:sz w:val="26"/>
          <w:szCs w:val="26"/>
        </w:rPr>
        <w:lastRenderedPageBreak/>
        <w:t>сформировавшихся</w:t>
      </w:r>
      <w:r w:rsidR="003932CE">
        <w:rPr>
          <w:color w:val="000000"/>
          <w:sz w:val="26"/>
          <w:szCs w:val="26"/>
        </w:rPr>
        <w:t xml:space="preserve"> </w:t>
      </w:r>
      <w:r w:rsidRPr="002065C7">
        <w:rPr>
          <w:color w:val="000000"/>
          <w:sz w:val="26"/>
          <w:szCs w:val="26"/>
        </w:rPr>
        <w:t>очагов</w:t>
      </w:r>
      <w:r w:rsidR="003932CE">
        <w:rPr>
          <w:color w:val="000000"/>
          <w:sz w:val="26"/>
          <w:szCs w:val="26"/>
        </w:rPr>
        <w:t xml:space="preserve"> </w:t>
      </w:r>
      <w:r w:rsidRPr="002065C7">
        <w:rPr>
          <w:color w:val="000000"/>
          <w:sz w:val="26"/>
          <w:szCs w:val="26"/>
        </w:rPr>
        <w:t>загрязнения.</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Разведка</w:t>
      </w:r>
      <w:r w:rsidR="003932CE">
        <w:rPr>
          <w:color w:val="000000"/>
          <w:sz w:val="26"/>
          <w:szCs w:val="26"/>
        </w:rPr>
        <w:t xml:space="preserve"> </w:t>
      </w:r>
      <w:r w:rsidRPr="002065C7">
        <w:rPr>
          <w:color w:val="000000"/>
          <w:sz w:val="26"/>
          <w:szCs w:val="26"/>
        </w:rPr>
        <w:t>экологически</w:t>
      </w:r>
      <w:r w:rsidR="003932CE">
        <w:rPr>
          <w:color w:val="000000"/>
          <w:sz w:val="26"/>
          <w:szCs w:val="26"/>
        </w:rPr>
        <w:t xml:space="preserve"> </w:t>
      </w:r>
      <w:r w:rsidRPr="002065C7">
        <w:rPr>
          <w:color w:val="000000"/>
          <w:sz w:val="26"/>
          <w:szCs w:val="26"/>
        </w:rPr>
        <w:t>чистых</w:t>
      </w:r>
      <w:r w:rsidR="003932CE">
        <w:rPr>
          <w:color w:val="000000"/>
          <w:sz w:val="26"/>
          <w:szCs w:val="26"/>
        </w:rPr>
        <w:t xml:space="preserve"> </w:t>
      </w:r>
      <w:r w:rsidRPr="002065C7">
        <w:rPr>
          <w:color w:val="000000"/>
          <w:sz w:val="26"/>
          <w:szCs w:val="26"/>
        </w:rPr>
        <w:t>источников</w:t>
      </w:r>
      <w:r w:rsidR="003932CE">
        <w:rPr>
          <w:color w:val="000000"/>
          <w:sz w:val="26"/>
          <w:szCs w:val="26"/>
        </w:rPr>
        <w:t xml:space="preserve"> </w:t>
      </w:r>
      <w:r w:rsidRPr="002065C7">
        <w:rPr>
          <w:color w:val="000000"/>
          <w:sz w:val="26"/>
          <w:szCs w:val="26"/>
        </w:rPr>
        <w:t>водоснабжения</w:t>
      </w:r>
      <w:r w:rsidR="003932CE">
        <w:rPr>
          <w:color w:val="000000"/>
          <w:sz w:val="26"/>
          <w:szCs w:val="26"/>
        </w:rPr>
        <w:t xml:space="preserve"> </w:t>
      </w:r>
      <w:r w:rsidRPr="002065C7">
        <w:rPr>
          <w:color w:val="000000"/>
          <w:sz w:val="26"/>
          <w:szCs w:val="26"/>
        </w:rPr>
        <w:t>для</w:t>
      </w:r>
      <w:r w:rsidR="003932CE">
        <w:rPr>
          <w:color w:val="000000"/>
          <w:sz w:val="26"/>
          <w:szCs w:val="26"/>
        </w:rPr>
        <w:t xml:space="preserve"> </w:t>
      </w:r>
      <w:r w:rsidRPr="002065C7">
        <w:rPr>
          <w:color w:val="000000"/>
          <w:sz w:val="26"/>
          <w:szCs w:val="26"/>
        </w:rPr>
        <w:t>населенных</w:t>
      </w:r>
      <w:r w:rsidR="003932CE">
        <w:rPr>
          <w:color w:val="000000"/>
          <w:sz w:val="26"/>
          <w:szCs w:val="26"/>
        </w:rPr>
        <w:t xml:space="preserve"> </w:t>
      </w:r>
      <w:r w:rsidRPr="002065C7">
        <w:rPr>
          <w:color w:val="000000"/>
          <w:sz w:val="26"/>
          <w:szCs w:val="26"/>
        </w:rPr>
        <w:t>пунктов</w:t>
      </w:r>
      <w:r w:rsidR="003932CE">
        <w:rPr>
          <w:color w:val="000000"/>
          <w:sz w:val="26"/>
          <w:szCs w:val="26"/>
        </w:rPr>
        <w:t xml:space="preserve"> </w:t>
      </w:r>
      <w:r w:rsidRPr="002065C7">
        <w:rPr>
          <w:color w:val="000000"/>
          <w:sz w:val="26"/>
          <w:szCs w:val="26"/>
        </w:rPr>
        <w:t>с</w:t>
      </w:r>
      <w:r w:rsidR="003932CE">
        <w:rPr>
          <w:color w:val="000000"/>
          <w:sz w:val="26"/>
          <w:szCs w:val="26"/>
        </w:rPr>
        <w:t xml:space="preserve"> </w:t>
      </w:r>
      <w:r w:rsidRPr="002065C7">
        <w:rPr>
          <w:color w:val="000000"/>
          <w:sz w:val="26"/>
          <w:szCs w:val="26"/>
        </w:rPr>
        <w:t>уже</w:t>
      </w:r>
      <w:r w:rsidR="003932CE">
        <w:rPr>
          <w:color w:val="000000"/>
          <w:sz w:val="26"/>
          <w:szCs w:val="26"/>
        </w:rPr>
        <w:t xml:space="preserve"> </w:t>
      </w:r>
      <w:r w:rsidRPr="002065C7">
        <w:rPr>
          <w:color w:val="000000"/>
          <w:sz w:val="26"/>
          <w:szCs w:val="26"/>
        </w:rPr>
        <w:t>сформировавшимися</w:t>
      </w:r>
      <w:r w:rsidR="003932CE">
        <w:rPr>
          <w:color w:val="000000"/>
          <w:sz w:val="26"/>
          <w:szCs w:val="26"/>
        </w:rPr>
        <w:t xml:space="preserve"> </w:t>
      </w:r>
      <w:r w:rsidRPr="002065C7">
        <w:rPr>
          <w:color w:val="000000"/>
          <w:sz w:val="26"/>
          <w:szCs w:val="26"/>
        </w:rPr>
        <w:t>устойчивыми</w:t>
      </w:r>
      <w:r w:rsidR="003932CE">
        <w:rPr>
          <w:color w:val="000000"/>
          <w:sz w:val="26"/>
          <w:szCs w:val="26"/>
        </w:rPr>
        <w:t xml:space="preserve"> </w:t>
      </w:r>
      <w:r w:rsidRPr="002065C7">
        <w:rPr>
          <w:color w:val="000000"/>
          <w:sz w:val="26"/>
          <w:szCs w:val="26"/>
        </w:rPr>
        <w:t>очагами</w:t>
      </w:r>
      <w:r w:rsidR="003932CE">
        <w:rPr>
          <w:color w:val="000000"/>
          <w:sz w:val="26"/>
          <w:szCs w:val="26"/>
        </w:rPr>
        <w:t xml:space="preserve"> </w:t>
      </w:r>
      <w:r w:rsidRPr="002065C7">
        <w:rPr>
          <w:color w:val="000000"/>
          <w:sz w:val="26"/>
          <w:szCs w:val="26"/>
        </w:rPr>
        <w:t>загрязнения.</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Осуществление</w:t>
      </w:r>
      <w:r w:rsidR="003932CE">
        <w:rPr>
          <w:color w:val="000000"/>
          <w:sz w:val="26"/>
          <w:szCs w:val="26"/>
        </w:rPr>
        <w:t xml:space="preserve"> </w:t>
      </w:r>
      <w:r w:rsidRPr="002065C7">
        <w:rPr>
          <w:color w:val="000000"/>
          <w:sz w:val="26"/>
          <w:szCs w:val="26"/>
        </w:rPr>
        <w:t>постоянного</w:t>
      </w:r>
      <w:r w:rsidR="003932CE">
        <w:rPr>
          <w:color w:val="000000"/>
          <w:sz w:val="26"/>
          <w:szCs w:val="26"/>
        </w:rPr>
        <w:t xml:space="preserve"> </w:t>
      </w:r>
      <w:r w:rsidRPr="002065C7">
        <w:rPr>
          <w:color w:val="000000"/>
          <w:sz w:val="26"/>
          <w:szCs w:val="26"/>
        </w:rPr>
        <w:t>лабораторного</w:t>
      </w:r>
      <w:r w:rsidR="003932CE">
        <w:rPr>
          <w:color w:val="000000"/>
          <w:sz w:val="26"/>
          <w:szCs w:val="26"/>
        </w:rPr>
        <w:t xml:space="preserve"> </w:t>
      </w:r>
      <w:r w:rsidRPr="002065C7">
        <w:rPr>
          <w:color w:val="000000"/>
          <w:sz w:val="26"/>
          <w:szCs w:val="26"/>
        </w:rPr>
        <w:t>контроля</w:t>
      </w:r>
      <w:r w:rsidR="003932CE">
        <w:rPr>
          <w:color w:val="000000"/>
          <w:sz w:val="26"/>
          <w:szCs w:val="26"/>
        </w:rPr>
        <w:t xml:space="preserve"> </w:t>
      </w:r>
      <w:r w:rsidRPr="002065C7">
        <w:rPr>
          <w:color w:val="000000"/>
          <w:sz w:val="26"/>
          <w:szCs w:val="26"/>
        </w:rPr>
        <w:t>качества</w:t>
      </w:r>
      <w:r w:rsidR="003932CE">
        <w:rPr>
          <w:color w:val="000000"/>
          <w:sz w:val="26"/>
          <w:szCs w:val="26"/>
        </w:rPr>
        <w:t xml:space="preserve"> </w:t>
      </w:r>
      <w:r w:rsidRPr="002065C7">
        <w:rPr>
          <w:color w:val="000000"/>
          <w:sz w:val="26"/>
          <w:szCs w:val="26"/>
        </w:rPr>
        <w:t>питьевой</w:t>
      </w:r>
      <w:r w:rsidR="003932CE">
        <w:rPr>
          <w:color w:val="000000"/>
          <w:sz w:val="26"/>
          <w:szCs w:val="26"/>
        </w:rPr>
        <w:t xml:space="preserve"> </w:t>
      </w:r>
      <w:r w:rsidRPr="002065C7">
        <w:rPr>
          <w:color w:val="000000"/>
          <w:sz w:val="26"/>
          <w:szCs w:val="26"/>
        </w:rPr>
        <w:t>воды</w:t>
      </w:r>
      <w:r w:rsidR="003932CE">
        <w:rPr>
          <w:color w:val="000000"/>
          <w:sz w:val="26"/>
          <w:szCs w:val="26"/>
        </w:rPr>
        <w:t xml:space="preserve"> </w:t>
      </w:r>
      <w:r w:rsidRPr="002065C7">
        <w:rPr>
          <w:color w:val="000000"/>
          <w:sz w:val="26"/>
          <w:szCs w:val="26"/>
        </w:rPr>
        <w:t>по</w:t>
      </w:r>
      <w:r w:rsidR="003932CE">
        <w:rPr>
          <w:color w:val="000000"/>
          <w:sz w:val="26"/>
          <w:szCs w:val="26"/>
        </w:rPr>
        <w:t xml:space="preserve"> </w:t>
      </w:r>
      <w:r w:rsidRPr="002065C7">
        <w:rPr>
          <w:color w:val="000000"/>
          <w:sz w:val="26"/>
          <w:szCs w:val="26"/>
        </w:rPr>
        <w:t>химическим</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бактериологическим</w:t>
      </w:r>
      <w:r w:rsidR="003932CE">
        <w:rPr>
          <w:color w:val="000000"/>
          <w:sz w:val="26"/>
          <w:szCs w:val="26"/>
        </w:rPr>
        <w:t xml:space="preserve"> </w:t>
      </w:r>
      <w:r w:rsidRPr="002065C7">
        <w:rPr>
          <w:color w:val="000000"/>
          <w:sz w:val="26"/>
          <w:szCs w:val="26"/>
        </w:rPr>
        <w:t>показателям</w:t>
      </w:r>
      <w:r w:rsidR="003932CE">
        <w:rPr>
          <w:color w:val="000000"/>
          <w:sz w:val="26"/>
          <w:szCs w:val="26"/>
        </w:rPr>
        <w:t xml:space="preserve"> </w:t>
      </w:r>
      <w:r w:rsidRPr="002065C7">
        <w:rPr>
          <w:color w:val="000000"/>
          <w:sz w:val="26"/>
          <w:szCs w:val="26"/>
        </w:rPr>
        <w:t>согласно</w:t>
      </w:r>
      <w:r w:rsidR="003932CE">
        <w:rPr>
          <w:color w:val="000000"/>
          <w:sz w:val="26"/>
          <w:szCs w:val="26"/>
        </w:rPr>
        <w:t xml:space="preserve"> </w:t>
      </w:r>
      <w:r w:rsidRPr="002065C7">
        <w:rPr>
          <w:color w:val="000000"/>
          <w:sz w:val="26"/>
          <w:szCs w:val="26"/>
        </w:rPr>
        <w:t>требованиям</w:t>
      </w:r>
      <w:r w:rsidR="003932CE">
        <w:rPr>
          <w:color w:val="000000"/>
          <w:sz w:val="26"/>
          <w:szCs w:val="26"/>
        </w:rPr>
        <w:t xml:space="preserve"> </w:t>
      </w:r>
      <w:r w:rsidRPr="002065C7">
        <w:rPr>
          <w:color w:val="000000"/>
          <w:sz w:val="26"/>
          <w:szCs w:val="26"/>
        </w:rPr>
        <w:t>СанПиН</w:t>
      </w:r>
      <w:r w:rsidR="003932CE">
        <w:rPr>
          <w:color w:val="000000"/>
          <w:sz w:val="26"/>
          <w:szCs w:val="26"/>
        </w:rPr>
        <w:t xml:space="preserve"> </w:t>
      </w:r>
      <w:r w:rsidRPr="002065C7">
        <w:rPr>
          <w:color w:val="000000"/>
          <w:sz w:val="26"/>
          <w:szCs w:val="26"/>
        </w:rPr>
        <w:t>2.1.4.1074-01</w:t>
      </w:r>
      <w:r w:rsidR="003932CE">
        <w:rPr>
          <w:color w:val="000000"/>
          <w:sz w:val="26"/>
          <w:szCs w:val="26"/>
        </w:rPr>
        <w:t xml:space="preserve"> </w:t>
      </w:r>
      <w:r w:rsidRPr="002065C7">
        <w:rPr>
          <w:color w:val="000000"/>
          <w:sz w:val="26"/>
          <w:szCs w:val="26"/>
        </w:rPr>
        <w:t>«Вода</w:t>
      </w:r>
      <w:r w:rsidR="003932CE">
        <w:rPr>
          <w:color w:val="000000"/>
          <w:sz w:val="26"/>
          <w:szCs w:val="26"/>
        </w:rPr>
        <w:t xml:space="preserve"> </w:t>
      </w:r>
      <w:r w:rsidRPr="002065C7">
        <w:rPr>
          <w:color w:val="000000"/>
          <w:sz w:val="26"/>
          <w:szCs w:val="26"/>
        </w:rPr>
        <w:t>питьевая».</w:t>
      </w:r>
    </w:p>
    <w:p w:rsidR="0064203D" w:rsidRPr="002065C7" w:rsidRDefault="0064203D" w:rsidP="001B6E20">
      <w:pPr>
        <w:pStyle w:val="ab"/>
        <w:widowControl w:val="0"/>
        <w:numPr>
          <w:ilvl w:val="0"/>
          <w:numId w:val="48"/>
        </w:numPr>
        <w:tabs>
          <w:tab w:val="left" w:pos="-426"/>
        </w:tabs>
        <w:suppressAutoHyphens/>
        <w:ind w:left="0" w:firstLine="709"/>
        <w:rPr>
          <w:color w:val="000000"/>
          <w:sz w:val="26"/>
          <w:szCs w:val="26"/>
        </w:rPr>
      </w:pPr>
      <w:r w:rsidRPr="002065C7">
        <w:rPr>
          <w:color w:val="000000"/>
          <w:sz w:val="26"/>
          <w:szCs w:val="26"/>
        </w:rPr>
        <w:t>Налаживание</w:t>
      </w:r>
      <w:r w:rsidR="003932CE">
        <w:rPr>
          <w:color w:val="000000"/>
          <w:sz w:val="26"/>
          <w:szCs w:val="26"/>
        </w:rPr>
        <w:t xml:space="preserve"> </w:t>
      </w:r>
      <w:r w:rsidRPr="002065C7">
        <w:rPr>
          <w:color w:val="000000"/>
          <w:sz w:val="26"/>
          <w:szCs w:val="26"/>
        </w:rPr>
        <w:t>учета</w:t>
      </w:r>
      <w:r w:rsidR="003932CE">
        <w:rPr>
          <w:color w:val="000000"/>
          <w:sz w:val="26"/>
          <w:szCs w:val="26"/>
        </w:rPr>
        <w:t xml:space="preserve"> </w:t>
      </w:r>
      <w:r w:rsidRPr="002065C7">
        <w:rPr>
          <w:color w:val="000000"/>
          <w:sz w:val="26"/>
          <w:szCs w:val="26"/>
        </w:rPr>
        <w:t>воды,</w:t>
      </w:r>
      <w:r w:rsidR="003932CE">
        <w:rPr>
          <w:color w:val="000000"/>
          <w:sz w:val="26"/>
          <w:szCs w:val="26"/>
        </w:rPr>
        <w:t xml:space="preserve"> </w:t>
      </w:r>
      <w:r w:rsidRPr="002065C7">
        <w:rPr>
          <w:color w:val="000000"/>
          <w:sz w:val="26"/>
          <w:szCs w:val="26"/>
        </w:rPr>
        <w:t>подаваемой</w:t>
      </w:r>
      <w:r w:rsidR="003932CE">
        <w:rPr>
          <w:color w:val="000000"/>
          <w:sz w:val="26"/>
          <w:szCs w:val="26"/>
        </w:rPr>
        <w:t xml:space="preserve"> </w:t>
      </w:r>
      <w:r w:rsidRPr="002065C7">
        <w:rPr>
          <w:color w:val="000000"/>
          <w:sz w:val="26"/>
          <w:szCs w:val="26"/>
        </w:rPr>
        <w:t>водозаборами,</w:t>
      </w:r>
      <w:r w:rsidR="003932CE">
        <w:rPr>
          <w:color w:val="000000"/>
          <w:sz w:val="26"/>
          <w:szCs w:val="26"/>
        </w:rPr>
        <w:t xml:space="preserve"> </w:t>
      </w:r>
      <w:r w:rsidRPr="002065C7">
        <w:rPr>
          <w:color w:val="000000"/>
          <w:sz w:val="26"/>
          <w:szCs w:val="26"/>
        </w:rPr>
        <w:t>при</w:t>
      </w:r>
      <w:r w:rsidR="003932CE">
        <w:rPr>
          <w:color w:val="000000"/>
          <w:sz w:val="26"/>
          <w:szCs w:val="26"/>
        </w:rPr>
        <w:t xml:space="preserve"> </w:t>
      </w:r>
      <w:r w:rsidRPr="002065C7">
        <w:rPr>
          <w:color w:val="000000"/>
          <w:sz w:val="26"/>
          <w:szCs w:val="26"/>
        </w:rPr>
        <w:t>помощи</w:t>
      </w:r>
      <w:r w:rsidR="003932CE">
        <w:rPr>
          <w:color w:val="000000"/>
          <w:sz w:val="26"/>
          <w:szCs w:val="26"/>
        </w:rPr>
        <w:t xml:space="preserve"> </w:t>
      </w:r>
      <w:r w:rsidRPr="002065C7">
        <w:rPr>
          <w:color w:val="000000"/>
          <w:sz w:val="26"/>
          <w:szCs w:val="26"/>
        </w:rPr>
        <w:t>приборов.</w:t>
      </w:r>
    </w:p>
    <w:p w:rsidR="0064203D" w:rsidRPr="002065C7" w:rsidRDefault="0064203D" w:rsidP="001B6E20">
      <w:pPr>
        <w:pStyle w:val="ab"/>
        <w:widowControl w:val="0"/>
        <w:numPr>
          <w:ilvl w:val="0"/>
          <w:numId w:val="48"/>
        </w:numPr>
        <w:tabs>
          <w:tab w:val="left" w:pos="-426"/>
        </w:tabs>
        <w:suppressAutoHyphens/>
        <w:ind w:left="0" w:firstLine="709"/>
        <w:rPr>
          <w:bCs/>
          <w:color w:val="000000"/>
          <w:sz w:val="26"/>
          <w:szCs w:val="26"/>
        </w:rPr>
      </w:pPr>
      <w:r w:rsidRPr="002065C7">
        <w:rPr>
          <w:bCs/>
          <w:color w:val="000000"/>
          <w:sz w:val="26"/>
          <w:szCs w:val="26"/>
        </w:rPr>
        <w:t>Использование</w:t>
      </w:r>
      <w:r w:rsidR="003932CE">
        <w:rPr>
          <w:bCs/>
          <w:color w:val="000000"/>
          <w:sz w:val="26"/>
          <w:szCs w:val="26"/>
        </w:rPr>
        <w:t xml:space="preserve"> </w:t>
      </w:r>
      <w:r w:rsidRPr="002065C7">
        <w:rPr>
          <w:bCs/>
          <w:color w:val="000000"/>
          <w:sz w:val="26"/>
          <w:szCs w:val="26"/>
        </w:rPr>
        <w:t>прогрессивных</w:t>
      </w:r>
      <w:r w:rsidR="003932CE">
        <w:rPr>
          <w:bCs/>
          <w:color w:val="000000"/>
          <w:sz w:val="26"/>
          <w:szCs w:val="26"/>
        </w:rPr>
        <w:t xml:space="preserve"> </w:t>
      </w:r>
      <w:r w:rsidRPr="002065C7">
        <w:rPr>
          <w:bCs/>
          <w:color w:val="000000"/>
          <w:sz w:val="26"/>
          <w:szCs w:val="26"/>
        </w:rPr>
        <w:t>технологий</w:t>
      </w:r>
      <w:r w:rsidR="003932CE">
        <w:rPr>
          <w:bCs/>
          <w:color w:val="000000"/>
          <w:sz w:val="26"/>
          <w:szCs w:val="26"/>
        </w:rPr>
        <w:t xml:space="preserve"> </w:t>
      </w:r>
      <w:r w:rsidRPr="002065C7">
        <w:rPr>
          <w:bCs/>
          <w:color w:val="000000"/>
          <w:sz w:val="26"/>
          <w:szCs w:val="26"/>
        </w:rPr>
        <w:t>очистки</w:t>
      </w:r>
      <w:r w:rsidR="003932CE">
        <w:rPr>
          <w:bCs/>
          <w:color w:val="000000"/>
          <w:sz w:val="26"/>
          <w:szCs w:val="26"/>
        </w:rPr>
        <w:t xml:space="preserve"> </w:t>
      </w:r>
      <w:r w:rsidRPr="002065C7">
        <w:rPr>
          <w:bCs/>
          <w:color w:val="000000"/>
          <w:sz w:val="26"/>
          <w:szCs w:val="26"/>
        </w:rPr>
        <w:t>стоков,</w:t>
      </w:r>
      <w:r w:rsidR="003932CE">
        <w:rPr>
          <w:bCs/>
          <w:color w:val="000000"/>
          <w:sz w:val="26"/>
          <w:szCs w:val="26"/>
        </w:rPr>
        <w:t xml:space="preserve"> </w:t>
      </w:r>
      <w:r w:rsidRPr="002065C7">
        <w:rPr>
          <w:bCs/>
          <w:color w:val="000000"/>
          <w:sz w:val="26"/>
          <w:szCs w:val="26"/>
        </w:rPr>
        <w:t>переработки</w:t>
      </w:r>
      <w:r w:rsidR="003932CE">
        <w:rPr>
          <w:bCs/>
          <w:color w:val="000000"/>
          <w:sz w:val="26"/>
          <w:szCs w:val="26"/>
        </w:rPr>
        <w:t xml:space="preserve"> </w:t>
      </w:r>
      <w:r w:rsidRPr="002065C7">
        <w:rPr>
          <w:bCs/>
          <w:color w:val="000000"/>
          <w:sz w:val="26"/>
          <w:szCs w:val="26"/>
        </w:rPr>
        <w:t>отходов.</w:t>
      </w:r>
    </w:p>
    <w:p w:rsidR="0064203D" w:rsidRPr="002065C7" w:rsidRDefault="0064203D" w:rsidP="001B6E20">
      <w:pPr>
        <w:pStyle w:val="af4"/>
        <w:rPr>
          <w:b/>
          <w:bCs/>
          <w:color w:val="000000"/>
          <w:sz w:val="26"/>
          <w:szCs w:val="26"/>
        </w:rPr>
      </w:pPr>
      <w:r w:rsidRPr="002065C7">
        <w:rPr>
          <w:b/>
          <w:bCs/>
          <w:color w:val="000000"/>
          <w:sz w:val="26"/>
          <w:szCs w:val="26"/>
        </w:rPr>
        <w:t>Лесные</w:t>
      </w:r>
      <w:r w:rsidR="003932CE">
        <w:rPr>
          <w:b/>
          <w:bCs/>
          <w:color w:val="000000"/>
          <w:sz w:val="26"/>
          <w:szCs w:val="26"/>
        </w:rPr>
        <w:t xml:space="preserve"> </w:t>
      </w:r>
      <w:r w:rsidRPr="002065C7">
        <w:rPr>
          <w:b/>
          <w:bCs/>
          <w:color w:val="000000"/>
          <w:sz w:val="26"/>
          <w:szCs w:val="26"/>
        </w:rPr>
        <w:t>ресурсы</w:t>
      </w:r>
    </w:p>
    <w:p w:rsidR="0064203D" w:rsidRPr="002065C7" w:rsidRDefault="0064203D" w:rsidP="001B6E20">
      <w:pPr>
        <w:pStyle w:val="a5"/>
        <w:ind w:firstLine="709"/>
        <w:rPr>
          <w:rFonts w:cs="Times New Roman"/>
          <w:bCs/>
          <w:sz w:val="26"/>
          <w:szCs w:val="26"/>
        </w:rPr>
      </w:pPr>
      <w:r w:rsidRPr="002065C7">
        <w:rPr>
          <w:rFonts w:cs="Times New Roman"/>
          <w:bCs/>
          <w:sz w:val="26"/>
          <w:szCs w:val="26"/>
        </w:rPr>
        <w:t>Троснянский</w:t>
      </w:r>
      <w:r w:rsidR="003932CE">
        <w:rPr>
          <w:rFonts w:cs="Times New Roman"/>
          <w:bCs/>
          <w:sz w:val="26"/>
          <w:szCs w:val="26"/>
        </w:rPr>
        <w:t xml:space="preserve"> </w:t>
      </w:r>
      <w:r w:rsidRPr="002065C7">
        <w:rPr>
          <w:rFonts w:cs="Times New Roman"/>
          <w:bCs/>
          <w:sz w:val="26"/>
          <w:szCs w:val="26"/>
        </w:rPr>
        <w:t>район</w:t>
      </w:r>
      <w:r w:rsidR="003932CE">
        <w:rPr>
          <w:rFonts w:cs="Times New Roman"/>
          <w:bCs/>
          <w:sz w:val="26"/>
          <w:szCs w:val="26"/>
        </w:rPr>
        <w:t xml:space="preserve"> </w:t>
      </w:r>
      <w:r w:rsidRPr="002065C7">
        <w:rPr>
          <w:rFonts w:cs="Times New Roman"/>
          <w:bCs/>
          <w:sz w:val="26"/>
          <w:szCs w:val="26"/>
        </w:rPr>
        <w:t>расположен</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центральной</w:t>
      </w:r>
      <w:r w:rsidR="003932CE">
        <w:rPr>
          <w:rFonts w:cs="Times New Roman"/>
          <w:bCs/>
          <w:sz w:val="26"/>
          <w:szCs w:val="26"/>
        </w:rPr>
        <w:t xml:space="preserve"> </w:t>
      </w:r>
      <w:r w:rsidRPr="002065C7">
        <w:rPr>
          <w:rFonts w:cs="Times New Roman"/>
          <w:bCs/>
          <w:sz w:val="26"/>
          <w:szCs w:val="26"/>
        </w:rPr>
        <w:t>части</w:t>
      </w:r>
      <w:r w:rsidR="003932CE">
        <w:rPr>
          <w:rFonts w:cs="Times New Roman"/>
          <w:bCs/>
          <w:sz w:val="26"/>
          <w:szCs w:val="26"/>
        </w:rPr>
        <w:t xml:space="preserve"> </w:t>
      </w:r>
      <w:r w:rsidRPr="002065C7">
        <w:rPr>
          <w:rFonts w:cs="Times New Roman"/>
          <w:bCs/>
          <w:sz w:val="26"/>
          <w:szCs w:val="26"/>
        </w:rPr>
        <w:t>Средне-Русской</w:t>
      </w:r>
      <w:r w:rsidR="003932CE">
        <w:rPr>
          <w:rFonts w:cs="Times New Roman"/>
          <w:bCs/>
          <w:sz w:val="26"/>
          <w:szCs w:val="26"/>
        </w:rPr>
        <w:t xml:space="preserve"> </w:t>
      </w:r>
      <w:r w:rsidRPr="002065C7">
        <w:rPr>
          <w:rFonts w:cs="Times New Roman"/>
          <w:bCs/>
          <w:sz w:val="26"/>
          <w:szCs w:val="26"/>
        </w:rPr>
        <w:t>возвышенности</w:t>
      </w:r>
      <w:r w:rsidR="003932CE">
        <w:rPr>
          <w:rFonts w:cs="Times New Roman"/>
          <w:bCs/>
          <w:sz w:val="26"/>
          <w:szCs w:val="26"/>
        </w:rPr>
        <w:t xml:space="preserve"> </w:t>
      </w:r>
      <w:r w:rsidRPr="002065C7">
        <w:rPr>
          <w:rFonts w:cs="Times New Roman"/>
          <w:bCs/>
          <w:sz w:val="26"/>
          <w:szCs w:val="26"/>
        </w:rPr>
        <w:t>на</w:t>
      </w:r>
      <w:r w:rsidR="003932CE">
        <w:rPr>
          <w:rFonts w:cs="Times New Roman"/>
          <w:bCs/>
          <w:sz w:val="26"/>
          <w:szCs w:val="26"/>
        </w:rPr>
        <w:t xml:space="preserve"> </w:t>
      </w:r>
      <w:r w:rsidRPr="002065C7">
        <w:rPr>
          <w:rFonts w:cs="Times New Roman"/>
          <w:bCs/>
          <w:sz w:val="26"/>
          <w:szCs w:val="26"/>
        </w:rPr>
        <w:t>стыке</w:t>
      </w:r>
      <w:r w:rsidR="003932CE">
        <w:rPr>
          <w:rFonts w:cs="Times New Roman"/>
          <w:bCs/>
          <w:sz w:val="26"/>
          <w:szCs w:val="26"/>
        </w:rPr>
        <w:t xml:space="preserve"> </w:t>
      </w:r>
      <w:r w:rsidRPr="002065C7">
        <w:rPr>
          <w:rFonts w:cs="Times New Roman"/>
          <w:bCs/>
          <w:sz w:val="26"/>
          <w:szCs w:val="26"/>
        </w:rPr>
        <w:t>восточноевропейской</w:t>
      </w:r>
      <w:r w:rsidR="003932CE">
        <w:rPr>
          <w:rFonts w:cs="Times New Roman"/>
          <w:bCs/>
          <w:sz w:val="26"/>
          <w:szCs w:val="26"/>
        </w:rPr>
        <w:t xml:space="preserve"> </w:t>
      </w:r>
      <w:r w:rsidRPr="002065C7">
        <w:rPr>
          <w:rFonts w:cs="Times New Roman"/>
          <w:bCs/>
          <w:sz w:val="26"/>
          <w:szCs w:val="26"/>
        </w:rPr>
        <w:t>хвойно-широколиственной</w:t>
      </w:r>
      <w:r w:rsidR="003932CE">
        <w:rPr>
          <w:rFonts w:cs="Times New Roman"/>
          <w:bCs/>
          <w:sz w:val="26"/>
          <w:szCs w:val="26"/>
        </w:rPr>
        <w:t xml:space="preserve"> </w:t>
      </w:r>
      <w:r w:rsidRPr="002065C7">
        <w:rPr>
          <w:rFonts w:cs="Times New Roman"/>
          <w:bCs/>
          <w:sz w:val="26"/>
          <w:szCs w:val="26"/>
        </w:rPr>
        <w:t>подзоны</w:t>
      </w:r>
      <w:r w:rsidR="003932CE">
        <w:rPr>
          <w:rFonts w:cs="Times New Roman"/>
          <w:bCs/>
          <w:sz w:val="26"/>
          <w:szCs w:val="26"/>
        </w:rPr>
        <w:t xml:space="preserve"> </w:t>
      </w:r>
      <w:r w:rsidRPr="002065C7">
        <w:rPr>
          <w:rFonts w:cs="Times New Roman"/>
          <w:bCs/>
          <w:sz w:val="26"/>
          <w:szCs w:val="26"/>
        </w:rPr>
        <w:t>лесной</w:t>
      </w:r>
      <w:r w:rsidR="003932CE">
        <w:rPr>
          <w:rFonts w:cs="Times New Roman"/>
          <w:bCs/>
          <w:sz w:val="26"/>
          <w:szCs w:val="26"/>
        </w:rPr>
        <w:t xml:space="preserve"> </w:t>
      </w:r>
      <w:r w:rsidRPr="002065C7">
        <w:rPr>
          <w:rFonts w:cs="Times New Roman"/>
          <w:bCs/>
          <w:sz w:val="26"/>
          <w:szCs w:val="26"/>
        </w:rPr>
        <w:t>зоны,</w:t>
      </w:r>
      <w:r w:rsidR="003932CE">
        <w:rPr>
          <w:rFonts w:cs="Times New Roman"/>
          <w:bCs/>
          <w:sz w:val="26"/>
          <w:szCs w:val="26"/>
        </w:rPr>
        <w:t xml:space="preserve"> </w:t>
      </w:r>
      <w:r w:rsidRPr="002065C7">
        <w:rPr>
          <w:rFonts w:cs="Times New Roman"/>
          <w:bCs/>
          <w:sz w:val="26"/>
          <w:szCs w:val="26"/>
        </w:rPr>
        <w:t>восточноевропейской</w:t>
      </w:r>
      <w:r w:rsidR="003932CE">
        <w:rPr>
          <w:rFonts w:cs="Times New Roman"/>
          <w:bCs/>
          <w:sz w:val="26"/>
          <w:szCs w:val="26"/>
        </w:rPr>
        <w:t xml:space="preserve"> </w:t>
      </w:r>
      <w:r w:rsidRPr="002065C7">
        <w:rPr>
          <w:rFonts w:cs="Times New Roman"/>
          <w:bCs/>
          <w:sz w:val="26"/>
          <w:szCs w:val="26"/>
        </w:rPr>
        <w:t>широколиственной</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восточноевропейской</w:t>
      </w:r>
      <w:r w:rsidR="003932CE">
        <w:rPr>
          <w:rFonts w:cs="Times New Roman"/>
          <w:bCs/>
          <w:sz w:val="26"/>
          <w:szCs w:val="26"/>
        </w:rPr>
        <w:t xml:space="preserve"> </w:t>
      </w:r>
      <w:r w:rsidRPr="002065C7">
        <w:rPr>
          <w:rFonts w:cs="Times New Roman"/>
          <w:bCs/>
          <w:sz w:val="26"/>
          <w:szCs w:val="26"/>
        </w:rPr>
        <w:t>лесостепной</w:t>
      </w:r>
      <w:r w:rsidR="003932CE">
        <w:rPr>
          <w:rFonts w:cs="Times New Roman"/>
          <w:bCs/>
          <w:sz w:val="26"/>
          <w:szCs w:val="26"/>
        </w:rPr>
        <w:t xml:space="preserve"> </w:t>
      </w:r>
      <w:r w:rsidRPr="002065C7">
        <w:rPr>
          <w:rFonts w:cs="Times New Roman"/>
          <w:bCs/>
          <w:sz w:val="26"/>
          <w:szCs w:val="26"/>
        </w:rPr>
        <w:t>(подзона</w:t>
      </w:r>
      <w:r w:rsidR="003932CE">
        <w:rPr>
          <w:rFonts w:cs="Times New Roman"/>
          <w:bCs/>
          <w:sz w:val="26"/>
          <w:szCs w:val="26"/>
        </w:rPr>
        <w:t xml:space="preserve"> </w:t>
      </w:r>
      <w:r w:rsidRPr="002065C7">
        <w:rPr>
          <w:rFonts w:cs="Times New Roman"/>
          <w:bCs/>
          <w:sz w:val="26"/>
          <w:szCs w:val="26"/>
        </w:rPr>
        <w:t>северных</w:t>
      </w:r>
      <w:r w:rsidR="003932CE">
        <w:rPr>
          <w:rFonts w:cs="Times New Roman"/>
          <w:bCs/>
          <w:sz w:val="26"/>
          <w:szCs w:val="26"/>
        </w:rPr>
        <w:t xml:space="preserve"> </w:t>
      </w:r>
      <w:r w:rsidRPr="002065C7">
        <w:rPr>
          <w:rFonts w:cs="Times New Roman"/>
          <w:bCs/>
          <w:sz w:val="26"/>
          <w:szCs w:val="26"/>
        </w:rPr>
        <w:t>луговых</w:t>
      </w:r>
      <w:r w:rsidR="003932CE">
        <w:rPr>
          <w:rFonts w:cs="Times New Roman"/>
          <w:bCs/>
          <w:sz w:val="26"/>
          <w:szCs w:val="26"/>
        </w:rPr>
        <w:t xml:space="preserve"> </w:t>
      </w:r>
      <w:r w:rsidRPr="002065C7">
        <w:rPr>
          <w:rFonts w:cs="Times New Roman"/>
          <w:bCs/>
          <w:sz w:val="26"/>
          <w:szCs w:val="26"/>
        </w:rPr>
        <w:t>степей).</w:t>
      </w:r>
      <w:r w:rsidR="003932CE">
        <w:rPr>
          <w:rFonts w:cs="Times New Roman"/>
          <w:bCs/>
          <w:sz w:val="26"/>
          <w:szCs w:val="26"/>
        </w:rPr>
        <w:t xml:space="preserve"> </w:t>
      </w:r>
    </w:p>
    <w:p w:rsidR="0064203D" w:rsidRPr="002065C7" w:rsidRDefault="0064203D" w:rsidP="001B6E20">
      <w:pPr>
        <w:pStyle w:val="a5"/>
        <w:ind w:firstLine="709"/>
        <w:rPr>
          <w:rFonts w:cs="Times New Roman"/>
          <w:bCs/>
          <w:sz w:val="26"/>
          <w:szCs w:val="26"/>
        </w:rPr>
      </w:pPr>
      <w:r w:rsidRPr="002065C7">
        <w:rPr>
          <w:rFonts w:cs="Times New Roman"/>
          <w:bCs/>
          <w:sz w:val="26"/>
          <w:szCs w:val="26"/>
        </w:rPr>
        <w:t>Леса</w:t>
      </w:r>
      <w:r w:rsidR="003932CE">
        <w:rPr>
          <w:rFonts w:cs="Times New Roman"/>
          <w:bCs/>
          <w:sz w:val="26"/>
          <w:szCs w:val="26"/>
        </w:rPr>
        <w:t xml:space="preserve"> </w:t>
      </w:r>
      <w:r w:rsidRPr="002065C7">
        <w:rPr>
          <w:rFonts w:cs="Times New Roman"/>
          <w:bCs/>
          <w:sz w:val="26"/>
          <w:szCs w:val="26"/>
        </w:rPr>
        <w:t>представлены,</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основном</w:t>
      </w:r>
      <w:r w:rsidR="003932CE">
        <w:rPr>
          <w:rFonts w:cs="Times New Roman"/>
          <w:bCs/>
          <w:sz w:val="26"/>
          <w:szCs w:val="26"/>
        </w:rPr>
        <w:t xml:space="preserve"> </w:t>
      </w:r>
      <w:r w:rsidRPr="002065C7">
        <w:rPr>
          <w:rFonts w:cs="Times New Roman"/>
          <w:bCs/>
          <w:sz w:val="26"/>
          <w:szCs w:val="26"/>
        </w:rPr>
        <w:t>небольшими</w:t>
      </w:r>
      <w:r w:rsidR="003932CE">
        <w:rPr>
          <w:rFonts w:cs="Times New Roman"/>
          <w:bCs/>
          <w:sz w:val="26"/>
          <w:szCs w:val="26"/>
        </w:rPr>
        <w:t xml:space="preserve"> </w:t>
      </w:r>
      <w:r w:rsidRPr="002065C7">
        <w:rPr>
          <w:rFonts w:cs="Times New Roman"/>
          <w:bCs/>
          <w:sz w:val="26"/>
          <w:szCs w:val="26"/>
        </w:rPr>
        <w:t>обособленными</w:t>
      </w:r>
      <w:r w:rsidR="003932CE">
        <w:rPr>
          <w:rFonts w:cs="Times New Roman"/>
          <w:bCs/>
          <w:sz w:val="26"/>
          <w:szCs w:val="26"/>
        </w:rPr>
        <w:t xml:space="preserve"> </w:t>
      </w:r>
      <w:r w:rsidRPr="002065C7">
        <w:rPr>
          <w:rFonts w:cs="Times New Roman"/>
          <w:bCs/>
          <w:sz w:val="26"/>
          <w:szCs w:val="26"/>
        </w:rPr>
        <w:t>лесными</w:t>
      </w:r>
      <w:r w:rsidR="003932CE">
        <w:rPr>
          <w:rFonts w:cs="Times New Roman"/>
          <w:bCs/>
          <w:sz w:val="26"/>
          <w:szCs w:val="26"/>
        </w:rPr>
        <w:t xml:space="preserve"> </w:t>
      </w:r>
      <w:r w:rsidRPr="002065C7">
        <w:rPr>
          <w:rFonts w:cs="Times New Roman"/>
          <w:bCs/>
          <w:sz w:val="26"/>
          <w:szCs w:val="26"/>
        </w:rPr>
        <w:t>участками,</w:t>
      </w:r>
      <w:r w:rsidR="003932CE">
        <w:rPr>
          <w:rFonts w:cs="Times New Roman"/>
          <w:bCs/>
          <w:sz w:val="26"/>
          <w:szCs w:val="26"/>
        </w:rPr>
        <w:t xml:space="preserve"> </w:t>
      </w:r>
      <w:r w:rsidRPr="002065C7">
        <w:rPr>
          <w:rFonts w:cs="Times New Roman"/>
          <w:bCs/>
          <w:sz w:val="26"/>
          <w:szCs w:val="26"/>
        </w:rPr>
        <w:t>расположенными</w:t>
      </w:r>
      <w:r w:rsidR="003932CE">
        <w:rPr>
          <w:rFonts w:cs="Times New Roman"/>
          <w:bCs/>
          <w:sz w:val="26"/>
          <w:szCs w:val="26"/>
        </w:rPr>
        <w:t xml:space="preserve"> </w:t>
      </w:r>
      <w:r w:rsidRPr="002065C7">
        <w:rPr>
          <w:rFonts w:cs="Times New Roman"/>
          <w:bCs/>
          <w:sz w:val="26"/>
          <w:szCs w:val="26"/>
        </w:rPr>
        <w:t>на</w:t>
      </w:r>
      <w:r w:rsidR="003932CE">
        <w:rPr>
          <w:rFonts w:cs="Times New Roman"/>
          <w:bCs/>
          <w:sz w:val="26"/>
          <w:szCs w:val="26"/>
        </w:rPr>
        <w:t xml:space="preserve"> </w:t>
      </w:r>
      <w:r w:rsidRPr="002065C7">
        <w:rPr>
          <w:rFonts w:cs="Times New Roman"/>
          <w:bCs/>
          <w:sz w:val="26"/>
          <w:szCs w:val="26"/>
        </w:rPr>
        <w:t>территории</w:t>
      </w:r>
      <w:r w:rsidR="003932CE">
        <w:rPr>
          <w:rFonts w:cs="Times New Roman"/>
          <w:bCs/>
          <w:sz w:val="26"/>
          <w:szCs w:val="26"/>
        </w:rPr>
        <w:t xml:space="preserve"> </w:t>
      </w:r>
      <w:r w:rsidRPr="002065C7">
        <w:rPr>
          <w:rFonts w:cs="Times New Roman"/>
          <w:bCs/>
          <w:sz w:val="26"/>
          <w:szCs w:val="26"/>
        </w:rPr>
        <w:t>неравномерно.</w:t>
      </w:r>
    </w:p>
    <w:p w:rsidR="0064203D" w:rsidRPr="002065C7" w:rsidRDefault="0064203D" w:rsidP="001B6E20">
      <w:pPr>
        <w:pStyle w:val="a5"/>
        <w:ind w:firstLine="709"/>
        <w:rPr>
          <w:rFonts w:cs="Times New Roman"/>
          <w:bCs/>
          <w:sz w:val="26"/>
          <w:szCs w:val="26"/>
        </w:rPr>
      </w:pPr>
      <w:r w:rsidRPr="002065C7">
        <w:rPr>
          <w:rFonts w:cs="Times New Roman"/>
          <w:bCs/>
          <w:sz w:val="26"/>
          <w:szCs w:val="26"/>
        </w:rPr>
        <w:t>На</w:t>
      </w:r>
      <w:r w:rsidR="003932CE">
        <w:rPr>
          <w:rFonts w:cs="Times New Roman"/>
          <w:bCs/>
          <w:sz w:val="26"/>
          <w:szCs w:val="26"/>
        </w:rPr>
        <w:t xml:space="preserve"> </w:t>
      </w:r>
      <w:r w:rsidRPr="002065C7">
        <w:rPr>
          <w:rFonts w:cs="Times New Roman"/>
          <w:bCs/>
          <w:sz w:val="26"/>
          <w:szCs w:val="26"/>
        </w:rPr>
        <w:t>территории</w:t>
      </w:r>
      <w:r w:rsidR="003932CE">
        <w:rPr>
          <w:rFonts w:cs="Times New Roman"/>
          <w:bCs/>
          <w:sz w:val="26"/>
          <w:szCs w:val="26"/>
        </w:rPr>
        <w:t xml:space="preserve"> </w:t>
      </w:r>
      <w:r w:rsidRPr="002065C7">
        <w:rPr>
          <w:rFonts w:cs="Times New Roman"/>
          <w:bCs/>
          <w:sz w:val="26"/>
          <w:szCs w:val="26"/>
        </w:rPr>
        <w:t>Пенновского</w:t>
      </w:r>
      <w:r w:rsidR="003932CE">
        <w:rPr>
          <w:rFonts w:cs="Times New Roman"/>
          <w:bCs/>
          <w:sz w:val="26"/>
          <w:szCs w:val="26"/>
        </w:rPr>
        <w:t xml:space="preserve"> </w:t>
      </w:r>
      <w:r w:rsidRPr="002065C7">
        <w:rPr>
          <w:rFonts w:cs="Times New Roman"/>
          <w:bCs/>
          <w:sz w:val="26"/>
          <w:szCs w:val="26"/>
        </w:rPr>
        <w:t>сельского</w:t>
      </w:r>
      <w:r w:rsidR="003932CE">
        <w:rPr>
          <w:rFonts w:cs="Times New Roman"/>
          <w:bCs/>
          <w:sz w:val="26"/>
          <w:szCs w:val="26"/>
        </w:rPr>
        <w:t xml:space="preserve"> </w:t>
      </w:r>
      <w:r w:rsidRPr="002065C7">
        <w:rPr>
          <w:rFonts w:cs="Times New Roman"/>
          <w:bCs/>
          <w:sz w:val="26"/>
          <w:szCs w:val="26"/>
        </w:rPr>
        <w:t>поселения</w:t>
      </w:r>
      <w:r w:rsidR="003932CE">
        <w:rPr>
          <w:rFonts w:cs="Times New Roman"/>
          <w:bCs/>
          <w:sz w:val="26"/>
          <w:szCs w:val="26"/>
        </w:rPr>
        <w:t xml:space="preserve"> </w:t>
      </w:r>
      <w:r w:rsidRPr="002065C7">
        <w:rPr>
          <w:rFonts w:cs="Times New Roman"/>
          <w:bCs/>
          <w:sz w:val="26"/>
          <w:szCs w:val="26"/>
        </w:rPr>
        <w:t>распространены</w:t>
      </w:r>
      <w:r w:rsidR="003932CE">
        <w:rPr>
          <w:rFonts w:cs="Times New Roman"/>
          <w:bCs/>
          <w:sz w:val="26"/>
          <w:szCs w:val="26"/>
        </w:rPr>
        <w:t xml:space="preserve"> </w:t>
      </w:r>
      <w:r w:rsidRPr="002065C7">
        <w:rPr>
          <w:rFonts w:cs="Times New Roman"/>
          <w:bCs/>
          <w:sz w:val="26"/>
          <w:szCs w:val="26"/>
        </w:rPr>
        <w:t>широколиственные</w:t>
      </w:r>
      <w:r w:rsidR="003932CE">
        <w:rPr>
          <w:rFonts w:cs="Times New Roman"/>
          <w:bCs/>
          <w:sz w:val="26"/>
          <w:szCs w:val="26"/>
        </w:rPr>
        <w:t xml:space="preserve"> </w:t>
      </w:r>
      <w:r w:rsidRPr="002065C7">
        <w:rPr>
          <w:rFonts w:cs="Times New Roman"/>
          <w:bCs/>
          <w:sz w:val="26"/>
          <w:szCs w:val="26"/>
        </w:rPr>
        <w:t>леса,</w:t>
      </w:r>
      <w:r w:rsidR="003932CE">
        <w:rPr>
          <w:rFonts w:cs="Times New Roman"/>
          <w:bCs/>
          <w:sz w:val="26"/>
          <w:szCs w:val="26"/>
        </w:rPr>
        <w:t xml:space="preserve"> </w:t>
      </w:r>
      <w:r w:rsidRPr="002065C7">
        <w:rPr>
          <w:rFonts w:cs="Times New Roman"/>
          <w:bCs/>
          <w:sz w:val="26"/>
          <w:szCs w:val="26"/>
        </w:rPr>
        <w:t>с</w:t>
      </w:r>
      <w:r w:rsidR="003932CE">
        <w:rPr>
          <w:rFonts w:cs="Times New Roman"/>
          <w:bCs/>
          <w:sz w:val="26"/>
          <w:szCs w:val="26"/>
        </w:rPr>
        <w:t xml:space="preserve"> </w:t>
      </w:r>
      <w:r w:rsidRPr="002065C7">
        <w:rPr>
          <w:rFonts w:cs="Times New Roman"/>
          <w:bCs/>
          <w:sz w:val="26"/>
          <w:szCs w:val="26"/>
        </w:rPr>
        <w:t>преобладанием</w:t>
      </w:r>
      <w:r w:rsidR="003932CE">
        <w:rPr>
          <w:rFonts w:cs="Times New Roman"/>
          <w:bCs/>
          <w:sz w:val="26"/>
          <w:szCs w:val="26"/>
        </w:rPr>
        <w:t xml:space="preserve"> </w:t>
      </w:r>
      <w:r w:rsidRPr="002065C7">
        <w:rPr>
          <w:rFonts w:cs="Times New Roman"/>
          <w:bCs/>
          <w:sz w:val="26"/>
          <w:szCs w:val="26"/>
        </w:rPr>
        <w:t>дуба</w:t>
      </w:r>
      <w:r w:rsidR="003932CE">
        <w:rPr>
          <w:rFonts w:cs="Times New Roman"/>
          <w:bCs/>
          <w:sz w:val="26"/>
          <w:szCs w:val="26"/>
        </w:rPr>
        <w:t xml:space="preserve"> </w:t>
      </w:r>
      <w:r w:rsidRPr="002065C7">
        <w:rPr>
          <w:rFonts w:cs="Times New Roman"/>
          <w:bCs/>
          <w:sz w:val="26"/>
          <w:szCs w:val="26"/>
        </w:rPr>
        <w:t>черешчатого,</w:t>
      </w:r>
      <w:r w:rsidR="003932CE">
        <w:rPr>
          <w:rFonts w:cs="Times New Roman"/>
          <w:bCs/>
          <w:sz w:val="26"/>
          <w:szCs w:val="26"/>
        </w:rPr>
        <w:t xml:space="preserve"> </w:t>
      </w:r>
      <w:r w:rsidRPr="002065C7">
        <w:rPr>
          <w:rFonts w:cs="Times New Roman"/>
          <w:bCs/>
          <w:sz w:val="26"/>
          <w:szCs w:val="26"/>
        </w:rPr>
        <w:t>произрастающего</w:t>
      </w:r>
      <w:r w:rsidR="003932CE">
        <w:rPr>
          <w:rFonts w:cs="Times New Roman"/>
          <w:bCs/>
          <w:sz w:val="26"/>
          <w:szCs w:val="26"/>
        </w:rPr>
        <w:t xml:space="preserve"> </w:t>
      </w:r>
      <w:r w:rsidRPr="002065C7">
        <w:rPr>
          <w:rFonts w:cs="Times New Roman"/>
          <w:bCs/>
          <w:sz w:val="26"/>
          <w:szCs w:val="26"/>
        </w:rPr>
        <w:t>вместе</w:t>
      </w:r>
      <w:r w:rsidR="003932CE">
        <w:rPr>
          <w:rFonts w:cs="Times New Roman"/>
          <w:bCs/>
          <w:sz w:val="26"/>
          <w:szCs w:val="26"/>
        </w:rPr>
        <w:t xml:space="preserve"> </w:t>
      </w:r>
      <w:r w:rsidRPr="002065C7">
        <w:rPr>
          <w:rFonts w:cs="Times New Roman"/>
          <w:bCs/>
          <w:sz w:val="26"/>
          <w:szCs w:val="26"/>
        </w:rPr>
        <w:t>с</w:t>
      </w:r>
      <w:r w:rsidR="003932CE">
        <w:rPr>
          <w:rFonts w:cs="Times New Roman"/>
          <w:bCs/>
          <w:sz w:val="26"/>
          <w:szCs w:val="26"/>
        </w:rPr>
        <w:t xml:space="preserve"> </w:t>
      </w:r>
      <w:r w:rsidRPr="002065C7">
        <w:rPr>
          <w:rFonts w:cs="Times New Roman"/>
          <w:bCs/>
          <w:sz w:val="26"/>
          <w:szCs w:val="26"/>
        </w:rPr>
        <w:t>кленом</w:t>
      </w:r>
      <w:r w:rsidR="003932CE">
        <w:rPr>
          <w:rFonts w:cs="Times New Roman"/>
          <w:bCs/>
          <w:sz w:val="26"/>
          <w:szCs w:val="26"/>
        </w:rPr>
        <w:t xml:space="preserve"> </w:t>
      </w:r>
      <w:r w:rsidRPr="002065C7">
        <w:rPr>
          <w:rFonts w:cs="Times New Roman"/>
          <w:bCs/>
          <w:sz w:val="26"/>
          <w:szCs w:val="26"/>
        </w:rPr>
        <w:t>остролистным,</w:t>
      </w:r>
      <w:r w:rsidR="003932CE">
        <w:rPr>
          <w:rFonts w:cs="Times New Roman"/>
          <w:bCs/>
          <w:sz w:val="26"/>
          <w:szCs w:val="26"/>
        </w:rPr>
        <w:t xml:space="preserve"> </w:t>
      </w:r>
      <w:r w:rsidRPr="002065C7">
        <w:rPr>
          <w:rFonts w:cs="Times New Roman"/>
          <w:bCs/>
          <w:sz w:val="26"/>
          <w:szCs w:val="26"/>
        </w:rPr>
        <w:t>ясенем</w:t>
      </w:r>
      <w:r w:rsidR="003932CE">
        <w:rPr>
          <w:rFonts w:cs="Times New Roman"/>
          <w:bCs/>
          <w:sz w:val="26"/>
          <w:szCs w:val="26"/>
        </w:rPr>
        <w:t xml:space="preserve"> </w:t>
      </w:r>
      <w:r w:rsidRPr="002065C7">
        <w:rPr>
          <w:rFonts w:cs="Times New Roman"/>
          <w:bCs/>
          <w:sz w:val="26"/>
          <w:szCs w:val="26"/>
        </w:rPr>
        <w:t>обыкновенным,</w:t>
      </w:r>
      <w:r w:rsidR="003932CE">
        <w:rPr>
          <w:rFonts w:cs="Times New Roman"/>
          <w:bCs/>
          <w:sz w:val="26"/>
          <w:szCs w:val="26"/>
        </w:rPr>
        <w:t xml:space="preserve"> </w:t>
      </w:r>
      <w:r w:rsidRPr="002065C7">
        <w:rPr>
          <w:rFonts w:cs="Times New Roman"/>
          <w:bCs/>
          <w:sz w:val="26"/>
          <w:szCs w:val="26"/>
        </w:rPr>
        <w:t>вязом,</w:t>
      </w:r>
      <w:r w:rsidR="003932CE">
        <w:rPr>
          <w:rFonts w:cs="Times New Roman"/>
          <w:bCs/>
          <w:sz w:val="26"/>
          <w:szCs w:val="26"/>
        </w:rPr>
        <w:t xml:space="preserve"> </w:t>
      </w:r>
      <w:r w:rsidRPr="002065C7">
        <w:rPr>
          <w:rFonts w:cs="Times New Roman"/>
          <w:bCs/>
          <w:sz w:val="26"/>
          <w:szCs w:val="26"/>
        </w:rPr>
        <w:t>липой</w:t>
      </w:r>
      <w:r w:rsidR="003932CE">
        <w:rPr>
          <w:rFonts w:cs="Times New Roman"/>
          <w:bCs/>
          <w:sz w:val="26"/>
          <w:szCs w:val="26"/>
        </w:rPr>
        <w:t xml:space="preserve"> </w:t>
      </w:r>
      <w:r w:rsidRPr="002065C7">
        <w:rPr>
          <w:rFonts w:cs="Times New Roman"/>
          <w:bCs/>
          <w:sz w:val="26"/>
          <w:szCs w:val="26"/>
        </w:rPr>
        <w:t>мелколистной.</w:t>
      </w:r>
    </w:p>
    <w:p w:rsidR="0064203D" w:rsidRPr="002065C7" w:rsidRDefault="0064203D" w:rsidP="001B6E20">
      <w:pPr>
        <w:pStyle w:val="a5"/>
        <w:ind w:firstLine="709"/>
        <w:rPr>
          <w:rFonts w:cs="Times New Roman"/>
          <w:bCs/>
          <w:sz w:val="26"/>
          <w:szCs w:val="26"/>
        </w:rPr>
      </w:pPr>
      <w:r w:rsidRPr="002065C7">
        <w:rPr>
          <w:rFonts w:cs="Times New Roman"/>
          <w:bCs/>
          <w:sz w:val="26"/>
          <w:szCs w:val="26"/>
        </w:rPr>
        <w:t>Органом</w:t>
      </w:r>
      <w:r w:rsidR="003932CE">
        <w:rPr>
          <w:rFonts w:cs="Times New Roman"/>
          <w:bCs/>
          <w:sz w:val="26"/>
          <w:szCs w:val="26"/>
        </w:rPr>
        <w:t xml:space="preserve"> </w:t>
      </w:r>
      <w:r w:rsidRPr="002065C7">
        <w:rPr>
          <w:rFonts w:cs="Times New Roman"/>
          <w:bCs/>
          <w:sz w:val="26"/>
          <w:szCs w:val="26"/>
        </w:rPr>
        <w:t>исполнительной</w:t>
      </w:r>
      <w:r w:rsidR="003932CE">
        <w:rPr>
          <w:rFonts w:cs="Times New Roman"/>
          <w:bCs/>
          <w:sz w:val="26"/>
          <w:szCs w:val="26"/>
        </w:rPr>
        <w:t xml:space="preserve"> </w:t>
      </w:r>
      <w:r w:rsidRPr="002065C7">
        <w:rPr>
          <w:rFonts w:cs="Times New Roman"/>
          <w:bCs/>
          <w:sz w:val="26"/>
          <w:szCs w:val="26"/>
        </w:rPr>
        <w:t>власти</w:t>
      </w:r>
      <w:r w:rsidR="003932CE">
        <w:rPr>
          <w:rFonts w:cs="Times New Roman"/>
          <w:bCs/>
          <w:sz w:val="26"/>
          <w:szCs w:val="26"/>
        </w:rPr>
        <w:t xml:space="preserve"> </w:t>
      </w:r>
      <w:r w:rsidRPr="002065C7">
        <w:rPr>
          <w:rFonts w:cs="Times New Roman"/>
          <w:bCs/>
          <w:sz w:val="26"/>
          <w:szCs w:val="26"/>
        </w:rPr>
        <w:t>субъекта</w:t>
      </w:r>
      <w:r w:rsidR="003932CE">
        <w:rPr>
          <w:rFonts w:cs="Times New Roman"/>
          <w:bCs/>
          <w:sz w:val="26"/>
          <w:szCs w:val="26"/>
        </w:rPr>
        <w:t xml:space="preserve"> </w:t>
      </w:r>
      <w:r w:rsidRPr="002065C7">
        <w:rPr>
          <w:rFonts w:cs="Times New Roman"/>
          <w:bCs/>
          <w:sz w:val="26"/>
          <w:szCs w:val="26"/>
        </w:rPr>
        <w:t>Российской</w:t>
      </w:r>
      <w:r w:rsidR="003932CE">
        <w:rPr>
          <w:rFonts w:cs="Times New Roman"/>
          <w:bCs/>
          <w:sz w:val="26"/>
          <w:szCs w:val="26"/>
        </w:rPr>
        <w:t xml:space="preserve"> </w:t>
      </w:r>
      <w:r w:rsidRPr="002065C7">
        <w:rPr>
          <w:rFonts w:cs="Times New Roman"/>
          <w:bCs/>
          <w:sz w:val="26"/>
          <w:szCs w:val="26"/>
        </w:rPr>
        <w:t>Федерации</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сфере</w:t>
      </w:r>
      <w:r w:rsidR="003932CE">
        <w:rPr>
          <w:rFonts w:cs="Times New Roman"/>
          <w:bCs/>
          <w:sz w:val="26"/>
          <w:szCs w:val="26"/>
        </w:rPr>
        <w:t xml:space="preserve"> </w:t>
      </w:r>
      <w:r w:rsidRPr="002065C7">
        <w:rPr>
          <w:rFonts w:cs="Times New Roman"/>
          <w:bCs/>
          <w:sz w:val="26"/>
          <w:szCs w:val="26"/>
        </w:rPr>
        <w:t>лесных</w:t>
      </w:r>
      <w:r w:rsidR="003932CE">
        <w:rPr>
          <w:rFonts w:cs="Times New Roman"/>
          <w:bCs/>
          <w:sz w:val="26"/>
          <w:szCs w:val="26"/>
        </w:rPr>
        <w:t xml:space="preserve"> </w:t>
      </w:r>
      <w:r w:rsidRPr="002065C7">
        <w:rPr>
          <w:rFonts w:cs="Times New Roman"/>
          <w:bCs/>
          <w:sz w:val="26"/>
          <w:szCs w:val="26"/>
        </w:rPr>
        <w:t>отношений</w:t>
      </w:r>
      <w:r w:rsidR="003932CE">
        <w:rPr>
          <w:rFonts w:cs="Times New Roman"/>
          <w:bCs/>
          <w:sz w:val="26"/>
          <w:szCs w:val="26"/>
        </w:rPr>
        <w:t xml:space="preserve"> </w:t>
      </w:r>
      <w:r w:rsidRPr="002065C7">
        <w:rPr>
          <w:rFonts w:cs="Times New Roman"/>
          <w:bCs/>
          <w:sz w:val="26"/>
          <w:szCs w:val="26"/>
        </w:rPr>
        <w:t>по</w:t>
      </w:r>
      <w:r w:rsidR="003932CE">
        <w:rPr>
          <w:rFonts w:cs="Times New Roman"/>
          <w:bCs/>
          <w:sz w:val="26"/>
          <w:szCs w:val="26"/>
        </w:rPr>
        <w:t xml:space="preserve"> </w:t>
      </w:r>
      <w:r w:rsidRPr="002065C7">
        <w:rPr>
          <w:rFonts w:cs="Times New Roman"/>
          <w:bCs/>
          <w:sz w:val="26"/>
          <w:szCs w:val="26"/>
        </w:rPr>
        <w:t>Орловской</w:t>
      </w:r>
      <w:r w:rsidR="003932CE">
        <w:rPr>
          <w:rFonts w:cs="Times New Roman"/>
          <w:bCs/>
          <w:sz w:val="26"/>
          <w:szCs w:val="26"/>
        </w:rPr>
        <w:t xml:space="preserve"> </w:t>
      </w:r>
      <w:r w:rsidRPr="002065C7">
        <w:rPr>
          <w:rFonts w:cs="Times New Roman"/>
          <w:bCs/>
          <w:sz w:val="26"/>
          <w:szCs w:val="26"/>
        </w:rPr>
        <w:t>области</w:t>
      </w:r>
      <w:r w:rsidR="003932CE">
        <w:rPr>
          <w:rFonts w:cs="Times New Roman"/>
          <w:bCs/>
          <w:sz w:val="26"/>
          <w:szCs w:val="26"/>
        </w:rPr>
        <w:t xml:space="preserve"> </w:t>
      </w:r>
      <w:r w:rsidRPr="002065C7">
        <w:rPr>
          <w:rFonts w:cs="Times New Roman"/>
          <w:bCs/>
          <w:sz w:val="26"/>
          <w:szCs w:val="26"/>
        </w:rPr>
        <w:t>является</w:t>
      </w:r>
      <w:r w:rsidR="003932CE">
        <w:rPr>
          <w:rFonts w:cs="Times New Roman"/>
          <w:bCs/>
          <w:sz w:val="26"/>
          <w:szCs w:val="26"/>
        </w:rPr>
        <w:t xml:space="preserve"> </w:t>
      </w:r>
      <w:r w:rsidRPr="002065C7">
        <w:rPr>
          <w:rFonts w:cs="Times New Roman"/>
          <w:bCs/>
          <w:sz w:val="26"/>
          <w:szCs w:val="26"/>
        </w:rPr>
        <w:t>областное</w:t>
      </w:r>
      <w:r w:rsidR="003932CE">
        <w:rPr>
          <w:rFonts w:cs="Times New Roman"/>
          <w:bCs/>
          <w:sz w:val="26"/>
          <w:szCs w:val="26"/>
        </w:rPr>
        <w:t xml:space="preserve"> </w:t>
      </w:r>
      <w:r w:rsidRPr="002065C7">
        <w:rPr>
          <w:rFonts w:cs="Times New Roman"/>
          <w:bCs/>
          <w:sz w:val="26"/>
          <w:szCs w:val="26"/>
        </w:rPr>
        <w:t>Управление</w:t>
      </w:r>
      <w:r w:rsidR="003932CE">
        <w:rPr>
          <w:rFonts w:cs="Times New Roman"/>
          <w:bCs/>
          <w:sz w:val="26"/>
          <w:szCs w:val="26"/>
        </w:rPr>
        <w:t xml:space="preserve"> </w:t>
      </w:r>
      <w:r w:rsidRPr="002065C7">
        <w:rPr>
          <w:rFonts w:cs="Times New Roman"/>
          <w:bCs/>
          <w:sz w:val="26"/>
          <w:szCs w:val="26"/>
        </w:rPr>
        <w:t>лесами.</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его</w:t>
      </w:r>
      <w:r w:rsidR="003932CE">
        <w:rPr>
          <w:rFonts w:cs="Times New Roman"/>
          <w:bCs/>
          <w:sz w:val="26"/>
          <w:szCs w:val="26"/>
        </w:rPr>
        <w:t xml:space="preserve"> </w:t>
      </w:r>
      <w:r w:rsidRPr="002065C7">
        <w:rPr>
          <w:rFonts w:cs="Times New Roman"/>
          <w:bCs/>
          <w:sz w:val="26"/>
          <w:szCs w:val="26"/>
        </w:rPr>
        <w:t>ведении</w:t>
      </w:r>
      <w:r w:rsidR="003932CE">
        <w:rPr>
          <w:rFonts w:cs="Times New Roman"/>
          <w:bCs/>
          <w:sz w:val="26"/>
          <w:szCs w:val="26"/>
        </w:rPr>
        <w:t xml:space="preserve"> </w:t>
      </w:r>
      <w:r w:rsidRPr="002065C7">
        <w:rPr>
          <w:rFonts w:cs="Times New Roman"/>
          <w:bCs/>
          <w:sz w:val="26"/>
          <w:szCs w:val="26"/>
        </w:rPr>
        <w:t>находятся</w:t>
      </w:r>
      <w:r w:rsidR="003932CE">
        <w:rPr>
          <w:rFonts w:cs="Times New Roman"/>
          <w:bCs/>
          <w:sz w:val="26"/>
          <w:szCs w:val="26"/>
        </w:rPr>
        <w:t xml:space="preserve"> </w:t>
      </w:r>
      <w:r w:rsidRPr="002065C7">
        <w:rPr>
          <w:rFonts w:cs="Times New Roman"/>
          <w:bCs/>
          <w:sz w:val="26"/>
          <w:szCs w:val="26"/>
        </w:rPr>
        <w:t>леса,</w:t>
      </w:r>
      <w:r w:rsidR="003932CE">
        <w:rPr>
          <w:rFonts w:cs="Times New Roman"/>
          <w:bCs/>
          <w:sz w:val="26"/>
          <w:szCs w:val="26"/>
        </w:rPr>
        <w:t xml:space="preserve"> </w:t>
      </w:r>
      <w:r w:rsidRPr="002065C7">
        <w:rPr>
          <w:rFonts w:cs="Times New Roman"/>
          <w:bCs/>
          <w:sz w:val="26"/>
          <w:szCs w:val="26"/>
        </w:rPr>
        <w:t>расположенные</w:t>
      </w:r>
      <w:r w:rsidR="003932CE">
        <w:rPr>
          <w:rFonts w:cs="Times New Roman"/>
          <w:bCs/>
          <w:sz w:val="26"/>
          <w:szCs w:val="26"/>
        </w:rPr>
        <w:t xml:space="preserve"> </w:t>
      </w:r>
      <w:r w:rsidRPr="002065C7">
        <w:rPr>
          <w:rFonts w:cs="Times New Roman"/>
          <w:bCs/>
          <w:sz w:val="26"/>
          <w:szCs w:val="26"/>
        </w:rPr>
        <w:t>на</w:t>
      </w:r>
      <w:r w:rsidR="003932CE">
        <w:rPr>
          <w:rFonts w:cs="Times New Roman"/>
          <w:bCs/>
          <w:sz w:val="26"/>
          <w:szCs w:val="26"/>
        </w:rPr>
        <w:t xml:space="preserve"> </w:t>
      </w:r>
      <w:r w:rsidRPr="002065C7">
        <w:rPr>
          <w:rFonts w:cs="Times New Roman"/>
          <w:bCs/>
          <w:sz w:val="26"/>
          <w:szCs w:val="26"/>
        </w:rPr>
        <w:t>землях</w:t>
      </w:r>
      <w:r w:rsidR="003932CE">
        <w:rPr>
          <w:rFonts w:cs="Times New Roman"/>
          <w:bCs/>
          <w:sz w:val="26"/>
          <w:szCs w:val="26"/>
        </w:rPr>
        <w:t xml:space="preserve"> </w:t>
      </w:r>
      <w:r w:rsidRPr="002065C7">
        <w:rPr>
          <w:rFonts w:cs="Times New Roman"/>
          <w:bCs/>
          <w:sz w:val="26"/>
          <w:szCs w:val="26"/>
        </w:rPr>
        <w:t>лесного</w:t>
      </w:r>
      <w:r w:rsidR="003932CE">
        <w:rPr>
          <w:rFonts w:cs="Times New Roman"/>
          <w:bCs/>
          <w:sz w:val="26"/>
          <w:szCs w:val="26"/>
        </w:rPr>
        <w:t xml:space="preserve"> </w:t>
      </w:r>
      <w:r w:rsidRPr="002065C7">
        <w:rPr>
          <w:rFonts w:cs="Times New Roman"/>
          <w:bCs/>
          <w:sz w:val="26"/>
          <w:szCs w:val="26"/>
        </w:rPr>
        <w:t>фонда</w:t>
      </w:r>
      <w:r w:rsidR="003932CE">
        <w:rPr>
          <w:rFonts w:cs="Times New Roman"/>
          <w:bCs/>
          <w:sz w:val="26"/>
          <w:szCs w:val="26"/>
        </w:rPr>
        <w:t xml:space="preserve"> </w:t>
      </w:r>
      <w:r w:rsidRPr="002065C7">
        <w:rPr>
          <w:rFonts w:cs="Times New Roman"/>
          <w:bCs/>
          <w:sz w:val="26"/>
          <w:szCs w:val="26"/>
        </w:rPr>
        <w:t>–</w:t>
      </w:r>
      <w:r w:rsidR="003932CE">
        <w:rPr>
          <w:rFonts w:cs="Times New Roman"/>
          <w:bCs/>
          <w:sz w:val="26"/>
          <w:szCs w:val="26"/>
        </w:rPr>
        <w:t xml:space="preserve"> </w:t>
      </w:r>
      <w:r w:rsidRPr="002065C7">
        <w:rPr>
          <w:rFonts w:cs="Times New Roman"/>
          <w:bCs/>
          <w:color w:val="000000"/>
          <w:sz w:val="26"/>
          <w:szCs w:val="26"/>
        </w:rPr>
        <w:t>1482</w:t>
      </w:r>
      <w:r w:rsidR="003932CE">
        <w:rPr>
          <w:rFonts w:cs="Times New Roman"/>
          <w:bCs/>
          <w:color w:val="000000"/>
          <w:sz w:val="26"/>
          <w:szCs w:val="26"/>
        </w:rPr>
        <w:t xml:space="preserve"> </w:t>
      </w:r>
      <w:r w:rsidRPr="002065C7">
        <w:rPr>
          <w:rFonts w:cs="Times New Roman"/>
          <w:bCs/>
          <w:color w:val="000000"/>
          <w:sz w:val="26"/>
          <w:szCs w:val="26"/>
        </w:rPr>
        <w:t>га,</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том</w:t>
      </w:r>
      <w:r w:rsidR="003932CE">
        <w:rPr>
          <w:rFonts w:cs="Times New Roman"/>
          <w:bCs/>
          <w:sz w:val="26"/>
          <w:szCs w:val="26"/>
        </w:rPr>
        <w:t xml:space="preserve"> </w:t>
      </w:r>
      <w:r w:rsidRPr="002065C7">
        <w:rPr>
          <w:rFonts w:cs="Times New Roman"/>
          <w:bCs/>
          <w:sz w:val="26"/>
          <w:szCs w:val="26"/>
        </w:rPr>
        <w:t>числе</w:t>
      </w:r>
      <w:r w:rsidR="003932CE">
        <w:rPr>
          <w:rFonts w:cs="Times New Roman"/>
          <w:bCs/>
          <w:sz w:val="26"/>
          <w:szCs w:val="26"/>
        </w:rPr>
        <w:t xml:space="preserve"> </w:t>
      </w:r>
      <w:r w:rsidRPr="002065C7">
        <w:rPr>
          <w:rFonts w:cs="Times New Roman"/>
          <w:bCs/>
          <w:sz w:val="26"/>
          <w:szCs w:val="26"/>
        </w:rPr>
        <w:t>леса,</w:t>
      </w:r>
      <w:r w:rsidR="003932CE">
        <w:rPr>
          <w:rFonts w:cs="Times New Roman"/>
          <w:bCs/>
          <w:sz w:val="26"/>
          <w:szCs w:val="26"/>
        </w:rPr>
        <w:t xml:space="preserve"> </w:t>
      </w:r>
      <w:r w:rsidRPr="002065C7">
        <w:rPr>
          <w:rFonts w:cs="Times New Roman"/>
          <w:bCs/>
          <w:sz w:val="26"/>
          <w:szCs w:val="26"/>
        </w:rPr>
        <w:t>ранее</w:t>
      </w:r>
      <w:r w:rsidR="003932CE">
        <w:rPr>
          <w:rFonts w:cs="Times New Roman"/>
          <w:bCs/>
          <w:sz w:val="26"/>
          <w:szCs w:val="26"/>
        </w:rPr>
        <w:t xml:space="preserve"> </w:t>
      </w:r>
      <w:r w:rsidRPr="002065C7">
        <w:rPr>
          <w:rFonts w:cs="Times New Roman"/>
          <w:bCs/>
          <w:sz w:val="26"/>
          <w:szCs w:val="26"/>
        </w:rPr>
        <w:t>находившиеся</w:t>
      </w:r>
      <w:r w:rsidR="003932CE">
        <w:rPr>
          <w:rFonts w:cs="Times New Roman"/>
          <w:bCs/>
          <w:sz w:val="26"/>
          <w:szCs w:val="26"/>
        </w:rPr>
        <w:t xml:space="preserve"> </w:t>
      </w:r>
      <w:r w:rsidRPr="002065C7">
        <w:rPr>
          <w:rFonts w:cs="Times New Roman"/>
          <w:bCs/>
          <w:sz w:val="26"/>
          <w:szCs w:val="26"/>
        </w:rPr>
        <w:t>во</w:t>
      </w:r>
      <w:r w:rsidR="003932CE">
        <w:rPr>
          <w:rFonts w:cs="Times New Roman"/>
          <w:bCs/>
          <w:sz w:val="26"/>
          <w:szCs w:val="26"/>
        </w:rPr>
        <w:t xml:space="preserve"> </w:t>
      </w:r>
      <w:r w:rsidRPr="002065C7">
        <w:rPr>
          <w:rFonts w:cs="Times New Roman"/>
          <w:bCs/>
          <w:sz w:val="26"/>
          <w:szCs w:val="26"/>
        </w:rPr>
        <w:t>владении</w:t>
      </w:r>
      <w:r w:rsidR="003932CE">
        <w:rPr>
          <w:rFonts w:cs="Times New Roman"/>
          <w:bCs/>
          <w:sz w:val="26"/>
          <w:szCs w:val="26"/>
        </w:rPr>
        <w:t xml:space="preserve"> </w:t>
      </w:r>
      <w:r w:rsidRPr="002065C7">
        <w:rPr>
          <w:rFonts w:cs="Times New Roman"/>
          <w:bCs/>
          <w:sz w:val="26"/>
          <w:szCs w:val="26"/>
        </w:rPr>
        <w:t>сельскохозяйственных</w:t>
      </w:r>
      <w:r w:rsidR="003932CE">
        <w:rPr>
          <w:rFonts w:cs="Times New Roman"/>
          <w:bCs/>
          <w:sz w:val="26"/>
          <w:szCs w:val="26"/>
        </w:rPr>
        <w:t xml:space="preserve"> </w:t>
      </w:r>
      <w:r w:rsidRPr="002065C7">
        <w:rPr>
          <w:rFonts w:cs="Times New Roman"/>
          <w:bCs/>
          <w:sz w:val="26"/>
          <w:szCs w:val="26"/>
        </w:rPr>
        <w:t>организаций.</w:t>
      </w:r>
    </w:p>
    <w:p w:rsidR="0064203D" w:rsidRPr="002065C7" w:rsidRDefault="0064203D" w:rsidP="001B6E20">
      <w:pPr>
        <w:pStyle w:val="a5"/>
        <w:ind w:firstLine="709"/>
        <w:rPr>
          <w:rFonts w:cs="Times New Roman"/>
          <w:bCs/>
          <w:sz w:val="26"/>
          <w:szCs w:val="26"/>
        </w:rPr>
      </w:pPr>
      <w:r w:rsidRPr="002065C7">
        <w:rPr>
          <w:rFonts w:cs="Times New Roman"/>
          <w:bCs/>
          <w:sz w:val="26"/>
          <w:szCs w:val="26"/>
        </w:rPr>
        <w:t>Территориальной</w:t>
      </w:r>
      <w:r w:rsidR="003932CE">
        <w:rPr>
          <w:rFonts w:cs="Times New Roman"/>
          <w:bCs/>
          <w:sz w:val="26"/>
          <w:szCs w:val="26"/>
        </w:rPr>
        <w:t xml:space="preserve"> </w:t>
      </w:r>
      <w:r w:rsidRPr="002065C7">
        <w:rPr>
          <w:rFonts w:cs="Times New Roman"/>
          <w:bCs/>
          <w:sz w:val="26"/>
          <w:szCs w:val="26"/>
        </w:rPr>
        <w:t>единицей</w:t>
      </w:r>
      <w:r w:rsidR="003932CE">
        <w:rPr>
          <w:rFonts w:cs="Times New Roman"/>
          <w:bCs/>
          <w:sz w:val="26"/>
          <w:szCs w:val="26"/>
        </w:rPr>
        <w:t xml:space="preserve"> </w:t>
      </w:r>
      <w:r w:rsidRPr="002065C7">
        <w:rPr>
          <w:rFonts w:cs="Times New Roman"/>
          <w:bCs/>
          <w:sz w:val="26"/>
          <w:szCs w:val="26"/>
        </w:rPr>
        <w:t>управления</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области</w:t>
      </w:r>
      <w:r w:rsidR="003932CE">
        <w:rPr>
          <w:rFonts w:cs="Times New Roman"/>
          <w:bCs/>
          <w:sz w:val="26"/>
          <w:szCs w:val="26"/>
        </w:rPr>
        <w:t xml:space="preserve"> </w:t>
      </w:r>
      <w:r w:rsidRPr="002065C7">
        <w:rPr>
          <w:rFonts w:cs="Times New Roman"/>
          <w:bCs/>
          <w:sz w:val="26"/>
          <w:szCs w:val="26"/>
        </w:rPr>
        <w:t>использования</w:t>
      </w:r>
      <w:r w:rsidR="003932CE">
        <w:rPr>
          <w:rFonts w:cs="Times New Roman"/>
          <w:bCs/>
          <w:sz w:val="26"/>
          <w:szCs w:val="26"/>
        </w:rPr>
        <w:t xml:space="preserve"> </w:t>
      </w:r>
      <w:r w:rsidRPr="002065C7">
        <w:rPr>
          <w:rFonts w:cs="Times New Roman"/>
          <w:bCs/>
          <w:sz w:val="26"/>
          <w:szCs w:val="26"/>
        </w:rPr>
        <w:t>охраны,</w:t>
      </w:r>
      <w:r w:rsidR="003932CE">
        <w:rPr>
          <w:rFonts w:cs="Times New Roman"/>
          <w:bCs/>
          <w:sz w:val="26"/>
          <w:szCs w:val="26"/>
        </w:rPr>
        <w:t xml:space="preserve"> </w:t>
      </w:r>
      <w:r w:rsidRPr="002065C7">
        <w:rPr>
          <w:rFonts w:cs="Times New Roman"/>
          <w:bCs/>
          <w:sz w:val="26"/>
          <w:szCs w:val="26"/>
        </w:rPr>
        <w:t>защиты,</w:t>
      </w:r>
      <w:r w:rsidR="003932CE">
        <w:rPr>
          <w:rFonts w:cs="Times New Roman"/>
          <w:bCs/>
          <w:sz w:val="26"/>
          <w:szCs w:val="26"/>
        </w:rPr>
        <w:t xml:space="preserve"> </w:t>
      </w:r>
      <w:r w:rsidRPr="002065C7">
        <w:rPr>
          <w:rFonts w:cs="Times New Roman"/>
          <w:bCs/>
          <w:sz w:val="26"/>
          <w:szCs w:val="26"/>
        </w:rPr>
        <w:t>воспроизводства</w:t>
      </w:r>
      <w:r w:rsidR="003932CE">
        <w:rPr>
          <w:rFonts w:cs="Times New Roman"/>
          <w:bCs/>
          <w:sz w:val="26"/>
          <w:szCs w:val="26"/>
        </w:rPr>
        <w:t xml:space="preserve"> </w:t>
      </w:r>
      <w:r w:rsidRPr="002065C7">
        <w:rPr>
          <w:rFonts w:cs="Times New Roman"/>
          <w:bCs/>
          <w:sz w:val="26"/>
          <w:szCs w:val="26"/>
        </w:rPr>
        <w:t>лесов</w:t>
      </w:r>
      <w:r w:rsidR="003932CE">
        <w:rPr>
          <w:rFonts w:cs="Times New Roman"/>
          <w:bCs/>
          <w:sz w:val="26"/>
          <w:szCs w:val="26"/>
        </w:rPr>
        <w:t xml:space="preserve"> </w:t>
      </w:r>
      <w:r w:rsidRPr="002065C7">
        <w:rPr>
          <w:rFonts w:cs="Times New Roman"/>
          <w:bCs/>
          <w:sz w:val="26"/>
          <w:szCs w:val="26"/>
        </w:rPr>
        <w:t>является</w:t>
      </w:r>
      <w:r w:rsidR="003932CE">
        <w:rPr>
          <w:rFonts w:cs="Times New Roman"/>
          <w:bCs/>
          <w:sz w:val="26"/>
          <w:szCs w:val="26"/>
        </w:rPr>
        <w:t xml:space="preserve"> </w:t>
      </w:r>
      <w:r w:rsidRPr="002065C7">
        <w:rPr>
          <w:rFonts w:cs="Times New Roman"/>
          <w:bCs/>
          <w:sz w:val="26"/>
          <w:szCs w:val="26"/>
        </w:rPr>
        <w:t>лесничество.</w:t>
      </w:r>
      <w:r w:rsidR="003932CE">
        <w:rPr>
          <w:rFonts w:cs="Times New Roman"/>
          <w:bCs/>
          <w:sz w:val="26"/>
          <w:szCs w:val="26"/>
        </w:rPr>
        <w:t xml:space="preserve"> </w:t>
      </w:r>
      <w:r w:rsidRPr="002065C7">
        <w:rPr>
          <w:rFonts w:cs="Times New Roman"/>
          <w:bCs/>
          <w:sz w:val="26"/>
          <w:szCs w:val="26"/>
        </w:rPr>
        <w:t>Лесничество</w:t>
      </w:r>
      <w:r w:rsidR="003932CE">
        <w:rPr>
          <w:rFonts w:cs="Times New Roman"/>
          <w:bCs/>
          <w:sz w:val="26"/>
          <w:szCs w:val="26"/>
        </w:rPr>
        <w:t xml:space="preserve"> </w:t>
      </w:r>
      <w:r w:rsidRPr="002065C7">
        <w:rPr>
          <w:rFonts w:cs="Times New Roman"/>
          <w:bCs/>
          <w:sz w:val="26"/>
          <w:szCs w:val="26"/>
        </w:rPr>
        <w:t>осуществляет</w:t>
      </w:r>
      <w:r w:rsidR="003932CE">
        <w:rPr>
          <w:rFonts w:cs="Times New Roman"/>
          <w:bCs/>
          <w:sz w:val="26"/>
          <w:szCs w:val="26"/>
        </w:rPr>
        <w:t xml:space="preserve"> </w:t>
      </w:r>
      <w:r w:rsidRPr="002065C7">
        <w:rPr>
          <w:rFonts w:cs="Times New Roman"/>
          <w:bCs/>
          <w:sz w:val="26"/>
          <w:szCs w:val="26"/>
        </w:rPr>
        <w:t>реализацию</w:t>
      </w:r>
      <w:r w:rsidR="003932CE">
        <w:rPr>
          <w:rFonts w:cs="Times New Roman"/>
          <w:bCs/>
          <w:sz w:val="26"/>
          <w:szCs w:val="26"/>
        </w:rPr>
        <w:t xml:space="preserve"> </w:t>
      </w:r>
      <w:r w:rsidRPr="002065C7">
        <w:rPr>
          <w:rFonts w:cs="Times New Roman"/>
          <w:bCs/>
          <w:sz w:val="26"/>
          <w:szCs w:val="26"/>
        </w:rPr>
        <w:t>лесохозяйственных</w:t>
      </w:r>
      <w:r w:rsidR="003932CE">
        <w:rPr>
          <w:rFonts w:cs="Times New Roman"/>
          <w:bCs/>
          <w:sz w:val="26"/>
          <w:szCs w:val="26"/>
        </w:rPr>
        <w:t xml:space="preserve"> </w:t>
      </w:r>
      <w:r w:rsidRPr="002065C7">
        <w:rPr>
          <w:rFonts w:cs="Times New Roman"/>
          <w:bCs/>
          <w:sz w:val="26"/>
          <w:szCs w:val="26"/>
        </w:rPr>
        <w:t>регламентов</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участковых</w:t>
      </w:r>
      <w:r w:rsidR="003932CE">
        <w:rPr>
          <w:rFonts w:cs="Times New Roman"/>
          <w:bCs/>
          <w:sz w:val="26"/>
          <w:szCs w:val="26"/>
        </w:rPr>
        <w:t xml:space="preserve"> </w:t>
      </w:r>
      <w:r w:rsidRPr="002065C7">
        <w:rPr>
          <w:rFonts w:cs="Times New Roman"/>
          <w:bCs/>
          <w:sz w:val="26"/>
          <w:szCs w:val="26"/>
        </w:rPr>
        <w:t>лесничествах.</w:t>
      </w:r>
    </w:p>
    <w:p w:rsidR="0064203D" w:rsidRPr="002065C7" w:rsidRDefault="0064203D" w:rsidP="001B6E20">
      <w:pPr>
        <w:pStyle w:val="af6"/>
        <w:widowControl/>
        <w:autoSpaceDE/>
        <w:autoSpaceDN/>
        <w:adjustRightInd/>
        <w:spacing w:line="240" w:lineRule="auto"/>
        <w:ind w:firstLine="709"/>
        <w:rPr>
          <w:sz w:val="26"/>
          <w:szCs w:val="26"/>
        </w:rPr>
      </w:pPr>
      <w:r w:rsidRPr="002065C7">
        <w:rPr>
          <w:sz w:val="26"/>
          <w:szCs w:val="26"/>
        </w:rPr>
        <w:t>По</w:t>
      </w:r>
      <w:r w:rsidR="003932CE">
        <w:rPr>
          <w:sz w:val="26"/>
          <w:szCs w:val="26"/>
        </w:rPr>
        <w:t xml:space="preserve"> </w:t>
      </w:r>
      <w:r w:rsidRPr="002065C7">
        <w:rPr>
          <w:sz w:val="26"/>
          <w:szCs w:val="26"/>
        </w:rPr>
        <w:t>своему</w:t>
      </w:r>
      <w:r w:rsidR="003932CE">
        <w:rPr>
          <w:sz w:val="26"/>
          <w:szCs w:val="26"/>
        </w:rPr>
        <w:t xml:space="preserve"> </w:t>
      </w:r>
      <w:r w:rsidRPr="002065C7">
        <w:rPr>
          <w:sz w:val="26"/>
          <w:szCs w:val="26"/>
        </w:rPr>
        <w:t>целевому</w:t>
      </w:r>
      <w:r w:rsidR="003932CE">
        <w:rPr>
          <w:sz w:val="26"/>
          <w:szCs w:val="26"/>
        </w:rPr>
        <w:t xml:space="preserve"> </w:t>
      </w:r>
      <w:r w:rsidRPr="002065C7">
        <w:rPr>
          <w:sz w:val="26"/>
          <w:szCs w:val="26"/>
        </w:rPr>
        <w:t>назначению</w:t>
      </w:r>
      <w:r w:rsidR="003932CE">
        <w:rPr>
          <w:sz w:val="26"/>
          <w:szCs w:val="26"/>
        </w:rPr>
        <w:t xml:space="preserve"> </w:t>
      </w:r>
      <w:r w:rsidRPr="002065C7">
        <w:rPr>
          <w:sz w:val="26"/>
          <w:szCs w:val="26"/>
        </w:rPr>
        <w:t>леса</w:t>
      </w:r>
      <w:r w:rsidR="003932CE">
        <w:rPr>
          <w:sz w:val="26"/>
          <w:szCs w:val="26"/>
        </w:rPr>
        <w:t xml:space="preserve"> </w:t>
      </w:r>
      <w:r w:rsidRPr="002065C7">
        <w:rPr>
          <w:sz w:val="26"/>
          <w:szCs w:val="26"/>
        </w:rPr>
        <w:t>района</w:t>
      </w:r>
      <w:r w:rsidR="003932CE">
        <w:rPr>
          <w:sz w:val="26"/>
          <w:szCs w:val="26"/>
        </w:rPr>
        <w:t xml:space="preserve"> </w:t>
      </w:r>
      <w:r w:rsidRPr="002065C7">
        <w:rPr>
          <w:sz w:val="26"/>
          <w:szCs w:val="26"/>
        </w:rPr>
        <w:t>отнесены</w:t>
      </w:r>
      <w:r w:rsidR="003932CE">
        <w:rPr>
          <w:sz w:val="26"/>
          <w:szCs w:val="26"/>
        </w:rPr>
        <w:t xml:space="preserve"> </w:t>
      </w:r>
      <w:r w:rsidRPr="002065C7">
        <w:rPr>
          <w:sz w:val="26"/>
          <w:szCs w:val="26"/>
        </w:rPr>
        <w:t>к</w:t>
      </w:r>
      <w:r w:rsidR="003932CE">
        <w:rPr>
          <w:sz w:val="26"/>
          <w:szCs w:val="26"/>
        </w:rPr>
        <w:t xml:space="preserve"> </w:t>
      </w:r>
      <w:proofErr w:type="gramStart"/>
      <w:r w:rsidRPr="002065C7">
        <w:rPr>
          <w:sz w:val="26"/>
          <w:szCs w:val="26"/>
        </w:rPr>
        <w:t>защитным</w:t>
      </w:r>
      <w:proofErr w:type="gramEnd"/>
      <w:r w:rsidRPr="002065C7">
        <w:rPr>
          <w:sz w:val="26"/>
          <w:szCs w:val="26"/>
        </w:rPr>
        <w:t>,</w:t>
      </w:r>
      <w:r w:rsidR="003932CE">
        <w:rPr>
          <w:sz w:val="26"/>
          <w:szCs w:val="26"/>
        </w:rPr>
        <w:t xml:space="preserve"> </w:t>
      </w:r>
      <w:r w:rsidRPr="002065C7">
        <w:rPr>
          <w:sz w:val="26"/>
          <w:szCs w:val="26"/>
        </w:rPr>
        <w:t>выполняющим</w:t>
      </w:r>
      <w:r w:rsidR="003932CE">
        <w:rPr>
          <w:sz w:val="26"/>
          <w:szCs w:val="26"/>
        </w:rPr>
        <w:t xml:space="preserve"> </w:t>
      </w:r>
      <w:r w:rsidRPr="002065C7">
        <w:rPr>
          <w:sz w:val="26"/>
          <w:szCs w:val="26"/>
        </w:rPr>
        <w:t>разнообразные</w:t>
      </w:r>
      <w:r w:rsidR="003932CE">
        <w:rPr>
          <w:sz w:val="26"/>
          <w:szCs w:val="26"/>
        </w:rPr>
        <w:t xml:space="preserve"> </w:t>
      </w:r>
      <w:r w:rsidRPr="002065C7">
        <w:rPr>
          <w:sz w:val="26"/>
          <w:szCs w:val="26"/>
        </w:rPr>
        <w:t>функции:</w:t>
      </w:r>
      <w:r w:rsidR="003932CE">
        <w:rPr>
          <w:sz w:val="26"/>
          <w:szCs w:val="26"/>
        </w:rPr>
        <w:t xml:space="preserve"> </w:t>
      </w:r>
      <w:r w:rsidRPr="002065C7">
        <w:rPr>
          <w:sz w:val="26"/>
          <w:szCs w:val="26"/>
        </w:rPr>
        <w:t>почвозащитные</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средообразующие</w:t>
      </w:r>
      <w:r w:rsidR="003932CE">
        <w:rPr>
          <w:sz w:val="26"/>
          <w:szCs w:val="26"/>
        </w:rPr>
        <w:t xml:space="preserve"> </w:t>
      </w:r>
      <w:r w:rsidRPr="002065C7">
        <w:rPr>
          <w:sz w:val="26"/>
          <w:szCs w:val="26"/>
        </w:rPr>
        <w:t>(противоэрозионные</w:t>
      </w:r>
      <w:r w:rsidR="003932CE">
        <w:rPr>
          <w:sz w:val="26"/>
          <w:szCs w:val="26"/>
        </w:rPr>
        <w:t xml:space="preserve"> </w:t>
      </w:r>
      <w:r w:rsidRPr="002065C7">
        <w:rPr>
          <w:sz w:val="26"/>
          <w:szCs w:val="26"/>
        </w:rPr>
        <w:t>леса).</w:t>
      </w:r>
    </w:p>
    <w:p w:rsidR="0064203D" w:rsidRPr="002065C7" w:rsidRDefault="0064203D" w:rsidP="001B6E20">
      <w:pPr>
        <w:pStyle w:val="af6"/>
        <w:widowControl/>
        <w:autoSpaceDE/>
        <w:autoSpaceDN/>
        <w:adjustRightInd/>
        <w:spacing w:line="240" w:lineRule="auto"/>
        <w:ind w:firstLine="709"/>
        <w:rPr>
          <w:sz w:val="26"/>
          <w:szCs w:val="26"/>
        </w:rPr>
      </w:pPr>
      <w:r w:rsidRPr="002065C7">
        <w:rPr>
          <w:sz w:val="26"/>
          <w:szCs w:val="26"/>
        </w:rPr>
        <w:t>Назначение</w:t>
      </w:r>
      <w:r w:rsidR="003932CE">
        <w:rPr>
          <w:sz w:val="26"/>
          <w:szCs w:val="26"/>
        </w:rPr>
        <w:t xml:space="preserve"> </w:t>
      </w:r>
      <w:r w:rsidRPr="002065C7">
        <w:rPr>
          <w:sz w:val="26"/>
          <w:szCs w:val="26"/>
        </w:rPr>
        <w:t>защитных</w:t>
      </w:r>
      <w:r w:rsidR="003932CE">
        <w:rPr>
          <w:sz w:val="26"/>
          <w:szCs w:val="26"/>
        </w:rPr>
        <w:t xml:space="preserve"> </w:t>
      </w:r>
      <w:r w:rsidRPr="002065C7">
        <w:rPr>
          <w:sz w:val="26"/>
          <w:szCs w:val="26"/>
        </w:rPr>
        <w:t>лесов</w:t>
      </w:r>
      <w:r w:rsidR="003932CE">
        <w:rPr>
          <w:sz w:val="26"/>
          <w:szCs w:val="26"/>
        </w:rPr>
        <w:t xml:space="preserve"> </w:t>
      </w:r>
      <w:r w:rsidRPr="002065C7">
        <w:rPr>
          <w:sz w:val="26"/>
          <w:szCs w:val="26"/>
        </w:rPr>
        <w:t>-</w:t>
      </w:r>
      <w:r w:rsidR="003932CE">
        <w:rPr>
          <w:sz w:val="26"/>
          <w:szCs w:val="26"/>
        </w:rPr>
        <w:t xml:space="preserve"> </w:t>
      </w:r>
      <w:r w:rsidRPr="002065C7">
        <w:rPr>
          <w:sz w:val="26"/>
          <w:szCs w:val="26"/>
        </w:rPr>
        <w:t>сохранение</w:t>
      </w:r>
      <w:r w:rsidR="003932CE">
        <w:rPr>
          <w:sz w:val="26"/>
          <w:szCs w:val="26"/>
        </w:rPr>
        <w:t xml:space="preserve"> </w:t>
      </w:r>
      <w:r w:rsidRPr="002065C7">
        <w:rPr>
          <w:sz w:val="26"/>
          <w:szCs w:val="26"/>
        </w:rPr>
        <w:t>средообразующих,</w:t>
      </w:r>
      <w:r w:rsidR="003932CE">
        <w:rPr>
          <w:sz w:val="26"/>
          <w:szCs w:val="26"/>
        </w:rPr>
        <w:t xml:space="preserve"> </w:t>
      </w:r>
      <w:r w:rsidRPr="002065C7">
        <w:rPr>
          <w:sz w:val="26"/>
          <w:szCs w:val="26"/>
        </w:rPr>
        <w:t>водоохранных,</w:t>
      </w:r>
      <w:r w:rsidR="003932CE">
        <w:rPr>
          <w:sz w:val="26"/>
          <w:szCs w:val="26"/>
        </w:rPr>
        <w:t xml:space="preserve"> </w:t>
      </w:r>
      <w:r w:rsidRPr="002065C7">
        <w:rPr>
          <w:sz w:val="26"/>
          <w:szCs w:val="26"/>
        </w:rPr>
        <w:t>защитных,</w:t>
      </w:r>
      <w:r w:rsidR="003932CE">
        <w:rPr>
          <w:sz w:val="26"/>
          <w:szCs w:val="26"/>
        </w:rPr>
        <w:t xml:space="preserve"> </w:t>
      </w:r>
      <w:r w:rsidRPr="002065C7">
        <w:rPr>
          <w:sz w:val="26"/>
          <w:szCs w:val="26"/>
        </w:rPr>
        <w:t>санитарно-гигиенических,</w:t>
      </w:r>
      <w:r w:rsidR="003932CE">
        <w:rPr>
          <w:sz w:val="26"/>
          <w:szCs w:val="26"/>
        </w:rPr>
        <w:t xml:space="preserve"> </w:t>
      </w:r>
      <w:r w:rsidRPr="002065C7">
        <w:rPr>
          <w:sz w:val="26"/>
          <w:szCs w:val="26"/>
        </w:rPr>
        <w:t>оздоровительных</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иных</w:t>
      </w:r>
      <w:r w:rsidR="003932CE">
        <w:rPr>
          <w:sz w:val="26"/>
          <w:szCs w:val="26"/>
        </w:rPr>
        <w:t xml:space="preserve"> </w:t>
      </w:r>
      <w:r w:rsidRPr="002065C7">
        <w:rPr>
          <w:sz w:val="26"/>
          <w:szCs w:val="26"/>
        </w:rPr>
        <w:t>полезных</w:t>
      </w:r>
      <w:r w:rsidR="003932CE">
        <w:rPr>
          <w:sz w:val="26"/>
          <w:szCs w:val="26"/>
        </w:rPr>
        <w:t xml:space="preserve"> </w:t>
      </w:r>
      <w:r w:rsidRPr="002065C7">
        <w:rPr>
          <w:sz w:val="26"/>
          <w:szCs w:val="26"/>
        </w:rPr>
        <w:t>функций</w:t>
      </w:r>
      <w:r w:rsidR="003932CE">
        <w:rPr>
          <w:sz w:val="26"/>
          <w:szCs w:val="26"/>
        </w:rPr>
        <w:t xml:space="preserve"> </w:t>
      </w:r>
      <w:r w:rsidRPr="002065C7">
        <w:rPr>
          <w:sz w:val="26"/>
          <w:szCs w:val="26"/>
        </w:rPr>
        <w:t>лесов</w:t>
      </w:r>
      <w:r w:rsidR="003932CE">
        <w:rPr>
          <w:sz w:val="26"/>
          <w:szCs w:val="26"/>
        </w:rPr>
        <w:t xml:space="preserve"> </w:t>
      </w:r>
      <w:r w:rsidRPr="002065C7">
        <w:rPr>
          <w:sz w:val="26"/>
          <w:szCs w:val="26"/>
        </w:rPr>
        <w:t>с</w:t>
      </w:r>
      <w:r w:rsidR="003932CE">
        <w:rPr>
          <w:sz w:val="26"/>
          <w:szCs w:val="26"/>
        </w:rPr>
        <w:t xml:space="preserve"> </w:t>
      </w:r>
      <w:r w:rsidRPr="002065C7">
        <w:rPr>
          <w:sz w:val="26"/>
          <w:szCs w:val="26"/>
        </w:rPr>
        <w:t>одновременным</w:t>
      </w:r>
      <w:r w:rsidR="003932CE">
        <w:rPr>
          <w:sz w:val="26"/>
          <w:szCs w:val="26"/>
        </w:rPr>
        <w:t xml:space="preserve"> </w:t>
      </w:r>
      <w:r w:rsidRPr="002065C7">
        <w:rPr>
          <w:sz w:val="26"/>
          <w:szCs w:val="26"/>
        </w:rPr>
        <w:t>использованием</w:t>
      </w:r>
      <w:r w:rsidR="003932CE">
        <w:rPr>
          <w:sz w:val="26"/>
          <w:szCs w:val="26"/>
        </w:rPr>
        <w:t xml:space="preserve"> </w:t>
      </w:r>
      <w:r w:rsidRPr="002065C7">
        <w:rPr>
          <w:sz w:val="26"/>
          <w:szCs w:val="26"/>
        </w:rPr>
        <w:t>лесов</w:t>
      </w:r>
      <w:r w:rsidR="003932CE">
        <w:rPr>
          <w:sz w:val="26"/>
          <w:szCs w:val="26"/>
        </w:rPr>
        <w:t xml:space="preserve"> </w:t>
      </w:r>
      <w:r w:rsidRPr="002065C7">
        <w:rPr>
          <w:sz w:val="26"/>
          <w:szCs w:val="26"/>
        </w:rPr>
        <w:t>при</w:t>
      </w:r>
      <w:r w:rsidR="003932CE">
        <w:rPr>
          <w:sz w:val="26"/>
          <w:szCs w:val="26"/>
        </w:rPr>
        <w:t xml:space="preserve"> </w:t>
      </w:r>
      <w:r w:rsidRPr="002065C7">
        <w:rPr>
          <w:sz w:val="26"/>
          <w:szCs w:val="26"/>
        </w:rPr>
        <w:t>условии,</w:t>
      </w:r>
      <w:r w:rsidR="003932CE">
        <w:rPr>
          <w:sz w:val="26"/>
          <w:szCs w:val="26"/>
        </w:rPr>
        <w:t xml:space="preserve"> </w:t>
      </w:r>
      <w:r w:rsidRPr="002065C7">
        <w:rPr>
          <w:sz w:val="26"/>
          <w:szCs w:val="26"/>
        </w:rPr>
        <w:t>если</w:t>
      </w:r>
      <w:r w:rsidR="003932CE">
        <w:rPr>
          <w:sz w:val="26"/>
          <w:szCs w:val="26"/>
        </w:rPr>
        <w:t xml:space="preserve"> </w:t>
      </w:r>
      <w:r w:rsidRPr="002065C7">
        <w:rPr>
          <w:sz w:val="26"/>
          <w:szCs w:val="26"/>
        </w:rPr>
        <w:t>это</w:t>
      </w:r>
      <w:r w:rsidR="003932CE">
        <w:rPr>
          <w:sz w:val="26"/>
          <w:szCs w:val="26"/>
        </w:rPr>
        <w:t xml:space="preserve"> </w:t>
      </w:r>
      <w:r w:rsidRPr="002065C7">
        <w:rPr>
          <w:sz w:val="26"/>
          <w:szCs w:val="26"/>
        </w:rPr>
        <w:t>использование</w:t>
      </w:r>
      <w:r w:rsidR="003932CE">
        <w:rPr>
          <w:sz w:val="26"/>
          <w:szCs w:val="26"/>
        </w:rPr>
        <w:t xml:space="preserve"> </w:t>
      </w:r>
      <w:r w:rsidRPr="002065C7">
        <w:rPr>
          <w:sz w:val="26"/>
          <w:szCs w:val="26"/>
        </w:rPr>
        <w:t>совместимо</w:t>
      </w:r>
      <w:r w:rsidR="003932CE">
        <w:rPr>
          <w:sz w:val="26"/>
          <w:szCs w:val="26"/>
        </w:rPr>
        <w:t xml:space="preserve"> </w:t>
      </w:r>
      <w:r w:rsidRPr="002065C7">
        <w:rPr>
          <w:sz w:val="26"/>
          <w:szCs w:val="26"/>
        </w:rPr>
        <w:t>с</w:t>
      </w:r>
      <w:r w:rsidR="003932CE">
        <w:rPr>
          <w:sz w:val="26"/>
          <w:szCs w:val="26"/>
        </w:rPr>
        <w:t xml:space="preserve"> </w:t>
      </w:r>
      <w:r w:rsidRPr="002065C7">
        <w:rPr>
          <w:sz w:val="26"/>
          <w:szCs w:val="26"/>
        </w:rPr>
        <w:t>целевым</w:t>
      </w:r>
      <w:r w:rsidR="003932CE">
        <w:rPr>
          <w:sz w:val="26"/>
          <w:szCs w:val="26"/>
        </w:rPr>
        <w:t xml:space="preserve"> </w:t>
      </w:r>
      <w:r w:rsidRPr="002065C7">
        <w:rPr>
          <w:sz w:val="26"/>
          <w:szCs w:val="26"/>
        </w:rPr>
        <w:t>назначением</w:t>
      </w:r>
      <w:r w:rsidR="003932CE">
        <w:rPr>
          <w:sz w:val="26"/>
          <w:szCs w:val="26"/>
        </w:rPr>
        <w:t xml:space="preserve"> </w:t>
      </w:r>
      <w:r w:rsidRPr="002065C7">
        <w:rPr>
          <w:sz w:val="26"/>
          <w:szCs w:val="26"/>
        </w:rPr>
        <w:t>защитных</w:t>
      </w:r>
      <w:r w:rsidR="003932CE">
        <w:rPr>
          <w:sz w:val="26"/>
          <w:szCs w:val="26"/>
        </w:rPr>
        <w:t xml:space="preserve"> </w:t>
      </w:r>
      <w:r w:rsidRPr="002065C7">
        <w:rPr>
          <w:sz w:val="26"/>
          <w:szCs w:val="26"/>
        </w:rPr>
        <w:t>лесов</w:t>
      </w:r>
      <w:r w:rsidR="003932CE">
        <w:rPr>
          <w:sz w:val="26"/>
          <w:szCs w:val="26"/>
        </w:rPr>
        <w:t xml:space="preserve"> </w:t>
      </w:r>
      <w:r w:rsidRPr="002065C7">
        <w:rPr>
          <w:sz w:val="26"/>
          <w:szCs w:val="26"/>
        </w:rPr>
        <w:t>и</w:t>
      </w:r>
      <w:r w:rsidR="003932CE">
        <w:rPr>
          <w:sz w:val="26"/>
          <w:szCs w:val="26"/>
        </w:rPr>
        <w:t xml:space="preserve"> </w:t>
      </w:r>
      <w:r w:rsidRPr="002065C7">
        <w:rPr>
          <w:sz w:val="26"/>
          <w:szCs w:val="26"/>
        </w:rPr>
        <w:t>выполняемыми</w:t>
      </w:r>
      <w:r w:rsidR="003932CE">
        <w:rPr>
          <w:sz w:val="26"/>
          <w:szCs w:val="26"/>
        </w:rPr>
        <w:t xml:space="preserve"> </w:t>
      </w:r>
      <w:r w:rsidRPr="002065C7">
        <w:rPr>
          <w:sz w:val="26"/>
          <w:szCs w:val="26"/>
        </w:rPr>
        <w:t>ими</w:t>
      </w:r>
      <w:r w:rsidR="003932CE">
        <w:rPr>
          <w:sz w:val="26"/>
          <w:szCs w:val="26"/>
        </w:rPr>
        <w:t xml:space="preserve"> </w:t>
      </w:r>
      <w:r w:rsidRPr="002065C7">
        <w:rPr>
          <w:sz w:val="26"/>
          <w:szCs w:val="26"/>
        </w:rPr>
        <w:t>полезными</w:t>
      </w:r>
      <w:r w:rsidR="003932CE">
        <w:rPr>
          <w:sz w:val="26"/>
          <w:szCs w:val="26"/>
        </w:rPr>
        <w:t xml:space="preserve"> </w:t>
      </w:r>
      <w:r w:rsidRPr="002065C7">
        <w:rPr>
          <w:sz w:val="26"/>
          <w:szCs w:val="26"/>
        </w:rPr>
        <w:t>функциями.</w:t>
      </w:r>
    </w:p>
    <w:p w:rsidR="0064203D" w:rsidRPr="002065C7" w:rsidRDefault="0064203D" w:rsidP="001B6E20">
      <w:pPr>
        <w:pStyle w:val="a5"/>
        <w:ind w:firstLine="709"/>
        <w:rPr>
          <w:rFonts w:cs="Times New Roman"/>
          <w:bCs/>
          <w:sz w:val="26"/>
          <w:szCs w:val="26"/>
        </w:rPr>
      </w:pPr>
      <w:r w:rsidRPr="002065C7">
        <w:rPr>
          <w:rFonts w:cs="Times New Roman"/>
          <w:bCs/>
          <w:sz w:val="26"/>
          <w:szCs w:val="26"/>
        </w:rPr>
        <w:t>Рубки</w:t>
      </w:r>
      <w:r w:rsidR="003932CE">
        <w:rPr>
          <w:rFonts w:cs="Times New Roman"/>
          <w:bCs/>
          <w:sz w:val="26"/>
          <w:szCs w:val="26"/>
        </w:rPr>
        <w:t xml:space="preserve"> </w:t>
      </w:r>
      <w:r w:rsidRPr="002065C7">
        <w:rPr>
          <w:rFonts w:cs="Times New Roman"/>
          <w:bCs/>
          <w:sz w:val="26"/>
          <w:szCs w:val="26"/>
        </w:rPr>
        <w:t>ухода</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условиях</w:t>
      </w:r>
      <w:r w:rsidR="003932CE">
        <w:rPr>
          <w:rFonts w:cs="Times New Roman"/>
          <w:bCs/>
          <w:sz w:val="26"/>
          <w:szCs w:val="26"/>
        </w:rPr>
        <w:t xml:space="preserve"> </w:t>
      </w:r>
      <w:r w:rsidRPr="002065C7">
        <w:rPr>
          <w:rFonts w:cs="Times New Roman"/>
          <w:bCs/>
          <w:sz w:val="26"/>
          <w:szCs w:val="26"/>
        </w:rPr>
        <w:t>лесничества,</w:t>
      </w:r>
      <w:r w:rsidR="003932CE">
        <w:rPr>
          <w:rFonts w:cs="Times New Roman"/>
          <w:bCs/>
          <w:sz w:val="26"/>
          <w:szCs w:val="26"/>
        </w:rPr>
        <w:t xml:space="preserve"> </w:t>
      </w:r>
      <w:r w:rsidRPr="002065C7">
        <w:rPr>
          <w:rFonts w:cs="Times New Roman"/>
          <w:bCs/>
          <w:sz w:val="26"/>
          <w:szCs w:val="26"/>
        </w:rPr>
        <w:t>являются</w:t>
      </w:r>
      <w:r w:rsidR="003932CE">
        <w:rPr>
          <w:rFonts w:cs="Times New Roman"/>
          <w:bCs/>
          <w:sz w:val="26"/>
          <w:szCs w:val="26"/>
        </w:rPr>
        <w:t xml:space="preserve"> </w:t>
      </w:r>
      <w:r w:rsidRPr="002065C7">
        <w:rPr>
          <w:rFonts w:cs="Times New Roman"/>
          <w:bCs/>
          <w:sz w:val="26"/>
          <w:szCs w:val="26"/>
        </w:rPr>
        <w:t>одним</w:t>
      </w:r>
      <w:r w:rsidR="003932CE">
        <w:rPr>
          <w:rFonts w:cs="Times New Roman"/>
          <w:bCs/>
          <w:sz w:val="26"/>
          <w:szCs w:val="26"/>
        </w:rPr>
        <w:t xml:space="preserve"> </w:t>
      </w:r>
      <w:r w:rsidRPr="002065C7">
        <w:rPr>
          <w:rFonts w:cs="Times New Roman"/>
          <w:bCs/>
          <w:sz w:val="26"/>
          <w:szCs w:val="26"/>
        </w:rPr>
        <w:t>из</w:t>
      </w:r>
      <w:r w:rsidR="003932CE">
        <w:rPr>
          <w:rFonts w:cs="Times New Roman"/>
          <w:bCs/>
          <w:sz w:val="26"/>
          <w:szCs w:val="26"/>
        </w:rPr>
        <w:t xml:space="preserve"> </w:t>
      </w:r>
      <w:r w:rsidRPr="002065C7">
        <w:rPr>
          <w:rFonts w:cs="Times New Roman"/>
          <w:bCs/>
          <w:sz w:val="26"/>
          <w:szCs w:val="26"/>
        </w:rPr>
        <w:t>основных</w:t>
      </w:r>
      <w:r w:rsidR="003932CE">
        <w:rPr>
          <w:rFonts w:cs="Times New Roman"/>
          <w:bCs/>
          <w:sz w:val="26"/>
          <w:szCs w:val="26"/>
        </w:rPr>
        <w:t xml:space="preserve"> </w:t>
      </w:r>
      <w:r w:rsidRPr="002065C7">
        <w:rPr>
          <w:rFonts w:cs="Times New Roman"/>
          <w:bCs/>
          <w:sz w:val="26"/>
          <w:szCs w:val="26"/>
        </w:rPr>
        <w:t>лесохозяйственных</w:t>
      </w:r>
      <w:r w:rsidR="003932CE">
        <w:rPr>
          <w:rFonts w:cs="Times New Roman"/>
          <w:bCs/>
          <w:sz w:val="26"/>
          <w:szCs w:val="26"/>
        </w:rPr>
        <w:t xml:space="preserve"> </w:t>
      </w:r>
      <w:r w:rsidRPr="002065C7">
        <w:rPr>
          <w:rFonts w:cs="Times New Roman"/>
          <w:bCs/>
          <w:sz w:val="26"/>
          <w:szCs w:val="26"/>
        </w:rPr>
        <w:t>мероприятий</w:t>
      </w:r>
      <w:r w:rsidR="003932CE">
        <w:rPr>
          <w:rFonts w:cs="Times New Roman"/>
          <w:bCs/>
          <w:sz w:val="26"/>
          <w:szCs w:val="26"/>
        </w:rPr>
        <w:t xml:space="preserve"> </w:t>
      </w:r>
      <w:r w:rsidRPr="002065C7">
        <w:rPr>
          <w:rFonts w:cs="Times New Roman"/>
          <w:bCs/>
          <w:sz w:val="26"/>
          <w:szCs w:val="26"/>
        </w:rPr>
        <w:t>по</w:t>
      </w:r>
      <w:r w:rsidR="003932CE">
        <w:rPr>
          <w:rFonts w:cs="Times New Roman"/>
          <w:bCs/>
          <w:sz w:val="26"/>
          <w:szCs w:val="26"/>
        </w:rPr>
        <w:t xml:space="preserve"> </w:t>
      </w:r>
      <w:r w:rsidRPr="002065C7">
        <w:rPr>
          <w:rFonts w:cs="Times New Roman"/>
          <w:bCs/>
          <w:sz w:val="26"/>
          <w:szCs w:val="26"/>
        </w:rPr>
        <w:t>улучшению</w:t>
      </w:r>
      <w:r w:rsidR="003932CE">
        <w:rPr>
          <w:rFonts w:cs="Times New Roman"/>
          <w:bCs/>
          <w:sz w:val="26"/>
          <w:szCs w:val="26"/>
        </w:rPr>
        <w:t xml:space="preserve"> </w:t>
      </w:r>
      <w:r w:rsidRPr="002065C7">
        <w:rPr>
          <w:rFonts w:cs="Times New Roman"/>
          <w:bCs/>
          <w:sz w:val="26"/>
          <w:szCs w:val="26"/>
        </w:rPr>
        <w:t>породного</w:t>
      </w:r>
      <w:r w:rsidR="003932CE">
        <w:rPr>
          <w:rFonts w:cs="Times New Roman"/>
          <w:bCs/>
          <w:sz w:val="26"/>
          <w:szCs w:val="26"/>
        </w:rPr>
        <w:t xml:space="preserve"> </w:t>
      </w:r>
      <w:r w:rsidRPr="002065C7">
        <w:rPr>
          <w:rFonts w:cs="Times New Roman"/>
          <w:bCs/>
          <w:sz w:val="26"/>
          <w:szCs w:val="26"/>
        </w:rPr>
        <w:t>состава</w:t>
      </w:r>
      <w:r w:rsidR="003932CE">
        <w:rPr>
          <w:rFonts w:cs="Times New Roman"/>
          <w:bCs/>
          <w:sz w:val="26"/>
          <w:szCs w:val="26"/>
        </w:rPr>
        <w:t xml:space="preserve"> </w:t>
      </w:r>
      <w:r w:rsidRPr="002065C7">
        <w:rPr>
          <w:rFonts w:cs="Times New Roman"/>
          <w:bCs/>
          <w:sz w:val="26"/>
          <w:szCs w:val="26"/>
        </w:rPr>
        <w:t>насаждений,</w:t>
      </w:r>
      <w:r w:rsidR="003932CE">
        <w:rPr>
          <w:rFonts w:cs="Times New Roman"/>
          <w:bCs/>
          <w:sz w:val="26"/>
          <w:szCs w:val="26"/>
        </w:rPr>
        <w:t xml:space="preserve"> </w:t>
      </w:r>
      <w:r w:rsidRPr="002065C7">
        <w:rPr>
          <w:rFonts w:cs="Times New Roman"/>
          <w:bCs/>
          <w:sz w:val="26"/>
          <w:szCs w:val="26"/>
        </w:rPr>
        <w:t>повышению</w:t>
      </w:r>
      <w:r w:rsidR="003932CE">
        <w:rPr>
          <w:rFonts w:cs="Times New Roman"/>
          <w:bCs/>
          <w:sz w:val="26"/>
          <w:szCs w:val="26"/>
        </w:rPr>
        <w:t xml:space="preserve"> </w:t>
      </w:r>
      <w:r w:rsidRPr="002065C7">
        <w:rPr>
          <w:rFonts w:cs="Times New Roman"/>
          <w:bCs/>
          <w:sz w:val="26"/>
          <w:szCs w:val="26"/>
        </w:rPr>
        <w:t>технических</w:t>
      </w:r>
      <w:r w:rsidR="003932CE">
        <w:rPr>
          <w:rFonts w:cs="Times New Roman"/>
          <w:bCs/>
          <w:sz w:val="26"/>
          <w:szCs w:val="26"/>
        </w:rPr>
        <w:t xml:space="preserve"> </w:t>
      </w:r>
      <w:r w:rsidRPr="002065C7">
        <w:rPr>
          <w:rFonts w:cs="Times New Roman"/>
          <w:bCs/>
          <w:sz w:val="26"/>
          <w:szCs w:val="26"/>
        </w:rPr>
        <w:t>качеств</w:t>
      </w:r>
      <w:r w:rsidR="003932CE">
        <w:rPr>
          <w:rFonts w:cs="Times New Roman"/>
          <w:bCs/>
          <w:sz w:val="26"/>
          <w:szCs w:val="26"/>
        </w:rPr>
        <w:t xml:space="preserve"> </w:t>
      </w:r>
      <w:r w:rsidRPr="002065C7">
        <w:rPr>
          <w:rFonts w:cs="Times New Roman"/>
          <w:bCs/>
          <w:sz w:val="26"/>
          <w:szCs w:val="26"/>
        </w:rPr>
        <w:t>выращиваемой</w:t>
      </w:r>
      <w:r w:rsidR="003932CE">
        <w:rPr>
          <w:rFonts w:cs="Times New Roman"/>
          <w:bCs/>
          <w:sz w:val="26"/>
          <w:szCs w:val="26"/>
        </w:rPr>
        <w:t xml:space="preserve"> </w:t>
      </w:r>
      <w:r w:rsidRPr="002065C7">
        <w:rPr>
          <w:rFonts w:cs="Times New Roman"/>
          <w:bCs/>
          <w:sz w:val="26"/>
          <w:szCs w:val="26"/>
        </w:rPr>
        <w:t>древесины,</w:t>
      </w:r>
      <w:r w:rsidR="003932CE">
        <w:rPr>
          <w:rFonts w:cs="Times New Roman"/>
          <w:bCs/>
          <w:sz w:val="26"/>
          <w:szCs w:val="26"/>
        </w:rPr>
        <w:t xml:space="preserve"> </w:t>
      </w:r>
      <w:r w:rsidRPr="002065C7">
        <w:rPr>
          <w:rFonts w:cs="Times New Roman"/>
          <w:bCs/>
          <w:sz w:val="26"/>
          <w:szCs w:val="26"/>
        </w:rPr>
        <w:t>получения</w:t>
      </w:r>
      <w:r w:rsidR="003932CE">
        <w:rPr>
          <w:rFonts w:cs="Times New Roman"/>
          <w:bCs/>
          <w:sz w:val="26"/>
          <w:szCs w:val="26"/>
        </w:rPr>
        <w:t xml:space="preserve"> </w:t>
      </w:r>
      <w:r w:rsidRPr="002065C7">
        <w:rPr>
          <w:rFonts w:cs="Times New Roman"/>
          <w:bCs/>
          <w:sz w:val="26"/>
          <w:szCs w:val="26"/>
        </w:rPr>
        <w:t>дополнительной</w:t>
      </w:r>
      <w:r w:rsidR="003932CE">
        <w:rPr>
          <w:rFonts w:cs="Times New Roman"/>
          <w:bCs/>
          <w:sz w:val="26"/>
          <w:szCs w:val="26"/>
        </w:rPr>
        <w:t xml:space="preserve"> </w:t>
      </w:r>
      <w:r w:rsidRPr="002065C7">
        <w:rPr>
          <w:rFonts w:cs="Times New Roman"/>
          <w:bCs/>
          <w:sz w:val="26"/>
          <w:szCs w:val="26"/>
        </w:rPr>
        <w:t>древесины,</w:t>
      </w:r>
      <w:r w:rsidR="003932CE">
        <w:rPr>
          <w:rFonts w:cs="Times New Roman"/>
          <w:bCs/>
          <w:sz w:val="26"/>
          <w:szCs w:val="26"/>
        </w:rPr>
        <w:t xml:space="preserve"> </w:t>
      </w:r>
      <w:r w:rsidRPr="002065C7">
        <w:rPr>
          <w:rFonts w:cs="Times New Roman"/>
          <w:bCs/>
          <w:sz w:val="26"/>
          <w:szCs w:val="26"/>
        </w:rPr>
        <w:t>которая</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естественных</w:t>
      </w:r>
      <w:r w:rsidR="003932CE">
        <w:rPr>
          <w:rFonts w:cs="Times New Roman"/>
          <w:bCs/>
          <w:sz w:val="26"/>
          <w:szCs w:val="26"/>
        </w:rPr>
        <w:t xml:space="preserve"> </w:t>
      </w:r>
      <w:r w:rsidRPr="002065C7">
        <w:rPr>
          <w:rFonts w:cs="Times New Roman"/>
          <w:bCs/>
          <w:sz w:val="26"/>
          <w:szCs w:val="26"/>
        </w:rPr>
        <w:t>условиях</w:t>
      </w:r>
      <w:r w:rsidR="003932CE">
        <w:rPr>
          <w:rFonts w:cs="Times New Roman"/>
          <w:bCs/>
          <w:sz w:val="26"/>
          <w:szCs w:val="26"/>
        </w:rPr>
        <w:t xml:space="preserve"> </w:t>
      </w:r>
      <w:r w:rsidRPr="002065C7">
        <w:rPr>
          <w:rFonts w:cs="Times New Roman"/>
          <w:bCs/>
          <w:sz w:val="26"/>
          <w:szCs w:val="26"/>
        </w:rPr>
        <w:t>произрастания</w:t>
      </w:r>
      <w:r w:rsidR="003932CE">
        <w:rPr>
          <w:rFonts w:cs="Times New Roman"/>
          <w:bCs/>
          <w:sz w:val="26"/>
          <w:szCs w:val="26"/>
        </w:rPr>
        <w:t xml:space="preserve"> </w:t>
      </w:r>
      <w:r w:rsidRPr="002065C7">
        <w:rPr>
          <w:rFonts w:cs="Times New Roman"/>
          <w:bCs/>
          <w:sz w:val="26"/>
          <w:szCs w:val="26"/>
        </w:rPr>
        <w:t>поступает</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proofErr w:type="gramStart"/>
      <w:r w:rsidRPr="002065C7">
        <w:rPr>
          <w:rFonts w:cs="Times New Roman"/>
          <w:bCs/>
          <w:sz w:val="26"/>
          <w:szCs w:val="26"/>
        </w:rPr>
        <w:t>отпад</w:t>
      </w:r>
      <w:proofErr w:type="gramEnd"/>
      <w:r w:rsidRPr="002065C7">
        <w:rPr>
          <w:rFonts w:cs="Times New Roman"/>
          <w:bCs/>
          <w:sz w:val="26"/>
          <w:szCs w:val="26"/>
        </w:rPr>
        <w:t>.</w:t>
      </w:r>
    </w:p>
    <w:p w:rsidR="0064203D" w:rsidRPr="002065C7" w:rsidRDefault="0064203D" w:rsidP="001B6E20">
      <w:pPr>
        <w:pStyle w:val="a5"/>
        <w:ind w:firstLine="709"/>
        <w:rPr>
          <w:rFonts w:cs="Times New Roman"/>
          <w:sz w:val="26"/>
          <w:szCs w:val="26"/>
        </w:rPr>
      </w:pPr>
      <w:r w:rsidRPr="002065C7">
        <w:rPr>
          <w:rFonts w:cs="Times New Roman"/>
          <w:bCs/>
          <w:sz w:val="26"/>
          <w:szCs w:val="26"/>
        </w:rPr>
        <w:t>Конечной</w:t>
      </w:r>
      <w:r w:rsidR="003932CE">
        <w:rPr>
          <w:rFonts w:cs="Times New Roman"/>
          <w:bCs/>
          <w:sz w:val="26"/>
          <w:szCs w:val="26"/>
        </w:rPr>
        <w:t xml:space="preserve"> </w:t>
      </w:r>
      <w:r w:rsidRPr="002065C7">
        <w:rPr>
          <w:rFonts w:cs="Times New Roman"/>
          <w:bCs/>
          <w:sz w:val="26"/>
          <w:szCs w:val="26"/>
        </w:rPr>
        <w:t>целью</w:t>
      </w:r>
      <w:r w:rsidR="003932CE">
        <w:rPr>
          <w:rFonts w:cs="Times New Roman"/>
          <w:bCs/>
          <w:sz w:val="26"/>
          <w:szCs w:val="26"/>
        </w:rPr>
        <w:t xml:space="preserve"> </w:t>
      </w:r>
      <w:r w:rsidRPr="002065C7">
        <w:rPr>
          <w:rFonts w:cs="Times New Roman"/>
          <w:bCs/>
          <w:sz w:val="26"/>
          <w:szCs w:val="26"/>
        </w:rPr>
        <w:t>рубок</w:t>
      </w:r>
      <w:r w:rsidR="003932CE">
        <w:rPr>
          <w:rFonts w:cs="Times New Roman"/>
          <w:sz w:val="26"/>
          <w:szCs w:val="26"/>
        </w:rPr>
        <w:t xml:space="preserve"> </w:t>
      </w:r>
      <w:r w:rsidRPr="002065C7">
        <w:rPr>
          <w:rFonts w:cs="Times New Roman"/>
          <w:sz w:val="26"/>
          <w:szCs w:val="26"/>
        </w:rPr>
        <w:t>спелых,</w:t>
      </w:r>
      <w:r w:rsidR="003932CE">
        <w:rPr>
          <w:rFonts w:cs="Times New Roman"/>
          <w:sz w:val="26"/>
          <w:szCs w:val="26"/>
        </w:rPr>
        <w:t xml:space="preserve"> </w:t>
      </w:r>
      <w:r w:rsidRPr="002065C7">
        <w:rPr>
          <w:rFonts w:cs="Times New Roman"/>
          <w:sz w:val="26"/>
          <w:szCs w:val="26"/>
        </w:rPr>
        <w:t>перестойных</w:t>
      </w:r>
      <w:r w:rsidR="003932CE">
        <w:rPr>
          <w:rFonts w:cs="Times New Roman"/>
          <w:sz w:val="26"/>
          <w:szCs w:val="26"/>
        </w:rPr>
        <w:t xml:space="preserve"> </w:t>
      </w:r>
      <w:r w:rsidRPr="002065C7">
        <w:rPr>
          <w:rFonts w:cs="Times New Roman"/>
          <w:sz w:val="26"/>
          <w:szCs w:val="26"/>
        </w:rPr>
        <w:t>лесных</w:t>
      </w:r>
      <w:r w:rsidR="003932CE">
        <w:rPr>
          <w:rFonts w:cs="Times New Roman"/>
          <w:sz w:val="26"/>
          <w:szCs w:val="26"/>
        </w:rPr>
        <w:t xml:space="preserve"> </w:t>
      </w:r>
      <w:r w:rsidRPr="002065C7">
        <w:rPr>
          <w:rFonts w:cs="Times New Roman"/>
          <w:sz w:val="26"/>
          <w:szCs w:val="26"/>
        </w:rPr>
        <w:t>насаждений</w:t>
      </w:r>
      <w:r w:rsidR="003932CE">
        <w:rPr>
          <w:rFonts w:cs="Times New Roman"/>
          <w:bCs/>
          <w:sz w:val="26"/>
          <w:szCs w:val="26"/>
        </w:rPr>
        <w:t xml:space="preserve"> </w:t>
      </w:r>
      <w:r w:rsidRPr="002065C7">
        <w:rPr>
          <w:rFonts w:cs="Times New Roman"/>
          <w:bCs/>
          <w:sz w:val="26"/>
          <w:szCs w:val="26"/>
        </w:rPr>
        <w:t>должно</w:t>
      </w:r>
      <w:r w:rsidR="003932CE">
        <w:rPr>
          <w:rFonts w:cs="Times New Roman"/>
          <w:bCs/>
          <w:sz w:val="26"/>
          <w:szCs w:val="26"/>
        </w:rPr>
        <w:t xml:space="preserve"> </w:t>
      </w:r>
      <w:r w:rsidRPr="002065C7">
        <w:rPr>
          <w:rFonts w:cs="Times New Roman"/>
          <w:bCs/>
          <w:sz w:val="26"/>
          <w:szCs w:val="26"/>
        </w:rPr>
        <w:t>быть</w:t>
      </w:r>
      <w:r w:rsidR="003932CE">
        <w:rPr>
          <w:rFonts w:cs="Times New Roman"/>
          <w:bCs/>
          <w:sz w:val="26"/>
          <w:szCs w:val="26"/>
        </w:rPr>
        <w:t xml:space="preserve"> </w:t>
      </w:r>
      <w:r w:rsidRPr="002065C7">
        <w:rPr>
          <w:rFonts w:cs="Times New Roman"/>
          <w:bCs/>
          <w:sz w:val="26"/>
          <w:szCs w:val="26"/>
        </w:rPr>
        <w:t>обеспечение</w:t>
      </w:r>
      <w:r w:rsidR="003932CE">
        <w:rPr>
          <w:rFonts w:cs="Times New Roman"/>
          <w:bCs/>
          <w:sz w:val="26"/>
          <w:szCs w:val="26"/>
        </w:rPr>
        <w:t xml:space="preserve"> </w:t>
      </w:r>
      <w:r w:rsidRPr="002065C7">
        <w:rPr>
          <w:rFonts w:cs="Times New Roman"/>
          <w:bCs/>
          <w:sz w:val="26"/>
          <w:szCs w:val="26"/>
        </w:rPr>
        <w:t>непрерывного,</w:t>
      </w:r>
      <w:r w:rsidR="003932CE">
        <w:rPr>
          <w:rFonts w:cs="Times New Roman"/>
          <w:bCs/>
          <w:sz w:val="26"/>
          <w:szCs w:val="26"/>
        </w:rPr>
        <w:t xml:space="preserve"> </w:t>
      </w:r>
      <w:r w:rsidRPr="002065C7">
        <w:rPr>
          <w:rFonts w:cs="Times New Roman"/>
          <w:bCs/>
          <w:sz w:val="26"/>
          <w:szCs w:val="26"/>
        </w:rPr>
        <w:t>не</w:t>
      </w:r>
      <w:r w:rsidR="003932CE">
        <w:rPr>
          <w:rFonts w:cs="Times New Roman"/>
          <w:bCs/>
          <w:sz w:val="26"/>
          <w:szCs w:val="26"/>
        </w:rPr>
        <w:t xml:space="preserve"> </w:t>
      </w:r>
      <w:r w:rsidRPr="002065C7">
        <w:rPr>
          <w:rFonts w:cs="Times New Roman"/>
          <w:bCs/>
          <w:sz w:val="26"/>
          <w:szCs w:val="26"/>
        </w:rPr>
        <w:t>истощительного</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рационального</w:t>
      </w:r>
      <w:r w:rsidR="003932CE">
        <w:rPr>
          <w:rFonts w:cs="Times New Roman"/>
          <w:bCs/>
          <w:sz w:val="26"/>
          <w:szCs w:val="26"/>
        </w:rPr>
        <w:t xml:space="preserve"> </w:t>
      </w:r>
      <w:r w:rsidRPr="002065C7">
        <w:rPr>
          <w:rFonts w:cs="Times New Roman"/>
          <w:bCs/>
          <w:sz w:val="26"/>
          <w:szCs w:val="26"/>
        </w:rPr>
        <w:t>использования</w:t>
      </w:r>
      <w:r w:rsidR="003932CE">
        <w:rPr>
          <w:rFonts w:cs="Times New Roman"/>
          <w:bCs/>
          <w:sz w:val="26"/>
          <w:szCs w:val="26"/>
        </w:rPr>
        <w:t xml:space="preserve"> </w:t>
      </w:r>
      <w:r w:rsidRPr="002065C7">
        <w:rPr>
          <w:rFonts w:cs="Times New Roman"/>
          <w:bCs/>
          <w:sz w:val="26"/>
          <w:szCs w:val="26"/>
        </w:rPr>
        <w:t>лесных</w:t>
      </w:r>
      <w:r w:rsidR="003932CE">
        <w:rPr>
          <w:rFonts w:cs="Times New Roman"/>
          <w:bCs/>
          <w:sz w:val="26"/>
          <w:szCs w:val="26"/>
        </w:rPr>
        <w:t xml:space="preserve"> </w:t>
      </w:r>
      <w:r w:rsidRPr="002065C7">
        <w:rPr>
          <w:rFonts w:cs="Times New Roman"/>
          <w:bCs/>
          <w:sz w:val="26"/>
          <w:szCs w:val="26"/>
        </w:rPr>
        <w:t>ресурсов.</w:t>
      </w:r>
      <w:r w:rsidR="003932CE">
        <w:rPr>
          <w:rFonts w:cs="Times New Roman"/>
          <w:bCs/>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защитных</w:t>
      </w:r>
      <w:r w:rsidR="003932CE">
        <w:rPr>
          <w:rFonts w:cs="Times New Roman"/>
          <w:sz w:val="26"/>
          <w:szCs w:val="26"/>
        </w:rPr>
        <w:t xml:space="preserve"> </w:t>
      </w:r>
      <w:r w:rsidRPr="002065C7">
        <w:rPr>
          <w:rFonts w:cs="Times New Roman"/>
          <w:sz w:val="26"/>
          <w:szCs w:val="26"/>
        </w:rPr>
        <w:t>лесах</w:t>
      </w:r>
      <w:r w:rsidR="003932CE">
        <w:rPr>
          <w:rFonts w:cs="Times New Roman"/>
          <w:sz w:val="26"/>
          <w:szCs w:val="26"/>
        </w:rPr>
        <w:t xml:space="preserve"> </w:t>
      </w:r>
      <w:r w:rsidRPr="002065C7">
        <w:rPr>
          <w:rFonts w:cs="Times New Roman"/>
          <w:sz w:val="26"/>
          <w:szCs w:val="26"/>
        </w:rPr>
        <w:t>сплошные</w:t>
      </w:r>
      <w:r w:rsidR="003932CE">
        <w:rPr>
          <w:rFonts w:cs="Times New Roman"/>
          <w:sz w:val="26"/>
          <w:szCs w:val="26"/>
        </w:rPr>
        <w:t xml:space="preserve"> </w:t>
      </w:r>
      <w:r w:rsidRPr="002065C7">
        <w:rPr>
          <w:rFonts w:cs="Times New Roman"/>
          <w:sz w:val="26"/>
          <w:szCs w:val="26"/>
        </w:rPr>
        <w:t>рубки</w:t>
      </w:r>
      <w:r w:rsidR="003932CE">
        <w:rPr>
          <w:rFonts w:cs="Times New Roman"/>
          <w:sz w:val="26"/>
          <w:szCs w:val="26"/>
        </w:rPr>
        <w:t xml:space="preserve"> </w:t>
      </w:r>
      <w:r w:rsidRPr="002065C7">
        <w:rPr>
          <w:rFonts w:cs="Times New Roman"/>
          <w:sz w:val="26"/>
          <w:szCs w:val="26"/>
        </w:rPr>
        <w:t>осуществляются</w:t>
      </w:r>
      <w:r w:rsidR="003932CE">
        <w:rPr>
          <w:rFonts w:cs="Times New Roman"/>
          <w:sz w:val="26"/>
          <w:szCs w:val="26"/>
        </w:rPr>
        <w:t xml:space="preserve"> </w:t>
      </w:r>
      <w:r w:rsidRPr="002065C7">
        <w:rPr>
          <w:rFonts w:cs="Times New Roman"/>
          <w:sz w:val="26"/>
          <w:szCs w:val="26"/>
        </w:rPr>
        <w:t>только</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случае,</w:t>
      </w:r>
      <w:r w:rsidR="003932CE">
        <w:rPr>
          <w:rFonts w:cs="Times New Roman"/>
          <w:sz w:val="26"/>
          <w:szCs w:val="26"/>
        </w:rPr>
        <w:t xml:space="preserve"> </w:t>
      </w:r>
      <w:r w:rsidRPr="002065C7">
        <w:rPr>
          <w:rFonts w:cs="Times New Roman"/>
          <w:sz w:val="26"/>
          <w:szCs w:val="26"/>
        </w:rPr>
        <w:t>если</w:t>
      </w:r>
      <w:r w:rsidR="003932CE">
        <w:rPr>
          <w:rFonts w:cs="Times New Roman"/>
          <w:sz w:val="26"/>
          <w:szCs w:val="26"/>
        </w:rPr>
        <w:t xml:space="preserve"> </w:t>
      </w:r>
      <w:r w:rsidRPr="002065C7">
        <w:rPr>
          <w:rFonts w:cs="Times New Roman"/>
          <w:sz w:val="26"/>
          <w:szCs w:val="26"/>
        </w:rPr>
        <w:t>выборочные</w:t>
      </w:r>
      <w:r w:rsidR="003932CE">
        <w:rPr>
          <w:rFonts w:cs="Times New Roman"/>
          <w:sz w:val="26"/>
          <w:szCs w:val="26"/>
        </w:rPr>
        <w:t xml:space="preserve"> </w:t>
      </w:r>
      <w:r w:rsidRPr="002065C7">
        <w:rPr>
          <w:rFonts w:cs="Times New Roman"/>
          <w:sz w:val="26"/>
          <w:szCs w:val="26"/>
        </w:rPr>
        <w:t>рубки</w:t>
      </w:r>
      <w:r w:rsidR="003932CE">
        <w:rPr>
          <w:rFonts w:cs="Times New Roman"/>
          <w:sz w:val="26"/>
          <w:szCs w:val="26"/>
        </w:rPr>
        <w:t xml:space="preserve"> </w:t>
      </w:r>
      <w:r w:rsidRPr="002065C7">
        <w:rPr>
          <w:rFonts w:cs="Times New Roman"/>
          <w:sz w:val="26"/>
          <w:szCs w:val="26"/>
        </w:rPr>
        <w:t>не</w:t>
      </w:r>
      <w:r w:rsidR="003932CE">
        <w:rPr>
          <w:rFonts w:cs="Times New Roman"/>
          <w:sz w:val="26"/>
          <w:szCs w:val="26"/>
        </w:rPr>
        <w:t xml:space="preserve"> </w:t>
      </w:r>
      <w:r w:rsidRPr="002065C7">
        <w:rPr>
          <w:rFonts w:cs="Times New Roman"/>
          <w:sz w:val="26"/>
          <w:szCs w:val="26"/>
        </w:rPr>
        <w:t>обеспечивают</w:t>
      </w:r>
      <w:r w:rsidR="003932CE">
        <w:rPr>
          <w:rFonts w:cs="Times New Roman"/>
          <w:sz w:val="26"/>
          <w:szCs w:val="26"/>
        </w:rPr>
        <w:t xml:space="preserve"> </w:t>
      </w:r>
      <w:r w:rsidRPr="002065C7">
        <w:rPr>
          <w:rFonts w:cs="Times New Roman"/>
          <w:sz w:val="26"/>
          <w:szCs w:val="26"/>
        </w:rPr>
        <w:t>замену</w:t>
      </w:r>
      <w:r w:rsidR="003932CE">
        <w:rPr>
          <w:rFonts w:cs="Times New Roman"/>
          <w:sz w:val="26"/>
          <w:szCs w:val="26"/>
        </w:rPr>
        <w:t xml:space="preserve"> </w:t>
      </w:r>
      <w:r w:rsidRPr="002065C7">
        <w:rPr>
          <w:rFonts w:cs="Times New Roman"/>
          <w:sz w:val="26"/>
          <w:szCs w:val="26"/>
        </w:rPr>
        <w:t>лесных</w:t>
      </w:r>
      <w:r w:rsidR="003932CE">
        <w:rPr>
          <w:rFonts w:cs="Times New Roman"/>
          <w:sz w:val="26"/>
          <w:szCs w:val="26"/>
        </w:rPr>
        <w:t xml:space="preserve"> </w:t>
      </w:r>
      <w:r w:rsidRPr="002065C7">
        <w:rPr>
          <w:rFonts w:cs="Times New Roman"/>
          <w:sz w:val="26"/>
          <w:szCs w:val="26"/>
        </w:rPr>
        <w:t>насаждений,</w:t>
      </w:r>
      <w:r w:rsidR="003932CE">
        <w:rPr>
          <w:rFonts w:cs="Times New Roman"/>
          <w:sz w:val="26"/>
          <w:szCs w:val="26"/>
        </w:rPr>
        <w:t xml:space="preserve"> </w:t>
      </w:r>
      <w:r w:rsidRPr="002065C7">
        <w:rPr>
          <w:rFonts w:cs="Times New Roman"/>
          <w:sz w:val="26"/>
          <w:szCs w:val="26"/>
        </w:rPr>
        <w:t>утрачивающих</w:t>
      </w:r>
      <w:r w:rsidR="003932CE">
        <w:rPr>
          <w:rFonts w:cs="Times New Roman"/>
          <w:sz w:val="26"/>
          <w:szCs w:val="26"/>
        </w:rPr>
        <w:t xml:space="preserve"> </w:t>
      </w:r>
      <w:r w:rsidRPr="002065C7">
        <w:rPr>
          <w:rFonts w:cs="Times New Roman"/>
          <w:sz w:val="26"/>
          <w:szCs w:val="26"/>
        </w:rPr>
        <w:t>свои</w:t>
      </w:r>
      <w:r w:rsidR="003932CE">
        <w:rPr>
          <w:rFonts w:cs="Times New Roman"/>
          <w:sz w:val="26"/>
          <w:szCs w:val="26"/>
        </w:rPr>
        <w:t xml:space="preserve"> </w:t>
      </w:r>
      <w:r w:rsidRPr="002065C7">
        <w:rPr>
          <w:rFonts w:cs="Times New Roman"/>
          <w:sz w:val="26"/>
          <w:szCs w:val="26"/>
        </w:rPr>
        <w:t>средообразующие,</w:t>
      </w:r>
      <w:r w:rsidR="003932CE">
        <w:rPr>
          <w:rFonts w:cs="Times New Roman"/>
          <w:sz w:val="26"/>
          <w:szCs w:val="26"/>
        </w:rPr>
        <w:t xml:space="preserve"> </w:t>
      </w:r>
      <w:r w:rsidRPr="002065C7">
        <w:rPr>
          <w:rFonts w:cs="Times New Roman"/>
          <w:sz w:val="26"/>
          <w:szCs w:val="26"/>
        </w:rPr>
        <w:t>водоохранные,</w:t>
      </w:r>
      <w:r w:rsidR="003932CE">
        <w:rPr>
          <w:rFonts w:cs="Times New Roman"/>
          <w:sz w:val="26"/>
          <w:szCs w:val="26"/>
        </w:rPr>
        <w:t xml:space="preserve"> </w:t>
      </w:r>
      <w:r w:rsidRPr="002065C7">
        <w:rPr>
          <w:rFonts w:cs="Times New Roman"/>
          <w:sz w:val="26"/>
          <w:szCs w:val="26"/>
        </w:rPr>
        <w:t>санитарно-гигиенические,</w:t>
      </w:r>
      <w:r w:rsidR="003932CE">
        <w:rPr>
          <w:rFonts w:cs="Times New Roman"/>
          <w:sz w:val="26"/>
          <w:szCs w:val="26"/>
        </w:rPr>
        <w:t xml:space="preserve"> </w:t>
      </w:r>
      <w:r w:rsidRPr="002065C7">
        <w:rPr>
          <w:rFonts w:cs="Times New Roman"/>
          <w:sz w:val="26"/>
          <w:szCs w:val="26"/>
        </w:rPr>
        <w:t>оздоровительные</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иные</w:t>
      </w:r>
      <w:r w:rsidR="003932CE">
        <w:rPr>
          <w:rFonts w:cs="Times New Roman"/>
          <w:sz w:val="26"/>
          <w:szCs w:val="26"/>
        </w:rPr>
        <w:t xml:space="preserve"> </w:t>
      </w:r>
      <w:r w:rsidRPr="002065C7">
        <w:rPr>
          <w:rFonts w:cs="Times New Roman"/>
          <w:sz w:val="26"/>
          <w:szCs w:val="26"/>
        </w:rPr>
        <w:t>полезные</w:t>
      </w:r>
      <w:r w:rsidR="003932CE">
        <w:rPr>
          <w:rFonts w:cs="Times New Roman"/>
          <w:sz w:val="26"/>
          <w:szCs w:val="26"/>
        </w:rPr>
        <w:t xml:space="preserve"> </w:t>
      </w:r>
      <w:r w:rsidRPr="002065C7">
        <w:rPr>
          <w:rFonts w:cs="Times New Roman"/>
          <w:sz w:val="26"/>
          <w:szCs w:val="26"/>
        </w:rPr>
        <w:t>функции.</w:t>
      </w:r>
      <w:r w:rsidR="003932CE">
        <w:rPr>
          <w:rFonts w:cs="Times New Roman"/>
          <w:sz w:val="26"/>
          <w:szCs w:val="26"/>
        </w:rPr>
        <w:t xml:space="preserve"> </w:t>
      </w:r>
    </w:p>
    <w:p w:rsidR="0064203D" w:rsidRPr="002065C7" w:rsidRDefault="0064203D" w:rsidP="001B6E20">
      <w:pPr>
        <w:pStyle w:val="a5"/>
        <w:ind w:firstLine="709"/>
        <w:rPr>
          <w:rFonts w:cs="Times New Roman"/>
          <w:sz w:val="26"/>
          <w:szCs w:val="26"/>
        </w:rPr>
      </w:pPr>
      <w:r w:rsidRPr="002065C7">
        <w:rPr>
          <w:rFonts w:cs="Times New Roman"/>
          <w:sz w:val="26"/>
          <w:szCs w:val="26"/>
        </w:rPr>
        <w:lastRenderedPageBreak/>
        <w:t>Леса</w:t>
      </w:r>
      <w:r w:rsidR="003932CE">
        <w:rPr>
          <w:rFonts w:cs="Times New Roman"/>
          <w:sz w:val="26"/>
          <w:szCs w:val="26"/>
        </w:rPr>
        <w:t xml:space="preserve"> </w:t>
      </w:r>
      <w:r w:rsidRPr="002065C7">
        <w:rPr>
          <w:rFonts w:cs="Times New Roman"/>
          <w:sz w:val="26"/>
          <w:szCs w:val="26"/>
        </w:rPr>
        <w:t>Пенновского</w:t>
      </w:r>
      <w:r w:rsidR="003932CE">
        <w:rPr>
          <w:rFonts w:cs="Times New Roman"/>
          <w:sz w:val="26"/>
          <w:szCs w:val="26"/>
        </w:rPr>
        <w:t xml:space="preserve"> </w:t>
      </w:r>
      <w:r w:rsidRPr="002065C7">
        <w:rPr>
          <w:rFonts w:cs="Times New Roman"/>
          <w:sz w:val="26"/>
          <w:szCs w:val="26"/>
        </w:rPr>
        <w:t>поселения</w:t>
      </w:r>
      <w:r w:rsidR="003932CE">
        <w:rPr>
          <w:rFonts w:cs="Times New Roman"/>
          <w:sz w:val="26"/>
          <w:szCs w:val="26"/>
        </w:rPr>
        <w:t xml:space="preserve"> </w:t>
      </w:r>
      <w:r w:rsidRPr="002065C7">
        <w:rPr>
          <w:rFonts w:cs="Times New Roman"/>
          <w:sz w:val="26"/>
          <w:szCs w:val="26"/>
        </w:rPr>
        <w:t>расположены</w:t>
      </w:r>
      <w:r w:rsidR="003932CE">
        <w:rPr>
          <w:rFonts w:cs="Times New Roman"/>
          <w:sz w:val="26"/>
          <w:szCs w:val="26"/>
        </w:rPr>
        <w:t xml:space="preserve"> </w:t>
      </w:r>
      <w:r w:rsidRPr="002065C7">
        <w:rPr>
          <w:rFonts w:cs="Times New Roman"/>
          <w:sz w:val="26"/>
          <w:szCs w:val="26"/>
        </w:rPr>
        <w:t>также</w:t>
      </w:r>
      <w:r w:rsidR="003932CE">
        <w:rPr>
          <w:rFonts w:cs="Times New Roman"/>
          <w:sz w:val="26"/>
          <w:szCs w:val="26"/>
        </w:rPr>
        <w:t xml:space="preserve"> </w:t>
      </w:r>
      <w:r w:rsidRPr="002065C7">
        <w:rPr>
          <w:rFonts w:cs="Times New Roman"/>
          <w:sz w:val="26"/>
          <w:szCs w:val="26"/>
        </w:rPr>
        <w:t>среди</w:t>
      </w:r>
      <w:r w:rsidR="003932CE">
        <w:rPr>
          <w:rFonts w:cs="Times New Roman"/>
          <w:sz w:val="26"/>
          <w:szCs w:val="26"/>
        </w:rPr>
        <w:t xml:space="preserve"> </w:t>
      </w:r>
      <w:r w:rsidRPr="002065C7">
        <w:rPr>
          <w:rFonts w:cs="Times New Roman"/>
          <w:sz w:val="26"/>
          <w:szCs w:val="26"/>
        </w:rPr>
        <w:t>земель</w:t>
      </w:r>
      <w:r w:rsidR="003932CE">
        <w:rPr>
          <w:rFonts w:cs="Times New Roman"/>
          <w:sz w:val="26"/>
          <w:szCs w:val="26"/>
        </w:rPr>
        <w:t xml:space="preserve"> </w:t>
      </w:r>
      <w:r w:rsidRPr="002065C7">
        <w:rPr>
          <w:rFonts w:cs="Times New Roman"/>
          <w:sz w:val="26"/>
          <w:szCs w:val="26"/>
        </w:rPr>
        <w:t>сельхозформирований.</w:t>
      </w:r>
      <w:r w:rsidR="003932CE">
        <w:rPr>
          <w:rFonts w:cs="Times New Roman"/>
          <w:sz w:val="26"/>
          <w:szCs w:val="26"/>
        </w:rPr>
        <w:t xml:space="preserve"> </w:t>
      </w:r>
      <w:r w:rsidRPr="002065C7">
        <w:rPr>
          <w:rFonts w:cs="Times New Roman"/>
          <w:sz w:val="26"/>
          <w:szCs w:val="26"/>
        </w:rPr>
        <w:t>В</w:t>
      </w:r>
      <w:r w:rsidR="003932CE">
        <w:rPr>
          <w:rFonts w:cs="Times New Roman"/>
          <w:sz w:val="26"/>
          <w:szCs w:val="26"/>
        </w:rPr>
        <w:t xml:space="preserve"> </w:t>
      </w:r>
      <w:r w:rsidRPr="002065C7">
        <w:rPr>
          <w:rFonts w:cs="Times New Roman"/>
          <w:sz w:val="26"/>
          <w:szCs w:val="26"/>
        </w:rPr>
        <w:t>связи</w:t>
      </w:r>
      <w:r w:rsidR="003932CE">
        <w:rPr>
          <w:rFonts w:cs="Times New Roman"/>
          <w:sz w:val="26"/>
          <w:szCs w:val="26"/>
        </w:rPr>
        <w:t xml:space="preserve"> </w:t>
      </w:r>
      <w:r w:rsidRPr="002065C7">
        <w:rPr>
          <w:rFonts w:cs="Times New Roman"/>
          <w:sz w:val="26"/>
          <w:szCs w:val="26"/>
        </w:rPr>
        <w:t>с</w:t>
      </w:r>
      <w:r w:rsidR="003932CE">
        <w:rPr>
          <w:rFonts w:cs="Times New Roman"/>
          <w:sz w:val="26"/>
          <w:szCs w:val="26"/>
        </w:rPr>
        <w:t xml:space="preserve"> </w:t>
      </w:r>
      <w:r w:rsidRPr="002065C7">
        <w:rPr>
          <w:rFonts w:cs="Times New Roman"/>
          <w:sz w:val="26"/>
          <w:szCs w:val="26"/>
        </w:rPr>
        <w:t>этим</w:t>
      </w:r>
      <w:r w:rsidR="003932CE">
        <w:rPr>
          <w:rFonts w:cs="Times New Roman"/>
          <w:sz w:val="26"/>
          <w:szCs w:val="26"/>
        </w:rPr>
        <w:t xml:space="preserve"> </w:t>
      </w:r>
      <w:r w:rsidRPr="002065C7">
        <w:rPr>
          <w:rFonts w:cs="Times New Roman"/>
          <w:sz w:val="26"/>
          <w:szCs w:val="26"/>
        </w:rPr>
        <w:t>возрастает</w:t>
      </w:r>
      <w:r w:rsidR="003932CE">
        <w:rPr>
          <w:rFonts w:cs="Times New Roman"/>
          <w:sz w:val="26"/>
          <w:szCs w:val="26"/>
        </w:rPr>
        <w:t xml:space="preserve"> </w:t>
      </w:r>
      <w:r w:rsidRPr="002065C7">
        <w:rPr>
          <w:rFonts w:cs="Times New Roman"/>
          <w:sz w:val="26"/>
          <w:szCs w:val="26"/>
        </w:rPr>
        <w:t>роль</w:t>
      </w:r>
      <w:r w:rsidR="003932CE">
        <w:rPr>
          <w:rFonts w:cs="Times New Roman"/>
          <w:sz w:val="26"/>
          <w:szCs w:val="26"/>
        </w:rPr>
        <w:t xml:space="preserve"> </w:t>
      </w:r>
      <w:r w:rsidRPr="002065C7">
        <w:rPr>
          <w:rFonts w:cs="Times New Roman"/>
          <w:sz w:val="26"/>
          <w:szCs w:val="26"/>
        </w:rPr>
        <w:t>лесов</w:t>
      </w:r>
      <w:r w:rsidR="003932CE">
        <w:rPr>
          <w:rFonts w:cs="Times New Roman"/>
          <w:sz w:val="26"/>
          <w:szCs w:val="26"/>
        </w:rPr>
        <w:t xml:space="preserve"> </w:t>
      </w:r>
      <w:r w:rsidRPr="002065C7">
        <w:rPr>
          <w:rFonts w:cs="Times New Roman"/>
          <w:sz w:val="26"/>
          <w:szCs w:val="26"/>
        </w:rPr>
        <w:t>для</w:t>
      </w:r>
      <w:r w:rsidR="003932CE">
        <w:rPr>
          <w:rFonts w:cs="Times New Roman"/>
          <w:sz w:val="26"/>
          <w:szCs w:val="26"/>
        </w:rPr>
        <w:t xml:space="preserve"> </w:t>
      </w:r>
      <w:r w:rsidRPr="002065C7">
        <w:rPr>
          <w:rFonts w:cs="Times New Roman"/>
          <w:sz w:val="26"/>
          <w:szCs w:val="26"/>
        </w:rPr>
        <w:t>защиты</w:t>
      </w:r>
      <w:r w:rsidR="003932CE">
        <w:rPr>
          <w:rFonts w:cs="Times New Roman"/>
          <w:sz w:val="26"/>
          <w:szCs w:val="26"/>
        </w:rPr>
        <w:t xml:space="preserve"> </w:t>
      </w:r>
      <w:r w:rsidRPr="002065C7">
        <w:rPr>
          <w:rFonts w:cs="Times New Roman"/>
          <w:sz w:val="26"/>
          <w:szCs w:val="26"/>
        </w:rPr>
        <w:t>сельскохозяйственных</w:t>
      </w:r>
      <w:r w:rsidR="003932CE">
        <w:rPr>
          <w:rFonts w:cs="Times New Roman"/>
          <w:sz w:val="26"/>
          <w:szCs w:val="26"/>
        </w:rPr>
        <w:t xml:space="preserve"> </w:t>
      </w:r>
      <w:r w:rsidRPr="002065C7">
        <w:rPr>
          <w:rFonts w:cs="Times New Roman"/>
          <w:sz w:val="26"/>
          <w:szCs w:val="26"/>
        </w:rPr>
        <w:t>культур</w:t>
      </w:r>
      <w:r w:rsidR="003932CE">
        <w:rPr>
          <w:rFonts w:cs="Times New Roman"/>
          <w:sz w:val="26"/>
          <w:szCs w:val="26"/>
        </w:rPr>
        <w:t xml:space="preserve"> </w:t>
      </w:r>
      <w:r w:rsidRPr="002065C7">
        <w:rPr>
          <w:rFonts w:cs="Times New Roman"/>
          <w:sz w:val="26"/>
          <w:szCs w:val="26"/>
        </w:rPr>
        <w:t>от</w:t>
      </w:r>
      <w:r w:rsidR="003932CE">
        <w:rPr>
          <w:rFonts w:cs="Times New Roman"/>
          <w:sz w:val="26"/>
          <w:szCs w:val="26"/>
        </w:rPr>
        <w:t xml:space="preserve"> </w:t>
      </w:r>
      <w:r w:rsidRPr="002065C7">
        <w:rPr>
          <w:rFonts w:cs="Times New Roman"/>
          <w:sz w:val="26"/>
          <w:szCs w:val="26"/>
        </w:rPr>
        <w:t>неблагоприятных</w:t>
      </w:r>
      <w:r w:rsidR="003932CE">
        <w:rPr>
          <w:rFonts w:cs="Times New Roman"/>
          <w:sz w:val="26"/>
          <w:szCs w:val="26"/>
        </w:rPr>
        <w:t xml:space="preserve"> </w:t>
      </w:r>
      <w:r w:rsidRPr="002065C7">
        <w:rPr>
          <w:rFonts w:cs="Times New Roman"/>
          <w:sz w:val="26"/>
          <w:szCs w:val="26"/>
        </w:rPr>
        <w:t>природных</w:t>
      </w:r>
      <w:r w:rsidR="003932CE">
        <w:rPr>
          <w:rFonts w:cs="Times New Roman"/>
          <w:sz w:val="26"/>
          <w:szCs w:val="26"/>
        </w:rPr>
        <w:t xml:space="preserve"> </w:t>
      </w:r>
      <w:r w:rsidRPr="002065C7">
        <w:rPr>
          <w:rFonts w:cs="Times New Roman"/>
          <w:sz w:val="26"/>
          <w:szCs w:val="26"/>
        </w:rPr>
        <w:t>воздействий</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их</w:t>
      </w:r>
      <w:r w:rsidR="003932CE">
        <w:rPr>
          <w:rFonts w:cs="Times New Roman"/>
          <w:sz w:val="26"/>
          <w:szCs w:val="26"/>
        </w:rPr>
        <w:t xml:space="preserve"> </w:t>
      </w:r>
      <w:r w:rsidRPr="002065C7">
        <w:rPr>
          <w:rFonts w:cs="Times New Roman"/>
          <w:sz w:val="26"/>
          <w:szCs w:val="26"/>
        </w:rPr>
        <w:t>почвозащитная</w:t>
      </w:r>
      <w:r w:rsidR="003932CE">
        <w:rPr>
          <w:rFonts w:cs="Times New Roman"/>
          <w:sz w:val="26"/>
          <w:szCs w:val="26"/>
        </w:rPr>
        <w:t xml:space="preserve"> </w:t>
      </w:r>
      <w:r w:rsidRPr="002065C7">
        <w:rPr>
          <w:rFonts w:cs="Times New Roman"/>
          <w:sz w:val="26"/>
          <w:szCs w:val="26"/>
        </w:rPr>
        <w:t>роль</w:t>
      </w:r>
      <w:r w:rsidR="003932CE">
        <w:rPr>
          <w:rFonts w:cs="Times New Roman"/>
          <w:sz w:val="26"/>
          <w:szCs w:val="26"/>
        </w:rPr>
        <w:t xml:space="preserve"> </w:t>
      </w:r>
      <w:r w:rsidRPr="002065C7">
        <w:rPr>
          <w:rFonts w:cs="Times New Roman"/>
          <w:sz w:val="26"/>
          <w:szCs w:val="26"/>
        </w:rPr>
        <w:t>от</w:t>
      </w:r>
      <w:r w:rsidR="003932CE">
        <w:rPr>
          <w:rFonts w:cs="Times New Roman"/>
          <w:sz w:val="26"/>
          <w:szCs w:val="26"/>
        </w:rPr>
        <w:t xml:space="preserve"> </w:t>
      </w:r>
      <w:r w:rsidRPr="002065C7">
        <w:rPr>
          <w:rFonts w:cs="Times New Roman"/>
          <w:sz w:val="26"/>
          <w:szCs w:val="26"/>
        </w:rPr>
        <w:t>водной</w:t>
      </w:r>
      <w:r w:rsidR="003932CE">
        <w:rPr>
          <w:rFonts w:cs="Times New Roman"/>
          <w:sz w:val="26"/>
          <w:szCs w:val="26"/>
        </w:rPr>
        <w:t xml:space="preserve"> </w:t>
      </w:r>
      <w:r w:rsidRPr="002065C7">
        <w:rPr>
          <w:rFonts w:cs="Times New Roman"/>
          <w:sz w:val="26"/>
          <w:szCs w:val="26"/>
        </w:rPr>
        <w:t>и</w:t>
      </w:r>
      <w:r w:rsidR="003932CE">
        <w:rPr>
          <w:rFonts w:cs="Times New Roman"/>
          <w:sz w:val="26"/>
          <w:szCs w:val="26"/>
        </w:rPr>
        <w:t xml:space="preserve"> </w:t>
      </w:r>
      <w:r w:rsidRPr="002065C7">
        <w:rPr>
          <w:rFonts w:cs="Times New Roman"/>
          <w:sz w:val="26"/>
          <w:szCs w:val="26"/>
        </w:rPr>
        <w:t>ветровой</w:t>
      </w:r>
      <w:r w:rsidR="003932CE">
        <w:rPr>
          <w:rFonts w:cs="Times New Roman"/>
          <w:sz w:val="26"/>
          <w:szCs w:val="26"/>
        </w:rPr>
        <w:t xml:space="preserve"> </w:t>
      </w:r>
      <w:r w:rsidRPr="002065C7">
        <w:rPr>
          <w:rFonts w:cs="Times New Roman"/>
          <w:sz w:val="26"/>
          <w:szCs w:val="26"/>
        </w:rPr>
        <w:t>эрозии.</w:t>
      </w:r>
    </w:p>
    <w:p w:rsidR="0064203D" w:rsidRPr="002065C7" w:rsidRDefault="0064203D" w:rsidP="001B6E20">
      <w:pPr>
        <w:pStyle w:val="a5"/>
        <w:ind w:firstLine="709"/>
        <w:rPr>
          <w:rFonts w:cs="Times New Roman"/>
          <w:bCs/>
          <w:color w:val="FF0000"/>
          <w:sz w:val="26"/>
          <w:szCs w:val="26"/>
        </w:rPr>
      </w:pPr>
      <w:r w:rsidRPr="002065C7">
        <w:rPr>
          <w:rFonts w:cs="Times New Roman"/>
          <w:bCs/>
          <w:sz w:val="26"/>
          <w:szCs w:val="26"/>
        </w:rPr>
        <w:t>Лес</w:t>
      </w:r>
      <w:r w:rsidR="003932CE">
        <w:rPr>
          <w:rFonts w:cs="Times New Roman"/>
          <w:bCs/>
          <w:sz w:val="26"/>
          <w:szCs w:val="26"/>
        </w:rPr>
        <w:t xml:space="preserve"> </w:t>
      </w:r>
      <w:r w:rsidRPr="002065C7">
        <w:rPr>
          <w:rFonts w:cs="Times New Roman"/>
          <w:bCs/>
          <w:sz w:val="26"/>
          <w:szCs w:val="26"/>
        </w:rPr>
        <w:t>является</w:t>
      </w:r>
      <w:r w:rsidR="003932CE">
        <w:rPr>
          <w:rFonts w:cs="Times New Roman"/>
          <w:bCs/>
          <w:sz w:val="26"/>
          <w:szCs w:val="26"/>
        </w:rPr>
        <w:t xml:space="preserve"> </w:t>
      </w:r>
      <w:r w:rsidRPr="002065C7">
        <w:rPr>
          <w:rFonts w:cs="Times New Roman"/>
          <w:bCs/>
          <w:sz w:val="26"/>
          <w:szCs w:val="26"/>
        </w:rPr>
        <w:t>одним</w:t>
      </w:r>
      <w:r w:rsidR="003932CE">
        <w:rPr>
          <w:rFonts w:cs="Times New Roman"/>
          <w:bCs/>
          <w:sz w:val="26"/>
          <w:szCs w:val="26"/>
        </w:rPr>
        <w:t xml:space="preserve"> </w:t>
      </w:r>
      <w:r w:rsidRPr="002065C7">
        <w:rPr>
          <w:rFonts w:cs="Times New Roman"/>
          <w:bCs/>
          <w:sz w:val="26"/>
          <w:szCs w:val="26"/>
        </w:rPr>
        <w:t>из</w:t>
      </w:r>
      <w:r w:rsidR="003932CE">
        <w:rPr>
          <w:rFonts w:cs="Times New Roman"/>
          <w:bCs/>
          <w:sz w:val="26"/>
          <w:szCs w:val="26"/>
        </w:rPr>
        <w:t xml:space="preserve"> </w:t>
      </w:r>
      <w:r w:rsidRPr="002065C7">
        <w:rPr>
          <w:rFonts w:cs="Times New Roman"/>
          <w:bCs/>
          <w:sz w:val="26"/>
          <w:szCs w:val="26"/>
        </w:rPr>
        <w:t>мощных</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эффективных</w:t>
      </w:r>
      <w:r w:rsidR="003932CE">
        <w:rPr>
          <w:rFonts w:cs="Times New Roman"/>
          <w:bCs/>
          <w:sz w:val="26"/>
          <w:szCs w:val="26"/>
        </w:rPr>
        <w:t xml:space="preserve"> </w:t>
      </w:r>
      <w:r w:rsidRPr="002065C7">
        <w:rPr>
          <w:rFonts w:cs="Times New Roman"/>
          <w:bCs/>
          <w:sz w:val="26"/>
          <w:szCs w:val="26"/>
        </w:rPr>
        <w:t>факторов</w:t>
      </w:r>
      <w:r w:rsidR="003932CE">
        <w:rPr>
          <w:rFonts w:cs="Times New Roman"/>
          <w:bCs/>
          <w:sz w:val="26"/>
          <w:szCs w:val="26"/>
        </w:rPr>
        <w:t xml:space="preserve"> </w:t>
      </w:r>
      <w:r w:rsidRPr="002065C7">
        <w:rPr>
          <w:rFonts w:cs="Times New Roman"/>
          <w:bCs/>
          <w:sz w:val="26"/>
          <w:szCs w:val="26"/>
        </w:rPr>
        <w:t>защиты</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очистки</w:t>
      </w:r>
      <w:r w:rsidR="003932CE">
        <w:rPr>
          <w:rFonts w:cs="Times New Roman"/>
          <w:bCs/>
          <w:sz w:val="26"/>
          <w:szCs w:val="26"/>
        </w:rPr>
        <w:t xml:space="preserve"> </w:t>
      </w:r>
      <w:r w:rsidRPr="002065C7">
        <w:rPr>
          <w:rFonts w:cs="Times New Roman"/>
          <w:bCs/>
          <w:sz w:val="26"/>
          <w:szCs w:val="26"/>
        </w:rPr>
        <w:t>атмосферы,</w:t>
      </w:r>
      <w:r w:rsidR="003932CE">
        <w:rPr>
          <w:rFonts w:cs="Times New Roman"/>
          <w:bCs/>
          <w:sz w:val="26"/>
          <w:szCs w:val="26"/>
        </w:rPr>
        <w:t xml:space="preserve"> </w:t>
      </w:r>
      <w:r w:rsidRPr="002065C7">
        <w:rPr>
          <w:rFonts w:cs="Times New Roman"/>
          <w:bCs/>
          <w:sz w:val="26"/>
          <w:szCs w:val="26"/>
        </w:rPr>
        <w:t>воды</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почв</w:t>
      </w:r>
      <w:r w:rsidR="003932CE">
        <w:rPr>
          <w:rFonts w:cs="Times New Roman"/>
          <w:bCs/>
          <w:sz w:val="26"/>
          <w:szCs w:val="26"/>
        </w:rPr>
        <w:t xml:space="preserve"> </w:t>
      </w:r>
      <w:r w:rsidRPr="002065C7">
        <w:rPr>
          <w:rFonts w:cs="Times New Roman"/>
          <w:bCs/>
          <w:sz w:val="26"/>
          <w:szCs w:val="26"/>
        </w:rPr>
        <w:t>от</w:t>
      </w:r>
      <w:r w:rsidR="003932CE">
        <w:rPr>
          <w:rFonts w:cs="Times New Roman"/>
          <w:bCs/>
          <w:sz w:val="26"/>
          <w:szCs w:val="26"/>
        </w:rPr>
        <w:t xml:space="preserve"> </w:t>
      </w:r>
      <w:r w:rsidRPr="002065C7">
        <w:rPr>
          <w:rFonts w:cs="Times New Roman"/>
          <w:bCs/>
          <w:sz w:val="26"/>
          <w:szCs w:val="26"/>
        </w:rPr>
        <w:t>различного</w:t>
      </w:r>
      <w:r w:rsidR="003932CE">
        <w:rPr>
          <w:rFonts w:cs="Times New Roman"/>
          <w:bCs/>
          <w:sz w:val="26"/>
          <w:szCs w:val="26"/>
        </w:rPr>
        <w:t xml:space="preserve"> </w:t>
      </w:r>
      <w:r w:rsidRPr="002065C7">
        <w:rPr>
          <w:rFonts w:cs="Times New Roman"/>
          <w:bCs/>
          <w:sz w:val="26"/>
          <w:szCs w:val="26"/>
        </w:rPr>
        <w:t>рода</w:t>
      </w:r>
      <w:r w:rsidR="003932CE">
        <w:rPr>
          <w:rFonts w:cs="Times New Roman"/>
          <w:bCs/>
          <w:sz w:val="26"/>
          <w:szCs w:val="26"/>
        </w:rPr>
        <w:t xml:space="preserve"> </w:t>
      </w:r>
      <w:r w:rsidRPr="002065C7">
        <w:rPr>
          <w:rFonts w:cs="Times New Roman"/>
          <w:bCs/>
          <w:sz w:val="26"/>
          <w:szCs w:val="26"/>
        </w:rPr>
        <w:t>загрязнения.</w:t>
      </w:r>
      <w:r w:rsidR="003932CE">
        <w:rPr>
          <w:rFonts w:cs="Times New Roman"/>
          <w:bCs/>
          <w:sz w:val="26"/>
          <w:szCs w:val="26"/>
        </w:rPr>
        <w:t xml:space="preserve"> </w:t>
      </w:r>
      <w:r w:rsidRPr="002065C7">
        <w:rPr>
          <w:rFonts w:cs="Times New Roman"/>
          <w:bCs/>
          <w:sz w:val="26"/>
          <w:szCs w:val="26"/>
        </w:rPr>
        <w:t>Составной</w:t>
      </w:r>
      <w:r w:rsidR="003932CE">
        <w:rPr>
          <w:rFonts w:cs="Times New Roman"/>
          <w:bCs/>
          <w:sz w:val="26"/>
          <w:szCs w:val="26"/>
        </w:rPr>
        <w:t xml:space="preserve"> </w:t>
      </w:r>
      <w:r w:rsidRPr="002065C7">
        <w:rPr>
          <w:rFonts w:cs="Times New Roman"/>
          <w:bCs/>
          <w:sz w:val="26"/>
          <w:szCs w:val="26"/>
        </w:rPr>
        <w:t>частью</w:t>
      </w:r>
      <w:r w:rsidR="003932CE">
        <w:rPr>
          <w:rFonts w:cs="Times New Roman"/>
          <w:bCs/>
          <w:sz w:val="26"/>
          <w:szCs w:val="26"/>
        </w:rPr>
        <w:t xml:space="preserve"> </w:t>
      </w:r>
      <w:r w:rsidRPr="002065C7">
        <w:rPr>
          <w:rFonts w:cs="Times New Roman"/>
          <w:bCs/>
          <w:sz w:val="26"/>
          <w:szCs w:val="26"/>
        </w:rPr>
        <w:t>леса</w:t>
      </w:r>
      <w:r w:rsidR="003932CE">
        <w:rPr>
          <w:rFonts w:cs="Times New Roman"/>
          <w:bCs/>
          <w:sz w:val="26"/>
          <w:szCs w:val="26"/>
        </w:rPr>
        <w:t xml:space="preserve"> </w:t>
      </w:r>
      <w:r w:rsidRPr="002065C7">
        <w:rPr>
          <w:rFonts w:cs="Times New Roman"/>
          <w:bCs/>
          <w:sz w:val="26"/>
          <w:szCs w:val="26"/>
        </w:rPr>
        <w:t>являются</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его</w:t>
      </w:r>
      <w:r w:rsidR="003932CE">
        <w:rPr>
          <w:rFonts w:cs="Times New Roman"/>
          <w:bCs/>
          <w:sz w:val="26"/>
          <w:szCs w:val="26"/>
        </w:rPr>
        <w:t xml:space="preserve"> </w:t>
      </w:r>
      <w:r w:rsidRPr="002065C7">
        <w:rPr>
          <w:rFonts w:cs="Times New Roman"/>
          <w:bCs/>
          <w:sz w:val="26"/>
          <w:szCs w:val="26"/>
        </w:rPr>
        <w:t>живые</w:t>
      </w:r>
      <w:r w:rsidR="003932CE">
        <w:rPr>
          <w:rFonts w:cs="Times New Roman"/>
          <w:bCs/>
          <w:sz w:val="26"/>
          <w:szCs w:val="26"/>
        </w:rPr>
        <w:t xml:space="preserve"> </w:t>
      </w:r>
      <w:r w:rsidRPr="002065C7">
        <w:rPr>
          <w:rFonts w:cs="Times New Roman"/>
          <w:bCs/>
          <w:sz w:val="26"/>
          <w:szCs w:val="26"/>
        </w:rPr>
        <w:t>обитатели,</w:t>
      </w:r>
      <w:r w:rsidR="003932CE">
        <w:rPr>
          <w:rFonts w:cs="Times New Roman"/>
          <w:bCs/>
          <w:sz w:val="26"/>
          <w:szCs w:val="26"/>
        </w:rPr>
        <w:t xml:space="preserve"> </w:t>
      </w:r>
      <w:r w:rsidRPr="002065C7">
        <w:rPr>
          <w:rFonts w:cs="Times New Roman"/>
          <w:bCs/>
          <w:sz w:val="26"/>
          <w:szCs w:val="26"/>
        </w:rPr>
        <w:t>которые</w:t>
      </w:r>
      <w:r w:rsidR="003932CE">
        <w:rPr>
          <w:rFonts w:cs="Times New Roman"/>
          <w:bCs/>
          <w:sz w:val="26"/>
          <w:szCs w:val="26"/>
        </w:rPr>
        <w:t xml:space="preserve"> </w:t>
      </w:r>
      <w:r w:rsidRPr="002065C7">
        <w:rPr>
          <w:rFonts w:cs="Times New Roman"/>
          <w:bCs/>
          <w:sz w:val="26"/>
          <w:szCs w:val="26"/>
        </w:rPr>
        <w:t>находятся</w:t>
      </w:r>
      <w:r w:rsidR="003932CE">
        <w:rPr>
          <w:rFonts w:cs="Times New Roman"/>
          <w:bCs/>
          <w:sz w:val="26"/>
          <w:szCs w:val="26"/>
        </w:rPr>
        <w:t xml:space="preserve"> </w:t>
      </w:r>
      <w:r w:rsidRPr="002065C7">
        <w:rPr>
          <w:rFonts w:cs="Times New Roman"/>
          <w:bCs/>
          <w:sz w:val="26"/>
          <w:szCs w:val="26"/>
        </w:rPr>
        <w:t>в</w:t>
      </w:r>
      <w:r w:rsidR="003932CE">
        <w:rPr>
          <w:rFonts w:cs="Times New Roman"/>
          <w:bCs/>
          <w:sz w:val="26"/>
          <w:szCs w:val="26"/>
        </w:rPr>
        <w:t xml:space="preserve"> </w:t>
      </w:r>
      <w:r w:rsidRPr="002065C7">
        <w:rPr>
          <w:rFonts w:cs="Times New Roman"/>
          <w:bCs/>
          <w:sz w:val="26"/>
          <w:szCs w:val="26"/>
        </w:rPr>
        <w:t>тесной</w:t>
      </w:r>
      <w:r w:rsidR="003932CE">
        <w:rPr>
          <w:rFonts w:cs="Times New Roman"/>
          <w:bCs/>
          <w:sz w:val="26"/>
          <w:szCs w:val="26"/>
        </w:rPr>
        <w:t xml:space="preserve"> </w:t>
      </w:r>
      <w:r w:rsidRPr="002065C7">
        <w:rPr>
          <w:rFonts w:cs="Times New Roman"/>
          <w:bCs/>
          <w:sz w:val="26"/>
          <w:szCs w:val="26"/>
        </w:rPr>
        <w:t>взаимосвязи</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взаимообусловленности</w:t>
      </w:r>
      <w:r w:rsidR="003932CE">
        <w:rPr>
          <w:rFonts w:cs="Times New Roman"/>
          <w:bCs/>
          <w:sz w:val="26"/>
          <w:szCs w:val="26"/>
        </w:rPr>
        <w:t xml:space="preserve"> </w:t>
      </w:r>
      <w:r w:rsidRPr="002065C7">
        <w:rPr>
          <w:rFonts w:cs="Times New Roman"/>
          <w:bCs/>
          <w:sz w:val="26"/>
          <w:szCs w:val="26"/>
        </w:rPr>
        <w:t>со</w:t>
      </w:r>
      <w:r w:rsidR="003932CE">
        <w:rPr>
          <w:rFonts w:cs="Times New Roman"/>
          <w:bCs/>
          <w:sz w:val="26"/>
          <w:szCs w:val="26"/>
        </w:rPr>
        <w:t xml:space="preserve"> </w:t>
      </w:r>
      <w:r w:rsidRPr="002065C7">
        <w:rPr>
          <w:rFonts w:cs="Times New Roman"/>
          <w:bCs/>
          <w:sz w:val="26"/>
          <w:szCs w:val="26"/>
        </w:rPr>
        <w:t>всеми</w:t>
      </w:r>
      <w:r w:rsidR="003932CE">
        <w:rPr>
          <w:rFonts w:cs="Times New Roman"/>
          <w:bCs/>
          <w:sz w:val="26"/>
          <w:szCs w:val="26"/>
        </w:rPr>
        <w:t xml:space="preserve"> </w:t>
      </w:r>
      <w:r w:rsidRPr="002065C7">
        <w:rPr>
          <w:rFonts w:cs="Times New Roman"/>
          <w:bCs/>
          <w:sz w:val="26"/>
          <w:szCs w:val="26"/>
        </w:rPr>
        <w:t>другими</w:t>
      </w:r>
      <w:r w:rsidR="003932CE">
        <w:rPr>
          <w:rFonts w:cs="Times New Roman"/>
          <w:bCs/>
          <w:sz w:val="26"/>
          <w:szCs w:val="26"/>
        </w:rPr>
        <w:t xml:space="preserve"> </w:t>
      </w:r>
      <w:r w:rsidRPr="002065C7">
        <w:rPr>
          <w:rFonts w:cs="Times New Roman"/>
          <w:bCs/>
          <w:sz w:val="26"/>
          <w:szCs w:val="26"/>
        </w:rPr>
        <w:t>компонентами</w:t>
      </w:r>
      <w:r w:rsidR="003932CE">
        <w:rPr>
          <w:rFonts w:cs="Times New Roman"/>
          <w:bCs/>
          <w:sz w:val="26"/>
          <w:szCs w:val="26"/>
        </w:rPr>
        <w:t xml:space="preserve"> </w:t>
      </w:r>
      <w:r w:rsidRPr="002065C7">
        <w:rPr>
          <w:rFonts w:cs="Times New Roman"/>
          <w:bCs/>
          <w:sz w:val="26"/>
          <w:szCs w:val="26"/>
        </w:rPr>
        <w:t>биогеоценоза.</w:t>
      </w:r>
      <w:r w:rsidR="003932CE">
        <w:rPr>
          <w:rFonts w:cs="Times New Roman"/>
          <w:bCs/>
          <w:sz w:val="26"/>
          <w:szCs w:val="26"/>
        </w:rPr>
        <w:t xml:space="preserve"> </w:t>
      </w:r>
      <w:r w:rsidRPr="002065C7">
        <w:rPr>
          <w:rFonts w:cs="Times New Roman"/>
          <w:bCs/>
          <w:sz w:val="26"/>
          <w:szCs w:val="26"/>
        </w:rPr>
        <w:t>Неоценимое</w:t>
      </w:r>
      <w:r w:rsidR="003932CE">
        <w:rPr>
          <w:rFonts w:cs="Times New Roman"/>
          <w:bCs/>
          <w:sz w:val="26"/>
          <w:szCs w:val="26"/>
        </w:rPr>
        <w:t xml:space="preserve"> </w:t>
      </w:r>
      <w:r w:rsidRPr="002065C7">
        <w:rPr>
          <w:rFonts w:cs="Times New Roman"/>
          <w:bCs/>
          <w:sz w:val="26"/>
          <w:szCs w:val="26"/>
        </w:rPr>
        <w:t>благотворное</w:t>
      </w:r>
      <w:r w:rsidR="003932CE">
        <w:rPr>
          <w:rFonts w:cs="Times New Roman"/>
          <w:bCs/>
          <w:sz w:val="26"/>
          <w:szCs w:val="26"/>
        </w:rPr>
        <w:t xml:space="preserve"> </w:t>
      </w:r>
      <w:r w:rsidRPr="002065C7">
        <w:rPr>
          <w:rFonts w:cs="Times New Roman"/>
          <w:bCs/>
          <w:sz w:val="26"/>
          <w:szCs w:val="26"/>
        </w:rPr>
        <w:t>влияние</w:t>
      </w:r>
      <w:r w:rsidR="003932CE">
        <w:rPr>
          <w:rFonts w:cs="Times New Roman"/>
          <w:bCs/>
          <w:sz w:val="26"/>
          <w:szCs w:val="26"/>
        </w:rPr>
        <w:t xml:space="preserve"> </w:t>
      </w:r>
      <w:r w:rsidRPr="002065C7">
        <w:rPr>
          <w:rFonts w:cs="Times New Roman"/>
          <w:bCs/>
          <w:sz w:val="26"/>
          <w:szCs w:val="26"/>
        </w:rPr>
        <w:t>по</w:t>
      </w:r>
      <w:r w:rsidR="003932CE">
        <w:rPr>
          <w:rFonts w:cs="Times New Roman"/>
          <w:bCs/>
          <w:sz w:val="26"/>
          <w:szCs w:val="26"/>
        </w:rPr>
        <w:t xml:space="preserve"> </w:t>
      </w:r>
      <w:r w:rsidRPr="002065C7">
        <w:rPr>
          <w:rFonts w:cs="Times New Roman"/>
          <w:bCs/>
          <w:sz w:val="26"/>
          <w:szCs w:val="26"/>
        </w:rPr>
        <w:t>восстановлению</w:t>
      </w:r>
      <w:r w:rsidR="003932CE">
        <w:rPr>
          <w:rFonts w:cs="Times New Roman"/>
          <w:bCs/>
          <w:sz w:val="26"/>
          <w:szCs w:val="26"/>
        </w:rPr>
        <w:t xml:space="preserve"> </w:t>
      </w:r>
      <w:r w:rsidRPr="002065C7">
        <w:rPr>
          <w:rFonts w:cs="Times New Roman"/>
          <w:bCs/>
          <w:sz w:val="26"/>
          <w:szCs w:val="26"/>
        </w:rPr>
        <w:t>и</w:t>
      </w:r>
      <w:r w:rsidR="003932CE">
        <w:rPr>
          <w:rFonts w:cs="Times New Roman"/>
          <w:bCs/>
          <w:sz w:val="26"/>
          <w:szCs w:val="26"/>
        </w:rPr>
        <w:t xml:space="preserve"> </w:t>
      </w:r>
      <w:r w:rsidRPr="002065C7">
        <w:rPr>
          <w:rFonts w:cs="Times New Roman"/>
          <w:bCs/>
          <w:sz w:val="26"/>
          <w:szCs w:val="26"/>
        </w:rPr>
        <w:t>поддержанию</w:t>
      </w:r>
      <w:r w:rsidR="003932CE">
        <w:rPr>
          <w:rFonts w:cs="Times New Roman"/>
          <w:bCs/>
          <w:sz w:val="26"/>
          <w:szCs w:val="26"/>
        </w:rPr>
        <w:t xml:space="preserve"> </w:t>
      </w:r>
      <w:r w:rsidRPr="002065C7">
        <w:rPr>
          <w:rFonts w:cs="Times New Roman"/>
          <w:bCs/>
          <w:sz w:val="26"/>
          <w:szCs w:val="26"/>
        </w:rPr>
        <w:t>здоровья</w:t>
      </w:r>
      <w:r w:rsidR="003932CE">
        <w:rPr>
          <w:rFonts w:cs="Times New Roman"/>
          <w:bCs/>
          <w:sz w:val="26"/>
          <w:szCs w:val="26"/>
        </w:rPr>
        <w:t xml:space="preserve"> </w:t>
      </w:r>
      <w:r w:rsidRPr="002065C7">
        <w:rPr>
          <w:rFonts w:cs="Times New Roman"/>
          <w:bCs/>
          <w:sz w:val="26"/>
          <w:szCs w:val="26"/>
        </w:rPr>
        <w:t>человека</w:t>
      </w:r>
      <w:r w:rsidR="003932CE">
        <w:rPr>
          <w:rFonts w:cs="Times New Roman"/>
          <w:bCs/>
          <w:sz w:val="26"/>
          <w:szCs w:val="26"/>
        </w:rPr>
        <w:t xml:space="preserve"> </w:t>
      </w:r>
      <w:r w:rsidRPr="002065C7">
        <w:rPr>
          <w:rFonts w:cs="Times New Roman"/>
          <w:bCs/>
          <w:sz w:val="26"/>
          <w:szCs w:val="26"/>
        </w:rPr>
        <w:t>оказывает</w:t>
      </w:r>
      <w:r w:rsidR="003932CE">
        <w:rPr>
          <w:rFonts w:cs="Times New Roman"/>
          <w:bCs/>
          <w:sz w:val="26"/>
          <w:szCs w:val="26"/>
        </w:rPr>
        <w:t xml:space="preserve"> </w:t>
      </w:r>
      <w:r w:rsidRPr="002065C7">
        <w:rPr>
          <w:rFonts w:cs="Times New Roman"/>
          <w:bCs/>
          <w:sz w:val="26"/>
          <w:szCs w:val="26"/>
        </w:rPr>
        <w:t>лесотерапия.</w:t>
      </w:r>
    </w:p>
    <w:p w:rsidR="0064203D" w:rsidRPr="002065C7" w:rsidRDefault="0064203D" w:rsidP="001B6E20">
      <w:pPr>
        <w:tabs>
          <w:tab w:val="left" w:pos="2725"/>
        </w:tabs>
        <w:snapToGrid w:val="0"/>
        <w:ind w:firstLine="709"/>
        <w:jc w:val="both"/>
        <w:rPr>
          <w:b/>
          <w:color w:val="000000"/>
          <w:sz w:val="26"/>
          <w:szCs w:val="26"/>
        </w:rPr>
      </w:pPr>
      <w:r w:rsidRPr="002065C7">
        <w:rPr>
          <w:b/>
          <w:color w:val="000000"/>
          <w:sz w:val="26"/>
          <w:szCs w:val="26"/>
        </w:rPr>
        <w:t>Режимы</w:t>
      </w:r>
      <w:r w:rsidR="003932CE">
        <w:rPr>
          <w:b/>
          <w:color w:val="000000"/>
          <w:sz w:val="26"/>
          <w:szCs w:val="26"/>
        </w:rPr>
        <w:t xml:space="preserve"> </w:t>
      </w:r>
      <w:r w:rsidRPr="002065C7">
        <w:rPr>
          <w:b/>
          <w:color w:val="000000"/>
          <w:sz w:val="26"/>
          <w:szCs w:val="26"/>
        </w:rPr>
        <w:t>и</w:t>
      </w:r>
      <w:r w:rsidR="003932CE">
        <w:rPr>
          <w:b/>
          <w:color w:val="000000"/>
          <w:sz w:val="26"/>
          <w:szCs w:val="26"/>
        </w:rPr>
        <w:t xml:space="preserve"> </w:t>
      </w:r>
      <w:r w:rsidRPr="002065C7">
        <w:rPr>
          <w:b/>
          <w:color w:val="000000"/>
          <w:sz w:val="26"/>
          <w:szCs w:val="26"/>
        </w:rPr>
        <w:t>регламенты</w:t>
      </w:r>
      <w:r w:rsidR="003932CE">
        <w:rPr>
          <w:b/>
          <w:color w:val="000000"/>
          <w:sz w:val="26"/>
          <w:szCs w:val="26"/>
        </w:rPr>
        <w:t xml:space="preserve"> </w:t>
      </w:r>
      <w:r w:rsidRPr="002065C7">
        <w:rPr>
          <w:b/>
          <w:color w:val="000000"/>
          <w:sz w:val="26"/>
          <w:szCs w:val="26"/>
        </w:rPr>
        <w:t>средопользования</w:t>
      </w:r>
      <w:r w:rsidR="003932CE">
        <w:rPr>
          <w:b/>
          <w:color w:val="000000"/>
          <w:sz w:val="26"/>
          <w:szCs w:val="26"/>
        </w:rPr>
        <w:t xml:space="preserve"> </w:t>
      </w:r>
      <w:r w:rsidRPr="002065C7">
        <w:rPr>
          <w:b/>
          <w:color w:val="000000"/>
          <w:sz w:val="26"/>
          <w:szCs w:val="26"/>
        </w:rPr>
        <w:t>(требования</w:t>
      </w:r>
      <w:r w:rsidR="003932CE">
        <w:rPr>
          <w:b/>
          <w:color w:val="000000"/>
          <w:sz w:val="26"/>
          <w:szCs w:val="26"/>
        </w:rPr>
        <w:t xml:space="preserve"> </w:t>
      </w:r>
      <w:r w:rsidRPr="002065C7">
        <w:rPr>
          <w:b/>
          <w:color w:val="000000"/>
          <w:sz w:val="26"/>
          <w:szCs w:val="26"/>
        </w:rPr>
        <w:t>к</w:t>
      </w:r>
      <w:r w:rsidR="003932CE">
        <w:rPr>
          <w:b/>
          <w:color w:val="000000"/>
          <w:sz w:val="26"/>
          <w:szCs w:val="26"/>
        </w:rPr>
        <w:t xml:space="preserve"> </w:t>
      </w:r>
      <w:r w:rsidRPr="002065C7">
        <w:rPr>
          <w:b/>
          <w:color w:val="000000"/>
          <w:sz w:val="26"/>
          <w:szCs w:val="26"/>
        </w:rPr>
        <w:t>использованию</w:t>
      </w:r>
      <w:r w:rsidR="003932CE">
        <w:rPr>
          <w:b/>
          <w:color w:val="000000"/>
          <w:sz w:val="26"/>
          <w:szCs w:val="26"/>
        </w:rPr>
        <w:t xml:space="preserve"> </w:t>
      </w:r>
      <w:r w:rsidRPr="002065C7">
        <w:rPr>
          <w:b/>
          <w:color w:val="000000"/>
          <w:sz w:val="26"/>
          <w:szCs w:val="26"/>
        </w:rPr>
        <w:t>территорий)</w:t>
      </w:r>
    </w:p>
    <w:p w:rsidR="0064203D" w:rsidRPr="002065C7" w:rsidRDefault="0064203D" w:rsidP="001B6E20">
      <w:pPr>
        <w:numPr>
          <w:ilvl w:val="0"/>
          <w:numId w:val="32"/>
        </w:numPr>
        <w:tabs>
          <w:tab w:val="left" w:pos="819"/>
        </w:tabs>
        <w:suppressAutoHyphens/>
        <w:snapToGrid w:val="0"/>
        <w:ind w:left="0" w:firstLine="709"/>
        <w:jc w:val="both"/>
        <w:rPr>
          <w:color w:val="000000"/>
          <w:sz w:val="26"/>
          <w:szCs w:val="26"/>
        </w:rPr>
      </w:pPr>
      <w:r w:rsidRPr="002065C7">
        <w:rPr>
          <w:color w:val="000000"/>
          <w:sz w:val="26"/>
          <w:szCs w:val="26"/>
        </w:rPr>
        <w:t>Запрет</w:t>
      </w:r>
      <w:r w:rsidR="003932CE">
        <w:rPr>
          <w:color w:val="000000"/>
          <w:sz w:val="26"/>
          <w:szCs w:val="26"/>
        </w:rPr>
        <w:t xml:space="preserve"> </w:t>
      </w:r>
      <w:r w:rsidRPr="002065C7">
        <w:rPr>
          <w:color w:val="000000"/>
          <w:sz w:val="26"/>
          <w:szCs w:val="26"/>
        </w:rPr>
        <w:t>всех</w:t>
      </w:r>
      <w:r w:rsidR="003932CE">
        <w:rPr>
          <w:color w:val="000000"/>
          <w:sz w:val="26"/>
          <w:szCs w:val="26"/>
        </w:rPr>
        <w:t xml:space="preserve"> </w:t>
      </w:r>
      <w:r w:rsidRPr="002065C7">
        <w:rPr>
          <w:color w:val="000000"/>
          <w:sz w:val="26"/>
          <w:szCs w:val="26"/>
        </w:rPr>
        <w:t>видов</w:t>
      </w:r>
      <w:r w:rsidR="003932CE">
        <w:rPr>
          <w:color w:val="000000"/>
          <w:sz w:val="26"/>
          <w:szCs w:val="26"/>
        </w:rPr>
        <w:t xml:space="preserve"> </w:t>
      </w:r>
      <w:r w:rsidRPr="002065C7">
        <w:rPr>
          <w:color w:val="000000"/>
          <w:sz w:val="26"/>
          <w:szCs w:val="26"/>
        </w:rPr>
        <w:t>строительства</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хозяйственного</w:t>
      </w:r>
      <w:r w:rsidR="003932CE">
        <w:rPr>
          <w:color w:val="000000"/>
          <w:sz w:val="26"/>
          <w:szCs w:val="26"/>
        </w:rPr>
        <w:t xml:space="preserve"> </w:t>
      </w:r>
      <w:r w:rsidRPr="002065C7">
        <w:rPr>
          <w:color w:val="000000"/>
          <w:sz w:val="26"/>
          <w:szCs w:val="26"/>
        </w:rPr>
        <w:t>использования,</w:t>
      </w:r>
      <w:r w:rsidR="003932CE">
        <w:rPr>
          <w:color w:val="000000"/>
          <w:sz w:val="26"/>
          <w:szCs w:val="26"/>
        </w:rPr>
        <w:t xml:space="preserve"> </w:t>
      </w:r>
      <w:r w:rsidRPr="002065C7">
        <w:rPr>
          <w:color w:val="000000"/>
          <w:sz w:val="26"/>
          <w:szCs w:val="26"/>
        </w:rPr>
        <w:t>за</w:t>
      </w:r>
      <w:r w:rsidR="003932CE">
        <w:rPr>
          <w:color w:val="000000"/>
          <w:sz w:val="26"/>
          <w:szCs w:val="26"/>
        </w:rPr>
        <w:t xml:space="preserve"> </w:t>
      </w:r>
      <w:r w:rsidRPr="002065C7">
        <w:rPr>
          <w:color w:val="000000"/>
          <w:sz w:val="26"/>
          <w:szCs w:val="26"/>
        </w:rPr>
        <w:t>исключением</w:t>
      </w:r>
      <w:r w:rsidR="003932CE">
        <w:rPr>
          <w:color w:val="000000"/>
          <w:sz w:val="26"/>
          <w:szCs w:val="26"/>
        </w:rPr>
        <w:t xml:space="preserve"> </w:t>
      </w:r>
      <w:r w:rsidRPr="002065C7">
        <w:rPr>
          <w:color w:val="000000"/>
          <w:sz w:val="26"/>
          <w:szCs w:val="26"/>
        </w:rPr>
        <w:t>лесовосстановительной,</w:t>
      </w:r>
      <w:r w:rsidR="003932CE">
        <w:rPr>
          <w:color w:val="000000"/>
          <w:sz w:val="26"/>
          <w:szCs w:val="26"/>
        </w:rPr>
        <w:t xml:space="preserve"> </w:t>
      </w:r>
      <w:r w:rsidRPr="002065C7">
        <w:rPr>
          <w:color w:val="000000"/>
          <w:sz w:val="26"/>
          <w:szCs w:val="26"/>
        </w:rPr>
        <w:t>лесохозяйственной</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регламентируемой</w:t>
      </w:r>
      <w:r w:rsidR="003932CE">
        <w:rPr>
          <w:color w:val="000000"/>
          <w:sz w:val="26"/>
          <w:szCs w:val="26"/>
        </w:rPr>
        <w:t xml:space="preserve"> </w:t>
      </w:r>
      <w:r w:rsidRPr="002065C7">
        <w:rPr>
          <w:color w:val="000000"/>
          <w:sz w:val="26"/>
          <w:szCs w:val="26"/>
        </w:rPr>
        <w:t>лесохозяйственной</w:t>
      </w:r>
      <w:r w:rsidR="003932CE">
        <w:rPr>
          <w:color w:val="000000"/>
          <w:sz w:val="26"/>
          <w:szCs w:val="26"/>
        </w:rPr>
        <w:t xml:space="preserve"> </w:t>
      </w:r>
      <w:r w:rsidRPr="002065C7">
        <w:rPr>
          <w:color w:val="000000"/>
          <w:sz w:val="26"/>
          <w:szCs w:val="26"/>
        </w:rPr>
        <w:t>деятельности</w:t>
      </w:r>
    </w:p>
    <w:p w:rsidR="0064203D" w:rsidRPr="002065C7" w:rsidRDefault="0064203D" w:rsidP="001B6E20">
      <w:pPr>
        <w:numPr>
          <w:ilvl w:val="0"/>
          <w:numId w:val="32"/>
        </w:numPr>
        <w:tabs>
          <w:tab w:val="left" w:pos="819"/>
        </w:tabs>
        <w:suppressAutoHyphens/>
        <w:snapToGrid w:val="0"/>
        <w:ind w:left="0" w:firstLine="709"/>
        <w:jc w:val="both"/>
        <w:rPr>
          <w:color w:val="000000"/>
          <w:sz w:val="26"/>
          <w:szCs w:val="26"/>
        </w:rPr>
      </w:pPr>
      <w:r w:rsidRPr="002065C7">
        <w:rPr>
          <w:color w:val="000000"/>
          <w:sz w:val="26"/>
          <w:szCs w:val="26"/>
        </w:rPr>
        <w:t>Исключены</w:t>
      </w:r>
      <w:r w:rsidR="003932CE">
        <w:rPr>
          <w:color w:val="000000"/>
          <w:sz w:val="26"/>
          <w:szCs w:val="26"/>
        </w:rPr>
        <w:t xml:space="preserve"> </w:t>
      </w:r>
      <w:r w:rsidRPr="002065C7">
        <w:rPr>
          <w:color w:val="000000"/>
          <w:sz w:val="26"/>
          <w:szCs w:val="26"/>
        </w:rPr>
        <w:t>вырубки</w:t>
      </w:r>
      <w:r w:rsidR="003932CE">
        <w:rPr>
          <w:color w:val="000000"/>
          <w:sz w:val="26"/>
          <w:szCs w:val="26"/>
        </w:rPr>
        <w:t xml:space="preserve"> </w:t>
      </w:r>
      <w:r w:rsidRPr="002065C7">
        <w:rPr>
          <w:color w:val="000000"/>
          <w:sz w:val="26"/>
          <w:szCs w:val="26"/>
        </w:rPr>
        <w:t>лесных</w:t>
      </w:r>
      <w:r w:rsidR="003932CE">
        <w:rPr>
          <w:color w:val="000000"/>
          <w:sz w:val="26"/>
          <w:szCs w:val="26"/>
        </w:rPr>
        <w:t xml:space="preserve"> </w:t>
      </w:r>
      <w:r w:rsidRPr="002065C7">
        <w:rPr>
          <w:color w:val="000000"/>
          <w:sz w:val="26"/>
          <w:szCs w:val="26"/>
        </w:rPr>
        <w:t>насаждений</w:t>
      </w:r>
      <w:r w:rsidR="003932CE">
        <w:rPr>
          <w:color w:val="000000"/>
          <w:sz w:val="26"/>
          <w:szCs w:val="26"/>
        </w:rPr>
        <w:t xml:space="preserve"> </w:t>
      </w:r>
      <w:r w:rsidRPr="002065C7">
        <w:rPr>
          <w:color w:val="000000"/>
          <w:sz w:val="26"/>
          <w:szCs w:val="26"/>
        </w:rPr>
        <w:t>(кроме</w:t>
      </w:r>
      <w:r w:rsidR="003932CE">
        <w:rPr>
          <w:color w:val="000000"/>
          <w:sz w:val="26"/>
          <w:szCs w:val="26"/>
        </w:rPr>
        <w:t xml:space="preserve"> </w:t>
      </w:r>
      <w:r w:rsidRPr="002065C7">
        <w:rPr>
          <w:color w:val="000000"/>
          <w:sz w:val="26"/>
          <w:szCs w:val="26"/>
        </w:rPr>
        <w:t>санитарных,</w:t>
      </w:r>
      <w:r w:rsidR="003932CE">
        <w:rPr>
          <w:color w:val="000000"/>
          <w:sz w:val="26"/>
          <w:szCs w:val="26"/>
        </w:rPr>
        <w:t xml:space="preserve"> </w:t>
      </w:r>
      <w:r w:rsidRPr="002065C7">
        <w:rPr>
          <w:color w:val="000000"/>
          <w:sz w:val="26"/>
          <w:szCs w:val="26"/>
        </w:rPr>
        <w:t>лесовосстановительных</w:t>
      </w:r>
      <w:r w:rsidR="003932CE">
        <w:rPr>
          <w:color w:val="000000"/>
          <w:sz w:val="26"/>
          <w:szCs w:val="26"/>
        </w:rPr>
        <w:t xml:space="preserve"> </w:t>
      </w:r>
      <w:r w:rsidRPr="002065C7">
        <w:rPr>
          <w:color w:val="000000"/>
          <w:sz w:val="26"/>
          <w:szCs w:val="26"/>
        </w:rPr>
        <w:t>рубок)</w:t>
      </w:r>
    </w:p>
    <w:p w:rsidR="0064203D" w:rsidRPr="002065C7" w:rsidRDefault="0064203D" w:rsidP="001B6E20">
      <w:pPr>
        <w:numPr>
          <w:ilvl w:val="0"/>
          <w:numId w:val="32"/>
        </w:numPr>
        <w:tabs>
          <w:tab w:val="left" w:pos="819"/>
        </w:tabs>
        <w:suppressAutoHyphens/>
        <w:ind w:left="0" w:firstLine="709"/>
        <w:jc w:val="both"/>
        <w:rPr>
          <w:color w:val="000000"/>
          <w:sz w:val="26"/>
          <w:szCs w:val="26"/>
        </w:rPr>
      </w:pPr>
      <w:r w:rsidRPr="002065C7">
        <w:rPr>
          <w:color w:val="000000"/>
          <w:sz w:val="26"/>
          <w:szCs w:val="26"/>
        </w:rPr>
        <w:t>Размещение</w:t>
      </w:r>
      <w:r w:rsidR="003932CE">
        <w:rPr>
          <w:color w:val="000000"/>
          <w:sz w:val="26"/>
          <w:szCs w:val="26"/>
        </w:rPr>
        <w:t xml:space="preserve"> </w:t>
      </w:r>
      <w:r w:rsidRPr="002065C7">
        <w:rPr>
          <w:color w:val="000000"/>
          <w:sz w:val="26"/>
          <w:szCs w:val="26"/>
        </w:rPr>
        <w:t>новых</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расширение</w:t>
      </w:r>
      <w:r w:rsidR="003932CE">
        <w:rPr>
          <w:color w:val="000000"/>
          <w:sz w:val="26"/>
          <w:szCs w:val="26"/>
        </w:rPr>
        <w:t xml:space="preserve"> </w:t>
      </w:r>
      <w:r w:rsidRPr="002065C7">
        <w:rPr>
          <w:color w:val="000000"/>
          <w:sz w:val="26"/>
          <w:szCs w:val="26"/>
        </w:rPr>
        <w:t>существующих</w:t>
      </w:r>
      <w:r w:rsidR="003932CE">
        <w:rPr>
          <w:color w:val="000000"/>
          <w:sz w:val="26"/>
          <w:szCs w:val="26"/>
        </w:rPr>
        <w:t xml:space="preserve"> </w:t>
      </w:r>
      <w:r w:rsidRPr="002065C7">
        <w:rPr>
          <w:color w:val="000000"/>
          <w:sz w:val="26"/>
          <w:szCs w:val="26"/>
        </w:rPr>
        <w:t>поселений,</w:t>
      </w:r>
      <w:r w:rsidR="003932CE">
        <w:rPr>
          <w:color w:val="000000"/>
          <w:sz w:val="26"/>
          <w:szCs w:val="26"/>
        </w:rPr>
        <w:t xml:space="preserve"> </w:t>
      </w:r>
      <w:r w:rsidRPr="002065C7">
        <w:rPr>
          <w:color w:val="000000"/>
          <w:sz w:val="26"/>
          <w:szCs w:val="26"/>
        </w:rPr>
        <w:t>промышленных</w:t>
      </w:r>
      <w:r w:rsidR="003932CE">
        <w:rPr>
          <w:color w:val="000000"/>
          <w:sz w:val="26"/>
          <w:szCs w:val="26"/>
        </w:rPr>
        <w:t xml:space="preserve"> </w:t>
      </w:r>
      <w:r w:rsidRPr="002065C7">
        <w:rPr>
          <w:color w:val="000000"/>
          <w:sz w:val="26"/>
          <w:szCs w:val="26"/>
        </w:rPr>
        <w:t>предприятий,</w:t>
      </w:r>
      <w:r w:rsidR="003932CE">
        <w:rPr>
          <w:color w:val="000000"/>
          <w:sz w:val="26"/>
          <w:szCs w:val="26"/>
        </w:rPr>
        <w:t xml:space="preserve"> </w:t>
      </w:r>
      <w:r w:rsidRPr="002065C7">
        <w:rPr>
          <w:color w:val="000000"/>
          <w:sz w:val="26"/>
          <w:szCs w:val="26"/>
        </w:rPr>
        <w:t>сооружений</w:t>
      </w:r>
      <w:r w:rsidR="003932CE">
        <w:rPr>
          <w:color w:val="000000"/>
          <w:sz w:val="26"/>
          <w:szCs w:val="26"/>
        </w:rPr>
        <w:t xml:space="preserve"> </w:t>
      </w:r>
      <w:r w:rsidRPr="002065C7">
        <w:rPr>
          <w:color w:val="000000"/>
          <w:sz w:val="26"/>
          <w:szCs w:val="26"/>
        </w:rPr>
        <w:t>и</w:t>
      </w:r>
      <w:r w:rsidR="003932CE">
        <w:rPr>
          <w:color w:val="000000"/>
          <w:sz w:val="26"/>
          <w:szCs w:val="26"/>
        </w:rPr>
        <w:t xml:space="preserve"> </w:t>
      </w:r>
      <w:r w:rsidRPr="002065C7">
        <w:rPr>
          <w:color w:val="000000"/>
          <w:sz w:val="26"/>
          <w:szCs w:val="26"/>
        </w:rPr>
        <w:t>коммуникаций</w:t>
      </w:r>
      <w:r w:rsidR="003932CE">
        <w:rPr>
          <w:color w:val="000000"/>
          <w:sz w:val="26"/>
          <w:szCs w:val="26"/>
        </w:rPr>
        <w:t xml:space="preserve"> </w:t>
      </w:r>
      <w:r w:rsidRPr="002065C7">
        <w:rPr>
          <w:color w:val="000000"/>
          <w:sz w:val="26"/>
          <w:szCs w:val="26"/>
        </w:rPr>
        <w:t>допускается</w:t>
      </w:r>
      <w:r w:rsidR="003932CE">
        <w:rPr>
          <w:color w:val="000000"/>
          <w:sz w:val="26"/>
          <w:szCs w:val="26"/>
        </w:rPr>
        <w:t xml:space="preserve"> </w:t>
      </w:r>
      <w:r w:rsidRPr="002065C7">
        <w:rPr>
          <w:color w:val="000000"/>
          <w:sz w:val="26"/>
          <w:szCs w:val="26"/>
        </w:rPr>
        <w:t>в</w:t>
      </w:r>
      <w:r w:rsidR="003932CE">
        <w:rPr>
          <w:color w:val="000000"/>
          <w:sz w:val="26"/>
          <w:szCs w:val="26"/>
        </w:rPr>
        <w:t xml:space="preserve"> </w:t>
      </w:r>
      <w:r w:rsidRPr="002065C7">
        <w:rPr>
          <w:color w:val="000000"/>
          <w:sz w:val="26"/>
          <w:szCs w:val="26"/>
        </w:rPr>
        <w:t>исключительных</w:t>
      </w:r>
      <w:r w:rsidR="003932CE">
        <w:rPr>
          <w:color w:val="000000"/>
          <w:sz w:val="26"/>
          <w:szCs w:val="26"/>
        </w:rPr>
        <w:t xml:space="preserve"> </w:t>
      </w:r>
      <w:r w:rsidRPr="002065C7">
        <w:rPr>
          <w:color w:val="000000"/>
          <w:sz w:val="26"/>
          <w:szCs w:val="26"/>
        </w:rPr>
        <w:t>случаях,</w:t>
      </w:r>
      <w:r w:rsidR="003932CE">
        <w:rPr>
          <w:color w:val="000000"/>
          <w:sz w:val="26"/>
          <w:szCs w:val="26"/>
        </w:rPr>
        <w:t xml:space="preserve"> </w:t>
      </w:r>
      <w:r w:rsidRPr="002065C7">
        <w:rPr>
          <w:color w:val="000000"/>
          <w:sz w:val="26"/>
          <w:szCs w:val="26"/>
        </w:rPr>
        <w:t>при</w:t>
      </w:r>
      <w:r w:rsidR="003932CE">
        <w:rPr>
          <w:color w:val="000000"/>
          <w:sz w:val="26"/>
          <w:szCs w:val="26"/>
        </w:rPr>
        <w:t xml:space="preserve"> </w:t>
      </w:r>
      <w:r w:rsidRPr="002065C7">
        <w:rPr>
          <w:color w:val="000000"/>
          <w:sz w:val="26"/>
          <w:szCs w:val="26"/>
        </w:rPr>
        <w:t>условии</w:t>
      </w:r>
      <w:r w:rsidR="003932CE">
        <w:rPr>
          <w:color w:val="000000"/>
          <w:sz w:val="26"/>
          <w:szCs w:val="26"/>
        </w:rPr>
        <w:t xml:space="preserve"> </w:t>
      </w:r>
      <w:r w:rsidRPr="002065C7">
        <w:rPr>
          <w:color w:val="000000"/>
          <w:sz w:val="26"/>
          <w:szCs w:val="26"/>
        </w:rPr>
        <w:t>изъятия</w:t>
      </w:r>
      <w:r w:rsidR="003932CE">
        <w:rPr>
          <w:color w:val="000000"/>
          <w:sz w:val="26"/>
          <w:szCs w:val="26"/>
        </w:rPr>
        <w:t xml:space="preserve"> </w:t>
      </w:r>
      <w:r w:rsidRPr="002065C7">
        <w:rPr>
          <w:color w:val="000000"/>
          <w:sz w:val="26"/>
          <w:szCs w:val="26"/>
        </w:rPr>
        <w:t>земель</w:t>
      </w:r>
      <w:r w:rsidR="003932CE">
        <w:rPr>
          <w:color w:val="000000"/>
          <w:sz w:val="26"/>
          <w:szCs w:val="26"/>
        </w:rPr>
        <w:t xml:space="preserve"> </w:t>
      </w:r>
      <w:r w:rsidRPr="002065C7">
        <w:rPr>
          <w:color w:val="000000"/>
          <w:sz w:val="26"/>
          <w:szCs w:val="26"/>
        </w:rPr>
        <w:t>только</w:t>
      </w:r>
      <w:r w:rsidR="003932CE">
        <w:rPr>
          <w:color w:val="000000"/>
          <w:sz w:val="26"/>
          <w:szCs w:val="26"/>
        </w:rPr>
        <w:t xml:space="preserve"> </w:t>
      </w:r>
      <w:r w:rsidRPr="002065C7">
        <w:rPr>
          <w:color w:val="000000"/>
          <w:sz w:val="26"/>
          <w:szCs w:val="26"/>
        </w:rPr>
        <w:t>по</w:t>
      </w:r>
      <w:r w:rsidR="003932CE">
        <w:rPr>
          <w:color w:val="000000"/>
          <w:sz w:val="26"/>
          <w:szCs w:val="26"/>
        </w:rPr>
        <w:t xml:space="preserve"> </w:t>
      </w:r>
      <w:r w:rsidRPr="002065C7">
        <w:rPr>
          <w:color w:val="000000"/>
          <w:sz w:val="26"/>
          <w:szCs w:val="26"/>
        </w:rPr>
        <w:t>постановлению</w:t>
      </w:r>
      <w:r w:rsidR="003932CE">
        <w:rPr>
          <w:color w:val="000000"/>
          <w:sz w:val="26"/>
          <w:szCs w:val="26"/>
        </w:rPr>
        <w:t xml:space="preserve"> </w:t>
      </w:r>
      <w:r w:rsidRPr="002065C7">
        <w:rPr>
          <w:color w:val="000000"/>
          <w:sz w:val="26"/>
          <w:szCs w:val="26"/>
        </w:rPr>
        <w:t>Правительства</w:t>
      </w:r>
      <w:r w:rsidR="003932CE">
        <w:rPr>
          <w:color w:val="000000"/>
          <w:sz w:val="26"/>
          <w:szCs w:val="26"/>
        </w:rPr>
        <w:t xml:space="preserve"> </w:t>
      </w:r>
      <w:r w:rsidRPr="002065C7">
        <w:rPr>
          <w:color w:val="000000"/>
          <w:sz w:val="26"/>
          <w:szCs w:val="26"/>
        </w:rPr>
        <w:t>РФ,</w:t>
      </w:r>
      <w:r w:rsidR="003932CE">
        <w:rPr>
          <w:color w:val="000000"/>
          <w:sz w:val="26"/>
          <w:szCs w:val="26"/>
        </w:rPr>
        <w:t xml:space="preserve"> </w:t>
      </w:r>
      <w:r w:rsidRPr="002065C7">
        <w:rPr>
          <w:color w:val="000000"/>
          <w:sz w:val="26"/>
          <w:szCs w:val="26"/>
        </w:rPr>
        <w:t>по</w:t>
      </w:r>
      <w:r w:rsidR="003932CE">
        <w:rPr>
          <w:color w:val="000000"/>
          <w:sz w:val="26"/>
          <w:szCs w:val="26"/>
        </w:rPr>
        <w:t xml:space="preserve"> </w:t>
      </w:r>
      <w:r w:rsidRPr="002065C7">
        <w:rPr>
          <w:color w:val="000000"/>
          <w:sz w:val="26"/>
          <w:szCs w:val="26"/>
        </w:rPr>
        <w:t>представлению</w:t>
      </w:r>
      <w:r w:rsidR="003932CE">
        <w:rPr>
          <w:color w:val="000000"/>
          <w:sz w:val="26"/>
          <w:szCs w:val="26"/>
        </w:rPr>
        <w:t xml:space="preserve"> </w:t>
      </w:r>
      <w:r w:rsidRPr="002065C7">
        <w:rPr>
          <w:color w:val="000000"/>
          <w:sz w:val="26"/>
          <w:szCs w:val="26"/>
        </w:rPr>
        <w:t>органов</w:t>
      </w:r>
      <w:r w:rsidR="003932CE">
        <w:rPr>
          <w:color w:val="000000"/>
          <w:sz w:val="26"/>
          <w:szCs w:val="26"/>
        </w:rPr>
        <w:t xml:space="preserve"> </w:t>
      </w:r>
      <w:r w:rsidRPr="002065C7">
        <w:rPr>
          <w:color w:val="000000"/>
          <w:sz w:val="26"/>
          <w:szCs w:val="26"/>
        </w:rPr>
        <w:t>лесного</w:t>
      </w:r>
      <w:r w:rsidR="003932CE">
        <w:rPr>
          <w:color w:val="000000"/>
          <w:sz w:val="26"/>
          <w:szCs w:val="26"/>
        </w:rPr>
        <w:t xml:space="preserve"> </w:t>
      </w:r>
      <w:r w:rsidRPr="002065C7">
        <w:rPr>
          <w:color w:val="000000"/>
          <w:sz w:val="26"/>
          <w:szCs w:val="26"/>
        </w:rPr>
        <w:t>хозяйства</w:t>
      </w:r>
    </w:p>
    <w:p w:rsidR="0064203D" w:rsidRPr="002065C7" w:rsidRDefault="0064203D" w:rsidP="001B6E20">
      <w:pPr>
        <w:widowControl w:val="0"/>
        <w:autoSpaceDE w:val="0"/>
        <w:autoSpaceDN w:val="0"/>
        <w:adjustRightInd w:val="0"/>
        <w:ind w:firstLine="709"/>
        <w:jc w:val="both"/>
        <w:rPr>
          <w:b/>
          <w:bCs/>
          <w:color w:val="000000"/>
          <w:sz w:val="26"/>
          <w:szCs w:val="26"/>
        </w:rPr>
      </w:pPr>
      <w:r w:rsidRPr="002065C7">
        <w:rPr>
          <w:b/>
          <w:bCs/>
          <w:sz w:val="26"/>
          <w:szCs w:val="26"/>
        </w:rPr>
        <w:t>Растительный</w:t>
      </w:r>
      <w:r w:rsidR="003932CE">
        <w:rPr>
          <w:b/>
          <w:bCs/>
          <w:sz w:val="26"/>
          <w:szCs w:val="26"/>
        </w:rPr>
        <w:t xml:space="preserve"> </w:t>
      </w:r>
      <w:r w:rsidRPr="002065C7">
        <w:rPr>
          <w:b/>
          <w:bCs/>
          <w:sz w:val="26"/>
          <w:szCs w:val="26"/>
        </w:rPr>
        <w:t>и</w:t>
      </w:r>
      <w:r w:rsidR="003932CE">
        <w:rPr>
          <w:b/>
          <w:bCs/>
          <w:sz w:val="26"/>
          <w:szCs w:val="26"/>
        </w:rPr>
        <w:t xml:space="preserve"> </w:t>
      </w:r>
      <w:r w:rsidRPr="002065C7">
        <w:rPr>
          <w:b/>
          <w:bCs/>
          <w:sz w:val="26"/>
          <w:szCs w:val="26"/>
        </w:rPr>
        <w:t>животный</w:t>
      </w:r>
      <w:r w:rsidR="003932CE">
        <w:rPr>
          <w:b/>
          <w:bCs/>
          <w:sz w:val="26"/>
          <w:szCs w:val="26"/>
        </w:rPr>
        <w:t xml:space="preserve"> </w:t>
      </w:r>
      <w:r w:rsidRPr="002065C7">
        <w:rPr>
          <w:b/>
          <w:bCs/>
          <w:sz w:val="26"/>
          <w:szCs w:val="26"/>
        </w:rPr>
        <w:t>мир</w:t>
      </w:r>
      <w:r w:rsidR="003932CE">
        <w:rPr>
          <w:b/>
          <w:bCs/>
          <w:sz w:val="26"/>
          <w:szCs w:val="26"/>
        </w:rPr>
        <w:t xml:space="preserve"> </w:t>
      </w:r>
      <w:r w:rsidRPr="002065C7">
        <w:rPr>
          <w:b/>
          <w:bCs/>
          <w:sz w:val="26"/>
          <w:szCs w:val="26"/>
        </w:rPr>
        <w:t>поселения</w:t>
      </w:r>
      <w:r w:rsidR="003932CE">
        <w:rPr>
          <w:b/>
          <w:bCs/>
          <w:sz w:val="26"/>
          <w:szCs w:val="26"/>
        </w:rPr>
        <w:t xml:space="preserve"> </w:t>
      </w:r>
      <w:r w:rsidRPr="002065C7">
        <w:rPr>
          <w:b/>
          <w:bCs/>
          <w:color w:val="000000"/>
          <w:sz w:val="26"/>
          <w:szCs w:val="26"/>
        </w:rPr>
        <w:t>(Ресурсы</w:t>
      </w:r>
      <w:r w:rsidR="003932CE">
        <w:rPr>
          <w:b/>
          <w:bCs/>
          <w:color w:val="000000"/>
          <w:sz w:val="26"/>
          <w:szCs w:val="26"/>
        </w:rPr>
        <w:t xml:space="preserve"> </w:t>
      </w:r>
      <w:r w:rsidRPr="002065C7">
        <w:rPr>
          <w:b/>
          <w:bCs/>
          <w:color w:val="000000"/>
          <w:sz w:val="26"/>
          <w:szCs w:val="26"/>
        </w:rPr>
        <w:t>флоры</w:t>
      </w:r>
      <w:r w:rsidR="003932CE">
        <w:rPr>
          <w:b/>
          <w:bCs/>
          <w:color w:val="000000"/>
          <w:sz w:val="26"/>
          <w:szCs w:val="26"/>
        </w:rPr>
        <w:t xml:space="preserve"> </w:t>
      </w:r>
      <w:r w:rsidRPr="002065C7">
        <w:rPr>
          <w:b/>
          <w:bCs/>
          <w:color w:val="000000"/>
          <w:sz w:val="26"/>
          <w:szCs w:val="26"/>
        </w:rPr>
        <w:t>и</w:t>
      </w:r>
      <w:r w:rsidR="003932CE">
        <w:rPr>
          <w:b/>
          <w:bCs/>
          <w:color w:val="000000"/>
          <w:sz w:val="26"/>
          <w:szCs w:val="26"/>
        </w:rPr>
        <w:t xml:space="preserve"> </w:t>
      </w:r>
      <w:r w:rsidRPr="002065C7">
        <w:rPr>
          <w:b/>
          <w:bCs/>
          <w:color w:val="000000"/>
          <w:sz w:val="26"/>
          <w:szCs w:val="26"/>
        </w:rPr>
        <w:t>фауны)</w:t>
      </w:r>
    </w:p>
    <w:p w:rsidR="0064203D" w:rsidRPr="002065C7" w:rsidRDefault="0064203D" w:rsidP="001B6E20">
      <w:pPr>
        <w:ind w:firstLine="709"/>
        <w:jc w:val="both"/>
        <w:rPr>
          <w:bCs/>
          <w:color w:val="000000"/>
          <w:sz w:val="26"/>
          <w:szCs w:val="26"/>
        </w:rPr>
      </w:pPr>
      <w:r w:rsidRPr="002065C7">
        <w:rPr>
          <w:bCs/>
          <w:color w:val="000000"/>
          <w:sz w:val="26"/>
          <w:szCs w:val="26"/>
        </w:rPr>
        <w:t>Пенновское</w:t>
      </w:r>
      <w:r w:rsidR="003932CE">
        <w:rPr>
          <w:bCs/>
          <w:color w:val="000000"/>
          <w:sz w:val="26"/>
          <w:szCs w:val="26"/>
        </w:rPr>
        <w:t xml:space="preserve"> </w:t>
      </w:r>
      <w:r w:rsidRPr="002065C7">
        <w:rPr>
          <w:bCs/>
          <w:color w:val="000000"/>
          <w:sz w:val="26"/>
          <w:szCs w:val="26"/>
        </w:rPr>
        <w:t>сельское</w:t>
      </w:r>
      <w:r w:rsidR="003932CE">
        <w:rPr>
          <w:bCs/>
          <w:color w:val="000000"/>
          <w:sz w:val="26"/>
          <w:szCs w:val="26"/>
        </w:rPr>
        <w:t xml:space="preserve"> </w:t>
      </w:r>
      <w:r w:rsidRPr="002065C7">
        <w:rPr>
          <w:bCs/>
          <w:color w:val="000000"/>
          <w:sz w:val="26"/>
          <w:szCs w:val="26"/>
        </w:rPr>
        <w:t>поселение</w:t>
      </w:r>
      <w:r w:rsidR="003932CE">
        <w:rPr>
          <w:bCs/>
          <w:color w:val="000000"/>
          <w:sz w:val="26"/>
          <w:szCs w:val="26"/>
        </w:rPr>
        <w:t xml:space="preserve"> </w:t>
      </w:r>
      <w:r w:rsidRPr="002065C7">
        <w:rPr>
          <w:bCs/>
          <w:color w:val="000000"/>
          <w:sz w:val="26"/>
          <w:szCs w:val="26"/>
        </w:rPr>
        <w:t>расположено</w:t>
      </w:r>
      <w:r w:rsidR="003932CE">
        <w:rPr>
          <w:bCs/>
          <w:color w:val="000000"/>
          <w:sz w:val="26"/>
          <w:szCs w:val="26"/>
        </w:rPr>
        <w:t xml:space="preserve"> </w:t>
      </w:r>
      <w:r w:rsidRPr="002065C7">
        <w:rPr>
          <w:bCs/>
          <w:color w:val="000000"/>
          <w:sz w:val="26"/>
          <w:szCs w:val="26"/>
        </w:rPr>
        <w:t>в</w:t>
      </w:r>
      <w:r w:rsidR="003932CE">
        <w:rPr>
          <w:bCs/>
          <w:color w:val="000000"/>
          <w:sz w:val="26"/>
          <w:szCs w:val="26"/>
        </w:rPr>
        <w:t xml:space="preserve"> </w:t>
      </w:r>
      <w:r w:rsidRPr="002065C7">
        <w:rPr>
          <w:bCs/>
          <w:color w:val="000000"/>
          <w:sz w:val="26"/>
          <w:szCs w:val="26"/>
        </w:rPr>
        <w:t>центральной</w:t>
      </w:r>
      <w:r w:rsidR="003932CE">
        <w:rPr>
          <w:bCs/>
          <w:color w:val="000000"/>
          <w:sz w:val="26"/>
          <w:szCs w:val="26"/>
        </w:rPr>
        <w:t xml:space="preserve"> </w:t>
      </w:r>
      <w:r w:rsidRPr="002065C7">
        <w:rPr>
          <w:bCs/>
          <w:color w:val="000000"/>
          <w:sz w:val="26"/>
          <w:szCs w:val="26"/>
        </w:rPr>
        <w:t>части</w:t>
      </w:r>
      <w:r w:rsidR="003932CE">
        <w:rPr>
          <w:bCs/>
          <w:color w:val="000000"/>
          <w:sz w:val="26"/>
          <w:szCs w:val="26"/>
        </w:rPr>
        <w:t xml:space="preserve"> </w:t>
      </w:r>
      <w:r w:rsidRPr="002065C7">
        <w:rPr>
          <w:bCs/>
          <w:color w:val="000000"/>
          <w:sz w:val="26"/>
          <w:szCs w:val="26"/>
        </w:rPr>
        <w:t>Среднерусской</w:t>
      </w:r>
      <w:r w:rsidR="003932CE">
        <w:rPr>
          <w:bCs/>
          <w:color w:val="000000"/>
          <w:sz w:val="26"/>
          <w:szCs w:val="26"/>
        </w:rPr>
        <w:t xml:space="preserve"> </w:t>
      </w:r>
      <w:r w:rsidRPr="002065C7">
        <w:rPr>
          <w:bCs/>
          <w:color w:val="000000"/>
          <w:sz w:val="26"/>
          <w:szCs w:val="26"/>
        </w:rPr>
        <w:t>возвышенности</w:t>
      </w:r>
      <w:r w:rsidR="003932CE">
        <w:rPr>
          <w:bCs/>
          <w:color w:val="000000"/>
          <w:sz w:val="26"/>
          <w:szCs w:val="26"/>
        </w:rPr>
        <w:t xml:space="preserve"> </w:t>
      </w:r>
      <w:r w:rsidRPr="002065C7">
        <w:rPr>
          <w:bCs/>
          <w:color w:val="000000"/>
          <w:sz w:val="26"/>
          <w:szCs w:val="26"/>
        </w:rPr>
        <w:t>в</w:t>
      </w:r>
      <w:r w:rsidR="003932CE">
        <w:rPr>
          <w:bCs/>
          <w:color w:val="000000"/>
          <w:sz w:val="26"/>
          <w:szCs w:val="26"/>
        </w:rPr>
        <w:t xml:space="preserve"> </w:t>
      </w:r>
      <w:r w:rsidRPr="002065C7">
        <w:rPr>
          <w:bCs/>
          <w:color w:val="000000"/>
          <w:sz w:val="26"/>
          <w:szCs w:val="26"/>
        </w:rPr>
        <w:t>пределах</w:t>
      </w:r>
      <w:r w:rsidR="003932CE">
        <w:rPr>
          <w:bCs/>
          <w:color w:val="000000"/>
          <w:sz w:val="26"/>
          <w:szCs w:val="26"/>
        </w:rPr>
        <w:t xml:space="preserve"> </w:t>
      </w:r>
      <w:r w:rsidRPr="002065C7">
        <w:rPr>
          <w:bCs/>
          <w:color w:val="000000"/>
          <w:sz w:val="26"/>
          <w:szCs w:val="26"/>
        </w:rPr>
        <w:t>степной</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лесостепной</w:t>
      </w:r>
      <w:r w:rsidR="003932CE">
        <w:rPr>
          <w:bCs/>
          <w:color w:val="000000"/>
          <w:sz w:val="26"/>
          <w:szCs w:val="26"/>
        </w:rPr>
        <w:t xml:space="preserve"> </w:t>
      </w:r>
      <w:r w:rsidRPr="002065C7">
        <w:rPr>
          <w:bCs/>
          <w:color w:val="000000"/>
          <w:sz w:val="26"/>
          <w:szCs w:val="26"/>
        </w:rPr>
        <w:t>зон.</w:t>
      </w:r>
      <w:r w:rsidR="003932CE">
        <w:rPr>
          <w:bCs/>
          <w:color w:val="000000"/>
          <w:sz w:val="26"/>
          <w:szCs w:val="26"/>
        </w:rPr>
        <w:t xml:space="preserve"> </w:t>
      </w:r>
    </w:p>
    <w:p w:rsidR="0064203D" w:rsidRPr="002065C7" w:rsidRDefault="0064203D" w:rsidP="001B6E20">
      <w:pPr>
        <w:ind w:firstLine="709"/>
        <w:jc w:val="both"/>
        <w:rPr>
          <w:bCs/>
          <w:color w:val="000000"/>
          <w:sz w:val="26"/>
          <w:szCs w:val="26"/>
        </w:rPr>
      </w:pPr>
      <w:r w:rsidRPr="002065C7">
        <w:rPr>
          <w:bCs/>
          <w:color w:val="000000"/>
          <w:sz w:val="26"/>
          <w:szCs w:val="26"/>
        </w:rPr>
        <w:t>Необыкновенно</w:t>
      </w:r>
      <w:r w:rsidR="003932CE">
        <w:rPr>
          <w:bCs/>
          <w:color w:val="000000"/>
          <w:sz w:val="26"/>
          <w:szCs w:val="26"/>
        </w:rPr>
        <w:t xml:space="preserve"> </w:t>
      </w:r>
      <w:r w:rsidRPr="002065C7">
        <w:rPr>
          <w:bCs/>
          <w:color w:val="000000"/>
          <w:sz w:val="26"/>
          <w:szCs w:val="26"/>
        </w:rPr>
        <w:t>богат</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разнообразен</w:t>
      </w:r>
      <w:r w:rsidR="003932CE">
        <w:rPr>
          <w:bCs/>
          <w:color w:val="000000"/>
          <w:sz w:val="26"/>
          <w:szCs w:val="26"/>
        </w:rPr>
        <w:t xml:space="preserve"> </w:t>
      </w:r>
      <w:r w:rsidRPr="002065C7">
        <w:rPr>
          <w:bCs/>
          <w:color w:val="000000"/>
          <w:sz w:val="26"/>
          <w:szCs w:val="26"/>
        </w:rPr>
        <w:t>животный</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растительный</w:t>
      </w:r>
      <w:r w:rsidR="003932CE">
        <w:rPr>
          <w:bCs/>
          <w:color w:val="000000"/>
          <w:sz w:val="26"/>
          <w:szCs w:val="26"/>
        </w:rPr>
        <w:t xml:space="preserve"> </w:t>
      </w:r>
      <w:r w:rsidRPr="002065C7">
        <w:rPr>
          <w:bCs/>
          <w:color w:val="000000"/>
          <w:sz w:val="26"/>
          <w:szCs w:val="26"/>
        </w:rPr>
        <w:t>мир</w:t>
      </w:r>
      <w:r w:rsidR="003932CE">
        <w:rPr>
          <w:bCs/>
          <w:color w:val="000000"/>
          <w:sz w:val="26"/>
          <w:szCs w:val="26"/>
        </w:rPr>
        <w:t xml:space="preserve"> </w:t>
      </w:r>
      <w:r w:rsidRPr="002065C7">
        <w:rPr>
          <w:bCs/>
          <w:color w:val="000000"/>
          <w:sz w:val="26"/>
          <w:szCs w:val="26"/>
        </w:rPr>
        <w:t>Пенновского</w:t>
      </w:r>
      <w:r w:rsidR="003932CE">
        <w:rPr>
          <w:bCs/>
          <w:color w:val="000000"/>
          <w:sz w:val="26"/>
          <w:szCs w:val="26"/>
        </w:rPr>
        <w:t xml:space="preserve"> </w:t>
      </w:r>
      <w:r w:rsidRPr="002065C7">
        <w:rPr>
          <w:bCs/>
          <w:color w:val="000000"/>
          <w:sz w:val="26"/>
          <w:szCs w:val="26"/>
        </w:rPr>
        <w:t>сельского</w:t>
      </w:r>
      <w:r w:rsidR="003932CE">
        <w:rPr>
          <w:bCs/>
          <w:color w:val="000000"/>
          <w:sz w:val="26"/>
          <w:szCs w:val="26"/>
        </w:rPr>
        <w:t xml:space="preserve"> </w:t>
      </w:r>
      <w:r w:rsidRPr="002065C7">
        <w:rPr>
          <w:bCs/>
          <w:color w:val="000000"/>
          <w:sz w:val="26"/>
          <w:szCs w:val="26"/>
        </w:rPr>
        <w:t>поселения.</w:t>
      </w:r>
      <w:r w:rsidR="003932CE">
        <w:rPr>
          <w:bCs/>
          <w:color w:val="000000"/>
          <w:sz w:val="26"/>
          <w:szCs w:val="26"/>
        </w:rPr>
        <w:t xml:space="preserve"> </w:t>
      </w:r>
      <w:r w:rsidRPr="002065C7">
        <w:rPr>
          <w:bCs/>
          <w:color w:val="000000"/>
          <w:sz w:val="26"/>
          <w:szCs w:val="26"/>
        </w:rPr>
        <w:t>Многообразие</w:t>
      </w:r>
      <w:r w:rsidR="003932CE">
        <w:rPr>
          <w:bCs/>
          <w:color w:val="000000"/>
          <w:sz w:val="26"/>
          <w:szCs w:val="26"/>
        </w:rPr>
        <w:t xml:space="preserve"> </w:t>
      </w:r>
      <w:r w:rsidRPr="002065C7">
        <w:rPr>
          <w:bCs/>
          <w:color w:val="000000"/>
          <w:sz w:val="26"/>
          <w:szCs w:val="26"/>
        </w:rPr>
        <w:t>растительности</w:t>
      </w:r>
      <w:r w:rsidR="003932CE">
        <w:rPr>
          <w:bCs/>
          <w:color w:val="000000"/>
          <w:sz w:val="26"/>
          <w:szCs w:val="26"/>
        </w:rPr>
        <w:t xml:space="preserve"> </w:t>
      </w:r>
      <w:r w:rsidRPr="002065C7">
        <w:rPr>
          <w:bCs/>
          <w:color w:val="000000"/>
          <w:sz w:val="26"/>
          <w:szCs w:val="26"/>
        </w:rPr>
        <w:t>определяется</w:t>
      </w:r>
      <w:r w:rsidR="003932CE">
        <w:rPr>
          <w:bCs/>
          <w:color w:val="000000"/>
          <w:sz w:val="26"/>
          <w:szCs w:val="26"/>
        </w:rPr>
        <w:t xml:space="preserve"> </w:t>
      </w:r>
      <w:r w:rsidRPr="002065C7">
        <w:rPr>
          <w:bCs/>
          <w:color w:val="000000"/>
          <w:sz w:val="26"/>
          <w:szCs w:val="26"/>
        </w:rPr>
        <w:t>географическим</w:t>
      </w:r>
      <w:r w:rsidR="003932CE">
        <w:rPr>
          <w:bCs/>
          <w:color w:val="000000"/>
          <w:sz w:val="26"/>
          <w:szCs w:val="26"/>
        </w:rPr>
        <w:t xml:space="preserve"> </w:t>
      </w:r>
      <w:r w:rsidRPr="002065C7">
        <w:rPr>
          <w:bCs/>
          <w:color w:val="000000"/>
          <w:sz w:val="26"/>
          <w:szCs w:val="26"/>
        </w:rPr>
        <w:t>положением</w:t>
      </w:r>
      <w:r w:rsidR="003932CE">
        <w:rPr>
          <w:bCs/>
          <w:color w:val="000000"/>
          <w:sz w:val="26"/>
          <w:szCs w:val="26"/>
        </w:rPr>
        <w:t xml:space="preserve"> </w:t>
      </w:r>
      <w:r w:rsidRPr="002065C7">
        <w:rPr>
          <w:bCs/>
          <w:color w:val="000000"/>
          <w:sz w:val="26"/>
          <w:szCs w:val="26"/>
        </w:rPr>
        <w:t>поселкения.</w:t>
      </w:r>
      <w:r w:rsidR="003932CE">
        <w:rPr>
          <w:bCs/>
          <w:color w:val="000000"/>
          <w:sz w:val="26"/>
          <w:szCs w:val="26"/>
        </w:rPr>
        <w:t xml:space="preserve"> </w:t>
      </w:r>
    </w:p>
    <w:p w:rsidR="0064203D" w:rsidRPr="002065C7" w:rsidRDefault="0064203D" w:rsidP="001B6E20">
      <w:pPr>
        <w:ind w:firstLine="709"/>
        <w:jc w:val="both"/>
        <w:rPr>
          <w:bCs/>
          <w:color w:val="000000"/>
          <w:sz w:val="26"/>
          <w:szCs w:val="26"/>
        </w:rPr>
      </w:pPr>
      <w:r w:rsidRPr="002065C7">
        <w:rPr>
          <w:bCs/>
          <w:color w:val="000000"/>
          <w:sz w:val="26"/>
          <w:szCs w:val="26"/>
        </w:rPr>
        <w:t>В</w:t>
      </w:r>
      <w:r w:rsidR="003932CE">
        <w:rPr>
          <w:bCs/>
          <w:color w:val="000000"/>
          <w:sz w:val="26"/>
          <w:szCs w:val="26"/>
        </w:rPr>
        <w:t xml:space="preserve"> </w:t>
      </w:r>
      <w:r w:rsidRPr="002065C7">
        <w:rPr>
          <w:bCs/>
          <w:color w:val="000000"/>
          <w:sz w:val="26"/>
          <w:szCs w:val="26"/>
        </w:rPr>
        <w:t>растительных</w:t>
      </w:r>
      <w:r w:rsidR="003932CE">
        <w:rPr>
          <w:bCs/>
          <w:color w:val="000000"/>
          <w:sz w:val="26"/>
          <w:szCs w:val="26"/>
        </w:rPr>
        <w:t xml:space="preserve"> </w:t>
      </w:r>
      <w:r w:rsidRPr="002065C7">
        <w:rPr>
          <w:bCs/>
          <w:color w:val="000000"/>
          <w:sz w:val="26"/>
          <w:szCs w:val="26"/>
        </w:rPr>
        <w:t>сообществах</w:t>
      </w:r>
      <w:r w:rsidR="003932CE">
        <w:rPr>
          <w:bCs/>
          <w:color w:val="000000"/>
          <w:sz w:val="26"/>
          <w:szCs w:val="26"/>
        </w:rPr>
        <w:t xml:space="preserve"> </w:t>
      </w:r>
      <w:r w:rsidRPr="002065C7">
        <w:rPr>
          <w:bCs/>
          <w:color w:val="000000"/>
          <w:sz w:val="26"/>
          <w:szCs w:val="26"/>
        </w:rPr>
        <w:t>наибольшее</w:t>
      </w:r>
      <w:r w:rsidR="003932CE">
        <w:rPr>
          <w:bCs/>
          <w:color w:val="000000"/>
          <w:sz w:val="26"/>
          <w:szCs w:val="26"/>
        </w:rPr>
        <w:t xml:space="preserve"> </w:t>
      </w:r>
      <w:r w:rsidRPr="002065C7">
        <w:rPr>
          <w:bCs/>
          <w:color w:val="000000"/>
          <w:sz w:val="26"/>
          <w:szCs w:val="26"/>
        </w:rPr>
        <w:t>распространение</w:t>
      </w:r>
      <w:r w:rsidR="003932CE">
        <w:rPr>
          <w:bCs/>
          <w:color w:val="000000"/>
          <w:sz w:val="26"/>
          <w:szCs w:val="26"/>
        </w:rPr>
        <w:t xml:space="preserve"> </w:t>
      </w:r>
      <w:r w:rsidRPr="002065C7">
        <w:rPr>
          <w:bCs/>
          <w:color w:val="000000"/>
          <w:sz w:val="26"/>
          <w:szCs w:val="26"/>
        </w:rPr>
        <w:t>имеет</w:t>
      </w:r>
      <w:r w:rsidR="003932CE">
        <w:rPr>
          <w:bCs/>
          <w:color w:val="000000"/>
          <w:sz w:val="26"/>
          <w:szCs w:val="26"/>
        </w:rPr>
        <w:t xml:space="preserve"> </w:t>
      </w:r>
      <w:r w:rsidRPr="002065C7">
        <w:rPr>
          <w:bCs/>
          <w:color w:val="000000"/>
          <w:sz w:val="26"/>
          <w:szCs w:val="26"/>
        </w:rPr>
        <w:t>семейство</w:t>
      </w:r>
      <w:r w:rsidR="003932CE">
        <w:rPr>
          <w:bCs/>
          <w:color w:val="000000"/>
          <w:sz w:val="26"/>
          <w:szCs w:val="26"/>
        </w:rPr>
        <w:t xml:space="preserve"> </w:t>
      </w:r>
      <w:r w:rsidRPr="002065C7">
        <w:rPr>
          <w:bCs/>
          <w:color w:val="000000"/>
          <w:sz w:val="26"/>
          <w:szCs w:val="26"/>
        </w:rPr>
        <w:t>сложноцветных.</w:t>
      </w:r>
      <w:r w:rsidR="003932CE">
        <w:rPr>
          <w:bCs/>
          <w:color w:val="000000"/>
          <w:sz w:val="26"/>
          <w:szCs w:val="26"/>
        </w:rPr>
        <w:t xml:space="preserve"> </w:t>
      </w:r>
      <w:r w:rsidRPr="002065C7">
        <w:rPr>
          <w:bCs/>
          <w:color w:val="000000"/>
          <w:sz w:val="26"/>
          <w:szCs w:val="26"/>
        </w:rPr>
        <w:t>Второе</w:t>
      </w:r>
      <w:r w:rsidR="003932CE">
        <w:rPr>
          <w:bCs/>
          <w:color w:val="000000"/>
          <w:sz w:val="26"/>
          <w:szCs w:val="26"/>
        </w:rPr>
        <w:t xml:space="preserve"> </w:t>
      </w:r>
      <w:r w:rsidRPr="002065C7">
        <w:rPr>
          <w:bCs/>
          <w:color w:val="000000"/>
          <w:sz w:val="26"/>
          <w:szCs w:val="26"/>
        </w:rPr>
        <w:t>место</w:t>
      </w:r>
      <w:r w:rsidR="003932CE">
        <w:rPr>
          <w:bCs/>
          <w:color w:val="000000"/>
          <w:sz w:val="26"/>
          <w:szCs w:val="26"/>
        </w:rPr>
        <w:t xml:space="preserve"> </w:t>
      </w:r>
      <w:r w:rsidRPr="002065C7">
        <w:rPr>
          <w:bCs/>
          <w:color w:val="000000"/>
          <w:sz w:val="26"/>
          <w:szCs w:val="26"/>
        </w:rPr>
        <w:t>занимают</w:t>
      </w:r>
      <w:r w:rsidR="003932CE">
        <w:rPr>
          <w:bCs/>
          <w:color w:val="000000"/>
          <w:sz w:val="26"/>
          <w:szCs w:val="26"/>
        </w:rPr>
        <w:t xml:space="preserve"> </w:t>
      </w:r>
      <w:r w:rsidRPr="002065C7">
        <w:rPr>
          <w:bCs/>
          <w:color w:val="000000"/>
          <w:sz w:val="26"/>
          <w:szCs w:val="26"/>
        </w:rPr>
        <w:t>злаки,</w:t>
      </w:r>
      <w:r w:rsidR="003932CE">
        <w:rPr>
          <w:bCs/>
          <w:color w:val="000000"/>
          <w:sz w:val="26"/>
          <w:szCs w:val="26"/>
        </w:rPr>
        <w:t xml:space="preserve"> </w:t>
      </w:r>
      <w:r w:rsidRPr="002065C7">
        <w:rPr>
          <w:bCs/>
          <w:color w:val="000000"/>
          <w:sz w:val="26"/>
          <w:szCs w:val="26"/>
        </w:rPr>
        <w:t>третье</w:t>
      </w:r>
      <w:r w:rsidR="003932CE">
        <w:rPr>
          <w:bCs/>
          <w:color w:val="000000"/>
          <w:sz w:val="26"/>
          <w:szCs w:val="26"/>
        </w:rPr>
        <w:t xml:space="preserve"> </w:t>
      </w:r>
      <w:r w:rsidRPr="002065C7">
        <w:rPr>
          <w:bCs/>
          <w:color w:val="000000"/>
          <w:sz w:val="26"/>
          <w:szCs w:val="26"/>
        </w:rPr>
        <w:t>розоцветные.</w:t>
      </w:r>
      <w:r w:rsidR="003932CE">
        <w:rPr>
          <w:bCs/>
          <w:color w:val="000000"/>
          <w:sz w:val="26"/>
          <w:szCs w:val="26"/>
        </w:rPr>
        <w:t xml:space="preserve"> </w:t>
      </w:r>
      <w:r w:rsidRPr="002065C7">
        <w:rPr>
          <w:bCs/>
          <w:color w:val="000000"/>
          <w:sz w:val="26"/>
          <w:szCs w:val="26"/>
        </w:rPr>
        <w:t>Наибольшее</w:t>
      </w:r>
      <w:r w:rsidR="003932CE">
        <w:rPr>
          <w:bCs/>
          <w:color w:val="000000"/>
          <w:sz w:val="26"/>
          <w:szCs w:val="26"/>
        </w:rPr>
        <w:t xml:space="preserve"> </w:t>
      </w:r>
      <w:r w:rsidRPr="002065C7">
        <w:rPr>
          <w:bCs/>
          <w:color w:val="000000"/>
          <w:sz w:val="26"/>
          <w:szCs w:val="26"/>
        </w:rPr>
        <w:t>экономическое</w:t>
      </w:r>
      <w:r w:rsidR="003932CE">
        <w:rPr>
          <w:bCs/>
          <w:color w:val="000000"/>
          <w:sz w:val="26"/>
          <w:szCs w:val="26"/>
        </w:rPr>
        <w:t xml:space="preserve"> </w:t>
      </w:r>
      <w:r w:rsidRPr="002065C7">
        <w:rPr>
          <w:bCs/>
          <w:color w:val="000000"/>
          <w:sz w:val="26"/>
          <w:szCs w:val="26"/>
        </w:rPr>
        <w:t>значение</w:t>
      </w:r>
      <w:r w:rsidR="003932CE">
        <w:rPr>
          <w:bCs/>
          <w:color w:val="000000"/>
          <w:sz w:val="26"/>
          <w:szCs w:val="26"/>
        </w:rPr>
        <w:t xml:space="preserve"> </w:t>
      </w:r>
      <w:r w:rsidRPr="002065C7">
        <w:rPr>
          <w:bCs/>
          <w:color w:val="000000"/>
          <w:sz w:val="26"/>
          <w:szCs w:val="26"/>
        </w:rPr>
        <w:t>имеют</w:t>
      </w:r>
      <w:r w:rsidR="003932CE">
        <w:rPr>
          <w:bCs/>
          <w:color w:val="000000"/>
          <w:sz w:val="26"/>
          <w:szCs w:val="26"/>
        </w:rPr>
        <w:t xml:space="preserve"> </w:t>
      </w:r>
      <w:r w:rsidRPr="002065C7">
        <w:rPr>
          <w:bCs/>
          <w:color w:val="000000"/>
          <w:sz w:val="26"/>
          <w:szCs w:val="26"/>
        </w:rPr>
        <w:t>злаки</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бобовые,</w:t>
      </w:r>
      <w:r w:rsidR="003932CE">
        <w:rPr>
          <w:bCs/>
          <w:color w:val="000000"/>
          <w:sz w:val="26"/>
          <w:szCs w:val="26"/>
        </w:rPr>
        <w:t xml:space="preserve"> </w:t>
      </w:r>
      <w:r w:rsidRPr="002065C7">
        <w:rPr>
          <w:bCs/>
          <w:color w:val="000000"/>
          <w:sz w:val="26"/>
          <w:szCs w:val="26"/>
        </w:rPr>
        <w:t>среди</w:t>
      </w:r>
      <w:r w:rsidR="003932CE">
        <w:rPr>
          <w:bCs/>
          <w:color w:val="000000"/>
          <w:sz w:val="26"/>
          <w:szCs w:val="26"/>
        </w:rPr>
        <w:t xml:space="preserve"> </w:t>
      </w:r>
      <w:r w:rsidRPr="002065C7">
        <w:rPr>
          <w:bCs/>
          <w:color w:val="000000"/>
          <w:sz w:val="26"/>
          <w:szCs w:val="26"/>
        </w:rPr>
        <w:t>которых</w:t>
      </w:r>
      <w:r w:rsidR="003932CE">
        <w:rPr>
          <w:bCs/>
          <w:color w:val="000000"/>
          <w:sz w:val="26"/>
          <w:szCs w:val="26"/>
        </w:rPr>
        <w:t xml:space="preserve"> </w:t>
      </w:r>
      <w:r w:rsidRPr="002065C7">
        <w:rPr>
          <w:bCs/>
          <w:color w:val="000000"/>
          <w:sz w:val="26"/>
          <w:szCs w:val="26"/>
        </w:rPr>
        <w:t>немало</w:t>
      </w:r>
      <w:r w:rsidR="003932CE">
        <w:rPr>
          <w:bCs/>
          <w:color w:val="000000"/>
          <w:sz w:val="26"/>
          <w:szCs w:val="26"/>
        </w:rPr>
        <w:t xml:space="preserve"> </w:t>
      </w:r>
      <w:r w:rsidRPr="002065C7">
        <w:rPr>
          <w:bCs/>
          <w:color w:val="000000"/>
          <w:sz w:val="26"/>
          <w:szCs w:val="26"/>
        </w:rPr>
        <w:t>кормовых,</w:t>
      </w:r>
      <w:r w:rsidR="003932CE">
        <w:rPr>
          <w:bCs/>
          <w:color w:val="000000"/>
          <w:sz w:val="26"/>
          <w:szCs w:val="26"/>
        </w:rPr>
        <w:t xml:space="preserve"> </w:t>
      </w:r>
      <w:r w:rsidRPr="002065C7">
        <w:rPr>
          <w:bCs/>
          <w:color w:val="000000"/>
          <w:sz w:val="26"/>
          <w:szCs w:val="26"/>
        </w:rPr>
        <w:t>медоносных</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лекарственных</w:t>
      </w:r>
      <w:r w:rsidR="003932CE">
        <w:rPr>
          <w:bCs/>
          <w:color w:val="000000"/>
          <w:sz w:val="26"/>
          <w:szCs w:val="26"/>
        </w:rPr>
        <w:t xml:space="preserve"> </w:t>
      </w:r>
      <w:r w:rsidRPr="002065C7">
        <w:rPr>
          <w:bCs/>
          <w:color w:val="000000"/>
          <w:sz w:val="26"/>
          <w:szCs w:val="26"/>
        </w:rPr>
        <w:t>растений.</w:t>
      </w:r>
    </w:p>
    <w:p w:rsidR="0064203D" w:rsidRPr="002065C7" w:rsidRDefault="0064203D" w:rsidP="001B6E20">
      <w:pPr>
        <w:ind w:firstLine="709"/>
        <w:jc w:val="both"/>
        <w:rPr>
          <w:bCs/>
          <w:color w:val="000000"/>
          <w:sz w:val="26"/>
          <w:szCs w:val="26"/>
        </w:rPr>
      </w:pPr>
      <w:r w:rsidRPr="002065C7">
        <w:rPr>
          <w:bCs/>
          <w:color w:val="000000"/>
          <w:sz w:val="26"/>
          <w:szCs w:val="26"/>
        </w:rPr>
        <w:t>Степная</w:t>
      </w:r>
      <w:r w:rsidR="003932CE">
        <w:rPr>
          <w:bCs/>
          <w:color w:val="000000"/>
          <w:sz w:val="26"/>
          <w:szCs w:val="26"/>
        </w:rPr>
        <w:t xml:space="preserve"> </w:t>
      </w:r>
      <w:r w:rsidRPr="002065C7">
        <w:rPr>
          <w:bCs/>
          <w:color w:val="000000"/>
          <w:sz w:val="26"/>
          <w:szCs w:val="26"/>
        </w:rPr>
        <w:t>растительность</w:t>
      </w:r>
      <w:r w:rsidR="003932CE">
        <w:rPr>
          <w:bCs/>
          <w:color w:val="000000"/>
          <w:sz w:val="26"/>
          <w:szCs w:val="26"/>
        </w:rPr>
        <w:t xml:space="preserve"> </w:t>
      </w:r>
      <w:r w:rsidRPr="002065C7">
        <w:rPr>
          <w:bCs/>
          <w:color w:val="000000"/>
          <w:sz w:val="26"/>
          <w:szCs w:val="26"/>
        </w:rPr>
        <w:t>сохранилась</w:t>
      </w:r>
      <w:r w:rsidR="003932CE">
        <w:rPr>
          <w:bCs/>
          <w:color w:val="000000"/>
          <w:sz w:val="26"/>
          <w:szCs w:val="26"/>
        </w:rPr>
        <w:t xml:space="preserve"> </w:t>
      </w:r>
      <w:r w:rsidRPr="002065C7">
        <w:rPr>
          <w:bCs/>
          <w:color w:val="000000"/>
          <w:sz w:val="26"/>
          <w:szCs w:val="26"/>
        </w:rPr>
        <w:t>главным</w:t>
      </w:r>
      <w:r w:rsidR="003932CE">
        <w:rPr>
          <w:bCs/>
          <w:color w:val="000000"/>
          <w:sz w:val="26"/>
          <w:szCs w:val="26"/>
        </w:rPr>
        <w:t xml:space="preserve"> </w:t>
      </w:r>
      <w:r w:rsidRPr="002065C7">
        <w:rPr>
          <w:bCs/>
          <w:color w:val="000000"/>
          <w:sz w:val="26"/>
          <w:szCs w:val="26"/>
        </w:rPr>
        <w:t>образом</w:t>
      </w:r>
      <w:r w:rsidR="003932CE">
        <w:rPr>
          <w:bCs/>
          <w:color w:val="000000"/>
          <w:sz w:val="26"/>
          <w:szCs w:val="26"/>
        </w:rPr>
        <w:t xml:space="preserve"> </w:t>
      </w:r>
      <w:r w:rsidRPr="002065C7">
        <w:rPr>
          <w:bCs/>
          <w:color w:val="000000"/>
          <w:sz w:val="26"/>
          <w:szCs w:val="26"/>
        </w:rPr>
        <w:t>в</w:t>
      </w:r>
      <w:r w:rsidR="003932CE">
        <w:rPr>
          <w:bCs/>
          <w:color w:val="000000"/>
          <w:sz w:val="26"/>
          <w:szCs w:val="26"/>
        </w:rPr>
        <w:t xml:space="preserve"> </w:t>
      </w:r>
      <w:r w:rsidRPr="002065C7">
        <w:rPr>
          <w:bCs/>
          <w:color w:val="000000"/>
          <w:sz w:val="26"/>
          <w:szCs w:val="26"/>
        </w:rPr>
        <w:t>местах</w:t>
      </w:r>
      <w:r w:rsidR="003932CE">
        <w:rPr>
          <w:bCs/>
          <w:color w:val="000000"/>
          <w:sz w:val="26"/>
          <w:szCs w:val="26"/>
        </w:rPr>
        <w:t xml:space="preserve"> </w:t>
      </w:r>
      <w:r w:rsidRPr="002065C7">
        <w:rPr>
          <w:bCs/>
          <w:color w:val="000000"/>
          <w:sz w:val="26"/>
          <w:szCs w:val="26"/>
        </w:rPr>
        <w:t>малодоступных</w:t>
      </w:r>
      <w:r w:rsidR="003932CE">
        <w:rPr>
          <w:bCs/>
          <w:color w:val="000000"/>
          <w:sz w:val="26"/>
          <w:szCs w:val="26"/>
        </w:rPr>
        <w:t xml:space="preserve"> </w:t>
      </w:r>
      <w:r w:rsidRPr="002065C7">
        <w:rPr>
          <w:bCs/>
          <w:color w:val="000000"/>
          <w:sz w:val="26"/>
          <w:szCs w:val="26"/>
        </w:rPr>
        <w:t>для</w:t>
      </w:r>
      <w:r w:rsidR="003932CE">
        <w:rPr>
          <w:bCs/>
          <w:color w:val="000000"/>
          <w:sz w:val="26"/>
          <w:szCs w:val="26"/>
        </w:rPr>
        <w:t xml:space="preserve"> </w:t>
      </w:r>
      <w:r w:rsidRPr="002065C7">
        <w:rPr>
          <w:bCs/>
          <w:color w:val="000000"/>
          <w:sz w:val="26"/>
          <w:szCs w:val="26"/>
        </w:rPr>
        <w:t>распашки</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выпаса</w:t>
      </w:r>
      <w:r w:rsidR="003932CE">
        <w:rPr>
          <w:bCs/>
          <w:color w:val="000000"/>
          <w:sz w:val="26"/>
          <w:szCs w:val="26"/>
        </w:rPr>
        <w:t xml:space="preserve"> </w:t>
      </w:r>
      <w:r w:rsidRPr="002065C7">
        <w:rPr>
          <w:bCs/>
          <w:color w:val="000000"/>
          <w:sz w:val="26"/>
          <w:szCs w:val="26"/>
        </w:rPr>
        <w:t>скота,</w:t>
      </w:r>
      <w:r w:rsidR="003932CE">
        <w:rPr>
          <w:bCs/>
          <w:color w:val="000000"/>
          <w:sz w:val="26"/>
          <w:szCs w:val="26"/>
        </w:rPr>
        <w:t xml:space="preserve"> </w:t>
      </w:r>
      <w:r w:rsidRPr="002065C7">
        <w:rPr>
          <w:bCs/>
          <w:color w:val="000000"/>
          <w:sz w:val="26"/>
          <w:szCs w:val="26"/>
        </w:rPr>
        <w:t>по</w:t>
      </w:r>
      <w:r w:rsidR="003932CE">
        <w:rPr>
          <w:bCs/>
          <w:color w:val="000000"/>
          <w:sz w:val="26"/>
          <w:szCs w:val="26"/>
        </w:rPr>
        <w:t xml:space="preserve"> </w:t>
      </w:r>
      <w:r w:rsidRPr="002065C7">
        <w:rPr>
          <w:bCs/>
          <w:color w:val="000000"/>
          <w:sz w:val="26"/>
          <w:szCs w:val="26"/>
        </w:rPr>
        <w:t>крутым</w:t>
      </w:r>
      <w:r w:rsidR="003932CE">
        <w:rPr>
          <w:bCs/>
          <w:color w:val="000000"/>
          <w:sz w:val="26"/>
          <w:szCs w:val="26"/>
        </w:rPr>
        <w:t xml:space="preserve"> </w:t>
      </w:r>
      <w:r w:rsidRPr="002065C7">
        <w:rPr>
          <w:bCs/>
          <w:color w:val="000000"/>
          <w:sz w:val="26"/>
          <w:szCs w:val="26"/>
        </w:rPr>
        <w:t>берегам</w:t>
      </w:r>
      <w:r w:rsidR="003932CE">
        <w:rPr>
          <w:bCs/>
          <w:color w:val="000000"/>
          <w:sz w:val="26"/>
          <w:szCs w:val="26"/>
        </w:rPr>
        <w:t xml:space="preserve"> </w:t>
      </w:r>
      <w:r w:rsidRPr="002065C7">
        <w:rPr>
          <w:bCs/>
          <w:color w:val="000000"/>
          <w:sz w:val="26"/>
          <w:szCs w:val="26"/>
        </w:rPr>
        <w:t>рек</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оврагов.</w:t>
      </w:r>
      <w:r w:rsidR="003932CE">
        <w:rPr>
          <w:bCs/>
          <w:color w:val="000000"/>
          <w:sz w:val="26"/>
          <w:szCs w:val="26"/>
        </w:rPr>
        <w:t xml:space="preserve"> </w:t>
      </w:r>
      <w:r w:rsidRPr="002065C7">
        <w:rPr>
          <w:bCs/>
          <w:color w:val="000000"/>
          <w:sz w:val="26"/>
          <w:szCs w:val="26"/>
        </w:rPr>
        <w:t>В</w:t>
      </w:r>
      <w:r w:rsidR="003932CE">
        <w:rPr>
          <w:bCs/>
          <w:color w:val="000000"/>
          <w:sz w:val="26"/>
          <w:szCs w:val="26"/>
        </w:rPr>
        <w:t xml:space="preserve"> </w:t>
      </w:r>
      <w:r w:rsidRPr="002065C7">
        <w:rPr>
          <w:bCs/>
          <w:color w:val="000000"/>
          <w:sz w:val="26"/>
          <w:szCs w:val="26"/>
        </w:rPr>
        <w:t>их</w:t>
      </w:r>
      <w:r w:rsidR="003932CE">
        <w:rPr>
          <w:bCs/>
          <w:color w:val="000000"/>
          <w:sz w:val="26"/>
          <w:szCs w:val="26"/>
        </w:rPr>
        <w:t xml:space="preserve"> </w:t>
      </w:r>
      <w:r w:rsidRPr="002065C7">
        <w:rPr>
          <w:bCs/>
          <w:color w:val="000000"/>
          <w:sz w:val="26"/>
          <w:szCs w:val="26"/>
        </w:rPr>
        <w:t>составе</w:t>
      </w:r>
      <w:r w:rsidR="003932CE">
        <w:rPr>
          <w:bCs/>
          <w:color w:val="000000"/>
          <w:sz w:val="26"/>
          <w:szCs w:val="26"/>
        </w:rPr>
        <w:t xml:space="preserve"> </w:t>
      </w:r>
      <w:r w:rsidRPr="002065C7">
        <w:rPr>
          <w:bCs/>
          <w:color w:val="000000"/>
          <w:sz w:val="26"/>
          <w:szCs w:val="26"/>
        </w:rPr>
        <w:t>преобладает</w:t>
      </w:r>
      <w:r w:rsidR="003932CE">
        <w:rPr>
          <w:bCs/>
          <w:color w:val="000000"/>
          <w:sz w:val="26"/>
          <w:szCs w:val="26"/>
        </w:rPr>
        <w:t xml:space="preserve"> </w:t>
      </w:r>
      <w:r w:rsidRPr="002065C7">
        <w:rPr>
          <w:bCs/>
          <w:color w:val="000000"/>
          <w:sz w:val="26"/>
          <w:szCs w:val="26"/>
        </w:rPr>
        <w:t>разнотравье.</w:t>
      </w:r>
    </w:p>
    <w:p w:rsidR="002F56E5" w:rsidRPr="002065C7" w:rsidRDefault="0064203D" w:rsidP="001B6E20">
      <w:pPr>
        <w:ind w:firstLine="709"/>
        <w:jc w:val="both"/>
        <w:rPr>
          <w:bCs/>
          <w:color w:val="000000"/>
          <w:sz w:val="26"/>
          <w:szCs w:val="26"/>
        </w:rPr>
      </w:pPr>
      <w:r w:rsidRPr="002065C7">
        <w:rPr>
          <w:bCs/>
          <w:color w:val="000000"/>
          <w:sz w:val="26"/>
          <w:szCs w:val="26"/>
        </w:rPr>
        <w:t>Луговая</w:t>
      </w:r>
      <w:r w:rsidR="003932CE">
        <w:rPr>
          <w:bCs/>
          <w:color w:val="000000"/>
          <w:sz w:val="26"/>
          <w:szCs w:val="26"/>
        </w:rPr>
        <w:t xml:space="preserve"> </w:t>
      </w:r>
      <w:r w:rsidRPr="002065C7">
        <w:rPr>
          <w:bCs/>
          <w:color w:val="000000"/>
          <w:sz w:val="26"/>
          <w:szCs w:val="26"/>
        </w:rPr>
        <w:t>растительность</w:t>
      </w:r>
      <w:r w:rsidR="003932CE">
        <w:rPr>
          <w:bCs/>
          <w:color w:val="000000"/>
          <w:sz w:val="26"/>
          <w:szCs w:val="26"/>
        </w:rPr>
        <w:t xml:space="preserve"> </w:t>
      </w:r>
      <w:r w:rsidRPr="002065C7">
        <w:rPr>
          <w:bCs/>
          <w:color w:val="000000"/>
          <w:sz w:val="26"/>
          <w:szCs w:val="26"/>
        </w:rPr>
        <w:t>сохранилась</w:t>
      </w:r>
      <w:r w:rsidR="003932CE">
        <w:rPr>
          <w:bCs/>
          <w:color w:val="000000"/>
          <w:sz w:val="26"/>
          <w:szCs w:val="26"/>
        </w:rPr>
        <w:t xml:space="preserve"> </w:t>
      </w:r>
      <w:r w:rsidRPr="002065C7">
        <w:rPr>
          <w:bCs/>
          <w:color w:val="000000"/>
          <w:sz w:val="26"/>
          <w:szCs w:val="26"/>
        </w:rPr>
        <w:t>по</w:t>
      </w:r>
      <w:r w:rsidR="003932CE">
        <w:rPr>
          <w:bCs/>
          <w:color w:val="000000"/>
          <w:sz w:val="26"/>
          <w:szCs w:val="26"/>
        </w:rPr>
        <w:t xml:space="preserve"> </w:t>
      </w:r>
      <w:r w:rsidRPr="002065C7">
        <w:rPr>
          <w:bCs/>
          <w:color w:val="000000"/>
          <w:sz w:val="26"/>
          <w:szCs w:val="26"/>
        </w:rPr>
        <w:t>склонам</w:t>
      </w:r>
      <w:r w:rsidR="003932CE">
        <w:rPr>
          <w:bCs/>
          <w:color w:val="000000"/>
          <w:sz w:val="26"/>
          <w:szCs w:val="26"/>
        </w:rPr>
        <w:t xml:space="preserve"> </w:t>
      </w:r>
      <w:r w:rsidRPr="002065C7">
        <w:rPr>
          <w:bCs/>
          <w:color w:val="000000"/>
          <w:sz w:val="26"/>
          <w:szCs w:val="26"/>
        </w:rPr>
        <w:t>балок,</w:t>
      </w:r>
      <w:r w:rsidR="003932CE">
        <w:rPr>
          <w:bCs/>
          <w:color w:val="000000"/>
          <w:sz w:val="26"/>
          <w:szCs w:val="26"/>
        </w:rPr>
        <w:t xml:space="preserve"> </w:t>
      </w:r>
      <w:r w:rsidRPr="002065C7">
        <w:rPr>
          <w:bCs/>
          <w:color w:val="000000"/>
          <w:sz w:val="26"/>
          <w:szCs w:val="26"/>
        </w:rPr>
        <w:t>на</w:t>
      </w:r>
      <w:r w:rsidR="003932CE">
        <w:rPr>
          <w:bCs/>
          <w:color w:val="000000"/>
          <w:sz w:val="26"/>
          <w:szCs w:val="26"/>
        </w:rPr>
        <w:t xml:space="preserve"> </w:t>
      </w:r>
      <w:r w:rsidRPr="002065C7">
        <w:rPr>
          <w:bCs/>
          <w:color w:val="000000"/>
          <w:sz w:val="26"/>
          <w:szCs w:val="26"/>
        </w:rPr>
        <w:t>лесных</w:t>
      </w:r>
      <w:r w:rsidR="003932CE">
        <w:rPr>
          <w:bCs/>
          <w:color w:val="000000"/>
          <w:sz w:val="26"/>
          <w:szCs w:val="26"/>
        </w:rPr>
        <w:t xml:space="preserve"> </w:t>
      </w:r>
      <w:r w:rsidRPr="002065C7">
        <w:rPr>
          <w:bCs/>
          <w:color w:val="000000"/>
          <w:sz w:val="26"/>
          <w:szCs w:val="26"/>
        </w:rPr>
        <w:t>полянах</w:t>
      </w:r>
      <w:r w:rsidR="003932CE">
        <w:rPr>
          <w:bCs/>
          <w:color w:val="000000"/>
          <w:sz w:val="26"/>
          <w:szCs w:val="26"/>
        </w:rPr>
        <w:t xml:space="preserve"> </w:t>
      </w:r>
      <w:r w:rsidRPr="002065C7">
        <w:rPr>
          <w:bCs/>
          <w:color w:val="000000"/>
          <w:sz w:val="26"/>
          <w:szCs w:val="26"/>
        </w:rPr>
        <w:t>и</w:t>
      </w:r>
      <w:r w:rsidR="003932CE">
        <w:rPr>
          <w:bCs/>
          <w:color w:val="000000"/>
          <w:sz w:val="26"/>
          <w:szCs w:val="26"/>
        </w:rPr>
        <w:t xml:space="preserve"> </w:t>
      </w:r>
      <w:r w:rsidRPr="002065C7">
        <w:rPr>
          <w:bCs/>
          <w:color w:val="000000"/>
          <w:sz w:val="26"/>
          <w:szCs w:val="26"/>
        </w:rPr>
        <w:t>в</w:t>
      </w:r>
      <w:r w:rsidR="003932CE">
        <w:rPr>
          <w:bCs/>
          <w:color w:val="000000"/>
          <w:sz w:val="26"/>
          <w:szCs w:val="26"/>
        </w:rPr>
        <w:t xml:space="preserve"> </w:t>
      </w:r>
      <w:r w:rsidRPr="002065C7">
        <w:rPr>
          <w:bCs/>
          <w:color w:val="000000"/>
          <w:sz w:val="26"/>
          <w:szCs w:val="26"/>
        </w:rPr>
        <w:t>поймах</w:t>
      </w:r>
      <w:r w:rsidR="003932CE">
        <w:rPr>
          <w:bCs/>
          <w:color w:val="000000"/>
          <w:sz w:val="26"/>
          <w:szCs w:val="26"/>
        </w:rPr>
        <w:t xml:space="preserve"> </w:t>
      </w:r>
      <w:r w:rsidRPr="002065C7">
        <w:rPr>
          <w:bCs/>
          <w:color w:val="000000"/>
          <w:sz w:val="26"/>
          <w:szCs w:val="26"/>
        </w:rPr>
        <w:t>рек.</w:t>
      </w:r>
      <w:r w:rsidR="003932CE">
        <w:rPr>
          <w:bCs/>
          <w:color w:val="000000"/>
          <w:sz w:val="26"/>
          <w:szCs w:val="26"/>
        </w:rPr>
        <w:t xml:space="preserve"> </w:t>
      </w:r>
      <w:r w:rsidRPr="002065C7">
        <w:rPr>
          <w:bCs/>
          <w:color w:val="000000"/>
          <w:sz w:val="26"/>
          <w:szCs w:val="26"/>
        </w:rPr>
        <w:t>На</w:t>
      </w:r>
      <w:r w:rsidR="003932CE">
        <w:rPr>
          <w:bCs/>
          <w:color w:val="000000"/>
          <w:sz w:val="26"/>
          <w:szCs w:val="26"/>
        </w:rPr>
        <w:t xml:space="preserve"> </w:t>
      </w:r>
      <w:r w:rsidRPr="002065C7">
        <w:rPr>
          <w:bCs/>
          <w:color w:val="000000"/>
          <w:sz w:val="26"/>
          <w:szCs w:val="26"/>
        </w:rPr>
        <w:t>территории</w:t>
      </w:r>
      <w:r w:rsidR="003932CE">
        <w:rPr>
          <w:bCs/>
          <w:color w:val="000000"/>
          <w:sz w:val="26"/>
          <w:szCs w:val="26"/>
        </w:rPr>
        <w:t xml:space="preserve"> </w:t>
      </w:r>
      <w:r w:rsidRPr="002065C7">
        <w:rPr>
          <w:bCs/>
          <w:color w:val="000000"/>
          <w:sz w:val="26"/>
          <w:szCs w:val="26"/>
        </w:rPr>
        <w:t>поселения</w:t>
      </w:r>
      <w:r w:rsidR="003932CE">
        <w:rPr>
          <w:bCs/>
          <w:color w:val="000000"/>
          <w:sz w:val="26"/>
          <w:szCs w:val="26"/>
        </w:rPr>
        <w:t xml:space="preserve"> </w:t>
      </w:r>
      <w:r w:rsidRPr="002065C7">
        <w:rPr>
          <w:bCs/>
          <w:color w:val="000000"/>
          <w:sz w:val="26"/>
          <w:szCs w:val="26"/>
        </w:rPr>
        <w:t>распространена</w:t>
      </w:r>
      <w:r w:rsidR="003932CE">
        <w:rPr>
          <w:bCs/>
          <w:color w:val="000000"/>
          <w:sz w:val="26"/>
          <w:szCs w:val="26"/>
        </w:rPr>
        <w:t xml:space="preserve"> </w:t>
      </w:r>
      <w:r w:rsidRPr="002065C7">
        <w:rPr>
          <w:bCs/>
          <w:color w:val="000000"/>
          <w:sz w:val="26"/>
          <w:szCs w:val="26"/>
        </w:rPr>
        <w:t>болотная</w:t>
      </w:r>
      <w:r w:rsidR="003932CE">
        <w:rPr>
          <w:bCs/>
          <w:color w:val="000000"/>
          <w:sz w:val="26"/>
          <w:szCs w:val="26"/>
        </w:rPr>
        <w:t xml:space="preserve"> </w:t>
      </w:r>
      <w:r w:rsidRPr="002065C7">
        <w:rPr>
          <w:bCs/>
          <w:color w:val="000000"/>
          <w:sz w:val="26"/>
          <w:szCs w:val="26"/>
        </w:rPr>
        <w:t>растительность,</w:t>
      </w:r>
      <w:r w:rsidR="003932CE">
        <w:rPr>
          <w:bCs/>
          <w:color w:val="000000"/>
          <w:sz w:val="26"/>
          <w:szCs w:val="26"/>
        </w:rPr>
        <w:t xml:space="preserve"> </w:t>
      </w:r>
      <w:r w:rsidRPr="002065C7">
        <w:rPr>
          <w:bCs/>
          <w:color w:val="000000"/>
          <w:sz w:val="26"/>
          <w:szCs w:val="26"/>
        </w:rPr>
        <w:t>представленная</w:t>
      </w:r>
      <w:r w:rsidR="003932CE">
        <w:rPr>
          <w:bCs/>
          <w:color w:val="000000"/>
          <w:sz w:val="26"/>
          <w:szCs w:val="26"/>
        </w:rPr>
        <w:t xml:space="preserve"> </w:t>
      </w:r>
      <w:r w:rsidRPr="002065C7">
        <w:rPr>
          <w:bCs/>
          <w:color w:val="000000"/>
          <w:sz w:val="26"/>
          <w:szCs w:val="26"/>
        </w:rPr>
        <w:t>типичными</w:t>
      </w:r>
      <w:r w:rsidR="003932CE">
        <w:rPr>
          <w:bCs/>
          <w:color w:val="000000"/>
          <w:sz w:val="26"/>
          <w:szCs w:val="26"/>
        </w:rPr>
        <w:t xml:space="preserve"> </w:t>
      </w:r>
      <w:r w:rsidRPr="002065C7">
        <w:rPr>
          <w:bCs/>
          <w:color w:val="000000"/>
          <w:sz w:val="26"/>
          <w:szCs w:val="26"/>
        </w:rPr>
        <w:t>растениями</w:t>
      </w:r>
      <w:r w:rsidR="003932CE">
        <w:rPr>
          <w:bCs/>
          <w:color w:val="000000"/>
          <w:sz w:val="26"/>
          <w:szCs w:val="26"/>
        </w:rPr>
        <w:t xml:space="preserve"> </w:t>
      </w:r>
      <w:r w:rsidRPr="002065C7">
        <w:rPr>
          <w:bCs/>
          <w:color w:val="000000"/>
          <w:sz w:val="26"/>
          <w:szCs w:val="26"/>
        </w:rPr>
        <w:t>низинных</w:t>
      </w:r>
      <w:r w:rsidR="003932CE">
        <w:rPr>
          <w:bCs/>
          <w:color w:val="000000"/>
          <w:sz w:val="26"/>
          <w:szCs w:val="26"/>
        </w:rPr>
        <w:t xml:space="preserve"> </w:t>
      </w:r>
      <w:r w:rsidRPr="002065C7">
        <w:rPr>
          <w:bCs/>
          <w:color w:val="000000"/>
          <w:sz w:val="26"/>
          <w:szCs w:val="26"/>
        </w:rPr>
        <w:t>болот.</w:t>
      </w:r>
    </w:p>
    <w:p w:rsidR="0064203D" w:rsidRPr="002065C7" w:rsidRDefault="0064203D" w:rsidP="001B6E20">
      <w:pPr>
        <w:ind w:firstLine="709"/>
        <w:jc w:val="both"/>
        <w:rPr>
          <w:bCs/>
          <w:color w:val="000000"/>
          <w:sz w:val="26"/>
          <w:szCs w:val="26"/>
        </w:rPr>
      </w:pPr>
      <w:r w:rsidRPr="002065C7">
        <w:rPr>
          <w:bCs/>
          <w:sz w:val="26"/>
          <w:szCs w:val="26"/>
        </w:rPr>
        <w:t>Растительный</w:t>
      </w:r>
      <w:r w:rsidR="003932CE">
        <w:rPr>
          <w:bCs/>
          <w:sz w:val="26"/>
          <w:szCs w:val="26"/>
        </w:rPr>
        <w:t xml:space="preserve"> </w:t>
      </w:r>
      <w:r w:rsidRPr="002065C7">
        <w:rPr>
          <w:bCs/>
          <w:sz w:val="26"/>
          <w:szCs w:val="26"/>
        </w:rPr>
        <w:t>покров</w:t>
      </w:r>
      <w:r w:rsidR="003932CE">
        <w:rPr>
          <w:bCs/>
          <w:sz w:val="26"/>
          <w:szCs w:val="26"/>
        </w:rPr>
        <w:t xml:space="preserve"> </w:t>
      </w:r>
      <w:r w:rsidRPr="002065C7">
        <w:rPr>
          <w:bCs/>
          <w:sz w:val="26"/>
          <w:szCs w:val="26"/>
        </w:rPr>
        <w:t>представлен</w:t>
      </w:r>
      <w:r w:rsidR="003932CE">
        <w:rPr>
          <w:bCs/>
          <w:sz w:val="26"/>
          <w:szCs w:val="26"/>
        </w:rPr>
        <w:t xml:space="preserve"> </w:t>
      </w:r>
      <w:r w:rsidRPr="002065C7">
        <w:rPr>
          <w:bCs/>
          <w:sz w:val="26"/>
          <w:szCs w:val="26"/>
        </w:rPr>
        <w:t>разнотравными</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разнотравно-мелкозлаковыми</w:t>
      </w:r>
      <w:r w:rsidR="003932CE">
        <w:rPr>
          <w:bCs/>
          <w:sz w:val="26"/>
          <w:szCs w:val="26"/>
        </w:rPr>
        <w:t xml:space="preserve"> </w:t>
      </w:r>
      <w:r w:rsidRPr="002065C7">
        <w:rPr>
          <w:bCs/>
          <w:sz w:val="26"/>
          <w:szCs w:val="26"/>
        </w:rPr>
        <w:t>лугами.</w:t>
      </w:r>
      <w:r w:rsidR="003932CE">
        <w:rPr>
          <w:bCs/>
          <w:sz w:val="26"/>
          <w:szCs w:val="26"/>
        </w:rPr>
        <w:t xml:space="preserve"> </w:t>
      </w:r>
      <w:proofErr w:type="gramStart"/>
      <w:r w:rsidRPr="002065C7">
        <w:rPr>
          <w:bCs/>
          <w:sz w:val="26"/>
          <w:szCs w:val="26"/>
        </w:rPr>
        <w:t>В</w:t>
      </w:r>
      <w:r w:rsidR="003932CE">
        <w:rPr>
          <w:bCs/>
          <w:sz w:val="26"/>
          <w:szCs w:val="26"/>
        </w:rPr>
        <w:t xml:space="preserve"> </w:t>
      </w:r>
      <w:r w:rsidRPr="002065C7">
        <w:rPr>
          <w:bCs/>
          <w:sz w:val="26"/>
          <w:szCs w:val="26"/>
        </w:rPr>
        <w:t>их</w:t>
      </w:r>
      <w:r w:rsidR="003932CE">
        <w:rPr>
          <w:bCs/>
          <w:sz w:val="26"/>
          <w:szCs w:val="26"/>
        </w:rPr>
        <w:t xml:space="preserve"> </w:t>
      </w:r>
      <w:r w:rsidRPr="002065C7">
        <w:rPr>
          <w:bCs/>
          <w:sz w:val="26"/>
          <w:szCs w:val="26"/>
        </w:rPr>
        <w:t>травостое,</w:t>
      </w:r>
      <w:r w:rsidR="003932CE">
        <w:rPr>
          <w:bCs/>
          <w:sz w:val="26"/>
          <w:szCs w:val="26"/>
        </w:rPr>
        <w:t xml:space="preserve"> </w:t>
      </w:r>
      <w:r w:rsidRPr="002065C7">
        <w:rPr>
          <w:bCs/>
          <w:sz w:val="26"/>
          <w:szCs w:val="26"/>
        </w:rPr>
        <w:t>наряду</w:t>
      </w:r>
      <w:r w:rsidR="003932CE">
        <w:rPr>
          <w:bCs/>
          <w:sz w:val="26"/>
          <w:szCs w:val="26"/>
        </w:rPr>
        <w:t xml:space="preserve"> </w:t>
      </w:r>
      <w:r w:rsidRPr="002065C7">
        <w:rPr>
          <w:bCs/>
          <w:sz w:val="26"/>
          <w:szCs w:val="26"/>
        </w:rPr>
        <w:t>с</w:t>
      </w:r>
      <w:r w:rsidR="003932CE">
        <w:rPr>
          <w:bCs/>
          <w:sz w:val="26"/>
          <w:szCs w:val="26"/>
        </w:rPr>
        <w:t xml:space="preserve"> </w:t>
      </w:r>
      <w:r w:rsidRPr="002065C7">
        <w:rPr>
          <w:bCs/>
          <w:sz w:val="26"/>
          <w:szCs w:val="26"/>
        </w:rPr>
        <w:t>мятликом</w:t>
      </w:r>
      <w:r w:rsidR="003932CE">
        <w:rPr>
          <w:bCs/>
          <w:sz w:val="26"/>
          <w:szCs w:val="26"/>
        </w:rPr>
        <w:t xml:space="preserve"> </w:t>
      </w:r>
      <w:r w:rsidRPr="002065C7">
        <w:rPr>
          <w:bCs/>
          <w:sz w:val="26"/>
          <w:szCs w:val="26"/>
        </w:rPr>
        <w:t>луговым,</w:t>
      </w:r>
      <w:r w:rsidR="003932CE">
        <w:rPr>
          <w:bCs/>
          <w:sz w:val="26"/>
          <w:szCs w:val="26"/>
        </w:rPr>
        <w:t xml:space="preserve"> </w:t>
      </w:r>
      <w:r w:rsidRPr="002065C7">
        <w:rPr>
          <w:bCs/>
          <w:sz w:val="26"/>
          <w:szCs w:val="26"/>
        </w:rPr>
        <w:t>полевицей</w:t>
      </w:r>
      <w:r w:rsidR="003932CE">
        <w:rPr>
          <w:bCs/>
          <w:sz w:val="26"/>
          <w:szCs w:val="26"/>
        </w:rPr>
        <w:t xml:space="preserve"> </w:t>
      </w:r>
      <w:r w:rsidRPr="002065C7">
        <w:rPr>
          <w:bCs/>
          <w:sz w:val="26"/>
          <w:szCs w:val="26"/>
        </w:rPr>
        <w:t>обыкновенной,</w:t>
      </w:r>
      <w:r w:rsidR="003932CE">
        <w:rPr>
          <w:bCs/>
          <w:sz w:val="26"/>
          <w:szCs w:val="26"/>
        </w:rPr>
        <w:t xml:space="preserve"> </w:t>
      </w:r>
      <w:r w:rsidRPr="002065C7">
        <w:rPr>
          <w:bCs/>
          <w:sz w:val="26"/>
          <w:szCs w:val="26"/>
        </w:rPr>
        <w:t>овсяницы</w:t>
      </w:r>
      <w:r w:rsidR="003932CE">
        <w:rPr>
          <w:bCs/>
          <w:sz w:val="26"/>
          <w:szCs w:val="26"/>
        </w:rPr>
        <w:t xml:space="preserve"> </w:t>
      </w:r>
      <w:r w:rsidRPr="002065C7">
        <w:rPr>
          <w:bCs/>
          <w:sz w:val="26"/>
          <w:szCs w:val="26"/>
        </w:rPr>
        <w:t>луговой,</w:t>
      </w:r>
      <w:r w:rsidR="003932CE">
        <w:rPr>
          <w:bCs/>
          <w:sz w:val="26"/>
          <w:szCs w:val="26"/>
        </w:rPr>
        <w:t xml:space="preserve"> </w:t>
      </w:r>
      <w:r w:rsidRPr="002065C7">
        <w:rPr>
          <w:bCs/>
          <w:sz w:val="26"/>
          <w:szCs w:val="26"/>
        </w:rPr>
        <w:t>лисохвоста</w:t>
      </w:r>
      <w:r w:rsidR="003932CE">
        <w:rPr>
          <w:bCs/>
          <w:sz w:val="26"/>
          <w:szCs w:val="26"/>
        </w:rPr>
        <w:t xml:space="preserve"> </w:t>
      </w:r>
      <w:r w:rsidRPr="002065C7">
        <w:rPr>
          <w:bCs/>
          <w:sz w:val="26"/>
          <w:szCs w:val="26"/>
        </w:rPr>
        <w:t>лугового,</w:t>
      </w:r>
      <w:r w:rsidR="003932CE">
        <w:rPr>
          <w:bCs/>
          <w:sz w:val="26"/>
          <w:szCs w:val="26"/>
        </w:rPr>
        <w:t xml:space="preserve"> </w:t>
      </w:r>
      <w:r w:rsidRPr="002065C7">
        <w:rPr>
          <w:bCs/>
          <w:sz w:val="26"/>
          <w:szCs w:val="26"/>
        </w:rPr>
        <w:t>тысячелистника,</w:t>
      </w:r>
      <w:r w:rsidR="003932CE">
        <w:rPr>
          <w:bCs/>
          <w:sz w:val="26"/>
          <w:szCs w:val="26"/>
        </w:rPr>
        <w:t xml:space="preserve"> </w:t>
      </w:r>
      <w:r w:rsidRPr="002065C7">
        <w:rPr>
          <w:bCs/>
          <w:sz w:val="26"/>
          <w:szCs w:val="26"/>
        </w:rPr>
        <w:t>ежи</w:t>
      </w:r>
      <w:r w:rsidR="003932CE">
        <w:rPr>
          <w:bCs/>
          <w:sz w:val="26"/>
          <w:szCs w:val="26"/>
        </w:rPr>
        <w:t xml:space="preserve"> </w:t>
      </w:r>
      <w:r w:rsidRPr="002065C7">
        <w:rPr>
          <w:bCs/>
          <w:sz w:val="26"/>
          <w:szCs w:val="26"/>
        </w:rPr>
        <w:t>сборной,</w:t>
      </w:r>
      <w:r w:rsidR="003932CE">
        <w:rPr>
          <w:bCs/>
          <w:sz w:val="26"/>
          <w:szCs w:val="26"/>
        </w:rPr>
        <w:t xml:space="preserve"> </w:t>
      </w:r>
      <w:r w:rsidRPr="002065C7">
        <w:rPr>
          <w:bCs/>
          <w:sz w:val="26"/>
          <w:szCs w:val="26"/>
        </w:rPr>
        <w:t>манжетки</w:t>
      </w:r>
      <w:r w:rsidR="003932CE">
        <w:rPr>
          <w:bCs/>
          <w:sz w:val="26"/>
          <w:szCs w:val="26"/>
        </w:rPr>
        <w:t xml:space="preserve"> </w:t>
      </w:r>
      <w:r w:rsidRPr="002065C7">
        <w:rPr>
          <w:bCs/>
          <w:sz w:val="26"/>
          <w:szCs w:val="26"/>
        </w:rPr>
        <w:t>обыкновенной,</w:t>
      </w:r>
      <w:r w:rsidR="003932CE">
        <w:rPr>
          <w:bCs/>
          <w:sz w:val="26"/>
          <w:szCs w:val="26"/>
        </w:rPr>
        <w:t xml:space="preserve"> </w:t>
      </w:r>
      <w:r w:rsidRPr="002065C7">
        <w:rPr>
          <w:bCs/>
          <w:sz w:val="26"/>
          <w:szCs w:val="26"/>
        </w:rPr>
        <w:t>встречаются</w:t>
      </w:r>
      <w:r w:rsidR="003932CE">
        <w:rPr>
          <w:bCs/>
          <w:sz w:val="26"/>
          <w:szCs w:val="26"/>
        </w:rPr>
        <w:t xml:space="preserve"> </w:t>
      </w:r>
      <w:r w:rsidRPr="002065C7">
        <w:rPr>
          <w:bCs/>
          <w:sz w:val="26"/>
          <w:szCs w:val="26"/>
        </w:rPr>
        <w:t>клевера:</w:t>
      </w:r>
      <w:r w:rsidR="003932CE">
        <w:rPr>
          <w:bCs/>
          <w:sz w:val="26"/>
          <w:szCs w:val="26"/>
        </w:rPr>
        <w:t xml:space="preserve"> </w:t>
      </w:r>
      <w:r w:rsidRPr="002065C7">
        <w:rPr>
          <w:bCs/>
          <w:sz w:val="26"/>
          <w:szCs w:val="26"/>
        </w:rPr>
        <w:t>луговой</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средний,</w:t>
      </w:r>
      <w:r w:rsidR="003932CE">
        <w:rPr>
          <w:bCs/>
          <w:sz w:val="26"/>
          <w:szCs w:val="26"/>
        </w:rPr>
        <w:t xml:space="preserve"> </w:t>
      </w:r>
      <w:r w:rsidRPr="002065C7">
        <w:rPr>
          <w:bCs/>
          <w:sz w:val="26"/>
          <w:szCs w:val="26"/>
        </w:rPr>
        <w:t>хвощ</w:t>
      </w:r>
      <w:r w:rsidR="003932CE">
        <w:rPr>
          <w:bCs/>
          <w:sz w:val="26"/>
          <w:szCs w:val="26"/>
        </w:rPr>
        <w:t xml:space="preserve"> </w:t>
      </w:r>
      <w:r w:rsidRPr="002065C7">
        <w:rPr>
          <w:bCs/>
          <w:sz w:val="26"/>
          <w:szCs w:val="26"/>
        </w:rPr>
        <w:t>полевой</w:t>
      </w:r>
      <w:r w:rsidR="003932CE">
        <w:rPr>
          <w:bCs/>
          <w:sz w:val="26"/>
          <w:szCs w:val="26"/>
        </w:rPr>
        <w:t xml:space="preserve"> </w:t>
      </w:r>
      <w:proofErr w:type="gramEnd"/>
    </w:p>
    <w:p w:rsidR="0064203D" w:rsidRPr="002065C7" w:rsidRDefault="0064203D" w:rsidP="001B6E20">
      <w:pPr>
        <w:ind w:firstLine="709"/>
        <w:jc w:val="both"/>
        <w:rPr>
          <w:bCs/>
          <w:sz w:val="26"/>
          <w:szCs w:val="26"/>
        </w:rPr>
      </w:pPr>
      <w:r w:rsidRPr="002065C7">
        <w:rPr>
          <w:bCs/>
          <w:sz w:val="26"/>
          <w:szCs w:val="26"/>
        </w:rPr>
        <w:t>Животный</w:t>
      </w:r>
      <w:r w:rsidR="003932CE">
        <w:rPr>
          <w:bCs/>
          <w:sz w:val="26"/>
          <w:szCs w:val="26"/>
        </w:rPr>
        <w:t xml:space="preserve"> </w:t>
      </w:r>
      <w:r w:rsidRPr="002065C7">
        <w:rPr>
          <w:bCs/>
          <w:sz w:val="26"/>
          <w:szCs w:val="26"/>
        </w:rPr>
        <w:t>мир</w:t>
      </w:r>
      <w:r w:rsidR="003932CE">
        <w:rPr>
          <w:bCs/>
          <w:sz w:val="26"/>
          <w:szCs w:val="26"/>
        </w:rPr>
        <w:t xml:space="preserve"> </w:t>
      </w:r>
      <w:r w:rsidRPr="002065C7">
        <w:rPr>
          <w:bCs/>
          <w:sz w:val="26"/>
          <w:szCs w:val="26"/>
        </w:rPr>
        <w:t>лесов,</w:t>
      </w:r>
      <w:r w:rsidR="003932CE">
        <w:rPr>
          <w:bCs/>
          <w:sz w:val="26"/>
          <w:szCs w:val="26"/>
        </w:rPr>
        <w:t xml:space="preserve"> </w:t>
      </w:r>
      <w:r w:rsidRPr="002065C7">
        <w:rPr>
          <w:bCs/>
          <w:sz w:val="26"/>
          <w:szCs w:val="26"/>
        </w:rPr>
        <w:t>водотоков</w:t>
      </w:r>
      <w:r w:rsidR="003932CE">
        <w:rPr>
          <w:bCs/>
          <w:sz w:val="26"/>
          <w:szCs w:val="26"/>
        </w:rPr>
        <w:t xml:space="preserve"> </w:t>
      </w:r>
      <w:r w:rsidRPr="002065C7">
        <w:rPr>
          <w:bCs/>
          <w:sz w:val="26"/>
          <w:szCs w:val="26"/>
        </w:rPr>
        <w:t>района</w:t>
      </w:r>
      <w:r w:rsidR="003932CE">
        <w:rPr>
          <w:bCs/>
          <w:sz w:val="26"/>
          <w:szCs w:val="26"/>
        </w:rPr>
        <w:t xml:space="preserve"> </w:t>
      </w:r>
      <w:r w:rsidRPr="002065C7">
        <w:rPr>
          <w:bCs/>
          <w:sz w:val="26"/>
          <w:szCs w:val="26"/>
        </w:rPr>
        <w:t>разнообразен</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богат.</w:t>
      </w:r>
      <w:r w:rsidR="003932CE">
        <w:rPr>
          <w:bCs/>
          <w:sz w:val="26"/>
          <w:szCs w:val="26"/>
        </w:rPr>
        <w:t xml:space="preserve"> </w:t>
      </w:r>
      <w:r w:rsidRPr="002065C7">
        <w:rPr>
          <w:bCs/>
          <w:sz w:val="26"/>
          <w:szCs w:val="26"/>
        </w:rPr>
        <w:t>На</w:t>
      </w:r>
      <w:r w:rsidR="003932CE">
        <w:rPr>
          <w:bCs/>
          <w:sz w:val="26"/>
          <w:szCs w:val="26"/>
        </w:rPr>
        <w:t xml:space="preserve"> </w:t>
      </w:r>
      <w:r w:rsidRPr="002065C7">
        <w:rPr>
          <w:bCs/>
          <w:sz w:val="26"/>
          <w:szCs w:val="26"/>
        </w:rPr>
        <w:t>территории</w:t>
      </w:r>
      <w:r w:rsidR="003932CE">
        <w:rPr>
          <w:bCs/>
          <w:sz w:val="26"/>
          <w:szCs w:val="26"/>
        </w:rPr>
        <w:t xml:space="preserve"> </w:t>
      </w:r>
      <w:r w:rsidRPr="002065C7">
        <w:rPr>
          <w:bCs/>
          <w:sz w:val="26"/>
          <w:szCs w:val="26"/>
        </w:rPr>
        <w:t>Троснянского</w:t>
      </w:r>
      <w:r w:rsidR="003932CE">
        <w:rPr>
          <w:bCs/>
          <w:sz w:val="26"/>
          <w:szCs w:val="26"/>
        </w:rPr>
        <w:t xml:space="preserve"> </w:t>
      </w:r>
      <w:r w:rsidRPr="002065C7">
        <w:rPr>
          <w:bCs/>
          <w:sz w:val="26"/>
          <w:szCs w:val="26"/>
        </w:rPr>
        <w:t>района</w:t>
      </w:r>
      <w:r w:rsidR="003932CE">
        <w:rPr>
          <w:bCs/>
          <w:sz w:val="26"/>
          <w:szCs w:val="26"/>
        </w:rPr>
        <w:t xml:space="preserve"> </w:t>
      </w:r>
      <w:r w:rsidRPr="002065C7">
        <w:rPr>
          <w:bCs/>
          <w:sz w:val="26"/>
          <w:szCs w:val="26"/>
        </w:rPr>
        <w:t>обитают</w:t>
      </w:r>
      <w:r w:rsidR="003932CE">
        <w:rPr>
          <w:bCs/>
          <w:sz w:val="26"/>
          <w:szCs w:val="26"/>
        </w:rPr>
        <w:t xml:space="preserve"> </w:t>
      </w:r>
      <w:r w:rsidRPr="002065C7">
        <w:rPr>
          <w:bCs/>
          <w:sz w:val="26"/>
          <w:szCs w:val="26"/>
        </w:rPr>
        <w:t>настоящие</w:t>
      </w:r>
      <w:r w:rsidR="003932CE">
        <w:rPr>
          <w:bCs/>
          <w:sz w:val="26"/>
          <w:szCs w:val="26"/>
        </w:rPr>
        <w:t xml:space="preserve"> </w:t>
      </w:r>
      <w:r w:rsidRPr="002065C7">
        <w:rPr>
          <w:bCs/>
          <w:sz w:val="26"/>
          <w:szCs w:val="26"/>
        </w:rPr>
        <w:t>жемчужины</w:t>
      </w:r>
      <w:r w:rsidR="003932CE">
        <w:rPr>
          <w:bCs/>
          <w:sz w:val="26"/>
          <w:szCs w:val="26"/>
        </w:rPr>
        <w:t xml:space="preserve"> </w:t>
      </w:r>
      <w:r w:rsidRPr="002065C7">
        <w:rPr>
          <w:bCs/>
          <w:sz w:val="26"/>
          <w:szCs w:val="26"/>
        </w:rPr>
        <w:t>живой</w:t>
      </w:r>
      <w:r w:rsidR="003932CE">
        <w:rPr>
          <w:bCs/>
          <w:sz w:val="26"/>
          <w:szCs w:val="26"/>
        </w:rPr>
        <w:t xml:space="preserve"> </w:t>
      </w:r>
      <w:r w:rsidRPr="002065C7">
        <w:rPr>
          <w:bCs/>
          <w:sz w:val="26"/>
          <w:szCs w:val="26"/>
        </w:rPr>
        <w:t>природы,</w:t>
      </w:r>
      <w:r w:rsidR="003932CE">
        <w:rPr>
          <w:bCs/>
          <w:sz w:val="26"/>
          <w:szCs w:val="26"/>
        </w:rPr>
        <w:t xml:space="preserve"> </w:t>
      </w:r>
      <w:r w:rsidRPr="002065C7">
        <w:rPr>
          <w:bCs/>
          <w:sz w:val="26"/>
          <w:szCs w:val="26"/>
        </w:rPr>
        <w:t>занесенные</w:t>
      </w:r>
      <w:r w:rsidR="003932CE">
        <w:rPr>
          <w:bCs/>
          <w:sz w:val="26"/>
          <w:szCs w:val="26"/>
        </w:rPr>
        <w:t xml:space="preserve"> </w:t>
      </w:r>
      <w:r w:rsidRPr="002065C7">
        <w:rPr>
          <w:bCs/>
          <w:sz w:val="26"/>
          <w:szCs w:val="26"/>
        </w:rPr>
        <w:t>в</w:t>
      </w:r>
      <w:r w:rsidR="003932CE">
        <w:rPr>
          <w:bCs/>
          <w:sz w:val="26"/>
          <w:szCs w:val="26"/>
        </w:rPr>
        <w:t xml:space="preserve"> </w:t>
      </w:r>
      <w:r w:rsidRPr="002065C7">
        <w:rPr>
          <w:bCs/>
          <w:sz w:val="26"/>
          <w:szCs w:val="26"/>
        </w:rPr>
        <w:t>Красную</w:t>
      </w:r>
      <w:r w:rsidR="003932CE">
        <w:rPr>
          <w:bCs/>
          <w:sz w:val="26"/>
          <w:szCs w:val="26"/>
        </w:rPr>
        <w:t xml:space="preserve"> </w:t>
      </w:r>
      <w:r w:rsidRPr="002065C7">
        <w:rPr>
          <w:bCs/>
          <w:sz w:val="26"/>
          <w:szCs w:val="26"/>
        </w:rPr>
        <w:t>книгу</w:t>
      </w:r>
      <w:r w:rsidR="003932CE">
        <w:rPr>
          <w:bCs/>
          <w:sz w:val="26"/>
          <w:szCs w:val="26"/>
        </w:rPr>
        <w:t xml:space="preserve"> </w:t>
      </w:r>
      <w:r w:rsidRPr="002065C7">
        <w:rPr>
          <w:bCs/>
          <w:sz w:val="26"/>
          <w:szCs w:val="26"/>
        </w:rPr>
        <w:t>РФ,</w:t>
      </w:r>
      <w:r w:rsidR="003932CE">
        <w:rPr>
          <w:bCs/>
          <w:sz w:val="26"/>
          <w:szCs w:val="26"/>
        </w:rPr>
        <w:t xml:space="preserve"> </w:t>
      </w:r>
      <w:r w:rsidRPr="002065C7">
        <w:rPr>
          <w:bCs/>
          <w:sz w:val="26"/>
          <w:szCs w:val="26"/>
        </w:rPr>
        <w:t>это</w:t>
      </w:r>
      <w:r w:rsidR="003932CE">
        <w:rPr>
          <w:bCs/>
          <w:sz w:val="26"/>
          <w:szCs w:val="26"/>
        </w:rPr>
        <w:t xml:space="preserve"> </w:t>
      </w:r>
      <w:r w:rsidRPr="002065C7">
        <w:rPr>
          <w:bCs/>
          <w:sz w:val="26"/>
          <w:szCs w:val="26"/>
        </w:rPr>
        <w:t>скопа,</w:t>
      </w:r>
      <w:r w:rsidR="003932CE">
        <w:rPr>
          <w:bCs/>
          <w:sz w:val="26"/>
          <w:szCs w:val="26"/>
        </w:rPr>
        <w:t xml:space="preserve"> </w:t>
      </w:r>
      <w:r w:rsidRPr="002065C7">
        <w:rPr>
          <w:bCs/>
          <w:sz w:val="26"/>
          <w:szCs w:val="26"/>
        </w:rPr>
        <w:t>большой</w:t>
      </w:r>
      <w:r w:rsidR="003932CE">
        <w:rPr>
          <w:bCs/>
          <w:sz w:val="26"/>
          <w:szCs w:val="26"/>
        </w:rPr>
        <w:t xml:space="preserve"> </w:t>
      </w:r>
      <w:r w:rsidRPr="002065C7">
        <w:rPr>
          <w:bCs/>
          <w:sz w:val="26"/>
          <w:szCs w:val="26"/>
        </w:rPr>
        <w:t>подорлик,</w:t>
      </w:r>
      <w:r w:rsidR="003932CE">
        <w:rPr>
          <w:bCs/>
          <w:sz w:val="26"/>
          <w:szCs w:val="26"/>
        </w:rPr>
        <w:t xml:space="preserve"> </w:t>
      </w:r>
      <w:r w:rsidRPr="002065C7">
        <w:rPr>
          <w:bCs/>
          <w:sz w:val="26"/>
          <w:szCs w:val="26"/>
        </w:rPr>
        <w:t>беркут,</w:t>
      </w:r>
      <w:r w:rsidR="003932CE">
        <w:rPr>
          <w:bCs/>
          <w:sz w:val="26"/>
          <w:szCs w:val="26"/>
        </w:rPr>
        <w:t xml:space="preserve"> </w:t>
      </w:r>
      <w:proofErr w:type="gramStart"/>
      <w:r w:rsidRPr="002065C7">
        <w:rPr>
          <w:bCs/>
          <w:sz w:val="26"/>
          <w:szCs w:val="26"/>
        </w:rPr>
        <w:t>орлан-белохвост</w:t>
      </w:r>
      <w:proofErr w:type="gramEnd"/>
      <w:r w:rsidRPr="002065C7">
        <w:rPr>
          <w:bCs/>
          <w:sz w:val="26"/>
          <w:szCs w:val="26"/>
        </w:rPr>
        <w:t>,</w:t>
      </w:r>
      <w:r w:rsidR="003932CE">
        <w:rPr>
          <w:bCs/>
          <w:sz w:val="26"/>
          <w:szCs w:val="26"/>
        </w:rPr>
        <w:t xml:space="preserve"> </w:t>
      </w:r>
      <w:r w:rsidRPr="002065C7">
        <w:rPr>
          <w:bCs/>
          <w:sz w:val="26"/>
          <w:szCs w:val="26"/>
        </w:rPr>
        <w:t>сапсан,</w:t>
      </w:r>
      <w:r w:rsidR="003932CE">
        <w:rPr>
          <w:bCs/>
          <w:sz w:val="26"/>
          <w:szCs w:val="26"/>
        </w:rPr>
        <w:t xml:space="preserve"> </w:t>
      </w:r>
      <w:r w:rsidRPr="002065C7">
        <w:rPr>
          <w:bCs/>
          <w:sz w:val="26"/>
          <w:szCs w:val="26"/>
        </w:rPr>
        <w:t>среднерусская</w:t>
      </w:r>
      <w:r w:rsidR="003932CE">
        <w:rPr>
          <w:bCs/>
          <w:sz w:val="26"/>
          <w:szCs w:val="26"/>
        </w:rPr>
        <w:t xml:space="preserve"> </w:t>
      </w:r>
      <w:r w:rsidRPr="002065C7">
        <w:rPr>
          <w:bCs/>
          <w:sz w:val="26"/>
          <w:szCs w:val="26"/>
        </w:rPr>
        <w:t>белая</w:t>
      </w:r>
      <w:r w:rsidR="003932CE">
        <w:rPr>
          <w:bCs/>
          <w:sz w:val="26"/>
          <w:szCs w:val="26"/>
        </w:rPr>
        <w:t xml:space="preserve"> </w:t>
      </w:r>
      <w:r w:rsidRPr="002065C7">
        <w:rPr>
          <w:bCs/>
          <w:sz w:val="26"/>
          <w:szCs w:val="26"/>
        </w:rPr>
        <w:t>куропатка,</w:t>
      </w:r>
      <w:r w:rsidR="003932CE">
        <w:rPr>
          <w:bCs/>
          <w:sz w:val="26"/>
          <w:szCs w:val="26"/>
        </w:rPr>
        <w:t xml:space="preserve"> </w:t>
      </w:r>
      <w:r w:rsidRPr="002065C7">
        <w:rPr>
          <w:bCs/>
          <w:sz w:val="26"/>
          <w:szCs w:val="26"/>
        </w:rPr>
        <w:t>большой</w:t>
      </w:r>
      <w:r w:rsidR="003932CE">
        <w:rPr>
          <w:bCs/>
          <w:sz w:val="26"/>
          <w:szCs w:val="26"/>
        </w:rPr>
        <w:t xml:space="preserve"> </w:t>
      </w:r>
      <w:r w:rsidRPr="002065C7">
        <w:rPr>
          <w:bCs/>
          <w:sz w:val="26"/>
          <w:szCs w:val="26"/>
        </w:rPr>
        <w:t>веретенник,</w:t>
      </w:r>
      <w:r w:rsidR="003932CE">
        <w:rPr>
          <w:bCs/>
          <w:sz w:val="26"/>
          <w:szCs w:val="26"/>
        </w:rPr>
        <w:t xml:space="preserve"> </w:t>
      </w:r>
      <w:r w:rsidRPr="002065C7">
        <w:rPr>
          <w:bCs/>
          <w:sz w:val="26"/>
          <w:szCs w:val="26"/>
        </w:rPr>
        <w:t>филин.</w:t>
      </w:r>
      <w:r w:rsidR="003932CE">
        <w:rPr>
          <w:bCs/>
          <w:sz w:val="26"/>
          <w:szCs w:val="26"/>
        </w:rPr>
        <w:t xml:space="preserve"> </w:t>
      </w:r>
      <w:proofErr w:type="gramStart"/>
      <w:r w:rsidRPr="002065C7">
        <w:rPr>
          <w:bCs/>
          <w:sz w:val="26"/>
          <w:szCs w:val="26"/>
        </w:rPr>
        <w:t>Также</w:t>
      </w:r>
      <w:r w:rsidR="003932CE">
        <w:rPr>
          <w:bCs/>
          <w:sz w:val="26"/>
          <w:szCs w:val="26"/>
        </w:rPr>
        <w:t xml:space="preserve"> </w:t>
      </w:r>
      <w:r w:rsidRPr="002065C7">
        <w:rPr>
          <w:bCs/>
          <w:sz w:val="26"/>
          <w:szCs w:val="26"/>
        </w:rPr>
        <w:t>занесены</w:t>
      </w:r>
      <w:r w:rsidR="003932CE">
        <w:rPr>
          <w:bCs/>
          <w:sz w:val="26"/>
          <w:szCs w:val="26"/>
        </w:rPr>
        <w:t xml:space="preserve"> </w:t>
      </w:r>
      <w:r w:rsidRPr="002065C7">
        <w:rPr>
          <w:bCs/>
          <w:sz w:val="26"/>
          <w:szCs w:val="26"/>
        </w:rPr>
        <w:t>в</w:t>
      </w:r>
      <w:r w:rsidR="003932CE">
        <w:rPr>
          <w:bCs/>
          <w:sz w:val="26"/>
          <w:szCs w:val="26"/>
        </w:rPr>
        <w:t xml:space="preserve"> </w:t>
      </w:r>
      <w:r w:rsidRPr="002065C7">
        <w:rPr>
          <w:bCs/>
          <w:sz w:val="26"/>
          <w:szCs w:val="26"/>
        </w:rPr>
        <w:t>Красную</w:t>
      </w:r>
      <w:r w:rsidR="003932CE">
        <w:rPr>
          <w:bCs/>
          <w:sz w:val="26"/>
          <w:szCs w:val="26"/>
        </w:rPr>
        <w:t xml:space="preserve"> </w:t>
      </w:r>
      <w:r w:rsidRPr="002065C7">
        <w:rPr>
          <w:bCs/>
          <w:sz w:val="26"/>
          <w:szCs w:val="26"/>
        </w:rPr>
        <w:t>книгу</w:t>
      </w:r>
      <w:r w:rsidR="003932CE">
        <w:rPr>
          <w:bCs/>
          <w:sz w:val="26"/>
          <w:szCs w:val="26"/>
        </w:rPr>
        <w:t xml:space="preserve"> </w:t>
      </w:r>
      <w:r w:rsidRPr="002065C7">
        <w:rPr>
          <w:bCs/>
          <w:sz w:val="26"/>
          <w:szCs w:val="26"/>
        </w:rPr>
        <w:t>Орловской</w:t>
      </w:r>
      <w:r w:rsidR="003932CE">
        <w:rPr>
          <w:bCs/>
          <w:sz w:val="26"/>
          <w:szCs w:val="26"/>
        </w:rPr>
        <w:t xml:space="preserve"> </w:t>
      </w:r>
      <w:r w:rsidRPr="002065C7">
        <w:rPr>
          <w:bCs/>
          <w:sz w:val="26"/>
          <w:szCs w:val="26"/>
        </w:rPr>
        <w:t>области</w:t>
      </w:r>
      <w:r w:rsidR="003932CE">
        <w:rPr>
          <w:bCs/>
          <w:sz w:val="26"/>
          <w:szCs w:val="26"/>
        </w:rPr>
        <w:t xml:space="preserve"> </w:t>
      </w:r>
      <w:r w:rsidRPr="002065C7">
        <w:rPr>
          <w:bCs/>
          <w:sz w:val="26"/>
          <w:szCs w:val="26"/>
        </w:rPr>
        <w:t>краснозобая</w:t>
      </w:r>
      <w:r w:rsidR="003932CE">
        <w:rPr>
          <w:bCs/>
          <w:sz w:val="26"/>
          <w:szCs w:val="26"/>
        </w:rPr>
        <w:t xml:space="preserve"> </w:t>
      </w:r>
      <w:r w:rsidRPr="002065C7">
        <w:rPr>
          <w:bCs/>
          <w:sz w:val="26"/>
          <w:szCs w:val="26"/>
        </w:rPr>
        <w:t>гагара,</w:t>
      </w:r>
      <w:r w:rsidR="003932CE">
        <w:rPr>
          <w:bCs/>
          <w:sz w:val="26"/>
          <w:szCs w:val="26"/>
        </w:rPr>
        <w:t xml:space="preserve"> </w:t>
      </w:r>
      <w:r w:rsidRPr="002065C7">
        <w:rPr>
          <w:bCs/>
          <w:sz w:val="26"/>
          <w:szCs w:val="26"/>
        </w:rPr>
        <w:t>большая</w:t>
      </w:r>
      <w:r w:rsidR="003932CE">
        <w:rPr>
          <w:bCs/>
          <w:sz w:val="26"/>
          <w:szCs w:val="26"/>
        </w:rPr>
        <w:t xml:space="preserve"> </w:t>
      </w:r>
      <w:r w:rsidRPr="002065C7">
        <w:rPr>
          <w:bCs/>
          <w:sz w:val="26"/>
          <w:szCs w:val="26"/>
        </w:rPr>
        <w:t>выпь,</w:t>
      </w:r>
      <w:r w:rsidR="003932CE">
        <w:rPr>
          <w:bCs/>
          <w:sz w:val="26"/>
          <w:szCs w:val="26"/>
        </w:rPr>
        <w:t xml:space="preserve"> </w:t>
      </w:r>
      <w:r w:rsidRPr="002065C7">
        <w:rPr>
          <w:bCs/>
          <w:sz w:val="26"/>
          <w:szCs w:val="26"/>
        </w:rPr>
        <w:t>лебедь-кликун,</w:t>
      </w:r>
      <w:r w:rsidR="003932CE">
        <w:rPr>
          <w:bCs/>
          <w:sz w:val="26"/>
          <w:szCs w:val="26"/>
        </w:rPr>
        <w:t xml:space="preserve"> </w:t>
      </w:r>
      <w:r w:rsidRPr="002065C7">
        <w:rPr>
          <w:bCs/>
          <w:sz w:val="26"/>
          <w:szCs w:val="26"/>
        </w:rPr>
        <w:t>болотный</w:t>
      </w:r>
      <w:r w:rsidR="003932CE">
        <w:rPr>
          <w:bCs/>
          <w:sz w:val="26"/>
          <w:szCs w:val="26"/>
        </w:rPr>
        <w:t xml:space="preserve"> </w:t>
      </w:r>
      <w:r w:rsidRPr="002065C7">
        <w:rPr>
          <w:bCs/>
          <w:sz w:val="26"/>
          <w:szCs w:val="26"/>
        </w:rPr>
        <w:t>лунь,</w:t>
      </w:r>
      <w:r w:rsidR="003932CE">
        <w:rPr>
          <w:bCs/>
          <w:sz w:val="26"/>
          <w:szCs w:val="26"/>
        </w:rPr>
        <w:t xml:space="preserve"> </w:t>
      </w:r>
      <w:r w:rsidRPr="002065C7">
        <w:rPr>
          <w:bCs/>
          <w:sz w:val="26"/>
          <w:szCs w:val="26"/>
        </w:rPr>
        <w:t>дербник,</w:t>
      </w:r>
      <w:r w:rsidR="003932CE">
        <w:rPr>
          <w:bCs/>
          <w:sz w:val="26"/>
          <w:szCs w:val="26"/>
        </w:rPr>
        <w:t xml:space="preserve"> </w:t>
      </w:r>
      <w:r w:rsidRPr="002065C7">
        <w:rPr>
          <w:bCs/>
          <w:sz w:val="26"/>
          <w:szCs w:val="26"/>
        </w:rPr>
        <w:t>кобчик,</w:t>
      </w:r>
      <w:r w:rsidR="003932CE">
        <w:rPr>
          <w:bCs/>
          <w:sz w:val="26"/>
          <w:szCs w:val="26"/>
        </w:rPr>
        <w:t xml:space="preserve"> </w:t>
      </w:r>
      <w:r w:rsidRPr="002065C7">
        <w:rPr>
          <w:bCs/>
          <w:sz w:val="26"/>
          <w:szCs w:val="26"/>
        </w:rPr>
        <w:t>серая</w:t>
      </w:r>
      <w:r w:rsidR="003932CE">
        <w:rPr>
          <w:bCs/>
          <w:sz w:val="26"/>
          <w:szCs w:val="26"/>
        </w:rPr>
        <w:t xml:space="preserve"> </w:t>
      </w:r>
      <w:r w:rsidRPr="002065C7">
        <w:rPr>
          <w:bCs/>
          <w:sz w:val="26"/>
          <w:szCs w:val="26"/>
        </w:rPr>
        <w:t>куропатка,</w:t>
      </w:r>
      <w:r w:rsidR="003932CE">
        <w:rPr>
          <w:bCs/>
          <w:sz w:val="26"/>
          <w:szCs w:val="26"/>
        </w:rPr>
        <w:t xml:space="preserve"> </w:t>
      </w:r>
      <w:r w:rsidRPr="002065C7">
        <w:rPr>
          <w:bCs/>
          <w:sz w:val="26"/>
          <w:szCs w:val="26"/>
        </w:rPr>
        <w:t>средний</w:t>
      </w:r>
      <w:r w:rsidR="003932CE">
        <w:rPr>
          <w:bCs/>
          <w:sz w:val="26"/>
          <w:szCs w:val="26"/>
        </w:rPr>
        <w:t xml:space="preserve"> </w:t>
      </w:r>
      <w:r w:rsidRPr="002065C7">
        <w:rPr>
          <w:bCs/>
          <w:sz w:val="26"/>
          <w:szCs w:val="26"/>
        </w:rPr>
        <w:t>кроншнеп,</w:t>
      </w:r>
      <w:r w:rsidR="003932CE">
        <w:rPr>
          <w:bCs/>
          <w:sz w:val="26"/>
          <w:szCs w:val="26"/>
        </w:rPr>
        <w:t xml:space="preserve"> </w:t>
      </w:r>
      <w:r w:rsidRPr="002065C7">
        <w:rPr>
          <w:bCs/>
          <w:sz w:val="26"/>
          <w:szCs w:val="26"/>
        </w:rPr>
        <w:t>воробьиный</w:t>
      </w:r>
      <w:r w:rsidR="003932CE">
        <w:rPr>
          <w:bCs/>
          <w:sz w:val="26"/>
          <w:szCs w:val="26"/>
        </w:rPr>
        <w:t xml:space="preserve"> </w:t>
      </w:r>
      <w:r w:rsidRPr="002065C7">
        <w:rPr>
          <w:bCs/>
          <w:sz w:val="26"/>
          <w:szCs w:val="26"/>
        </w:rPr>
        <w:t>сыч,</w:t>
      </w:r>
      <w:r w:rsidR="003932CE">
        <w:rPr>
          <w:bCs/>
          <w:sz w:val="26"/>
          <w:szCs w:val="26"/>
        </w:rPr>
        <w:t xml:space="preserve"> </w:t>
      </w:r>
      <w:r w:rsidRPr="002065C7">
        <w:rPr>
          <w:bCs/>
          <w:sz w:val="26"/>
          <w:szCs w:val="26"/>
        </w:rPr>
        <w:t>ястребиная</w:t>
      </w:r>
      <w:r w:rsidR="003932CE">
        <w:rPr>
          <w:bCs/>
          <w:sz w:val="26"/>
          <w:szCs w:val="26"/>
        </w:rPr>
        <w:t xml:space="preserve"> </w:t>
      </w:r>
      <w:r w:rsidRPr="002065C7">
        <w:rPr>
          <w:bCs/>
          <w:sz w:val="26"/>
          <w:szCs w:val="26"/>
        </w:rPr>
        <w:t>сова</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бородатая</w:t>
      </w:r>
      <w:r w:rsidR="003932CE">
        <w:rPr>
          <w:bCs/>
          <w:sz w:val="26"/>
          <w:szCs w:val="26"/>
        </w:rPr>
        <w:t xml:space="preserve"> </w:t>
      </w:r>
      <w:r w:rsidRPr="002065C7">
        <w:rPr>
          <w:bCs/>
          <w:sz w:val="26"/>
          <w:szCs w:val="26"/>
        </w:rPr>
        <w:t>неясыть.</w:t>
      </w:r>
      <w:proofErr w:type="gramEnd"/>
    </w:p>
    <w:p w:rsidR="0064203D" w:rsidRPr="002065C7" w:rsidRDefault="0064203D" w:rsidP="001B6E20">
      <w:pPr>
        <w:ind w:firstLine="709"/>
        <w:jc w:val="both"/>
        <w:rPr>
          <w:bCs/>
          <w:sz w:val="26"/>
          <w:szCs w:val="26"/>
        </w:rPr>
      </w:pPr>
      <w:r w:rsidRPr="002065C7">
        <w:rPr>
          <w:bCs/>
          <w:sz w:val="26"/>
          <w:szCs w:val="26"/>
        </w:rPr>
        <w:lastRenderedPageBreak/>
        <w:t>Кроме</w:t>
      </w:r>
      <w:r w:rsidR="003932CE">
        <w:rPr>
          <w:bCs/>
          <w:sz w:val="26"/>
          <w:szCs w:val="26"/>
        </w:rPr>
        <w:t xml:space="preserve"> </w:t>
      </w:r>
      <w:r w:rsidRPr="002065C7">
        <w:rPr>
          <w:bCs/>
          <w:sz w:val="26"/>
          <w:szCs w:val="26"/>
        </w:rPr>
        <w:t>исчезающих</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редких</w:t>
      </w:r>
      <w:r w:rsidR="003932CE">
        <w:rPr>
          <w:bCs/>
          <w:sz w:val="26"/>
          <w:szCs w:val="26"/>
        </w:rPr>
        <w:t xml:space="preserve"> </w:t>
      </w:r>
      <w:r w:rsidRPr="002065C7">
        <w:rPr>
          <w:bCs/>
          <w:sz w:val="26"/>
          <w:szCs w:val="26"/>
        </w:rPr>
        <w:t>видов</w:t>
      </w:r>
      <w:r w:rsidR="003932CE">
        <w:rPr>
          <w:bCs/>
          <w:sz w:val="26"/>
          <w:szCs w:val="26"/>
        </w:rPr>
        <w:t xml:space="preserve"> </w:t>
      </w:r>
      <w:r w:rsidRPr="002065C7">
        <w:rPr>
          <w:bCs/>
          <w:sz w:val="26"/>
          <w:szCs w:val="26"/>
        </w:rPr>
        <w:t>животных</w:t>
      </w:r>
      <w:r w:rsidR="003932CE">
        <w:rPr>
          <w:bCs/>
          <w:sz w:val="26"/>
          <w:szCs w:val="26"/>
        </w:rPr>
        <w:t xml:space="preserve"> </w:t>
      </w:r>
      <w:r w:rsidRPr="002065C7">
        <w:rPr>
          <w:bCs/>
          <w:sz w:val="26"/>
          <w:szCs w:val="26"/>
        </w:rPr>
        <w:t>в</w:t>
      </w:r>
      <w:r w:rsidR="003932CE">
        <w:rPr>
          <w:bCs/>
          <w:sz w:val="26"/>
          <w:szCs w:val="26"/>
        </w:rPr>
        <w:t xml:space="preserve"> </w:t>
      </w:r>
      <w:r w:rsidRPr="002065C7">
        <w:rPr>
          <w:bCs/>
          <w:sz w:val="26"/>
          <w:szCs w:val="26"/>
        </w:rPr>
        <w:t>Троснянских</w:t>
      </w:r>
      <w:r w:rsidR="003932CE">
        <w:rPr>
          <w:bCs/>
          <w:sz w:val="26"/>
          <w:szCs w:val="26"/>
        </w:rPr>
        <w:t xml:space="preserve"> </w:t>
      </w:r>
      <w:r w:rsidRPr="002065C7">
        <w:rPr>
          <w:bCs/>
          <w:sz w:val="26"/>
          <w:szCs w:val="26"/>
        </w:rPr>
        <w:t>лесах</w:t>
      </w:r>
      <w:r w:rsidR="003932CE">
        <w:rPr>
          <w:bCs/>
          <w:sz w:val="26"/>
          <w:szCs w:val="26"/>
        </w:rPr>
        <w:t xml:space="preserve"> </w:t>
      </w:r>
      <w:r w:rsidRPr="002065C7">
        <w:rPr>
          <w:bCs/>
          <w:sz w:val="26"/>
          <w:szCs w:val="26"/>
        </w:rPr>
        <w:t>обитают</w:t>
      </w:r>
      <w:r w:rsidR="003932CE">
        <w:rPr>
          <w:bCs/>
          <w:sz w:val="26"/>
          <w:szCs w:val="26"/>
        </w:rPr>
        <w:t xml:space="preserve"> </w:t>
      </w:r>
      <w:r w:rsidRPr="002065C7">
        <w:rPr>
          <w:bCs/>
          <w:sz w:val="26"/>
          <w:szCs w:val="26"/>
        </w:rPr>
        <w:t>многочисленные</w:t>
      </w:r>
      <w:r w:rsidR="003932CE">
        <w:rPr>
          <w:bCs/>
          <w:sz w:val="26"/>
          <w:szCs w:val="26"/>
        </w:rPr>
        <w:t xml:space="preserve"> </w:t>
      </w:r>
      <w:r w:rsidRPr="002065C7">
        <w:rPr>
          <w:bCs/>
          <w:sz w:val="26"/>
          <w:szCs w:val="26"/>
        </w:rPr>
        <w:t>виды,</w:t>
      </w:r>
      <w:r w:rsidR="003932CE">
        <w:rPr>
          <w:bCs/>
          <w:sz w:val="26"/>
          <w:szCs w:val="26"/>
        </w:rPr>
        <w:t xml:space="preserve"> </w:t>
      </w:r>
      <w:r w:rsidRPr="002065C7">
        <w:rPr>
          <w:bCs/>
          <w:sz w:val="26"/>
          <w:szCs w:val="26"/>
        </w:rPr>
        <w:t>количество</w:t>
      </w:r>
      <w:r w:rsidR="003932CE">
        <w:rPr>
          <w:bCs/>
          <w:sz w:val="26"/>
          <w:szCs w:val="26"/>
        </w:rPr>
        <w:t xml:space="preserve"> </w:t>
      </w:r>
      <w:r w:rsidRPr="002065C7">
        <w:rPr>
          <w:bCs/>
          <w:sz w:val="26"/>
          <w:szCs w:val="26"/>
        </w:rPr>
        <w:t>которых</w:t>
      </w:r>
      <w:r w:rsidR="003932CE">
        <w:rPr>
          <w:bCs/>
          <w:sz w:val="26"/>
          <w:szCs w:val="26"/>
        </w:rPr>
        <w:t xml:space="preserve"> </w:t>
      </w:r>
      <w:r w:rsidRPr="002065C7">
        <w:rPr>
          <w:bCs/>
          <w:sz w:val="26"/>
          <w:szCs w:val="26"/>
        </w:rPr>
        <w:t>не</w:t>
      </w:r>
      <w:r w:rsidR="003932CE">
        <w:rPr>
          <w:bCs/>
          <w:sz w:val="26"/>
          <w:szCs w:val="26"/>
        </w:rPr>
        <w:t xml:space="preserve"> </w:t>
      </w:r>
      <w:r w:rsidRPr="002065C7">
        <w:rPr>
          <w:bCs/>
          <w:sz w:val="26"/>
          <w:szCs w:val="26"/>
        </w:rPr>
        <w:t>уменьшается.</w:t>
      </w:r>
      <w:r w:rsidR="003932CE">
        <w:rPr>
          <w:bCs/>
          <w:sz w:val="26"/>
          <w:szCs w:val="26"/>
        </w:rPr>
        <w:t xml:space="preserve"> </w:t>
      </w:r>
      <w:proofErr w:type="gramStart"/>
      <w:r w:rsidRPr="002065C7">
        <w:rPr>
          <w:bCs/>
          <w:sz w:val="26"/>
          <w:szCs w:val="26"/>
        </w:rPr>
        <w:t>Среди</w:t>
      </w:r>
      <w:r w:rsidR="003932CE">
        <w:rPr>
          <w:bCs/>
          <w:sz w:val="26"/>
          <w:szCs w:val="26"/>
        </w:rPr>
        <w:t xml:space="preserve"> </w:t>
      </w:r>
      <w:r w:rsidRPr="002065C7">
        <w:rPr>
          <w:bCs/>
          <w:sz w:val="26"/>
          <w:szCs w:val="26"/>
        </w:rPr>
        <w:t>самых</w:t>
      </w:r>
      <w:r w:rsidR="003932CE">
        <w:rPr>
          <w:bCs/>
          <w:sz w:val="26"/>
          <w:szCs w:val="26"/>
        </w:rPr>
        <w:t xml:space="preserve"> </w:t>
      </w:r>
      <w:r w:rsidRPr="002065C7">
        <w:rPr>
          <w:bCs/>
          <w:sz w:val="26"/>
          <w:szCs w:val="26"/>
        </w:rPr>
        <w:t>распространенных:</w:t>
      </w:r>
      <w:r w:rsidR="003932CE">
        <w:rPr>
          <w:bCs/>
          <w:sz w:val="26"/>
          <w:szCs w:val="26"/>
        </w:rPr>
        <w:t xml:space="preserve"> </w:t>
      </w:r>
      <w:r w:rsidRPr="002065C7">
        <w:rPr>
          <w:bCs/>
          <w:sz w:val="26"/>
          <w:szCs w:val="26"/>
        </w:rPr>
        <w:t>лось,</w:t>
      </w:r>
      <w:r w:rsidR="003932CE">
        <w:rPr>
          <w:bCs/>
          <w:sz w:val="26"/>
          <w:szCs w:val="26"/>
        </w:rPr>
        <w:t xml:space="preserve"> </w:t>
      </w:r>
      <w:r w:rsidRPr="002065C7">
        <w:rPr>
          <w:bCs/>
          <w:sz w:val="26"/>
          <w:szCs w:val="26"/>
        </w:rPr>
        <w:t>волк,</w:t>
      </w:r>
      <w:r w:rsidR="003932CE">
        <w:rPr>
          <w:bCs/>
          <w:sz w:val="26"/>
          <w:szCs w:val="26"/>
        </w:rPr>
        <w:t xml:space="preserve"> </w:t>
      </w:r>
      <w:r w:rsidRPr="002065C7">
        <w:rPr>
          <w:bCs/>
          <w:sz w:val="26"/>
          <w:szCs w:val="26"/>
        </w:rPr>
        <w:t>хорь,</w:t>
      </w:r>
      <w:r w:rsidR="003932CE">
        <w:rPr>
          <w:bCs/>
          <w:sz w:val="26"/>
          <w:szCs w:val="26"/>
        </w:rPr>
        <w:t xml:space="preserve"> </w:t>
      </w:r>
      <w:r w:rsidRPr="002065C7">
        <w:rPr>
          <w:bCs/>
          <w:sz w:val="26"/>
          <w:szCs w:val="26"/>
        </w:rPr>
        <w:t>выдра,</w:t>
      </w:r>
      <w:r w:rsidR="003932CE">
        <w:rPr>
          <w:bCs/>
          <w:sz w:val="26"/>
          <w:szCs w:val="26"/>
        </w:rPr>
        <w:t xml:space="preserve"> </w:t>
      </w:r>
      <w:r w:rsidRPr="002065C7">
        <w:rPr>
          <w:bCs/>
          <w:sz w:val="26"/>
          <w:szCs w:val="26"/>
        </w:rPr>
        <w:t>белка,</w:t>
      </w:r>
      <w:r w:rsidR="003932CE">
        <w:rPr>
          <w:bCs/>
          <w:sz w:val="26"/>
          <w:szCs w:val="26"/>
        </w:rPr>
        <w:t xml:space="preserve"> </w:t>
      </w:r>
      <w:r w:rsidRPr="002065C7">
        <w:rPr>
          <w:bCs/>
          <w:sz w:val="26"/>
          <w:szCs w:val="26"/>
        </w:rPr>
        <w:t>бобр,</w:t>
      </w:r>
      <w:r w:rsidR="003932CE">
        <w:rPr>
          <w:bCs/>
          <w:sz w:val="26"/>
          <w:szCs w:val="26"/>
        </w:rPr>
        <w:t xml:space="preserve"> </w:t>
      </w:r>
      <w:r w:rsidRPr="002065C7">
        <w:rPr>
          <w:bCs/>
          <w:sz w:val="26"/>
          <w:szCs w:val="26"/>
        </w:rPr>
        <w:t>ондатра,</w:t>
      </w:r>
      <w:r w:rsidR="003932CE">
        <w:rPr>
          <w:bCs/>
          <w:sz w:val="26"/>
          <w:szCs w:val="26"/>
        </w:rPr>
        <w:t xml:space="preserve"> </w:t>
      </w:r>
      <w:r w:rsidRPr="002065C7">
        <w:rPr>
          <w:bCs/>
          <w:sz w:val="26"/>
          <w:szCs w:val="26"/>
        </w:rPr>
        <w:t>заяц-беляк,</w:t>
      </w:r>
      <w:r w:rsidR="003932CE">
        <w:rPr>
          <w:bCs/>
          <w:sz w:val="26"/>
          <w:szCs w:val="26"/>
        </w:rPr>
        <w:t xml:space="preserve"> </w:t>
      </w:r>
      <w:r w:rsidRPr="002065C7">
        <w:rPr>
          <w:bCs/>
          <w:sz w:val="26"/>
          <w:szCs w:val="26"/>
        </w:rPr>
        <w:t>лисица,</w:t>
      </w:r>
      <w:r w:rsidR="003932CE">
        <w:rPr>
          <w:bCs/>
          <w:sz w:val="26"/>
          <w:szCs w:val="26"/>
        </w:rPr>
        <w:t xml:space="preserve"> </w:t>
      </w:r>
      <w:r w:rsidRPr="002065C7">
        <w:rPr>
          <w:bCs/>
          <w:sz w:val="26"/>
          <w:szCs w:val="26"/>
        </w:rPr>
        <w:t>рысь,</w:t>
      </w:r>
      <w:r w:rsidR="003932CE">
        <w:rPr>
          <w:bCs/>
          <w:sz w:val="26"/>
          <w:szCs w:val="26"/>
        </w:rPr>
        <w:t xml:space="preserve"> </w:t>
      </w:r>
      <w:r w:rsidRPr="002065C7">
        <w:rPr>
          <w:bCs/>
          <w:sz w:val="26"/>
          <w:szCs w:val="26"/>
        </w:rPr>
        <w:t>барсук.</w:t>
      </w:r>
      <w:proofErr w:type="gramEnd"/>
    </w:p>
    <w:p w:rsidR="0064203D" w:rsidRPr="002065C7" w:rsidRDefault="0064203D" w:rsidP="001B6E20">
      <w:pPr>
        <w:ind w:firstLine="709"/>
        <w:jc w:val="both"/>
        <w:rPr>
          <w:bCs/>
          <w:sz w:val="26"/>
          <w:szCs w:val="26"/>
        </w:rPr>
      </w:pPr>
      <w:proofErr w:type="gramStart"/>
      <w:r w:rsidRPr="002065C7">
        <w:rPr>
          <w:bCs/>
          <w:sz w:val="26"/>
          <w:szCs w:val="26"/>
        </w:rPr>
        <w:t>В</w:t>
      </w:r>
      <w:r w:rsidR="003932CE">
        <w:rPr>
          <w:bCs/>
          <w:sz w:val="26"/>
          <w:szCs w:val="26"/>
        </w:rPr>
        <w:t xml:space="preserve"> </w:t>
      </w:r>
      <w:r w:rsidRPr="002065C7">
        <w:rPr>
          <w:bCs/>
          <w:sz w:val="26"/>
          <w:szCs w:val="26"/>
        </w:rPr>
        <w:t>реках,</w:t>
      </w:r>
      <w:r w:rsidR="003932CE">
        <w:rPr>
          <w:bCs/>
          <w:sz w:val="26"/>
          <w:szCs w:val="26"/>
        </w:rPr>
        <w:t xml:space="preserve"> </w:t>
      </w:r>
      <w:r w:rsidRPr="002065C7">
        <w:rPr>
          <w:bCs/>
          <w:sz w:val="26"/>
          <w:szCs w:val="26"/>
        </w:rPr>
        <w:t>водохранилище</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водоёмах</w:t>
      </w:r>
      <w:r w:rsidR="003932CE">
        <w:rPr>
          <w:bCs/>
          <w:sz w:val="26"/>
          <w:szCs w:val="26"/>
        </w:rPr>
        <w:t xml:space="preserve"> </w:t>
      </w:r>
      <w:r w:rsidRPr="002065C7">
        <w:rPr>
          <w:bCs/>
          <w:sz w:val="26"/>
          <w:szCs w:val="26"/>
        </w:rPr>
        <w:t>водятся</w:t>
      </w:r>
      <w:r w:rsidR="003932CE">
        <w:rPr>
          <w:bCs/>
          <w:sz w:val="26"/>
          <w:szCs w:val="26"/>
        </w:rPr>
        <w:t xml:space="preserve"> </w:t>
      </w:r>
      <w:r w:rsidRPr="002065C7">
        <w:rPr>
          <w:bCs/>
          <w:sz w:val="26"/>
          <w:szCs w:val="26"/>
        </w:rPr>
        <w:t>лещ,</w:t>
      </w:r>
      <w:r w:rsidR="003932CE">
        <w:rPr>
          <w:bCs/>
          <w:sz w:val="26"/>
          <w:szCs w:val="26"/>
        </w:rPr>
        <w:t xml:space="preserve"> </w:t>
      </w:r>
      <w:r w:rsidRPr="002065C7">
        <w:rPr>
          <w:bCs/>
          <w:sz w:val="26"/>
          <w:szCs w:val="26"/>
        </w:rPr>
        <w:t>плотва,</w:t>
      </w:r>
      <w:r w:rsidR="003932CE">
        <w:rPr>
          <w:bCs/>
          <w:sz w:val="26"/>
          <w:szCs w:val="26"/>
        </w:rPr>
        <w:t xml:space="preserve"> </w:t>
      </w:r>
      <w:r w:rsidRPr="002065C7">
        <w:rPr>
          <w:bCs/>
          <w:sz w:val="26"/>
          <w:szCs w:val="26"/>
        </w:rPr>
        <w:t>уклейка,</w:t>
      </w:r>
      <w:r w:rsidR="003932CE">
        <w:rPr>
          <w:bCs/>
          <w:sz w:val="26"/>
          <w:szCs w:val="26"/>
        </w:rPr>
        <w:t xml:space="preserve"> </w:t>
      </w:r>
      <w:r w:rsidRPr="002065C7">
        <w:rPr>
          <w:bCs/>
          <w:sz w:val="26"/>
          <w:szCs w:val="26"/>
        </w:rPr>
        <w:t>окунь,</w:t>
      </w:r>
      <w:r w:rsidR="003932CE">
        <w:rPr>
          <w:bCs/>
          <w:sz w:val="26"/>
          <w:szCs w:val="26"/>
        </w:rPr>
        <w:t xml:space="preserve"> </w:t>
      </w:r>
      <w:r w:rsidRPr="002065C7">
        <w:rPr>
          <w:bCs/>
          <w:sz w:val="26"/>
          <w:szCs w:val="26"/>
        </w:rPr>
        <w:t>ерш,</w:t>
      </w:r>
      <w:r w:rsidR="003932CE">
        <w:rPr>
          <w:bCs/>
          <w:sz w:val="26"/>
          <w:szCs w:val="26"/>
        </w:rPr>
        <w:t xml:space="preserve"> </w:t>
      </w:r>
      <w:r w:rsidRPr="002065C7">
        <w:rPr>
          <w:bCs/>
          <w:sz w:val="26"/>
          <w:szCs w:val="26"/>
        </w:rPr>
        <w:t>судак,</w:t>
      </w:r>
      <w:r w:rsidR="003932CE">
        <w:rPr>
          <w:bCs/>
          <w:sz w:val="26"/>
          <w:szCs w:val="26"/>
        </w:rPr>
        <w:t xml:space="preserve"> </w:t>
      </w:r>
      <w:r w:rsidRPr="002065C7">
        <w:rPr>
          <w:bCs/>
          <w:sz w:val="26"/>
          <w:szCs w:val="26"/>
        </w:rPr>
        <w:t>налим,</w:t>
      </w:r>
      <w:r w:rsidR="003932CE">
        <w:rPr>
          <w:bCs/>
          <w:sz w:val="26"/>
          <w:szCs w:val="26"/>
        </w:rPr>
        <w:t xml:space="preserve"> </w:t>
      </w:r>
      <w:r w:rsidRPr="002065C7">
        <w:rPr>
          <w:bCs/>
          <w:sz w:val="26"/>
          <w:szCs w:val="26"/>
        </w:rPr>
        <w:t>щука,</w:t>
      </w:r>
      <w:r w:rsidR="003932CE">
        <w:rPr>
          <w:bCs/>
          <w:sz w:val="26"/>
          <w:szCs w:val="26"/>
        </w:rPr>
        <w:t xml:space="preserve"> </w:t>
      </w:r>
      <w:r w:rsidRPr="002065C7">
        <w:rPr>
          <w:bCs/>
          <w:sz w:val="26"/>
          <w:szCs w:val="26"/>
        </w:rPr>
        <w:t>карась,</w:t>
      </w:r>
      <w:r w:rsidR="003932CE">
        <w:rPr>
          <w:bCs/>
          <w:sz w:val="26"/>
          <w:szCs w:val="26"/>
        </w:rPr>
        <w:t xml:space="preserve"> </w:t>
      </w:r>
      <w:r w:rsidRPr="002065C7">
        <w:rPr>
          <w:bCs/>
          <w:sz w:val="26"/>
          <w:szCs w:val="26"/>
        </w:rPr>
        <w:t>пескарь</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другие.</w:t>
      </w:r>
      <w:r w:rsidR="003932CE">
        <w:rPr>
          <w:bCs/>
          <w:sz w:val="26"/>
          <w:szCs w:val="26"/>
        </w:rPr>
        <w:t xml:space="preserve"> </w:t>
      </w:r>
      <w:proofErr w:type="gramEnd"/>
    </w:p>
    <w:p w:rsidR="0064203D" w:rsidRPr="002065C7" w:rsidRDefault="0064203D" w:rsidP="001B6E20">
      <w:pPr>
        <w:ind w:firstLine="709"/>
        <w:jc w:val="both"/>
        <w:rPr>
          <w:bCs/>
          <w:sz w:val="26"/>
          <w:szCs w:val="26"/>
        </w:rPr>
      </w:pPr>
      <w:r w:rsidRPr="002065C7">
        <w:rPr>
          <w:bCs/>
          <w:sz w:val="26"/>
          <w:szCs w:val="26"/>
        </w:rPr>
        <w:t>Все</w:t>
      </w:r>
      <w:r w:rsidR="003932CE">
        <w:rPr>
          <w:bCs/>
          <w:sz w:val="26"/>
          <w:szCs w:val="26"/>
        </w:rPr>
        <w:t xml:space="preserve"> </w:t>
      </w:r>
      <w:r w:rsidRPr="002065C7">
        <w:rPr>
          <w:bCs/>
          <w:sz w:val="26"/>
          <w:szCs w:val="26"/>
        </w:rPr>
        <w:t>рассматриваемые</w:t>
      </w:r>
      <w:r w:rsidR="003932CE">
        <w:rPr>
          <w:bCs/>
          <w:sz w:val="26"/>
          <w:szCs w:val="26"/>
        </w:rPr>
        <w:t xml:space="preserve"> </w:t>
      </w:r>
      <w:r w:rsidRPr="002065C7">
        <w:rPr>
          <w:bCs/>
          <w:sz w:val="26"/>
          <w:szCs w:val="26"/>
        </w:rPr>
        <w:t>виды</w:t>
      </w:r>
      <w:r w:rsidR="003932CE">
        <w:rPr>
          <w:bCs/>
          <w:sz w:val="26"/>
          <w:szCs w:val="26"/>
        </w:rPr>
        <w:t xml:space="preserve"> </w:t>
      </w:r>
      <w:r w:rsidRPr="002065C7">
        <w:rPr>
          <w:bCs/>
          <w:sz w:val="26"/>
          <w:szCs w:val="26"/>
        </w:rPr>
        <w:t>животных</w:t>
      </w:r>
      <w:r w:rsidR="003932CE">
        <w:rPr>
          <w:bCs/>
          <w:sz w:val="26"/>
          <w:szCs w:val="26"/>
        </w:rPr>
        <w:t xml:space="preserve"> </w:t>
      </w:r>
      <w:r w:rsidRPr="002065C7">
        <w:rPr>
          <w:bCs/>
          <w:sz w:val="26"/>
          <w:szCs w:val="26"/>
        </w:rPr>
        <w:t>имеют</w:t>
      </w:r>
      <w:r w:rsidR="003932CE">
        <w:rPr>
          <w:bCs/>
          <w:sz w:val="26"/>
          <w:szCs w:val="26"/>
        </w:rPr>
        <w:t xml:space="preserve"> </w:t>
      </w:r>
      <w:r w:rsidRPr="002065C7">
        <w:rPr>
          <w:bCs/>
          <w:sz w:val="26"/>
          <w:szCs w:val="26"/>
        </w:rPr>
        <w:t>большое</w:t>
      </w:r>
      <w:r w:rsidR="003932CE">
        <w:rPr>
          <w:bCs/>
          <w:sz w:val="26"/>
          <w:szCs w:val="26"/>
        </w:rPr>
        <w:t xml:space="preserve"> </w:t>
      </w:r>
      <w:r w:rsidRPr="002065C7">
        <w:rPr>
          <w:bCs/>
          <w:sz w:val="26"/>
          <w:szCs w:val="26"/>
        </w:rPr>
        <w:t>значение</w:t>
      </w:r>
      <w:r w:rsidR="003932CE">
        <w:rPr>
          <w:bCs/>
          <w:sz w:val="26"/>
          <w:szCs w:val="26"/>
        </w:rPr>
        <w:t xml:space="preserve"> </w:t>
      </w:r>
      <w:r w:rsidRPr="002065C7">
        <w:rPr>
          <w:bCs/>
          <w:sz w:val="26"/>
          <w:szCs w:val="26"/>
        </w:rPr>
        <w:t>в</w:t>
      </w:r>
      <w:r w:rsidR="003932CE">
        <w:rPr>
          <w:bCs/>
          <w:sz w:val="26"/>
          <w:szCs w:val="26"/>
        </w:rPr>
        <w:t xml:space="preserve"> </w:t>
      </w:r>
      <w:r w:rsidRPr="002065C7">
        <w:rPr>
          <w:bCs/>
          <w:sz w:val="26"/>
          <w:szCs w:val="26"/>
        </w:rPr>
        <w:t>поддержании</w:t>
      </w:r>
      <w:r w:rsidR="003932CE">
        <w:rPr>
          <w:bCs/>
          <w:sz w:val="26"/>
          <w:szCs w:val="26"/>
        </w:rPr>
        <w:t xml:space="preserve"> </w:t>
      </w:r>
      <w:r w:rsidRPr="002065C7">
        <w:rPr>
          <w:bCs/>
          <w:sz w:val="26"/>
          <w:szCs w:val="26"/>
        </w:rPr>
        <w:t>экологического</w:t>
      </w:r>
      <w:r w:rsidR="003932CE">
        <w:rPr>
          <w:bCs/>
          <w:sz w:val="26"/>
          <w:szCs w:val="26"/>
        </w:rPr>
        <w:t xml:space="preserve"> </w:t>
      </w:r>
      <w:r w:rsidRPr="002065C7">
        <w:rPr>
          <w:bCs/>
          <w:sz w:val="26"/>
          <w:szCs w:val="26"/>
        </w:rPr>
        <w:t>равновесия</w:t>
      </w:r>
      <w:r w:rsidR="003932CE">
        <w:rPr>
          <w:bCs/>
          <w:sz w:val="26"/>
          <w:szCs w:val="26"/>
        </w:rPr>
        <w:t xml:space="preserve"> </w:t>
      </w:r>
      <w:r w:rsidRPr="002065C7">
        <w:rPr>
          <w:bCs/>
          <w:sz w:val="26"/>
          <w:szCs w:val="26"/>
        </w:rPr>
        <w:t>в</w:t>
      </w:r>
      <w:r w:rsidR="003932CE">
        <w:rPr>
          <w:bCs/>
          <w:sz w:val="26"/>
          <w:szCs w:val="26"/>
        </w:rPr>
        <w:t xml:space="preserve"> </w:t>
      </w:r>
      <w:r w:rsidRPr="002065C7">
        <w:rPr>
          <w:bCs/>
          <w:sz w:val="26"/>
          <w:szCs w:val="26"/>
        </w:rPr>
        <w:t>почвах,</w:t>
      </w:r>
      <w:r w:rsidR="003932CE">
        <w:rPr>
          <w:bCs/>
          <w:sz w:val="26"/>
          <w:szCs w:val="26"/>
        </w:rPr>
        <w:t xml:space="preserve"> </w:t>
      </w:r>
      <w:r w:rsidRPr="002065C7">
        <w:rPr>
          <w:bCs/>
          <w:sz w:val="26"/>
          <w:szCs w:val="26"/>
        </w:rPr>
        <w:t>фитоценозах</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водоёмах.</w:t>
      </w:r>
      <w:r w:rsidR="003932CE">
        <w:rPr>
          <w:bCs/>
          <w:sz w:val="26"/>
          <w:szCs w:val="26"/>
        </w:rPr>
        <w:t xml:space="preserve"> </w:t>
      </w:r>
      <w:r w:rsidRPr="002065C7">
        <w:rPr>
          <w:bCs/>
          <w:sz w:val="26"/>
          <w:szCs w:val="26"/>
        </w:rPr>
        <w:t>Помимо</w:t>
      </w:r>
      <w:r w:rsidR="003932CE">
        <w:rPr>
          <w:bCs/>
          <w:sz w:val="26"/>
          <w:szCs w:val="26"/>
        </w:rPr>
        <w:t xml:space="preserve"> </w:t>
      </w:r>
      <w:r w:rsidRPr="002065C7">
        <w:rPr>
          <w:bCs/>
          <w:sz w:val="26"/>
          <w:szCs w:val="26"/>
        </w:rPr>
        <w:t>экологического</w:t>
      </w:r>
      <w:r w:rsidR="003932CE">
        <w:rPr>
          <w:bCs/>
          <w:sz w:val="26"/>
          <w:szCs w:val="26"/>
        </w:rPr>
        <w:t xml:space="preserve"> </w:t>
      </w:r>
      <w:r w:rsidRPr="002065C7">
        <w:rPr>
          <w:bCs/>
          <w:sz w:val="26"/>
          <w:szCs w:val="26"/>
        </w:rPr>
        <w:t>значения</w:t>
      </w:r>
      <w:r w:rsidR="003932CE">
        <w:rPr>
          <w:bCs/>
          <w:sz w:val="26"/>
          <w:szCs w:val="26"/>
        </w:rPr>
        <w:t xml:space="preserve"> </w:t>
      </w:r>
      <w:r w:rsidRPr="002065C7">
        <w:rPr>
          <w:bCs/>
          <w:sz w:val="26"/>
          <w:szCs w:val="26"/>
        </w:rPr>
        <w:t>учитывается</w:t>
      </w:r>
      <w:r w:rsidR="003932CE">
        <w:rPr>
          <w:bCs/>
          <w:sz w:val="26"/>
          <w:szCs w:val="26"/>
        </w:rPr>
        <w:t xml:space="preserve"> </w:t>
      </w:r>
      <w:r w:rsidRPr="002065C7">
        <w:rPr>
          <w:bCs/>
          <w:sz w:val="26"/>
          <w:szCs w:val="26"/>
        </w:rPr>
        <w:t>их</w:t>
      </w:r>
      <w:r w:rsidR="003932CE">
        <w:rPr>
          <w:bCs/>
          <w:sz w:val="26"/>
          <w:szCs w:val="26"/>
        </w:rPr>
        <w:t xml:space="preserve"> </w:t>
      </w:r>
      <w:r w:rsidRPr="002065C7">
        <w:rPr>
          <w:bCs/>
          <w:sz w:val="26"/>
          <w:szCs w:val="26"/>
        </w:rPr>
        <w:t>охотничье</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эстетическое</w:t>
      </w:r>
      <w:r w:rsidR="003932CE">
        <w:rPr>
          <w:bCs/>
          <w:sz w:val="26"/>
          <w:szCs w:val="26"/>
        </w:rPr>
        <w:t xml:space="preserve"> </w:t>
      </w:r>
      <w:r w:rsidRPr="002065C7">
        <w:rPr>
          <w:bCs/>
          <w:sz w:val="26"/>
          <w:szCs w:val="26"/>
        </w:rPr>
        <w:t>значение.</w:t>
      </w:r>
      <w:r w:rsidR="003932CE">
        <w:rPr>
          <w:bCs/>
          <w:sz w:val="26"/>
          <w:szCs w:val="26"/>
        </w:rPr>
        <w:t xml:space="preserve"> </w:t>
      </w:r>
      <w:r w:rsidRPr="002065C7">
        <w:rPr>
          <w:bCs/>
          <w:sz w:val="26"/>
          <w:szCs w:val="26"/>
        </w:rPr>
        <w:t>Поэтому</w:t>
      </w:r>
      <w:r w:rsidR="003932CE">
        <w:rPr>
          <w:bCs/>
          <w:sz w:val="26"/>
          <w:szCs w:val="26"/>
        </w:rPr>
        <w:t xml:space="preserve"> </w:t>
      </w:r>
      <w:r w:rsidRPr="002065C7">
        <w:rPr>
          <w:bCs/>
          <w:sz w:val="26"/>
          <w:szCs w:val="26"/>
        </w:rPr>
        <w:t>важной</w:t>
      </w:r>
      <w:r w:rsidR="003932CE">
        <w:rPr>
          <w:bCs/>
          <w:sz w:val="26"/>
          <w:szCs w:val="26"/>
        </w:rPr>
        <w:t xml:space="preserve"> </w:t>
      </w:r>
      <w:r w:rsidRPr="002065C7">
        <w:rPr>
          <w:bCs/>
          <w:sz w:val="26"/>
          <w:szCs w:val="26"/>
        </w:rPr>
        <w:t>чертой</w:t>
      </w:r>
      <w:r w:rsidR="003932CE">
        <w:rPr>
          <w:bCs/>
          <w:sz w:val="26"/>
          <w:szCs w:val="26"/>
        </w:rPr>
        <w:t xml:space="preserve"> </w:t>
      </w:r>
      <w:r w:rsidRPr="002065C7">
        <w:rPr>
          <w:bCs/>
          <w:sz w:val="26"/>
          <w:szCs w:val="26"/>
        </w:rPr>
        <w:t>размещения</w:t>
      </w:r>
      <w:r w:rsidR="003932CE">
        <w:rPr>
          <w:bCs/>
          <w:sz w:val="26"/>
          <w:szCs w:val="26"/>
        </w:rPr>
        <w:t xml:space="preserve"> </w:t>
      </w:r>
      <w:r w:rsidRPr="002065C7">
        <w:rPr>
          <w:bCs/>
          <w:sz w:val="26"/>
          <w:szCs w:val="26"/>
        </w:rPr>
        <w:t>животных</w:t>
      </w:r>
      <w:r w:rsidR="003932CE">
        <w:rPr>
          <w:bCs/>
          <w:sz w:val="26"/>
          <w:szCs w:val="26"/>
        </w:rPr>
        <w:t xml:space="preserve"> </w:t>
      </w:r>
      <w:r w:rsidRPr="002065C7">
        <w:rPr>
          <w:bCs/>
          <w:sz w:val="26"/>
          <w:szCs w:val="26"/>
        </w:rPr>
        <w:t>по</w:t>
      </w:r>
      <w:r w:rsidR="003932CE">
        <w:rPr>
          <w:bCs/>
          <w:sz w:val="26"/>
          <w:szCs w:val="26"/>
        </w:rPr>
        <w:t xml:space="preserve"> </w:t>
      </w:r>
      <w:r w:rsidRPr="002065C7">
        <w:rPr>
          <w:bCs/>
          <w:sz w:val="26"/>
          <w:szCs w:val="26"/>
        </w:rPr>
        <w:t>территории</w:t>
      </w:r>
      <w:r w:rsidR="003932CE">
        <w:rPr>
          <w:bCs/>
          <w:sz w:val="26"/>
          <w:szCs w:val="26"/>
        </w:rPr>
        <w:t xml:space="preserve"> </w:t>
      </w:r>
      <w:r w:rsidRPr="002065C7">
        <w:rPr>
          <w:bCs/>
          <w:sz w:val="26"/>
          <w:szCs w:val="26"/>
        </w:rPr>
        <w:t>района</w:t>
      </w:r>
      <w:r w:rsidR="003932CE">
        <w:rPr>
          <w:bCs/>
          <w:sz w:val="26"/>
          <w:szCs w:val="26"/>
        </w:rPr>
        <w:t xml:space="preserve"> </w:t>
      </w:r>
      <w:r w:rsidRPr="002065C7">
        <w:rPr>
          <w:bCs/>
          <w:sz w:val="26"/>
          <w:szCs w:val="26"/>
        </w:rPr>
        <w:t>является</w:t>
      </w:r>
      <w:r w:rsidR="003932CE">
        <w:rPr>
          <w:bCs/>
          <w:sz w:val="26"/>
          <w:szCs w:val="26"/>
        </w:rPr>
        <w:t xml:space="preserve"> </w:t>
      </w:r>
      <w:r w:rsidRPr="002065C7">
        <w:rPr>
          <w:bCs/>
          <w:sz w:val="26"/>
          <w:szCs w:val="26"/>
        </w:rPr>
        <w:t>увеличение</w:t>
      </w:r>
      <w:r w:rsidR="003932CE">
        <w:rPr>
          <w:bCs/>
          <w:sz w:val="26"/>
          <w:szCs w:val="26"/>
        </w:rPr>
        <w:t xml:space="preserve"> </w:t>
      </w:r>
      <w:r w:rsidRPr="002065C7">
        <w:rPr>
          <w:bCs/>
          <w:sz w:val="26"/>
          <w:szCs w:val="26"/>
        </w:rPr>
        <w:t>видового</w:t>
      </w:r>
      <w:r w:rsidR="003932CE">
        <w:rPr>
          <w:bCs/>
          <w:sz w:val="26"/>
          <w:szCs w:val="26"/>
        </w:rPr>
        <w:t xml:space="preserve"> </w:t>
      </w:r>
      <w:r w:rsidRPr="002065C7">
        <w:rPr>
          <w:bCs/>
          <w:sz w:val="26"/>
          <w:szCs w:val="26"/>
        </w:rPr>
        <w:t>состава</w:t>
      </w:r>
      <w:r w:rsidR="003932CE">
        <w:rPr>
          <w:bCs/>
          <w:sz w:val="26"/>
          <w:szCs w:val="26"/>
        </w:rPr>
        <w:t xml:space="preserve"> </w:t>
      </w:r>
      <w:r w:rsidRPr="002065C7">
        <w:rPr>
          <w:bCs/>
          <w:sz w:val="26"/>
          <w:szCs w:val="26"/>
        </w:rPr>
        <w:t>путём</w:t>
      </w:r>
      <w:r w:rsidR="003932CE">
        <w:rPr>
          <w:bCs/>
          <w:sz w:val="26"/>
          <w:szCs w:val="26"/>
        </w:rPr>
        <w:t xml:space="preserve"> </w:t>
      </w:r>
      <w:r w:rsidRPr="002065C7">
        <w:rPr>
          <w:bCs/>
          <w:sz w:val="26"/>
          <w:szCs w:val="26"/>
        </w:rPr>
        <w:t>создания</w:t>
      </w:r>
      <w:r w:rsidR="003932CE">
        <w:rPr>
          <w:bCs/>
          <w:sz w:val="26"/>
          <w:szCs w:val="26"/>
        </w:rPr>
        <w:t xml:space="preserve"> </w:t>
      </w:r>
      <w:r w:rsidRPr="002065C7">
        <w:rPr>
          <w:bCs/>
          <w:sz w:val="26"/>
          <w:szCs w:val="26"/>
        </w:rPr>
        <w:t>заказников,</w:t>
      </w:r>
      <w:r w:rsidR="003932CE">
        <w:rPr>
          <w:bCs/>
          <w:sz w:val="26"/>
          <w:szCs w:val="26"/>
        </w:rPr>
        <w:t xml:space="preserve"> </w:t>
      </w:r>
      <w:r w:rsidRPr="002065C7">
        <w:rPr>
          <w:bCs/>
          <w:sz w:val="26"/>
          <w:szCs w:val="26"/>
        </w:rPr>
        <w:t>путём</w:t>
      </w:r>
      <w:r w:rsidR="003932CE">
        <w:rPr>
          <w:bCs/>
          <w:sz w:val="26"/>
          <w:szCs w:val="26"/>
        </w:rPr>
        <w:t xml:space="preserve"> </w:t>
      </w:r>
      <w:r w:rsidRPr="002065C7">
        <w:rPr>
          <w:bCs/>
          <w:sz w:val="26"/>
          <w:szCs w:val="26"/>
        </w:rPr>
        <w:t>акклиматизации</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реакклиматизации</w:t>
      </w:r>
      <w:r w:rsidR="003932CE">
        <w:rPr>
          <w:bCs/>
          <w:sz w:val="26"/>
          <w:szCs w:val="26"/>
        </w:rPr>
        <w:t xml:space="preserve"> </w:t>
      </w:r>
      <w:r w:rsidRPr="002065C7">
        <w:rPr>
          <w:bCs/>
          <w:sz w:val="26"/>
          <w:szCs w:val="26"/>
        </w:rPr>
        <w:t>видов,</w:t>
      </w:r>
      <w:r w:rsidR="003932CE">
        <w:rPr>
          <w:bCs/>
          <w:sz w:val="26"/>
          <w:szCs w:val="26"/>
        </w:rPr>
        <w:t xml:space="preserve"> </w:t>
      </w:r>
      <w:r w:rsidRPr="002065C7">
        <w:rPr>
          <w:bCs/>
          <w:sz w:val="26"/>
          <w:szCs w:val="26"/>
        </w:rPr>
        <w:t>а</w:t>
      </w:r>
      <w:r w:rsidR="003932CE">
        <w:rPr>
          <w:bCs/>
          <w:sz w:val="26"/>
          <w:szCs w:val="26"/>
        </w:rPr>
        <w:t xml:space="preserve"> </w:t>
      </w:r>
      <w:r w:rsidRPr="002065C7">
        <w:rPr>
          <w:bCs/>
          <w:sz w:val="26"/>
          <w:szCs w:val="26"/>
        </w:rPr>
        <w:t>также</w:t>
      </w:r>
      <w:r w:rsidR="003932CE">
        <w:rPr>
          <w:bCs/>
          <w:sz w:val="26"/>
          <w:szCs w:val="26"/>
        </w:rPr>
        <w:t xml:space="preserve"> </w:t>
      </w:r>
      <w:r w:rsidRPr="002065C7">
        <w:rPr>
          <w:bCs/>
          <w:sz w:val="26"/>
          <w:szCs w:val="26"/>
        </w:rPr>
        <w:t>самостоятельного</w:t>
      </w:r>
      <w:r w:rsidR="003932CE">
        <w:rPr>
          <w:bCs/>
          <w:sz w:val="26"/>
          <w:szCs w:val="26"/>
        </w:rPr>
        <w:t xml:space="preserve"> </w:t>
      </w:r>
      <w:r w:rsidRPr="002065C7">
        <w:rPr>
          <w:bCs/>
          <w:sz w:val="26"/>
          <w:szCs w:val="26"/>
        </w:rPr>
        <w:t>вселения</w:t>
      </w:r>
      <w:r w:rsidR="003932CE">
        <w:rPr>
          <w:bCs/>
          <w:sz w:val="26"/>
          <w:szCs w:val="26"/>
        </w:rPr>
        <w:t xml:space="preserve"> </w:t>
      </w:r>
      <w:r w:rsidRPr="002065C7">
        <w:rPr>
          <w:bCs/>
          <w:sz w:val="26"/>
          <w:szCs w:val="26"/>
        </w:rPr>
        <w:t>животных</w:t>
      </w:r>
      <w:r w:rsidR="003932CE">
        <w:rPr>
          <w:bCs/>
          <w:sz w:val="26"/>
          <w:szCs w:val="26"/>
        </w:rPr>
        <w:t xml:space="preserve"> </w:t>
      </w:r>
      <w:r w:rsidRPr="002065C7">
        <w:rPr>
          <w:bCs/>
          <w:sz w:val="26"/>
          <w:szCs w:val="26"/>
        </w:rPr>
        <w:t>и</w:t>
      </w:r>
      <w:r w:rsidR="003932CE">
        <w:rPr>
          <w:bCs/>
          <w:sz w:val="26"/>
          <w:szCs w:val="26"/>
        </w:rPr>
        <w:t xml:space="preserve"> </w:t>
      </w:r>
      <w:r w:rsidRPr="002065C7">
        <w:rPr>
          <w:bCs/>
          <w:sz w:val="26"/>
          <w:szCs w:val="26"/>
        </w:rPr>
        <w:t>птиц.</w:t>
      </w:r>
    </w:p>
    <w:p w:rsidR="0064203D" w:rsidRPr="002065C7" w:rsidRDefault="0064203D" w:rsidP="001B6E20">
      <w:pPr>
        <w:pStyle w:val="a5"/>
        <w:ind w:firstLine="709"/>
        <w:rPr>
          <w:rFonts w:cs="Times New Roman"/>
          <w:b/>
          <w:bCs/>
          <w:color w:val="000000"/>
          <w:sz w:val="26"/>
          <w:szCs w:val="26"/>
        </w:rPr>
      </w:pPr>
      <w:r w:rsidRPr="002065C7">
        <w:rPr>
          <w:rFonts w:cs="Times New Roman"/>
          <w:b/>
          <w:bCs/>
          <w:color w:val="000000"/>
          <w:sz w:val="26"/>
          <w:szCs w:val="26"/>
        </w:rPr>
        <w:t>Выводы</w:t>
      </w:r>
    </w:p>
    <w:p w:rsidR="0064203D" w:rsidRPr="00952241" w:rsidRDefault="0064203D" w:rsidP="001B6E20">
      <w:pPr>
        <w:pStyle w:val="a5"/>
        <w:ind w:firstLine="709"/>
        <w:rPr>
          <w:rFonts w:cs="Times New Roman"/>
          <w:color w:val="000000"/>
          <w:sz w:val="26"/>
          <w:szCs w:val="26"/>
        </w:rPr>
      </w:pPr>
      <w:r w:rsidRPr="002065C7">
        <w:rPr>
          <w:rFonts w:cs="Times New Roman"/>
          <w:color w:val="000000"/>
          <w:sz w:val="26"/>
          <w:szCs w:val="26"/>
        </w:rPr>
        <w:t>Виды</w:t>
      </w:r>
      <w:r w:rsidR="003932CE">
        <w:rPr>
          <w:rFonts w:cs="Times New Roman"/>
          <w:color w:val="000000"/>
          <w:sz w:val="26"/>
          <w:szCs w:val="26"/>
        </w:rPr>
        <w:t xml:space="preserve"> </w:t>
      </w:r>
      <w:r w:rsidRPr="002065C7">
        <w:rPr>
          <w:rFonts w:cs="Times New Roman"/>
          <w:color w:val="000000"/>
          <w:sz w:val="26"/>
          <w:szCs w:val="26"/>
        </w:rPr>
        <w:t>животных</w:t>
      </w:r>
      <w:r w:rsidR="003932CE">
        <w:rPr>
          <w:rFonts w:cs="Times New Roman"/>
          <w:color w:val="000000"/>
          <w:sz w:val="26"/>
          <w:szCs w:val="26"/>
        </w:rPr>
        <w:t xml:space="preserve"> </w:t>
      </w:r>
      <w:r w:rsidRPr="002065C7">
        <w:rPr>
          <w:rFonts w:cs="Times New Roman"/>
          <w:color w:val="000000"/>
          <w:sz w:val="26"/>
          <w:szCs w:val="26"/>
        </w:rPr>
        <w:t>на</w:t>
      </w:r>
      <w:r w:rsidR="003932CE">
        <w:rPr>
          <w:rFonts w:cs="Times New Roman"/>
          <w:color w:val="000000"/>
          <w:sz w:val="26"/>
          <w:szCs w:val="26"/>
        </w:rPr>
        <w:t xml:space="preserve"> </w:t>
      </w:r>
      <w:r w:rsidRPr="002065C7">
        <w:rPr>
          <w:rFonts w:cs="Times New Roman"/>
          <w:color w:val="000000"/>
          <w:sz w:val="26"/>
          <w:szCs w:val="26"/>
        </w:rPr>
        <w:t>территории</w:t>
      </w:r>
      <w:r w:rsidR="003932CE">
        <w:rPr>
          <w:rFonts w:cs="Times New Roman"/>
          <w:color w:val="000000"/>
          <w:sz w:val="26"/>
          <w:szCs w:val="26"/>
        </w:rPr>
        <w:t xml:space="preserve"> </w:t>
      </w:r>
      <w:r w:rsidRPr="002065C7">
        <w:rPr>
          <w:rFonts w:cs="Times New Roman"/>
          <w:color w:val="000000"/>
          <w:sz w:val="26"/>
          <w:szCs w:val="26"/>
        </w:rPr>
        <w:t>сельского</w:t>
      </w:r>
      <w:r w:rsidR="003932CE">
        <w:rPr>
          <w:rFonts w:cs="Times New Roman"/>
          <w:color w:val="000000"/>
          <w:sz w:val="26"/>
          <w:szCs w:val="26"/>
        </w:rPr>
        <w:t xml:space="preserve"> </w:t>
      </w:r>
      <w:r w:rsidRPr="002065C7">
        <w:rPr>
          <w:rFonts w:cs="Times New Roman"/>
          <w:color w:val="000000"/>
          <w:sz w:val="26"/>
          <w:szCs w:val="26"/>
        </w:rPr>
        <w:t>поселения</w:t>
      </w:r>
      <w:r w:rsidR="003932CE">
        <w:rPr>
          <w:rFonts w:cs="Times New Roman"/>
          <w:color w:val="000000"/>
          <w:sz w:val="26"/>
          <w:szCs w:val="26"/>
        </w:rPr>
        <w:t xml:space="preserve"> </w:t>
      </w:r>
      <w:r w:rsidRPr="002065C7">
        <w:rPr>
          <w:rFonts w:cs="Times New Roman"/>
          <w:color w:val="000000"/>
          <w:sz w:val="26"/>
          <w:szCs w:val="26"/>
        </w:rPr>
        <w:t>имеют</w:t>
      </w:r>
      <w:r w:rsidR="003932CE">
        <w:rPr>
          <w:rFonts w:cs="Times New Roman"/>
          <w:color w:val="000000"/>
          <w:sz w:val="26"/>
          <w:szCs w:val="26"/>
        </w:rPr>
        <w:t xml:space="preserve"> </w:t>
      </w:r>
      <w:r w:rsidRPr="002065C7">
        <w:rPr>
          <w:rFonts w:cs="Times New Roman"/>
          <w:color w:val="000000"/>
          <w:sz w:val="26"/>
          <w:szCs w:val="26"/>
        </w:rPr>
        <w:t>большое</w:t>
      </w:r>
      <w:r w:rsidR="003932CE">
        <w:rPr>
          <w:rFonts w:cs="Times New Roman"/>
          <w:color w:val="000000"/>
          <w:sz w:val="26"/>
          <w:szCs w:val="26"/>
        </w:rPr>
        <w:t xml:space="preserve"> </w:t>
      </w:r>
      <w:r w:rsidRPr="002065C7">
        <w:rPr>
          <w:rFonts w:cs="Times New Roman"/>
          <w:color w:val="000000"/>
          <w:sz w:val="26"/>
          <w:szCs w:val="26"/>
        </w:rPr>
        <w:t>значение</w:t>
      </w:r>
      <w:r w:rsidR="003932CE">
        <w:rPr>
          <w:rFonts w:cs="Times New Roman"/>
          <w:color w:val="000000"/>
          <w:sz w:val="26"/>
          <w:szCs w:val="26"/>
        </w:rPr>
        <w:t xml:space="preserve"> </w:t>
      </w:r>
      <w:r w:rsidRPr="002065C7">
        <w:rPr>
          <w:rFonts w:cs="Times New Roman"/>
          <w:color w:val="000000"/>
          <w:sz w:val="26"/>
          <w:szCs w:val="26"/>
        </w:rPr>
        <w:t>в</w:t>
      </w:r>
      <w:r w:rsidR="003932CE">
        <w:rPr>
          <w:rFonts w:cs="Times New Roman"/>
          <w:color w:val="000000"/>
          <w:sz w:val="26"/>
          <w:szCs w:val="26"/>
        </w:rPr>
        <w:t xml:space="preserve"> </w:t>
      </w:r>
      <w:r w:rsidRPr="002065C7">
        <w:rPr>
          <w:rFonts w:cs="Times New Roman"/>
          <w:color w:val="000000"/>
          <w:sz w:val="26"/>
          <w:szCs w:val="26"/>
        </w:rPr>
        <w:t>поддержании</w:t>
      </w:r>
      <w:r w:rsidR="003932CE">
        <w:rPr>
          <w:rFonts w:cs="Times New Roman"/>
          <w:color w:val="000000"/>
          <w:sz w:val="26"/>
          <w:szCs w:val="26"/>
        </w:rPr>
        <w:t xml:space="preserve"> </w:t>
      </w:r>
      <w:r w:rsidRPr="002065C7">
        <w:rPr>
          <w:rFonts w:cs="Times New Roman"/>
          <w:color w:val="000000"/>
          <w:sz w:val="26"/>
          <w:szCs w:val="26"/>
        </w:rPr>
        <w:t>экологического</w:t>
      </w:r>
      <w:r w:rsidR="003932CE">
        <w:rPr>
          <w:rFonts w:cs="Times New Roman"/>
          <w:color w:val="000000"/>
          <w:sz w:val="26"/>
          <w:szCs w:val="26"/>
        </w:rPr>
        <w:t xml:space="preserve"> </w:t>
      </w:r>
      <w:r w:rsidRPr="002065C7">
        <w:rPr>
          <w:rFonts w:cs="Times New Roman"/>
          <w:color w:val="000000"/>
          <w:sz w:val="26"/>
          <w:szCs w:val="26"/>
        </w:rPr>
        <w:t>равновесия</w:t>
      </w:r>
      <w:r w:rsidR="003932CE">
        <w:rPr>
          <w:rFonts w:cs="Times New Roman"/>
          <w:color w:val="000000"/>
          <w:sz w:val="26"/>
          <w:szCs w:val="26"/>
        </w:rPr>
        <w:t xml:space="preserve"> </w:t>
      </w:r>
      <w:r w:rsidRPr="002065C7">
        <w:rPr>
          <w:rFonts w:cs="Times New Roman"/>
          <w:color w:val="000000"/>
          <w:sz w:val="26"/>
          <w:szCs w:val="26"/>
        </w:rPr>
        <w:t>в</w:t>
      </w:r>
      <w:r w:rsidR="003932CE">
        <w:rPr>
          <w:rFonts w:cs="Times New Roman"/>
          <w:color w:val="000000"/>
          <w:sz w:val="26"/>
          <w:szCs w:val="26"/>
        </w:rPr>
        <w:t xml:space="preserve"> </w:t>
      </w:r>
      <w:r w:rsidRPr="002065C7">
        <w:rPr>
          <w:rFonts w:cs="Times New Roman"/>
          <w:color w:val="000000"/>
          <w:sz w:val="26"/>
          <w:szCs w:val="26"/>
        </w:rPr>
        <w:t>почвах,</w:t>
      </w:r>
      <w:r w:rsidR="003932CE">
        <w:rPr>
          <w:rFonts w:cs="Times New Roman"/>
          <w:color w:val="000000"/>
          <w:sz w:val="26"/>
          <w:szCs w:val="26"/>
        </w:rPr>
        <w:t xml:space="preserve"> </w:t>
      </w:r>
      <w:r w:rsidRPr="002065C7">
        <w:rPr>
          <w:rFonts w:cs="Times New Roman"/>
          <w:color w:val="000000"/>
          <w:sz w:val="26"/>
          <w:szCs w:val="26"/>
        </w:rPr>
        <w:t>фитоценозах</w:t>
      </w:r>
      <w:r w:rsidR="003932CE">
        <w:rPr>
          <w:rFonts w:cs="Times New Roman"/>
          <w:color w:val="000000"/>
          <w:sz w:val="26"/>
          <w:szCs w:val="26"/>
        </w:rPr>
        <w:t xml:space="preserve"> </w:t>
      </w:r>
      <w:r w:rsidRPr="002065C7">
        <w:rPr>
          <w:rFonts w:cs="Times New Roman"/>
          <w:color w:val="000000"/>
          <w:sz w:val="26"/>
          <w:szCs w:val="26"/>
        </w:rPr>
        <w:t>и</w:t>
      </w:r>
      <w:r w:rsidR="003932CE">
        <w:rPr>
          <w:rFonts w:cs="Times New Roman"/>
          <w:color w:val="000000"/>
          <w:sz w:val="26"/>
          <w:szCs w:val="26"/>
        </w:rPr>
        <w:t xml:space="preserve"> </w:t>
      </w:r>
      <w:r w:rsidRPr="002065C7">
        <w:rPr>
          <w:rFonts w:cs="Times New Roman"/>
          <w:color w:val="000000"/>
          <w:sz w:val="26"/>
          <w:szCs w:val="26"/>
        </w:rPr>
        <w:t>водоемах.</w:t>
      </w:r>
      <w:r w:rsidR="003932CE">
        <w:rPr>
          <w:rFonts w:cs="Times New Roman"/>
          <w:color w:val="000000"/>
          <w:sz w:val="26"/>
          <w:szCs w:val="26"/>
        </w:rPr>
        <w:t xml:space="preserve"> </w:t>
      </w:r>
    </w:p>
    <w:p w:rsidR="001B6E20" w:rsidRPr="00952241" w:rsidRDefault="001B6E20" w:rsidP="001B6E20">
      <w:pPr>
        <w:pStyle w:val="a5"/>
        <w:ind w:firstLine="709"/>
        <w:rPr>
          <w:rFonts w:cs="Times New Roman"/>
          <w:color w:val="000000"/>
          <w:sz w:val="26"/>
          <w:szCs w:val="26"/>
        </w:rPr>
      </w:pPr>
    </w:p>
    <w:p w:rsidR="00A60546" w:rsidRPr="002065C7" w:rsidRDefault="00A60546" w:rsidP="00C15B63">
      <w:pPr>
        <w:pStyle w:val="2"/>
        <w:ind w:firstLine="709"/>
        <w:jc w:val="center"/>
        <w:rPr>
          <w:b/>
          <w:sz w:val="26"/>
          <w:szCs w:val="26"/>
        </w:rPr>
      </w:pPr>
      <w:bookmarkStart w:id="22" w:name="_Toc109232343"/>
      <w:r w:rsidRPr="002065C7">
        <w:rPr>
          <w:b/>
          <w:sz w:val="26"/>
          <w:szCs w:val="26"/>
        </w:rPr>
        <w:t>2.4 Существующая планировочная структура и территориальные ограничения градостроительной деятельности</w:t>
      </w:r>
      <w:bookmarkEnd w:id="22"/>
    </w:p>
    <w:p w:rsidR="00A60546" w:rsidRPr="002065C7" w:rsidRDefault="00A60546" w:rsidP="008E7EED">
      <w:pPr>
        <w:pStyle w:val="af4"/>
        <w:rPr>
          <w:b/>
          <w:sz w:val="26"/>
          <w:szCs w:val="26"/>
        </w:rPr>
      </w:pPr>
    </w:p>
    <w:p w:rsidR="00A60546" w:rsidRPr="002065C7" w:rsidRDefault="00A60546" w:rsidP="001B6E20">
      <w:pPr>
        <w:pStyle w:val="af4"/>
        <w:rPr>
          <w:b/>
          <w:bCs/>
          <w:sz w:val="26"/>
          <w:szCs w:val="26"/>
          <w:u w:val="single"/>
        </w:rPr>
      </w:pPr>
      <w:r w:rsidRPr="002065C7">
        <w:rPr>
          <w:b/>
          <w:bCs/>
          <w:sz w:val="26"/>
          <w:szCs w:val="26"/>
          <w:u w:val="single"/>
        </w:rPr>
        <w:t>Экологическая ситуация</w:t>
      </w:r>
    </w:p>
    <w:p w:rsidR="00A60546" w:rsidRPr="002065C7" w:rsidRDefault="00A60546" w:rsidP="001B6E20">
      <w:pPr>
        <w:ind w:firstLine="709"/>
        <w:jc w:val="both"/>
        <w:rPr>
          <w:bCs/>
          <w:color w:val="FF0000"/>
          <w:sz w:val="26"/>
          <w:szCs w:val="26"/>
        </w:rPr>
      </w:pPr>
      <w:r w:rsidRPr="002065C7">
        <w:rPr>
          <w:bCs/>
          <w:sz w:val="26"/>
          <w:szCs w:val="26"/>
        </w:rPr>
        <w:t xml:space="preserve">Экологическая ситуация в сельском поселении, в целом, благоприятная. Имеющиеся загрязнения среды обитания носят локальный характер и, как </w:t>
      </w:r>
      <w:proofErr w:type="gramStart"/>
      <w:r w:rsidRPr="002065C7">
        <w:rPr>
          <w:bCs/>
          <w:sz w:val="26"/>
          <w:szCs w:val="26"/>
        </w:rPr>
        <w:t>правило, не достигают</w:t>
      </w:r>
      <w:proofErr w:type="gramEnd"/>
      <w:r w:rsidRPr="002065C7">
        <w:rPr>
          <w:bCs/>
          <w:sz w:val="26"/>
          <w:szCs w:val="26"/>
        </w:rPr>
        <w:t xml:space="preserve"> опасных значений. На территории населенных пунктов размещены объекты сельскохозяйственного назначения с санитарно-защитной зоной  50-100 м, но они не  представляют большой опасности для окружающей среды.</w:t>
      </w:r>
    </w:p>
    <w:p w:rsidR="00A60546" w:rsidRPr="002065C7" w:rsidRDefault="00A60546" w:rsidP="001B6E20">
      <w:pPr>
        <w:ind w:firstLine="709"/>
        <w:jc w:val="both"/>
        <w:rPr>
          <w:bCs/>
          <w:sz w:val="26"/>
          <w:szCs w:val="26"/>
        </w:rPr>
      </w:pPr>
      <w:r w:rsidRPr="002065C7">
        <w:rPr>
          <w:bCs/>
          <w:sz w:val="26"/>
          <w:szCs w:val="26"/>
        </w:rPr>
        <w:t>Основными источниками загрязнения окружающей среды сельского поселения являются:</w:t>
      </w:r>
    </w:p>
    <w:p w:rsidR="00A60546" w:rsidRPr="002065C7" w:rsidRDefault="00A60546" w:rsidP="001B6E20">
      <w:pPr>
        <w:ind w:firstLine="709"/>
        <w:jc w:val="both"/>
        <w:rPr>
          <w:bCs/>
          <w:sz w:val="26"/>
          <w:szCs w:val="26"/>
        </w:rPr>
      </w:pPr>
      <w:r w:rsidRPr="002065C7">
        <w:rPr>
          <w:b/>
          <w:bCs/>
          <w:sz w:val="26"/>
          <w:szCs w:val="26"/>
        </w:rPr>
        <w:t>по почвам и воде</w:t>
      </w:r>
      <w:r w:rsidRPr="002065C7">
        <w:rPr>
          <w:bCs/>
          <w:sz w:val="26"/>
          <w:szCs w:val="26"/>
        </w:rPr>
        <w:t xml:space="preserve"> одновременно – кладбища, объекты производственные объекты, водоотведение.</w:t>
      </w:r>
    </w:p>
    <w:p w:rsidR="00A60546" w:rsidRPr="002065C7" w:rsidRDefault="00A60546" w:rsidP="001B6E20">
      <w:pPr>
        <w:ind w:firstLine="709"/>
        <w:jc w:val="both"/>
        <w:rPr>
          <w:bCs/>
          <w:sz w:val="26"/>
          <w:szCs w:val="26"/>
        </w:rPr>
      </w:pPr>
      <w:r w:rsidRPr="002065C7">
        <w:rPr>
          <w:b/>
          <w:bCs/>
          <w:sz w:val="26"/>
          <w:szCs w:val="26"/>
        </w:rPr>
        <w:t>по шуму, атмосферному воздуху и почве</w:t>
      </w:r>
      <w:r w:rsidRPr="002065C7">
        <w:rPr>
          <w:b/>
          <w:i/>
          <w:iCs/>
          <w:sz w:val="26"/>
          <w:szCs w:val="26"/>
        </w:rPr>
        <w:t xml:space="preserve"> </w:t>
      </w:r>
      <w:r w:rsidRPr="002065C7">
        <w:rPr>
          <w:bCs/>
          <w:sz w:val="26"/>
          <w:szCs w:val="26"/>
        </w:rPr>
        <w:t xml:space="preserve"> </w:t>
      </w:r>
      <w:proofErr w:type="gramStart"/>
      <w:r w:rsidRPr="002065C7">
        <w:rPr>
          <w:bCs/>
          <w:sz w:val="26"/>
          <w:szCs w:val="26"/>
        </w:rPr>
        <w:t>–а</w:t>
      </w:r>
      <w:proofErr w:type="gramEnd"/>
      <w:r w:rsidRPr="002065C7">
        <w:rPr>
          <w:bCs/>
          <w:sz w:val="26"/>
          <w:szCs w:val="26"/>
        </w:rPr>
        <w:t>втомобильные дороги, трубопроводный транспорт (магистральный газопровод-отвод)</w:t>
      </w:r>
    </w:p>
    <w:p w:rsidR="00A60546" w:rsidRPr="002065C7" w:rsidRDefault="00A60546" w:rsidP="001B6E20">
      <w:pPr>
        <w:pStyle w:val="af4"/>
        <w:rPr>
          <w:b/>
          <w:bCs/>
          <w:sz w:val="26"/>
          <w:szCs w:val="26"/>
          <w:u w:val="single"/>
        </w:rPr>
      </w:pPr>
      <w:r w:rsidRPr="002065C7">
        <w:rPr>
          <w:b/>
          <w:bCs/>
          <w:sz w:val="26"/>
          <w:szCs w:val="26"/>
          <w:u w:val="single"/>
        </w:rPr>
        <w:t>Загрязнение воды и почвы</w:t>
      </w:r>
    </w:p>
    <w:p w:rsidR="00A60546" w:rsidRPr="002065C7" w:rsidRDefault="00A60546" w:rsidP="001B6E20">
      <w:pPr>
        <w:pStyle w:val="af4"/>
        <w:rPr>
          <w:b/>
          <w:bCs/>
          <w:sz w:val="26"/>
          <w:szCs w:val="26"/>
        </w:rPr>
      </w:pPr>
      <w:r w:rsidRPr="002065C7">
        <w:rPr>
          <w:b/>
          <w:bCs/>
          <w:sz w:val="26"/>
          <w:szCs w:val="26"/>
        </w:rPr>
        <w:t>Водоотведение</w:t>
      </w:r>
    </w:p>
    <w:p w:rsidR="00A60546" w:rsidRPr="002065C7" w:rsidRDefault="00A60546" w:rsidP="001B6E20">
      <w:pPr>
        <w:ind w:firstLine="709"/>
        <w:jc w:val="both"/>
        <w:rPr>
          <w:bCs/>
          <w:sz w:val="26"/>
          <w:szCs w:val="26"/>
        </w:rPr>
      </w:pPr>
      <w:r w:rsidRPr="002065C7">
        <w:rPr>
          <w:bCs/>
          <w:sz w:val="26"/>
          <w:szCs w:val="26"/>
        </w:rPr>
        <w:t>Существующее положение в поселении по водоотведению неудовлетворительное. Канализационная сеть обслуживает только административные здания и малоэтажные дома п</w:t>
      </w:r>
      <w:proofErr w:type="gramStart"/>
      <w:r w:rsidRPr="002065C7">
        <w:rPr>
          <w:bCs/>
          <w:sz w:val="26"/>
          <w:szCs w:val="26"/>
        </w:rPr>
        <w:t>.Р</w:t>
      </w:r>
      <w:proofErr w:type="gramEnd"/>
      <w:r w:rsidRPr="002065C7">
        <w:rPr>
          <w:bCs/>
          <w:sz w:val="26"/>
          <w:szCs w:val="26"/>
        </w:rPr>
        <w:t>ождественский, но эта система водоотведения недостаточна для нормальных санитарно-гигиенических условий жизни населения.</w:t>
      </w:r>
    </w:p>
    <w:p w:rsidR="00A60546" w:rsidRPr="002065C7" w:rsidRDefault="00A60546" w:rsidP="001B6E20">
      <w:pPr>
        <w:pStyle w:val="af4"/>
        <w:rPr>
          <w:b/>
          <w:bCs/>
          <w:sz w:val="26"/>
          <w:szCs w:val="26"/>
          <w:u w:val="single"/>
        </w:rPr>
      </w:pPr>
      <w:r w:rsidRPr="002065C7">
        <w:rPr>
          <w:b/>
          <w:bCs/>
          <w:sz w:val="26"/>
          <w:szCs w:val="26"/>
          <w:u w:val="single"/>
        </w:rPr>
        <w:t xml:space="preserve">Состояние ТБО    </w:t>
      </w:r>
    </w:p>
    <w:p w:rsidR="00A60546" w:rsidRPr="002065C7" w:rsidRDefault="00A60546" w:rsidP="001B6E20">
      <w:pPr>
        <w:ind w:firstLine="709"/>
        <w:jc w:val="both"/>
        <w:rPr>
          <w:sz w:val="26"/>
          <w:szCs w:val="26"/>
        </w:rPr>
      </w:pPr>
      <w:r w:rsidRPr="002065C7">
        <w:rPr>
          <w:sz w:val="26"/>
          <w:szCs w:val="26"/>
        </w:rPr>
        <w:tab/>
        <w:t>Большое значение для создания нормальных санитарно-гигиенических условий жизни населения имеет санитарное благоустройство территории. Санитарное благоустройство направленно на защиту от загрязнения почв, воздушного бассейна, поверхностных и подземных вод всевозможными отходами, образующимися в процессе деятельности населения.</w:t>
      </w:r>
    </w:p>
    <w:p w:rsidR="00A60546" w:rsidRPr="002065C7" w:rsidRDefault="00A60546" w:rsidP="001B6E20">
      <w:pPr>
        <w:pStyle w:val="320"/>
        <w:spacing w:after="0"/>
        <w:ind w:left="0" w:firstLine="709"/>
        <w:jc w:val="both"/>
        <w:rPr>
          <w:sz w:val="26"/>
          <w:szCs w:val="26"/>
        </w:rPr>
      </w:pPr>
      <w:r w:rsidRPr="002065C7">
        <w:rPr>
          <w:sz w:val="26"/>
          <w:szCs w:val="26"/>
        </w:rPr>
        <w:t xml:space="preserve">Важное место в санитарном благоустройстве территории отводится очистке селитебной территории от твердых бытовых отходов, которые образуются, в основном, при эксплуатации жилых зданий, а также объектов общественного </w:t>
      </w:r>
      <w:r w:rsidRPr="002065C7">
        <w:rPr>
          <w:sz w:val="26"/>
          <w:szCs w:val="26"/>
        </w:rPr>
        <w:lastRenderedPageBreak/>
        <w:t>назначения.</w:t>
      </w:r>
    </w:p>
    <w:p w:rsidR="00A60546" w:rsidRPr="002065C7" w:rsidRDefault="00A60546" w:rsidP="001B6E20">
      <w:pPr>
        <w:pStyle w:val="320"/>
        <w:spacing w:after="0"/>
        <w:ind w:left="0" w:firstLine="709"/>
        <w:jc w:val="both"/>
        <w:rPr>
          <w:sz w:val="26"/>
          <w:szCs w:val="26"/>
        </w:rPr>
      </w:pPr>
      <w:r w:rsidRPr="002065C7">
        <w:rPr>
          <w:sz w:val="26"/>
          <w:szCs w:val="26"/>
        </w:rPr>
        <w:t>Наибольшую опасность для жизни и здоровья граждан представляют твердые бытовые отходы, размещенные в необорудованных местах.</w:t>
      </w:r>
    </w:p>
    <w:p w:rsidR="00A60546" w:rsidRPr="002065C7" w:rsidRDefault="00A60546" w:rsidP="001B6E20">
      <w:pPr>
        <w:pStyle w:val="320"/>
        <w:spacing w:after="0"/>
        <w:ind w:left="0" w:firstLine="709"/>
        <w:jc w:val="both"/>
        <w:rPr>
          <w:sz w:val="26"/>
          <w:szCs w:val="26"/>
        </w:rPr>
      </w:pPr>
      <w:r w:rsidRPr="002065C7">
        <w:rPr>
          <w:sz w:val="26"/>
          <w:szCs w:val="26"/>
        </w:rPr>
        <w:t>Во всех населенных пунктах поселения  предусмотреть организацию контейнерных площадок и сбор бытового мусора в контейнеры. Вывоз отходов может быть организован: по расписанию, по заявке или по звонку, на проектируемый полигон ТБО.</w:t>
      </w:r>
    </w:p>
    <w:p w:rsidR="00A60546" w:rsidRPr="002065C7" w:rsidRDefault="00A60546" w:rsidP="001B6E20">
      <w:pPr>
        <w:pStyle w:val="af6"/>
        <w:widowControl/>
        <w:autoSpaceDE/>
        <w:autoSpaceDN/>
        <w:adjustRightInd/>
        <w:spacing w:line="240" w:lineRule="auto"/>
        <w:ind w:firstLine="709"/>
        <w:rPr>
          <w:color w:val="FF0000"/>
          <w:sz w:val="26"/>
          <w:szCs w:val="26"/>
        </w:rPr>
      </w:pPr>
      <w:r w:rsidRPr="002065C7">
        <w:rPr>
          <w:sz w:val="26"/>
          <w:szCs w:val="26"/>
        </w:rPr>
        <w:t>Полигон ТБО  в Троснянском районе расположен на территории Троснянского сельского поселения.</w:t>
      </w:r>
      <w:r w:rsidRPr="002065C7">
        <w:rPr>
          <w:color w:val="FF0000"/>
          <w:sz w:val="26"/>
          <w:szCs w:val="26"/>
        </w:rPr>
        <w:t xml:space="preserve"> </w:t>
      </w:r>
    </w:p>
    <w:p w:rsidR="00A60546" w:rsidRPr="002065C7" w:rsidRDefault="00A60546" w:rsidP="001B6E20">
      <w:pPr>
        <w:pStyle w:val="320"/>
        <w:spacing w:after="0"/>
        <w:ind w:left="0" w:firstLine="709"/>
        <w:jc w:val="both"/>
        <w:rPr>
          <w:b/>
          <w:bCs/>
          <w:sz w:val="26"/>
          <w:szCs w:val="26"/>
          <w:u w:val="single"/>
        </w:rPr>
      </w:pPr>
    </w:p>
    <w:p w:rsidR="00A60546" w:rsidRPr="002065C7" w:rsidRDefault="00A60546" w:rsidP="001B6E20">
      <w:pPr>
        <w:pStyle w:val="320"/>
        <w:spacing w:after="0"/>
        <w:ind w:left="0" w:firstLine="709"/>
        <w:jc w:val="both"/>
        <w:rPr>
          <w:sz w:val="26"/>
          <w:szCs w:val="26"/>
          <w:u w:val="single"/>
        </w:rPr>
      </w:pPr>
      <w:r w:rsidRPr="002065C7">
        <w:rPr>
          <w:b/>
          <w:bCs/>
          <w:sz w:val="26"/>
          <w:szCs w:val="26"/>
          <w:u w:val="single"/>
        </w:rPr>
        <w:t>Состояние скотомогильников</w:t>
      </w:r>
    </w:p>
    <w:p w:rsidR="00A60546" w:rsidRPr="002065C7" w:rsidRDefault="00A60546" w:rsidP="001B6E20">
      <w:pPr>
        <w:ind w:firstLine="709"/>
        <w:jc w:val="both"/>
        <w:rPr>
          <w:color w:val="000000"/>
          <w:sz w:val="26"/>
          <w:szCs w:val="26"/>
        </w:rPr>
      </w:pPr>
      <w:r w:rsidRPr="002065C7">
        <w:rPr>
          <w:bCs/>
          <w:sz w:val="26"/>
          <w:szCs w:val="26"/>
        </w:rPr>
        <w:t xml:space="preserve">На территории Пенновского сельского поселения расположен скотомогильник  площадью 100 </w:t>
      </w:r>
      <w:r w:rsidR="008E7EED" w:rsidRPr="002065C7">
        <w:rPr>
          <w:bCs/>
          <w:sz w:val="26"/>
          <w:szCs w:val="26"/>
        </w:rPr>
        <w:t>кв.м</w:t>
      </w:r>
      <w:r w:rsidRPr="002065C7">
        <w:rPr>
          <w:bCs/>
          <w:sz w:val="26"/>
          <w:szCs w:val="26"/>
        </w:rPr>
        <w:t xml:space="preserve"> юго-западнее п</w:t>
      </w:r>
      <w:proofErr w:type="gramStart"/>
      <w:r w:rsidRPr="002065C7">
        <w:rPr>
          <w:bCs/>
          <w:sz w:val="26"/>
          <w:szCs w:val="26"/>
        </w:rPr>
        <w:t>.Р</w:t>
      </w:r>
      <w:proofErr w:type="gramEnd"/>
      <w:r w:rsidRPr="002065C7">
        <w:rPr>
          <w:bCs/>
          <w:sz w:val="26"/>
          <w:szCs w:val="26"/>
        </w:rPr>
        <w:t>ождественский, находящийся в стадии консервации.</w:t>
      </w:r>
      <w:r w:rsidRPr="002065C7">
        <w:rPr>
          <w:color w:val="000000"/>
          <w:sz w:val="26"/>
          <w:szCs w:val="26"/>
        </w:rPr>
        <w:t xml:space="preserve"> Первое захоронение 1986 год. </w:t>
      </w:r>
    </w:p>
    <w:p w:rsidR="00A60546" w:rsidRPr="002065C7" w:rsidRDefault="00A60546" w:rsidP="001B6E20">
      <w:pPr>
        <w:pStyle w:val="af4"/>
        <w:rPr>
          <w:bCs/>
          <w:sz w:val="26"/>
          <w:szCs w:val="26"/>
        </w:rPr>
      </w:pPr>
      <w:r w:rsidRPr="002065C7">
        <w:rPr>
          <w:bCs/>
          <w:sz w:val="26"/>
          <w:szCs w:val="26"/>
        </w:rPr>
        <w:t xml:space="preserve">Поголовье  сельскохозяйственных животных у сельскохозяйственных предприятий отсутствует. </w:t>
      </w:r>
    </w:p>
    <w:p w:rsidR="00A60546" w:rsidRPr="002065C7" w:rsidRDefault="00A60546" w:rsidP="001B6E20">
      <w:pPr>
        <w:ind w:firstLine="709"/>
        <w:jc w:val="both"/>
        <w:rPr>
          <w:color w:val="000000"/>
          <w:sz w:val="26"/>
          <w:szCs w:val="26"/>
        </w:rPr>
      </w:pPr>
      <w:r w:rsidRPr="002065C7">
        <w:rPr>
          <w:b/>
          <w:bCs/>
          <w:color w:val="000000"/>
          <w:sz w:val="26"/>
          <w:szCs w:val="26"/>
        </w:rPr>
        <w:t xml:space="preserve">Рекомендации </w:t>
      </w:r>
    </w:p>
    <w:p w:rsidR="00A60546" w:rsidRPr="002065C7" w:rsidRDefault="00A60546" w:rsidP="001B6E20">
      <w:pPr>
        <w:pStyle w:val="320"/>
        <w:spacing w:after="0"/>
        <w:ind w:left="0" w:firstLine="709"/>
        <w:jc w:val="both"/>
        <w:rPr>
          <w:sz w:val="26"/>
          <w:szCs w:val="26"/>
        </w:rPr>
      </w:pPr>
      <w:r w:rsidRPr="002065C7">
        <w:rPr>
          <w:bCs/>
          <w:sz w:val="26"/>
          <w:szCs w:val="26"/>
        </w:rPr>
        <w:t>Населению сельского поселения необходимо заключить договора на вывоз трупов сельскохозяйственных животных с ОАО «</w:t>
      </w:r>
      <w:r w:rsidRPr="002065C7">
        <w:rPr>
          <w:sz w:val="26"/>
          <w:szCs w:val="26"/>
        </w:rPr>
        <w:t xml:space="preserve">Орловский  ВетСанутильзавод по производству </w:t>
      </w:r>
      <w:proofErr w:type="gramStart"/>
      <w:r w:rsidRPr="002065C7">
        <w:rPr>
          <w:sz w:val="26"/>
          <w:szCs w:val="26"/>
        </w:rPr>
        <w:t>мясо-костной</w:t>
      </w:r>
      <w:proofErr w:type="gramEnd"/>
      <w:r w:rsidRPr="002065C7">
        <w:rPr>
          <w:sz w:val="26"/>
          <w:szCs w:val="26"/>
        </w:rPr>
        <w:t xml:space="preserve"> муки».</w:t>
      </w:r>
    </w:p>
    <w:p w:rsidR="00A60546" w:rsidRPr="002065C7" w:rsidRDefault="00A60546" w:rsidP="001B6E20">
      <w:pPr>
        <w:pStyle w:val="af4"/>
        <w:rPr>
          <w:i/>
          <w:iCs/>
          <w:sz w:val="26"/>
          <w:szCs w:val="26"/>
          <w:u w:val="single"/>
        </w:rPr>
      </w:pPr>
      <w:r w:rsidRPr="002065C7">
        <w:rPr>
          <w:b/>
          <w:bCs/>
          <w:sz w:val="26"/>
          <w:szCs w:val="26"/>
          <w:u w:val="single"/>
        </w:rPr>
        <w:t>Состояние кладбищ</w:t>
      </w:r>
    </w:p>
    <w:p w:rsidR="00A60546" w:rsidRPr="002065C7" w:rsidRDefault="00A60546" w:rsidP="001B6E20">
      <w:pPr>
        <w:ind w:firstLine="709"/>
        <w:jc w:val="both"/>
        <w:rPr>
          <w:color w:val="000000"/>
          <w:sz w:val="26"/>
          <w:szCs w:val="26"/>
        </w:rPr>
      </w:pPr>
      <w:r w:rsidRPr="002065C7">
        <w:rPr>
          <w:color w:val="000000"/>
          <w:sz w:val="26"/>
          <w:szCs w:val="26"/>
        </w:rPr>
        <w:t>Кладбище, расположенное в юго-восточной части с</w:t>
      </w:r>
      <w:proofErr w:type="gramStart"/>
      <w:r w:rsidRPr="002065C7">
        <w:rPr>
          <w:color w:val="000000"/>
          <w:sz w:val="26"/>
          <w:szCs w:val="26"/>
        </w:rPr>
        <w:t>.П</w:t>
      </w:r>
      <w:proofErr w:type="gramEnd"/>
      <w:r w:rsidRPr="002065C7">
        <w:rPr>
          <w:color w:val="000000"/>
          <w:sz w:val="26"/>
          <w:szCs w:val="26"/>
        </w:rPr>
        <w:t>енно-Бырдино, расположено в водоохранной зоне р.Белый Немед. Юго-восточная и южная часть кладбища должна быть закрыта для захоронений.</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 xml:space="preserve">Другие кладбища, расположенные на территории поселения, не оказывают негативного влияния на селитебную территорию населенных </w:t>
      </w:r>
      <w:proofErr w:type="gramStart"/>
      <w:r w:rsidRPr="002065C7">
        <w:rPr>
          <w:rFonts w:cs="Times New Roman"/>
          <w:bCs/>
          <w:color w:val="000000"/>
          <w:sz w:val="26"/>
          <w:szCs w:val="26"/>
        </w:rPr>
        <w:t>пунктов</w:t>
      </w:r>
      <w:proofErr w:type="gramEnd"/>
      <w:r w:rsidRPr="002065C7">
        <w:rPr>
          <w:rFonts w:cs="Times New Roman"/>
          <w:bCs/>
          <w:color w:val="000000"/>
          <w:sz w:val="26"/>
          <w:szCs w:val="26"/>
        </w:rPr>
        <w:t xml:space="preserve"> и соответствует требованиям </w:t>
      </w:r>
      <w:r w:rsidRPr="002065C7">
        <w:rPr>
          <w:rFonts w:cs="Times New Roman"/>
          <w:color w:val="000000"/>
          <w:sz w:val="26"/>
          <w:szCs w:val="26"/>
        </w:rPr>
        <w:t xml:space="preserve">СанПиН 2.2.1./2.1.1.1200-03.  </w:t>
      </w:r>
    </w:p>
    <w:p w:rsidR="00A60546" w:rsidRPr="002065C7" w:rsidRDefault="00A60546" w:rsidP="001B6E20">
      <w:pPr>
        <w:ind w:firstLine="709"/>
        <w:jc w:val="both"/>
        <w:rPr>
          <w:color w:val="000000"/>
          <w:sz w:val="26"/>
          <w:szCs w:val="26"/>
        </w:rPr>
      </w:pPr>
      <w:r w:rsidRPr="002065C7">
        <w:rPr>
          <w:color w:val="000000"/>
          <w:sz w:val="26"/>
          <w:szCs w:val="26"/>
        </w:rPr>
        <w:t xml:space="preserve">Санитарно-защитная зона кладбищ традиционного захоронения согласно требованиям СанПиН 2.2.1/2.1.1.1200-03 составляет 100 м. </w:t>
      </w:r>
    </w:p>
    <w:p w:rsidR="00A60546" w:rsidRPr="002065C7" w:rsidRDefault="00A60546" w:rsidP="001B6E20">
      <w:pPr>
        <w:ind w:firstLine="709"/>
        <w:jc w:val="both"/>
        <w:rPr>
          <w:b/>
          <w:bCs/>
          <w:color w:val="000000"/>
          <w:sz w:val="26"/>
          <w:szCs w:val="26"/>
        </w:rPr>
      </w:pPr>
      <w:r w:rsidRPr="002065C7">
        <w:rPr>
          <w:b/>
          <w:bCs/>
          <w:color w:val="000000"/>
          <w:sz w:val="26"/>
          <w:szCs w:val="26"/>
        </w:rPr>
        <w:t>Рекомендуем</w:t>
      </w:r>
    </w:p>
    <w:p w:rsidR="00A60546" w:rsidRPr="002065C7" w:rsidRDefault="00A60546" w:rsidP="001B6E20">
      <w:pPr>
        <w:ind w:firstLine="709"/>
        <w:jc w:val="both"/>
        <w:rPr>
          <w:color w:val="000000"/>
          <w:sz w:val="26"/>
          <w:szCs w:val="26"/>
        </w:rPr>
      </w:pPr>
      <w:r w:rsidRPr="002065C7">
        <w:rPr>
          <w:color w:val="000000"/>
          <w:sz w:val="26"/>
          <w:szCs w:val="26"/>
        </w:rPr>
        <w:t>Провести озеленение по периметру кладбища с использованием пород деревьев, обладающих свойствами поглощать и нейтрализовать неприятные запахи (хвойные породы, ольха, клен, вяз, акация).</w:t>
      </w:r>
    </w:p>
    <w:p w:rsidR="00A60546" w:rsidRPr="002065C7" w:rsidRDefault="00A60546" w:rsidP="001B6E20">
      <w:pPr>
        <w:pStyle w:val="af4"/>
        <w:rPr>
          <w:b/>
          <w:bCs/>
          <w:sz w:val="26"/>
          <w:szCs w:val="26"/>
        </w:rPr>
      </w:pPr>
      <w:r w:rsidRPr="002065C7">
        <w:rPr>
          <w:b/>
          <w:bCs/>
          <w:sz w:val="26"/>
          <w:szCs w:val="26"/>
        </w:rPr>
        <w:t>Воздействие транспортного комплекса на воздушный бассейн</w:t>
      </w:r>
    </w:p>
    <w:p w:rsidR="00A60546" w:rsidRPr="002065C7" w:rsidRDefault="00A60546" w:rsidP="001B6E20">
      <w:pPr>
        <w:pStyle w:val="af4"/>
        <w:rPr>
          <w:b/>
          <w:bCs/>
          <w:sz w:val="26"/>
          <w:szCs w:val="26"/>
        </w:rPr>
      </w:pPr>
    </w:p>
    <w:p w:rsidR="00A60546" w:rsidRPr="002065C7" w:rsidRDefault="00A60546" w:rsidP="001B6E20">
      <w:pPr>
        <w:ind w:firstLine="709"/>
        <w:jc w:val="both"/>
        <w:rPr>
          <w:sz w:val="26"/>
          <w:szCs w:val="26"/>
        </w:rPr>
      </w:pPr>
      <w:r w:rsidRPr="002065C7">
        <w:rPr>
          <w:sz w:val="26"/>
          <w:szCs w:val="26"/>
        </w:rPr>
        <w:t>В</w:t>
      </w:r>
      <w:r w:rsidRPr="002065C7">
        <w:rPr>
          <w:b/>
          <w:bCs/>
          <w:i/>
          <w:iCs/>
          <w:sz w:val="26"/>
          <w:szCs w:val="26"/>
        </w:rPr>
        <w:t xml:space="preserve"> </w:t>
      </w:r>
      <w:r w:rsidRPr="002065C7">
        <w:rPr>
          <w:sz w:val="26"/>
          <w:szCs w:val="26"/>
        </w:rPr>
        <w:t xml:space="preserve">поселении транспортная отрасль представлена автомобильным и трубопроводным транспортом, </w:t>
      </w:r>
      <w:proofErr w:type="gramStart"/>
      <w:r w:rsidRPr="002065C7">
        <w:rPr>
          <w:sz w:val="26"/>
          <w:szCs w:val="26"/>
        </w:rPr>
        <w:t>которые</w:t>
      </w:r>
      <w:proofErr w:type="gramEnd"/>
      <w:r w:rsidRPr="002065C7">
        <w:rPr>
          <w:sz w:val="26"/>
          <w:szCs w:val="26"/>
        </w:rPr>
        <w:t xml:space="preserve">  являются приоритетными загрязнителями атмосферного воздуха </w:t>
      </w:r>
    </w:p>
    <w:p w:rsidR="00A60546" w:rsidRPr="002065C7" w:rsidRDefault="00A60546" w:rsidP="001B6E20">
      <w:pPr>
        <w:pStyle w:val="S2"/>
        <w:rPr>
          <w:w w:val="100"/>
          <w:sz w:val="26"/>
          <w:szCs w:val="26"/>
        </w:rPr>
      </w:pPr>
      <w:r w:rsidRPr="002065C7">
        <w:rPr>
          <w:w w:val="100"/>
          <w:sz w:val="26"/>
          <w:szCs w:val="26"/>
        </w:rPr>
        <w:t>Функционирование всех видов транспорта вызывает повышенное техногенное воздействие на окружающую среду, а при наступлении ЧС представляет собой серьёзную угрозу природной среде и здоровью населения. В связи с этим, одной из важнейших проблем функционирования существующих и создания новых транспортных коридоров является проблема обеспечения их экологической безопасности.</w:t>
      </w:r>
    </w:p>
    <w:p w:rsidR="00A60546" w:rsidRPr="002065C7" w:rsidRDefault="00A60546" w:rsidP="001B6E20">
      <w:pPr>
        <w:pStyle w:val="af4"/>
        <w:rPr>
          <w:bCs/>
          <w:i/>
          <w:sz w:val="26"/>
          <w:szCs w:val="26"/>
        </w:rPr>
      </w:pPr>
      <w:r w:rsidRPr="002065C7">
        <w:rPr>
          <w:b/>
          <w:bCs/>
          <w:sz w:val="26"/>
          <w:szCs w:val="26"/>
        </w:rPr>
        <w:t>Автомобильный транспорт</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Рост транспорта приводит к увеличению неблагоприятного влияния выбросов на качество атмосферного воздуха селитебных территорий, условия жизни и здоровья населения. Наиболее вредное воздействие токсичных веществ испытывает население, проживающее вблизи автомагистралей. Кроме того, </w:t>
      </w:r>
      <w:r w:rsidRPr="002065C7">
        <w:rPr>
          <w:rFonts w:cs="Times New Roman"/>
          <w:bCs/>
          <w:sz w:val="26"/>
          <w:szCs w:val="26"/>
        </w:rPr>
        <w:lastRenderedPageBreak/>
        <w:t>автотранспорт является основным источником шума и способствует тепловому загрязнению среды</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Почва придорожных зон крупных автомагистралей в зависимости от интенсивности движения загрязнена соединениями свинца, цинка, кадмия в концентрациях, в десятки раз превышающих фоновые значения или соответствующие ПДК.</w:t>
      </w:r>
    </w:p>
    <w:p w:rsidR="00A60546" w:rsidRPr="002065C7" w:rsidRDefault="00A60546" w:rsidP="001B6E20">
      <w:pPr>
        <w:shd w:val="clear" w:color="auto" w:fill="FFFFFF"/>
        <w:autoSpaceDE w:val="0"/>
        <w:autoSpaceDN w:val="0"/>
        <w:adjustRightInd w:val="0"/>
        <w:ind w:firstLine="709"/>
        <w:jc w:val="both"/>
        <w:rPr>
          <w:sz w:val="26"/>
          <w:szCs w:val="26"/>
        </w:rPr>
      </w:pPr>
      <w:r w:rsidRPr="002065C7">
        <w:rPr>
          <w:sz w:val="26"/>
          <w:szCs w:val="26"/>
        </w:rPr>
        <w:t>Автомобильный транспорт с точки зрения наносимого экологического ущерба лидирует во всех видах негативных воздействий: загрязнение атмосферного воздуха – 85%, шум – 49,5%.</w:t>
      </w:r>
    </w:p>
    <w:p w:rsidR="00A60546" w:rsidRPr="002065C7" w:rsidRDefault="00A60546" w:rsidP="001B6E20">
      <w:pPr>
        <w:ind w:firstLine="709"/>
        <w:jc w:val="both"/>
        <w:rPr>
          <w:sz w:val="26"/>
          <w:szCs w:val="26"/>
        </w:rPr>
      </w:pPr>
      <w:r w:rsidRPr="002065C7">
        <w:rPr>
          <w:sz w:val="26"/>
          <w:szCs w:val="26"/>
        </w:rPr>
        <w:t xml:space="preserve">За последние 5 лет выбросы от автотранспорта ежегодно увеличивались на 2-3%. Загрязняющие вещества от выбросов автотранспорта распространяются от автомобильных дорог на расстояние до 300 м. </w:t>
      </w:r>
    </w:p>
    <w:p w:rsidR="00A60546" w:rsidRPr="002065C7" w:rsidRDefault="00A60546" w:rsidP="001B6E20">
      <w:pPr>
        <w:ind w:firstLine="709"/>
        <w:jc w:val="both"/>
        <w:rPr>
          <w:sz w:val="26"/>
          <w:szCs w:val="26"/>
        </w:rPr>
      </w:pPr>
      <w:r w:rsidRPr="002065C7">
        <w:rPr>
          <w:sz w:val="26"/>
          <w:szCs w:val="26"/>
        </w:rPr>
        <w:t>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w:t>
      </w:r>
    </w:p>
    <w:p w:rsidR="00A60546" w:rsidRPr="002065C7" w:rsidRDefault="00A60546" w:rsidP="001B6E20">
      <w:pPr>
        <w:ind w:firstLine="709"/>
        <w:jc w:val="both"/>
        <w:rPr>
          <w:sz w:val="26"/>
          <w:szCs w:val="26"/>
        </w:rPr>
      </w:pPr>
      <w:r w:rsidRPr="002065C7">
        <w:rPr>
          <w:sz w:val="26"/>
          <w:szCs w:val="26"/>
        </w:rPr>
        <w:t xml:space="preserve">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 </w:t>
      </w:r>
    </w:p>
    <w:p w:rsidR="00A60546" w:rsidRPr="002065C7" w:rsidRDefault="00A60546" w:rsidP="001B6E20">
      <w:pPr>
        <w:pStyle w:val="a5"/>
        <w:ind w:firstLine="709"/>
        <w:rPr>
          <w:rFonts w:cs="Times New Roman"/>
          <w:sz w:val="26"/>
          <w:szCs w:val="26"/>
        </w:rPr>
      </w:pPr>
      <w:r w:rsidRPr="002065C7">
        <w:rPr>
          <w:rFonts w:cs="Times New Roman"/>
          <w:sz w:val="26"/>
          <w:szCs w:val="26"/>
        </w:rPr>
        <w:t xml:space="preserve">Установлены </w:t>
      </w:r>
      <w:r w:rsidRPr="002065C7">
        <w:rPr>
          <w:rFonts w:cs="Times New Roman"/>
          <w:bCs/>
          <w:i/>
          <w:sz w:val="26"/>
          <w:szCs w:val="26"/>
        </w:rPr>
        <w:t>придорожные полосы</w:t>
      </w:r>
      <w:r w:rsidRPr="002065C7">
        <w:rPr>
          <w:rFonts w:cs="Times New Roman"/>
          <w:sz w:val="26"/>
          <w:szCs w:val="26"/>
        </w:rPr>
        <w:t xml:space="preserve"> автомобильных дорог в зависимости от категории дорог и с учетом перспективы ее развития</w:t>
      </w:r>
      <w:proofErr w:type="gramStart"/>
      <w:r w:rsidRPr="002065C7">
        <w:rPr>
          <w:rFonts w:cs="Times New Roman"/>
          <w:sz w:val="26"/>
          <w:szCs w:val="26"/>
        </w:rPr>
        <w:t>.</w:t>
      </w:r>
      <w:proofErr w:type="gramEnd"/>
      <w:r w:rsidRPr="002065C7">
        <w:rPr>
          <w:rFonts w:cs="Times New Roman"/>
          <w:sz w:val="26"/>
          <w:szCs w:val="26"/>
        </w:rPr>
        <w:t xml:space="preserve"> </w:t>
      </w:r>
      <w:proofErr w:type="gramStart"/>
      <w:r w:rsidRPr="002065C7">
        <w:rPr>
          <w:rFonts w:cs="Times New Roman"/>
          <w:sz w:val="26"/>
          <w:szCs w:val="26"/>
        </w:rPr>
        <w:t>а</w:t>
      </w:r>
      <w:proofErr w:type="gramEnd"/>
      <w:r w:rsidRPr="002065C7">
        <w:rPr>
          <w:rFonts w:cs="Times New Roman"/>
          <w:sz w:val="26"/>
          <w:szCs w:val="26"/>
        </w:rPr>
        <w:t xml:space="preserve">втомобильных дорог </w:t>
      </w:r>
      <w:r w:rsidRPr="002065C7">
        <w:rPr>
          <w:rFonts w:cs="Times New Roman"/>
          <w:sz w:val="26"/>
          <w:szCs w:val="26"/>
          <w:lang w:val="en-US"/>
        </w:rPr>
        <w:t>III</w:t>
      </w:r>
      <w:r w:rsidRPr="002065C7">
        <w:rPr>
          <w:rFonts w:cs="Times New Roman"/>
          <w:sz w:val="26"/>
          <w:szCs w:val="26"/>
        </w:rPr>
        <w:t xml:space="preserve"> - </w:t>
      </w:r>
      <w:r w:rsidRPr="002065C7">
        <w:rPr>
          <w:rFonts w:cs="Times New Roman"/>
          <w:sz w:val="26"/>
          <w:szCs w:val="26"/>
          <w:lang w:val="en-US"/>
        </w:rPr>
        <w:t>IV</w:t>
      </w:r>
      <w:r w:rsidRPr="002065C7">
        <w:rPr>
          <w:rFonts w:cs="Times New Roman"/>
          <w:sz w:val="26"/>
          <w:szCs w:val="26"/>
        </w:rPr>
        <w:t xml:space="preserve">  категории – 50 м, </w:t>
      </w:r>
      <w:r w:rsidRPr="002065C7">
        <w:rPr>
          <w:rFonts w:cs="Times New Roman"/>
          <w:sz w:val="26"/>
          <w:szCs w:val="26"/>
          <w:lang w:val="en-US"/>
        </w:rPr>
        <w:t>V</w:t>
      </w:r>
      <w:r w:rsidRPr="002065C7">
        <w:rPr>
          <w:rFonts w:cs="Times New Roman"/>
          <w:sz w:val="26"/>
          <w:szCs w:val="26"/>
        </w:rPr>
        <w:t xml:space="preserve"> категории- 25 м.</w:t>
      </w:r>
    </w:p>
    <w:p w:rsidR="00A60546" w:rsidRPr="002065C7" w:rsidRDefault="00A60546" w:rsidP="001B6E20">
      <w:pPr>
        <w:ind w:firstLine="709"/>
        <w:jc w:val="both"/>
        <w:rPr>
          <w:color w:val="000000"/>
          <w:sz w:val="26"/>
          <w:szCs w:val="26"/>
        </w:rPr>
      </w:pPr>
      <w:r w:rsidRPr="002065C7">
        <w:rPr>
          <w:rStyle w:val="epm"/>
          <w:color w:val="000000"/>
          <w:sz w:val="26"/>
          <w:szCs w:val="26"/>
        </w:rPr>
        <w:t>Обозначение</w:t>
      </w:r>
      <w:r w:rsidRPr="002065C7">
        <w:rPr>
          <w:color w:val="000000"/>
          <w:sz w:val="26"/>
          <w:szCs w:val="26"/>
        </w:rPr>
        <w:t xml:space="preserve"> </w:t>
      </w:r>
      <w:r w:rsidRPr="002065C7">
        <w:rPr>
          <w:rStyle w:val="epm"/>
          <w:color w:val="000000"/>
          <w:sz w:val="26"/>
          <w:szCs w:val="26"/>
        </w:rPr>
        <w:t>границ</w:t>
      </w:r>
      <w:r w:rsidRPr="002065C7">
        <w:rPr>
          <w:color w:val="000000"/>
          <w:sz w:val="26"/>
          <w:szCs w:val="26"/>
        </w:rPr>
        <w:t xml:space="preserve"> </w:t>
      </w:r>
      <w:r w:rsidRPr="002065C7">
        <w:rPr>
          <w:rStyle w:val="epm"/>
          <w:color w:val="000000"/>
          <w:sz w:val="26"/>
          <w:szCs w:val="26"/>
        </w:rPr>
        <w:t>придорожных</w:t>
      </w:r>
      <w:r w:rsidRPr="002065C7">
        <w:rPr>
          <w:color w:val="000000"/>
          <w:sz w:val="26"/>
          <w:szCs w:val="26"/>
        </w:rPr>
        <w:t xml:space="preserve"> </w:t>
      </w:r>
      <w:r w:rsidRPr="002065C7">
        <w:rPr>
          <w:rStyle w:val="epm"/>
          <w:color w:val="000000"/>
          <w:sz w:val="26"/>
          <w:szCs w:val="26"/>
        </w:rPr>
        <w:t>полос</w:t>
      </w:r>
      <w:r w:rsidRPr="002065C7">
        <w:rPr>
          <w:color w:val="000000"/>
          <w:sz w:val="26"/>
          <w:szCs w:val="26"/>
        </w:rPr>
        <w:t xml:space="preserve"> </w:t>
      </w:r>
      <w:r w:rsidRPr="002065C7">
        <w:rPr>
          <w:rStyle w:val="epm"/>
          <w:color w:val="000000"/>
          <w:sz w:val="26"/>
          <w:szCs w:val="26"/>
        </w:rPr>
        <w:t>автомобильных</w:t>
      </w:r>
      <w:r w:rsidRPr="002065C7">
        <w:rPr>
          <w:color w:val="000000"/>
          <w:sz w:val="26"/>
          <w:szCs w:val="26"/>
        </w:rPr>
        <w:t xml:space="preserve"> </w:t>
      </w:r>
      <w:r w:rsidRPr="002065C7">
        <w:rPr>
          <w:rStyle w:val="epm"/>
          <w:color w:val="000000"/>
          <w:sz w:val="26"/>
          <w:szCs w:val="26"/>
        </w:rPr>
        <w:t>дорог</w:t>
      </w:r>
      <w:r w:rsidRPr="002065C7">
        <w:rPr>
          <w:color w:val="000000"/>
          <w:sz w:val="26"/>
          <w:szCs w:val="26"/>
        </w:rPr>
        <w:t xml:space="preserve"> на местности осуществляется владельцами </w:t>
      </w:r>
      <w:r w:rsidRPr="002065C7">
        <w:rPr>
          <w:rStyle w:val="epm"/>
          <w:color w:val="000000"/>
          <w:sz w:val="26"/>
          <w:szCs w:val="26"/>
        </w:rPr>
        <w:t>автомобильных</w:t>
      </w:r>
      <w:r w:rsidRPr="002065C7">
        <w:rPr>
          <w:color w:val="000000"/>
          <w:sz w:val="26"/>
          <w:szCs w:val="26"/>
        </w:rPr>
        <w:t xml:space="preserve"> </w:t>
      </w:r>
      <w:r w:rsidRPr="002065C7">
        <w:rPr>
          <w:rStyle w:val="epm"/>
          <w:color w:val="000000"/>
          <w:sz w:val="26"/>
          <w:szCs w:val="26"/>
        </w:rPr>
        <w:t>дорог</w:t>
      </w:r>
      <w:r w:rsidRPr="002065C7">
        <w:rPr>
          <w:color w:val="000000"/>
          <w:sz w:val="26"/>
          <w:szCs w:val="26"/>
        </w:rPr>
        <w:t xml:space="preserve"> за их счет.</w:t>
      </w:r>
    </w:p>
    <w:p w:rsidR="00A60546" w:rsidRPr="002065C7" w:rsidRDefault="00A60546" w:rsidP="001B6E20">
      <w:pPr>
        <w:ind w:firstLine="709"/>
        <w:jc w:val="both"/>
        <w:rPr>
          <w:sz w:val="26"/>
          <w:szCs w:val="26"/>
        </w:rPr>
      </w:pPr>
      <w:r w:rsidRPr="002065C7">
        <w:rPr>
          <w:sz w:val="26"/>
          <w:szCs w:val="26"/>
        </w:rPr>
        <w:t>В придорожных полосах запрещается производить строительные, монтажные работы без письменного согласия предприятий транспорта, вести рубки леса и нарушать растительный покров.</w:t>
      </w:r>
    </w:p>
    <w:p w:rsidR="00A60546" w:rsidRPr="002065C7" w:rsidRDefault="00A60546" w:rsidP="001B6E20">
      <w:pPr>
        <w:autoSpaceDE w:val="0"/>
        <w:autoSpaceDN w:val="0"/>
        <w:adjustRightInd w:val="0"/>
        <w:ind w:firstLine="709"/>
        <w:jc w:val="both"/>
        <w:rPr>
          <w:color w:val="000000"/>
          <w:sz w:val="26"/>
          <w:szCs w:val="26"/>
        </w:rPr>
      </w:pPr>
      <w:r w:rsidRPr="002065C7">
        <w:rPr>
          <w:color w:val="000000"/>
          <w:sz w:val="26"/>
          <w:szCs w:val="26"/>
        </w:rPr>
        <w:t> Строительство (реконструкция)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A60546" w:rsidRPr="002065C7" w:rsidRDefault="00A60546" w:rsidP="001B6E20">
      <w:pPr>
        <w:pStyle w:val="af4"/>
        <w:rPr>
          <w:i/>
          <w:iCs/>
          <w:color w:val="000000"/>
          <w:sz w:val="26"/>
          <w:szCs w:val="26"/>
        </w:rPr>
      </w:pPr>
      <w:r w:rsidRPr="002065C7">
        <w:rPr>
          <w:b/>
          <w:bCs/>
          <w:sz w:val="26"/>
          <w:szCs w:val="26"/>
        </w:rPr>
        <w:t>Трубопроводный транспорт</w:t>
      </w:r>
    </w:p>
    <w:p w:rsidR="00A60546" w:rsidRPr="002065C7" w:rsidRDefault="00A60546" w:rsidP="001B6E20">
      <w:pPr>
        <w:autoSpaceDE w:val="0"/>
        <w:autoSpaceDN w:val="0"/>
        <w:adjustRightInd w:val="0"/>
        <w:ind w:firstLine="709"/>
        <w:jc w:val="both"/>
        <w:rPr>
          <w:color w:val="000000"/>
          <w:sz w:val="26"/>
          <w:szCs w:val="26"/>
        </w:rPr>
      </w:pPr>
      <w:r w:rsidRPr="002065C7">
        <w:rPr>
          <w:color w:val="000000"/>
          <w:sz w:val="26"/>
          <w:szCs w:val="26"/>
        </w:rPr>
        <w:t xml:space="preserve">По территории сельского поселения  проходят магистральные газопроводы высокого давления и распределительные газопроводы среднего давления.  </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Основной причиной аварийных ситуаций на газопроводах является прорыв трубопроводов из-за коррозии (90,5%), но возможны также наезды транспорта и техники. Поэтому неблагоприятными по вероятности возникновения аварийных ситуаций являются места пересечения трубопроводов различного назначения с крупными водотоками, автомобильными и железными дорогами, участками прохождения подземных коммуникаций</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По территории сельского поселения проложены распределительные  газопроводы к населенным пунктам поселения</w:t>
      </w:r>
    </w:p>
    <w:p w:rsidR="00A60546" w:rsidRPr="002065C7" w:rsidRDefault="00A60546" w:rsidP="001B6E20">
      <w:pPr>
        <w:pStyle w:val="a5"/>
        <w:ind w:firstLine="709"/>
        <w:rPr>
          <w:rFonts w:cs="Times New Roman"/>
          <w:color w:val="000000"/>
          <w:sz w:val="26"/>
          <w:szCs w:val="26"/>
        </w:rPr>
      </w:pPr>
      <w:r w:rsidRPr="002065C7">
        <w:rPr>
          <w:rFonts w:cs="Times New Roman"/>
          <w:bCs/>
          <w:color w:val="000000"/>
          <w:sz w:val="26"/>
          <w:szCs w:val="26"/>
        </w:rPr>
        <w:t>Загрязнение воздушного бассейна осуществляется в результате стравливания газа, во время ремонтных и монтажных работ или в результате аварийных разрывов</w:t>
      </w:r>
      <w:r w:rsidRPr="002065C7">
        <w:rPr>
          <w:rFonts w:cs="Times New Roman"/>
          <w:color w:val="000000"/>
          <w:sz w:val="26"/>
          <w:szCs w:val="26"/>
        </w:rPr>
        <w:t xml:space="preserve">. </w:t>
      </w:r>
    </w:p>
    <w:p w:rsidR="00A60546" w:rsidRPr="002065C7" w:rsidRDefault="00A60546" w:rsidP="001B6E20">
      <w:pPr>
        <w:pStyle w:val="af4"/>
        <w:rPr>
          <w:i/>
          <w:iCs/>
          <w:sz w:val="26"/>
          <w:szCs w:val="26"/>
        </w:rPr>
      </w:pPr>
      <w:r w:rsidRPr="002065C7">
        <w:rPr>
          <w:b/>
          <w:bCs/>
          <w:sz w:val="26"/>
          <w:szCs w:val="26"/>
        </w:rPr>
        <w:t>Охрана атмосферного воздуха от загрязнения.</w:t>
      </w:r>
    </w:p>
    <w:p w:rsidR="00A60546" w:rsidRPr="002065C7" w:rsidRDefault="00A60546" w:rsidP="001B6E20">
      <w:pPr>
        <w:pStyle w:val="a5"/>
        <w:ind w:firstLine="709"/>
        <w:rPr>
          <w:rFonts w:cs="Times New Roman"/>
          <w:bCs/>
          <w:sz w:val="26"/>
          <w:szCs w:val="26"/>
        </w:rPr>
      </w:pPr>
      <w:r w:rsidRPr="002065C7">
        <w:rPr>
          <w:rFonts w:cs="Times New Roman"/>
          <w:bCs/>
          <w:sz w:val="26"/>
          <w:szCs w:val="26"/>
        </w:rPr>
        <w:lastRenderedPageBreak/>
        <w:t>Для улучшения экологического состояния атмосферного воздуха предусматривается:</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 ликвидация всех несанкционированных свалок;</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-организация системы </w:t>
      </w:r>
      <w:proofErr w:type="gramStart"/>
      <w:r w:rsidRPr="002065C7">
        <w:rPr>
          <w:rFonts w:cs="Times New Roman"/>
          <w:bCs/>
          <w:sz w:val="26"/>
          <w:szCs w:val="26"/>
        </w:rPr>
        <w:t>контроля за</w:t>
      </w:r>
      <w:proofErr w:type="gramEnd"/>
      <w:r w:rsidRPr="002065C7">
        <w:rPr>
          <w:rFonts w:cs="Times New Roman"/>
          <w:bCs/>
          <w:sz w:val="26"/>
          <w:szCs w:val="26"/>
        </w:rPr>
        <w:t xml:space="preserve"> выбросами автотранспорта;</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-отвод основных транспортных потоков от мест массовой жилой застройки за счет модернизации и реконструкции транспортной сети населенных пунктов;</w:t>
      </w:r>
    </w:p>
    <w:p w:rsidR="00A60546" w:rsidRPr="002065C7" w:rsidRDefault="00A60546" w:rsidP="001B6E20">
      <w:pPr>
        <w:pStyle w:val="a5"/>
        <w:ind w:firstLine="709"/>
        <w:rPr>
          <w:rFonts w:cs="Times New Roman"/>
          <w:sz w:val="26"/>
          <w:szCs w:val="26"/>
        </w:rPr>
      </w:pPr>
      <w:r w:rsidRPr="002065C7">
        <w:rPr>
          <w:rFonts w:cs="Times New Roman"/>
          <w:bCs/>
          <w:sz w:val="26"/>
          <w:szCs w:val="26"/>
        </w:rPr>
        <w:t>создание зеленых защитных полос вдоль автомобильных дорог и озеленение</w:t>
      </w:r>
      <w:r w:rsidRPr="002065C7">
        <w:rPr>
          <w:rFonts w:cs="Times New Roman"/>
          <w:sz w:val="26"/>
          <w:szCs w:val="26"/>
        </w:rPr>
        <w:t xml:space="preserve"> улиц и санитарно защитных зон;</w:t>
      </w:r>
    </w:p>
    <w:p w:rsidR="00A60546" w:rsidRPr="002065C7" w:rsidRDefault="00A60546" w:rsidP="001B6E20">
      <w:pPr>
        <w:pStyle w:val="a5"/>
        <w:ind w:firstLine="709"/>
        <w:rPr>
          <w:rFonts w:cs="Times New Roman"/>
          <w:bCs/>
          <w:sz w:val="26"/>
          <w:szCs w:val="26"/>
        </w:rPr>
      </w:pPr>
      <w:r w:rsidRPr="002065C7">
        <w:rPr>
          <w:rFonts w:cs="Times New Roman"/>
          <w:sz w:val="26"/>
          <w:szCs w:val="26"/>
        </w:rPr>
        <w:t>-</w:t>
      </w:r>
      <w:r w:rsidRPr="002065C7">
        <w:rPr>
          <w:rFonts w:cs="Times New Roman"/>
          <w:bCs/>
          <w:sz w:val="26"/>
          <w:szCs w:val="26"/>
        </w:rPr>
        <w:t>совершенствование и развитие сетей автомобильных дорог (доведение технического уровня существующих дорог в соответствии с ростом интенсивности движения, реконструкция наиболее загруженных участков дорог на подходах к населенным пунктам);</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-разработка проектов установления санитарно-защитных зон для источников загрязнения атмосферного воздуха.</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В целях охраны окружающей среды, улучшения экологического состояния территории Пенновского сельского поселения устанавливаются  водоохранные зоны, санитарно – защитные зоны, охранные зоны вокруг объектов, требующих особое внимание, зоны санитарной охраны.</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Согласно Водному Кодексу Российской Федерации  от 03.06.2006 г.  №74 – ФЗ  на территории сельского поселения установлены  водоохранные зоны реки Белый Немед – 200 м, реки Свапа  – 200 м,  прудов, ручьев без названия – 50 м. </w:t>
      </w:r>
    </w:p>
    <w:p w:rsidR="00A60546" w:rsidRPr="002065C7" w:rsidRDefault="00A60546" w:rsidP="001B6E20">
      <w:pPr>
        <w:pStyle w:val="a5"/>
        <w:ind w:firstLine="709"/>
        <w:rPr>
          <w:rFonts w:cs="Times New Roman"/>
          <w:bCs/>
          <w:sz w:val="26"/>
          <w:szCs w:val="26"/>
        </w:rPr>
      </w:pPr>
      <w:r w:rsidRPr="002065C7">
        <w:rPr>
          <w:rFonts w:cs="Times New Roman"/>
          <w:color w:val="000000"/>
          <w:sz w:val="26"/>
          <w:szCs w:val="26"/>
        </w:rPr>
        <w:t xml:space="preserve">Согласно Водному Кодексу Российской Федерации  от 03.06.2006г.  №74 – ФЗ  </w:t>
      </w:r>
      <w:r w:rsidRPr="002065C7">
        <w:rPr>
          <w:rFonts w:cs="Times New Roman"/>
          <w:bCs/>
          <w:sz w:val="26"/>
          <w:szCs w:val="26"/>
        </w:rPr>
        <w:t xml:space="preserve">водоохранная зона водохранилища с акваторией менее 0,5 </w:t>
      </w:r>
      <w:r w:rsidR="008E7EED" w:rsidRPr="002065C7">
        <w:rPr>
          <w:rFonts w:cs="Times New Roman"/>
          <w:bCs/>
          <w:sz w:val="26"/>
          <w:szCs w:val="26"/>
        </w:rPr>
        <w:t>кв</w:t>
      </w:r>
      <w:proofErr w:type="gramStart"/>
      <w:r w:rsidR="008E7EED" w:rsidRPr="002065C7">
        <w:rPr>
          <w:rFonts w:cs="Times New Roman"/>
          <w:bCs/>
          <w:sz w:val="26"/>
          <w:szCs w:val="26"/>
        </w:rPr>
        <w:t>.к</w:t>
      </w:r>
      <w:proofErr w:type="gramEnd"/>
      <w:r w:rsidR="008E7EED" w:rsidRPr="002065C7">
        <w:rPr>
          <w:rFonts w:cs="Times New Roman"/>
          <w:bCs/>
          <w:sz w:val="26"/>
          <w:szCs w:val="26"/>
        </w:rPr>
        <w:t>м</w:t>
      </w:r>
      <w:r w:rsidRPr="002065C7">
        <w:rPr>
          <w:rFonts w:cs="Times New Roman"/>
          <w:bCs/>
          <w:sz w:val="26"/>
          <w:szCs w:val="26"/>
        </w:rPr>
        <w:t xml:space="preserve">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60546" w:rsidRPr="002065C7" w:rsidRDefault="00A60546" w:rsidP="001B6E20">
      <w:pPr>
        <w:ind w:firstLine="709"/>
        <w:jc w:val="both"/>
        <w:rPr>
          <w:sz w:val="26"/>
          <w:szCs w:val="26"/>
        </w:rPr>
      </w:pPr>
      <w:r w:rsidRPr="002065C7">
        <w:rPr>
          <w:sz w:val="26"/>
          <w:szCs w:val="26"/>
        </w:rPr>
        <w:t xml:space="preserve">Использование территорий осуществляется в соответствии с Водным кодексом Российской Федерации. </w:t>
      </w:r>
    </w:p>
    <w:p w:rsidR="00A60546" w:rsidRPr="002065C7" w:rsidRDefault="00A60546" w:rsidP="001B6E20">
      <w:pPr>
        <w:pStyle w:val="a5"/>
        <w:ind w:firstLine="709"/>
        <w:rPr>
          <w:rFonts w:cs="Times New Roman"/>
          <w:bCs/>
          <w:sz w:val="26"/>
          <w:szCs w:val="26"/>
        </w:rPr>
      </w:pPr>
      <w:r w:rsidRPr="002065C7">
        <w:rPr>
          <w:rFonts w:cs="Times New Roman"/>
          <w:b/>
          <w:bCs/>
          <w:sz w:val="26"/>
          <w:szCs w:val="26"/>
        </w:rPr>
        <w:t>В водоохранной зоне</w:t>
      </w:r>
      <w:r w:rsidRPr="002065C7">
        <w:rPr>
          <w:rFonts w:cs="Times New Roman"/>
          <w:bCs/>
          <w:sz w:val="26"/>
          <w:szCs w:val="26"/>
        </w:rPr>
        <w:t xml:space="preserve"> рек запрещаются:</w:t>
      </w:r>
    </w:p>
    <w:p w:rsidR="00A60546" w:rsidRPr="002065C7" w:rsidRDefault="00A60546" w:rsidP="001B6E20">
      <w:pPr>
        <w:pStyle w:val="a5"/>
        <w:numPr>
          <w:ilvl w:val="0"/>
          <w:numId w:val="5"/>
        </w:numPr>
        <w:ind w:left="0" w:firstLine="709"/>
        <w:rPr>
          <w:rFonts w:cs="Times New Roman"/>
          <w:bCs/>
          <w:sz w:val="26"/>
          <w:szCs w:val="26"/>
        </w:rPr>
      </w:pPr>
      <w:r w:rsidRPr="002065C7">
        <w:rPr>
          <w:rFonts w:cs="Times New Roman"/>
          <w:bCs/>
          <w:sz w:val="26"/>
          <w:szCs w:val="26"/>
        </w:rPr>
        <w:t>использование сточных вод для удобрения почв;</w:t>
      </w:r>
    </w:p>
    <w:p w:rsidR="00A60546" w:rsidRPr="002065C7" w:rsidRDefault="00A60546" w:rsidP="001B6E20">
      <w:pPr>
        <w:pStyle w:val="a5"/>
        <w:numPr>
          <w:ilvl w:val="0"/>
          <w:numId w:val="5"/>
        </w:numPr>
        <w:ind w:left="0" w:firstLine="709"/>
        <w:rPr>
          <w:rFonts w:cs="Times New Roman"/>
          <w:bCs/>
          <w:sz w:val="26"/>
          <w:szCs w:val="26"/>
        </w:rPr>
      </w:pPr>
      <w:r w:rsidRPr="002065C7">
        <w:rPr>
          <w:rFonts w:cs="Times New Roman"/>
          <w:bCs/>
          <w:sz w:val="26"/>
          <w:szCs w:val="26"/>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60546" w:rsidRPr="002065C7" w:rsidRDefault="00A60546" w:rsidP="001B6E20">
      <w:pPr>
        <w:pStyle w:val="a5"/>
        <w:numPr>
          <w:ilvl w:val="0"/>
          <w:numId w:val="5"/>
        </w:numPr>
        <w:ind w:left="0" w:firstLine="709"/>
        <w:rPr>
          <w:rFonts w:cs="Times New Roman"/>
          <w:bCs/>
          <w:sz w:val="26"/>
          <w:szCs w:val="26"/>
        </w:rPr>
      </w:pPr>
      <w:r w:rsidRPr="002065C7">
        <w:rPr>
          <w:rFonts w:cs="Times New Roman"/>
          <w:bCs/>
          <w:sz w:val="26"/>
          <w:szCs w:val="26"/>
        </w:rPr>
        <w:t>осуществление авиационных мер по борьбе с вредителями и болезнями растений;</w:t>
      </w:r>
    </w:p>
    <w:p w:rsidR="00A60546" w:rsidRPr="002065C7" w:rsidRDefault="00A60546" w:rsidP="001B6E20">
      <w:pPr>
        <w:pStyle w:val="a5"/>
        <w:numPr>
          <w:ilvl w:val="0"/>
          <w:numId w:val="5"/>
        </w:numPr>
        <w:ind w:left="0" w:firstLine="709"/>
        <w:rPr>
          <w:rFonts w:cs="Times New Roman"/>
          <w:bCs/>
          <w:sz w:val="26"/>
          <w:szCs w:val="26"/>
        </w:rPr>
      </w:pPr>
      <w:r w:rsidRPr="002065C7">
        <w:rPr>
          <w:rFonts w:cs="Times New Roman"/>
          <w:bCs/>
          <w:sz w:val="26"/>
          <w:szCs w:val="26"/>
        </w:rPr>
        <w:t>движение и стоянка транспортных средств, за исключением их движения по дорогам, имеющих твердое покрытие;</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В границах </w:t>
      </w:r>
      <w:r w:rsidRPr="002065C7">
        <w:rPr>
          <w:rFonts w:cs="Times New Roman"/>
          <w:bCs/>
          <w:i/>
          <w:iCs/>
          <w:sz w:val="26"/>
          <w:szCs w:val="26"/>
        </w:rPr>
        <w:t>прибрежных защитных полос</w:t>
      </w:r>
      <w:r w:rsidRPr="002065C7">
        <w:rPr>
          <w:rFonts w:cs="Times New Roman"/>
          <w:bCs/>
          <w:sz w:val="26"/>
          <w:szCs w:val="26"/>
        </w:rPr>
        <w:t xml:space="preserve"> наряду с вышеперечисленными ограничениями запрещаются:</w:t>
      </w:r>
    </w:p>
    <w:p w:rsidR="00A60546" w:rsidRPr="002065C7" w:rsidRDefault="00A60546" w:rsidP="001B6E20">
      <w:pPr>
        <w:pStyle w:val="a5"/>
        <w:numPr>
          <w:ilvl w:val="0"/>
          <w:numId w:val="1"/>
        </w:numPr>
        <w:ind w:left="0" w:firstLine="709"/>
        <w:rPr>
          <w:rFonts w:cs="Times New Roman"/>
          <w:bCs/>
          <w:sz w:val="26"/>
          <w:szCs w:val="26"/>
        </w:rPr>
      </w:pPr>
      <w:r w:rsidRPr="002065C7">
        <w:rPr>
          <w:rFonts w:cs="Times New Roman"/>
          <w:bCs/>
          <w:sz w:val="26"/>
          <w:szCs w:val="26"/>
        </w:rPr>
        <w:t>распашка земель;</w:t>
      </w:r>
    </w:p>
    <w:p w:rsidR="00A60546" w:rsidRPr="002065C7" w:rsidRDefault="00A60546" w:rsidP="001B6E20">
      <w:pPr>
        <w:pStyle w:val="a5"/>
        <w:numPr>
          <w:ilvl w:val="0"/>
          <w:numId w:val="1"/>
        </w:numPr>
        <w:ind w:left="0" w:firstLine="709"/>
        <w:rPr>
          <w:rFonts w:cs="Times New Roman"/>
          <w:bCs/>
          <w:sz w:val="26"/>
          <w:szCs w:val="26"/>
        </w:rPr>
      </w:pPr>
      <w:r w:rsidRPr="002065C7">
        <w:rPr>
          <w:rFonts w:cs="Times New Roman"/>
          <w:bCs/>
          <w:sz w:val="26"/>
          <w:szCs w:val="26"/>
        </w:rPr>
        <w:t>размещение отвалов размываемых грунтов;</w:t>
      </w:r>
    </w:p>
    <w:p w:rsidR="00A60546" w:rsidRPr="002065C7" w:rsidRDefault="00A60546" w:rsidP="001B6E20">
      <w:pPr>
        <w:pStyle w:val="a5"/>
        <w:numPr>
          <w:ilvl w:val="0"/>
          <w:numId w:val="1"/>
        </w:numPr>
        <w:ind w:left="0" w:firstLine="709"/>
        <w:rPr>
          <w:rFonts w:cs="Times New Roman"/>
          <w:bCs/>
          <w:sz w:val="26"/>
          <w:szCs w:val="26"/>
        </w:rPr>
      </w:pPr>
      <w:r w:rsidRPr="002065C7">
        <w:rPr>
          <w:rFonts w:cs="Times New Roman"/>
          <w:bCs/>
          <w:sz w:val="26"/>
          <w:szCs w:val="26"/>
        </w:rPr>
        <w:t xml:space="preserve">выпас сельскохозяйственных животных и организации для них летних лагерей, ванн. </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w:t>
      </w:r>
      <w:r w:rsidRPr="002065C7">
        <w:rPr>
          <w:rFonts w:cs="Times New Roman"/>
          <w:bCs/>
          <w:sz w:val="26"/>
          <w:szCs w:val="26"/>
        </w:rPr>
        <w:lastRenderedPageBreak/>
        <w:t>обеспечивающими охрану водных объектов от загрязнения, засорения и истощения вод в соответствии с водным законодательством и законодательство в области охраны окружающей среды.</w:t>
      </w:r>
    </w:p>
    <w:p w:rsidR="00A60546" w:rsidRPr="002065C7" w:rsidRDefault="00A60546" w:rsidP="001B6E20">
      <w:pPr>
        <w:pStyle w:val="af4"/>
        <w:rPr>
          <w:b/>
          <w:bCs/>
          <w:sz w:val="26"/>
          <w:szCs w:val="26"/>
        </w:rPr>
      </w:pPr>
      <w:r w:rsidRPr="002065C7">
        <w:rPr>
          <w:b/>
          <w:bCs/>
          <w:sz w:val="26"/>
          <w:szCs w:val="26"/>
        </w:rPr>
        <w:t>Организация водоохранных зон</w:t>
      </w:r>
    </w:p>
    <w:p w:rsidR="00A60546" w:rsidRPr="002065C7" w:rsidRDefault="00A60546" w:rsidP="001B6E20">
      <w:pPr>
        <w:pStyle w:val="af4"/>
        <w:rPr>
          <w:sz w:val="26"/>
          <w:szCs w:val="26"/>
        </w:rPr>
      </w:pPr>
      <w:r w:rsidRPr="002065C7">
        <w:rPr>
          <w:sz w:val="26"/>
          <w:szCs w:val="26"/>
        </w:rPr>
        <w:t>Обустройство водоохранных зон предусматривает оборудование прибрежной территории, защиту водных объектов от воздействия  объектов-загрязнителей, обвалование объектов-загрязнителей и вынос их из водоохранной зоны, проведение лесопосадок и залужение пашни, упорядочивание или полное запрещение сельскохозяйственного использования, другие мероприятия на территории водоохранных зон и прибрежных защитных полос.</w:t>
      </w:r>
    </w:p>
    <w:p w:rsidR="00A60546" w:rsidRPr="002065C7" w:rsidRDefault="00A60546" w:rsidP="001B6E20">
      <w:pPr>
        <w:pStyle w:val="af4"/>
        <w:rPr>
          <w:b/>
          <w:bCs/>
          <w:sz w:val="26"/>
          <w:szCs w:val="26"/>
        </w:rPr>
      </w:pPr>
      <w:r w:rsidRPr="002065C7">
        <w:rPr>
          <w:b/>
          <w:bCs/>
          <w:sz w:val="26"/>
          <w:szCs w:val="26"/>
        </w:rPr>
        <w:t>Восстановление и охрана водных объектов</w:t>
      </w:r>
    </w:p>
    <w:p w:rsidR="00A60546" w:rsidRPr="002065C7" w:rsidRDefault="00A60546" w:rsidP="001B6E20">
      <w:pPr>
        <w:pStyle w:val="af4"/>
        <w:rPr>
          <w:sz w:val="26"/>
          <w:szCs w:val="26"/>
        </w:rPr>
      </w:pPr>
      <w:r w:rsidRPr="002065C7">
        <w:rPr>
          <w:sz w:val="26"/>
          <w:szCs w:val="26"/>
        </w:rPr>
        <w:tab/>
        <w:t xml:space="preserve">Мероприятия на малых реках, родниках </w:t>
      </w:r>
      <w:proofErr w:type="gramStart"/>
      <w:r w:rsidRPr="002065C7">
        <w:rPr>
          <w:sz w:val="26"/>
          <w:szCs w:val="26"/>
        </w:rPr>
        <w:t xml:space="preserve">( </w:t>
      </w:r>
      <w:proofErr w:type="gramEnd"/>
      <w:r w:rsidRPr="002065C7">
        <w:rPr>
          <w:sz w:val="26"/>
          <w:szCs w:val="26"/>
        </w:rPr>
        <w:t>проведение расчистки от наносов и растительности, дноуглубительные работы, восстановление дренирующей способности, повышение водности и улучшение их рекреационного состояния).</w:t>
      </w:r>
    </w:p>
    <w:p w:rsidR="00A60546" w:rsidRPr="002065C7" w:rsidRDefault="00A60546" w:rsidP="001B6E20">
      <w:pPr>
        <w:pStyle w:val="af4"/>
        <w:rPr>
          <w:b/>
          <w:bCs/>
          <w:sz w:val="26"/>
          <w:szCs w:val="26"/>
        </w:rPr>
      </w:pPr>
    </w:p>
    <w:p w:rsidR="00A60546" w:rsidRPr="002065C7" w:rsidRDefault="00A60546" w:rsidP="001B6E20">
      <w:pPr>
        <w:pStyle w:val="af4"/>
        <w:rPr>
          <w:sz w:val="26"/>
          <w:szCs w:val="26"/>
        </w:rPr>
      </w:pPr>
      <w:r w:rsidRPr="002065C7">
        <w:rPr>
          <w:b/>
          <w:bCs/>
          <w:sz w:val="26"/>
          <w:szCs w:val="26"/>
        </w:rPr>
        <w:t>Санитарно-защитные зоны</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Согласно санитарно-эпидемиологических правилам и нормативам СанПиН 2.2.1.1.1200-03 «Санитарно-защитные зоны и </w:t>
      </w:r>
      <w:proofErr w:type="gramStart"/>
      <w:r w:rsidRPr="002065C7">
        <w:rPr>
          <w:rFonts w:cs="Times New Roman"/>
          <w:bCs/>
          <w:sz w:val="26"/>
          <w:szCs w:val="26"/>
        </w:rPr>
        <w:t>санитарная</w:t>
      </w:r>
      <w:proofErr w:type="gramEnd"/>
      <w:r w:rsidRPr="002065C7">
        <w:rPr>
          <w:rFonts w:cs="Times New Roman"/>
          <w:bCs/>
          <w:sz w:val="26"/>
          <w:szCs w:val="26"/>
        </w:rPr>
        <w:t xml:space="preserve"> классификации предприятий, сооружений и иных объектов»</w:t>
      </w:r>
      <w:r w:rsidRPr="002065C7">
        <w:rPr>
          <w:rFonts w:cs="Times New Roman"/>
          <w:bCs/>
          <w:color w:val="000000"/>
          <w:sz w:val="26"/>
          <w:szCs w:val="26"/>
        </w:rPr>
        <w:t xml:space="preserve"> </w:t>
      </w:r>
      <w:r w:rsidRPr="002065C7">
        <w:rPr>
          <w:rFonts w:cs="Times New Roman"/>
          <w:bCs/>
          <w:sz w:val="26"/>
          <w:szCs w:val="26"/>
        </w:rPr>
        <w:t>установлены:</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Санитарно-защитная зона – 100 м кладбищ для кладбищ смешанного и традиционного захоронения площадью 10 га и менее;</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 xml:space="preserve">Санитарно – защитная зона – 300 м  для гаражей  и парку по ремонту, технологическому обслуживанию  и хранению автомобилей и техники; </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 xml:space="preserve">Санитарно – защитная зона  - 100 м складов горюче – смазочных материалов; </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Санитарно – защитная зона – 50 м хранилищ зерна;</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Санитарно-защитная зона для складов и открытых мест разгрузки зерна – 100 м;</w:t>
      </w:r>
    </w:p>
    <w:p w:rsidR="00A60546" w:rsidRPr="002065C7" w:rsidRDefault="00A60546" w:rsidP="001B6E20">
      <w:pPr>
        <w:pStyle w:val="a5"/>
        <w:numPr>
          <w:ilvl w:val="0"/>
          <w:numId w:val="2"/>
        </w:numPr>
        <w:ind w:left="0" w:firstLine="709"/>
        <w:rPr>
          <w:rFonts w:cs="Times New Roman"/>
          <w:bCs/>
          <w:sz w:val="26"/>
          <w:szCs w:val="26"/>
        </w:rPr>
      </w:pPr>
      <w:r w:rsidRPr="002065C7">
        <w:rPr>
          <w:rFonts w:cs="Times New Roman"/>
          <w:bCs/>
          <w:sz w:val="26"/>
          <w:szCs w:val="26"/>
        </w:rPr>
        <w:t>Санитарно – защитная зона – 1000 м скотомогильника.</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Согласно правилам охраны линий и сооружений связи Российской Федерации, утвержденных Постановлением Правительства Российской Федерации от 9 июня 1995г.  №578, охранная зона вдоль трассы кабеля связи по 2 метра с каждой стороны.</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Согласно Правилам охраны газораспределительных сетей, утвержденным Постановлением  Правительства РФ от 20.11.2000 года №878, установлены охранные зоны вдоль газораспределительных сетей  по 7 м от оси газопровода с каждой стороны.</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Земельные участки, входящие в охранные зоны трубопроводов, не изымаются у землепользователей и используются ими для проведения сельскохозяйственных работ с обязательным соблюдением Настоящих Правил. </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В охранных зонах трубопроводов запрещается:</w:t>
      </w:r>
    </w:p>
    <w:p w:rsidR="00A60546" w:rsidRPr="002065C7" w:rsidRDefault="00A60546" w:rsidP="001B6E20">
      <w:pPr>
        <w:pStyle w:val="a5"/>
        <w:numPr>
          <w:ilvl w:val="0"/>
          <w:numId w:val="3"/>
        </w:numPr>
        <w:ind w:left="0" w:firstLine="709"/>
        <w:rPr>
          <w:rFonts w:cs="Times New Roman"/>
          <w:bCs/>
          <w:sz w:val="26"/>
          <w:szCs w:val="26"/>
        </w:rPr>
      </w:pPr>
      <w:r w:rsidRPr="002065C7">
        <w:rPr>
          <w:rFonts w:cs="Times New Roman"/>
          <w:bCs/>
          <w:sz w:val="26"/>
          <w:szCs w:val="26"/>
        </w:rPr>
        <w:t>перемещать, ломать  опознавательные знаки, контрольно-измерительные пункты;</w:t>
      </w:r>
    </w:p>
    <w:p w:rsidR="00A60546" w:rsidRPr="002065C7" w:rsidRDefault="00A60546" w:rsidP="001B6E20">
      <w:pPr>
        <w:pStyle w:val="a5"/>
        <w:numPr>
          <w:ilvl w:val="0"/>
          <w:numId w:val="3"/>
        </w:numPr>
        <w:ind w:left="0" w:firstLine="709"/>
        <w:rPr>
          <w:rFonts w:cs="Times New Roman"/>
          <w:bCs/>
          <w:sz w:val="26"/>
          <w:szCs w:val="26"/>
        </w:rPr>
      </w:pPr>
      <w:r w:rsidRPr="002065C7">
        <w:rPr>
          <w:rFonts w:cs="Times New Roman"/>
          <w:bCs/>
          <w:sz w:val="26"/>
          <w:szCs w:val="26"/>
        </w:rPr>
        <w:t>открывать люки, калитки, двери необслуживаемых усилительных пунктов кабельной связи, станции катодной защиты, открывать и закрывать краны и задвижки; устраивать всякого рода свалки, разводить огонь и размещать какие-либо открытые  или закрытые источники огня.</w:t>
      </w:r>
    </w:p>
    <w:p w:rsidR="00A60546" w:rsidRPr="002065C7" w:rsidRDefault="00A60546" w:rsidP="001B6E20">
      <w:pPr>
        <w:pStyle w:val="a5"/>
        <w:ind w:firstLine="709"/>
        <w:rPr>
          <w:rFonts w:cs="Times New Roman"/>
          <w:bCs/>
          <w:sz w:val="26"/>
          <w:szCs w:val="26"/>
        </w:rPr>
      </w:pPr>
      <w:r w:rsidRPr="002065C7">
        <w:rPr>
          <w:rFonts w:cs="Times New Roman"/>
          <w:color w:val="000000"/>
          <w:sz w:val="26"/>
          <w:szCs w:val="26"/>
        </w:rPr>
        <w:t xml:space="preserve">Согласно Правилам установления охранных зон объектов электрического хозяйства и особых условий использования земельных участков, расположенных в </w:t>
      </w:r>
      <w:r w:rsidRPr="002065C7">
        <w:rPr>
          <w:rFonts w:cs="Times New Roman"/>
          <w:color w:val="000000"/>
          <w:sz w:val="26"/>
          <w:szCs w:val="26"/>
        </w:rPr>
        <w:lastRenderedPageBreak/>
        <w:t xml:space="preserve">границах таких зон, утвержденных Постановлением  Правительства РФ от 24 февраля 2009 г. № 160, </w:t>
      </w:r>
      <w:r w:rsidRPr="002065C7">
        <w:rPr>
          <w:rFonts w:cs="Times New Roman"/>
          <w:bCs/>
          <w:sz w:val="26"/>
          <w:szCs w:val="26"/>
        </w:rPr>
        <w:t>охранная зона с учетом усредненных расстояний между крайними проводами равна:</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- 220 кВ – 25 м;</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- 10 кВ – 10 м.</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Согласно Постановлению Главного государственного санитарного врача РФ от 14 марта 2002 года №10 «О введении в действие санитарных правил и норм «Зоны санитарной охраны источников водоснабжения и водопроводов хозяйственно</w:t>
      </w:r>
      <w:r w:rsidRPr="002065C7">
        <w:rPr>
          <w:rFonts w:cs="Times New Roman"/>
          <w:sz w:val="26"/>
          <w:szCs w:val="26"/>
        </w:rPr>
        <w:t xml:space="preserve"> </w:t>
      </w:r>
      <w:proofErr w:type="gramStart"/>
      <w:r w:rsidRPr="002065C7">
        <w:rPr>
          <w:rFonts w:cs="Times New Roman"/>
          <w:bCs/>
          <w:sz w:val="26"/>
          <w:szCs w:val="26"/>
        </w:rPr>
        <w:t>–п</w:t>
      </w:r>
      <w:proofErr w:type="gramEnd"/>
      <w:r w:rsidRPr="002065C7">
        <w:rPr>
          <w:rFonts w:cs="Times New Roman"/>
          <w:bCs/>
          <w:sz w:val="26"/>
          <w:szCs w:val="26"/>
        </w:rPr>
        <w:t>итьевого назн</w:t>
      </w:r>
      <w:r w:rsidR="00EE7F34" w:rsidRPr="002065C7">
        <w:rPr>
          <w:rFonts w:cs="Times New Roman"/>
          <w:bCs/>
          <w:sz w:val="26"/>
          <w:szCs w:val="26"/>
        </w:rPr>
        <w:t xml:space="preserve">ачения  СанПиН 2.1.4.1110-02». </w:t>
      </w:r>
      <w:r w:rsidRPr="002065C7">
        <w:rPr>
          <w:rFonts w:cs="Times New Roman"/>
          <w:bCs/>
          <w:sz w:val="26"/>
          <w:szCs w:val="26"/>
        </w:rPr>
        <w:t>зона санитарной охраны подземных водозаборов – 30 метров.</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В зоне санитарной охраны подземных водозаборов запрещается:</w:t>
      </w:r>
    </w:p>
    <w:p w:rsidR="00A60546" w:rsidRPr="002065C7" w:rsidRDefault="00A60546" w:rsidP="001B6E20">
      <w:pPr>
        <w:pStyle w:val="a5"/>
        <w:numPr>
          <w:ilvl w:val="0"/>
          <w:numId w:val="4"/>
        </w:numPr>
        <w:ind w:left="0" w:firstLine="709"/>
        <w:rPr>
          <w:rFonts w:cs="Times New Roman"/>
          <w:bCs/>
          <w:sz w:val="26"/>
          <w:szCs w:val="26"/>
        </w:rPr>
      </w:pPr>
      <w:r w:rsidRPr="002065C7">
        <w:rPr>
          <w:rFonts w:cs="Times New Roman"/>
          <w:bCs/>
          <w:sz w:val="26"/>
          <w:szCs w:val="26"/>
        </w:rPr>
        <w:t>применение удобрений и ядохимикатов;</w:t>
      </w:r>
    </w:p>
    <w:p w:rsidR="00A60546" w:rsidRPr="002065C7" w:rsidRDefault="00A60546" w:rsidP="001B6E20">
      <w:pPr>
        <w:pStyle w:val="a5"/>
        <w:numPr>
          <w:ilvl w:val="0"/>
          <w:numId w:val="4"/>
        </w:numPr>
        <w:ind w:left="0" w:firstLine="709"/>
        <w:rPr>
          <w:rFonts w:cs="Times New Roman"/>
          <w:bCs/>
          <w:sz w:val="26"/>
          <w:szCs w:val="26"/>
        </w:rPr>
      </w:pPr>
      <w:r w:rsidRPr="002065C7">
        <w:rPr>
          <w:rFonts w:cs="Times New Roman"/>
          <w:bCs/>
          <w:sz w:val="26"/>
          <w:szCs w:val="26"/>
        </w:rPr>
        <w:t>размещение кладбищ, скотомогильников, полей фильтраций, навозохранилищ, силосных траншей, животноводческих траншей и других объектов, обусловливающих опасность микробного загрязнения подземных вод.</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В пределах санитарно-защитной полосы водоводов должны отсутствовать источники загрязнения почвы и грунтовых вод.</w:t>
      </w:r>
    </w:p>
    <w:p w:rsidR="00A60546" w:rsidRPr="002065C7" w:rsidRDefault="00A60546" w:rsidP="001B6E20">
      <w:pPr>
        <w:pStyle w:val="ConsNormal"/>
        <w:ind w:firstLine="709"/>
        <w:jc w:val="both"/>
        <w:rPr>
          <w:rFonts w:ascii="Times New Roman" w:hAnsi="Times New Roman" w:cs="Times New Roman"/>
          <w:color w:val="000000"/>
          <w:sz w:val="26"/>
          <w:szCs w:val="26"/>
        </w:rPr>
      </w:pPr>
      <w:r w:rsidRPr="002065C7">
        <w:rPr>
          <w:rFonts w:ascii="Times New Roman" w:hAnsi="Times New Roman" w:cs="Times New Roman"/>
          <w:color w:val="000000"/>
          <w:sz w:val="26"/>
          <w:szCs w:val="26"/>
        </w:rPr>
        <w:t xml:space="preserve">Зоны санитарной охраны (далее - ЗСО)– территории, прилегающие к водопроводам хозяйственно питьевого назначения, включая источник водоснабжения, водозаборные, водопроводные сооружения и водоводы в целях их санитарно эпидемиологической надежности. </w:t>
      </w:r>
    </w:p>
    <w:p w:rsidR="00A60546" w:rsidRPr="002065C7" w:rsidRDefault="00A60546" w:rsidP="001B6E20">
      <w:pPr>
        <w:pStyle w:val="ConsNormal"/>
        <w:ind w:firstLine="709"/>
        <w:jc w:val="both"/>
        <w:rPr>
          <w:rFonts w:ascii="Times New Roman" w:hAnsi="Times New Roman" w:cs="Times New Roman"/>
          <w:color w:val="000000"/>
          <w:sz w:val="26"/>
          <w:szCs w:val="26"/>
        </w:rPr>
      </w:pPr>
      <w:r w:rsidRPr="002065C7">
        <w:rPr>
          <w:rFonts w:ascii="Times New Roman" w:hAnsi="Times New Roman" w:cs="Times New Roman"/>
          <w:color w:val="000000"/>
          <w:sz w:val="26"/>
          <w:szCs w:val="26"/>
        </w:rPr>
        <w:t>ЗСО организуются в составе трех поясов. 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загрязнения источников водоснабжения.</w:t>
      </w:r>
    </w:p>
    <w:p w:rsidR="00A60546" w:rsidRPr="002065C7" w:rsidRDefault="00A60546" w:rsidP="001B6E20">
      <w:pPr>
        <w:ind w:firstLine="709"/>
        <w:jc w:val="both"/>
        <w:rPr>
          <w:color w:val="000000"/>
          <w:sz w:val="26"/>
          <w:szCs w:val="26"/>
        </w:rPr>
      </w:pPr>
      <w:r w:rsidRPr="002065C7">
        <w:rPr>
          <w:color w:val="000000"/>
          <w:sz w:val="26"/>
          <w:szCs w:val="26"/>
        </w:rPr>
        <w:t>Санитарная охрана водоводов обеспечивается санитарно защитной полосой. В каждом из трех поясов, а также в пределах санитарной полосы, соответственно их назначению. На всех проектируемых и реконструируемых водопроводных системах хозяйственно питьевого назначения предусматриваются зоны санитарной охраны в целях обеспечения их санитарно эпидемиологической надежности.</w:t>
      </w:r>
    </w:p>
    <w:p w:rsidR="00A60546" w:rsidRPr="002065C7" w:rsidRDefault="00A60546" w:rsidP="001B6E20">
      <w:pPr>
        <w:ind w:firstLine="709"/>
        <w:jc w:val="both"/>
        <w:rPr>
          <w:color w:val="000000"/>
          <w:sz w:val="26"/>
          <w:szCs w:val="26"/>
        </w:rPr>
      </w:pPr>
      <w:r w:rsidRPr="002065C7">
        <w:rPr>
          <w:color w:val="000000"/>
          <w:sz w:val="26"/>
          <w:szCs w:val="26"/>
        </w:rPr>
        <w:t xml:space="preserve">Первый пояс охранной зоны водозаборных скважин устанавливается в размере от 30 до 50 метров, в соответствии с СанПин 2.1.4.1110 02 «Зоны санитарной охраны источников водоснабжения и водопроводов питьевого назначения». </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Граница третьего пояса ЗСО, предназначенного для защиты водоносного пласта от химического загрязнения, также определяется гидродинамическими расчетами. </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Для установления границ второго и третьего пояса ЗСО необходима разработка проекта, определяющего границы поясов на местности и проведение мероприятий предусмотренных СанПин 2.1.4.1110 02 «Зоны санитарной охраны источников водоснабжения и водопроводов питьевого назначения».</w:t>
      </w:r>
    </w:p>
    <w:p w:rsidR="00A60546" w:rsidRPr="002065C7" w:rsidRDefault="00A60546" w:rsidP="001B6E20">
      <w:pPr>
        <w:pStyle w:val="a5"/>
        <w:ind w:firstLine="709"/>
        <w:rPr>
          <w:rFonts w:cs="Times New Roman"/>
          <w:bCs/>
          <w:sz w:val="26"/>
          <w:szCs w:val="26"/>
        </w:rPr>
      </w:pPr>
      <w:r w:rsidRPr="002065C7">
        <w:rPr>
          <w:rFonts w:cs="Times New Roman"/>
          <w:bCs/>
          <w:sz w:val="26"/>
          <w:szCs w:val="26"/>
        </w:rPr>
        <w:t>Для обеспечения устойчивого и безопасного градостроительного развития необходимо решение целого ряда проблем в сфере экологии:</w:t>
      </w:r>
    </w:p>
    <w:p w:rsidR="00A60546" w:rsidRPr="002065C7" w:rsidRDefault="00A60546" w:rsidP="001B6E20">
      <w:pPr>
        <w:pStyle w:val="a5"/>
        <w:ind w:firstLine="709"/>
        <w:rPr>
          <w:rFonts w:cs="Times New Roman"/>
          <w:bCs/>
          <w:sz w:val="26"/>
          <w:szCs w:val="26"/>
        </w:rPr>
      </w:pPr>
      <w:r w:rsidRPr="002065C7">
        <w:rPr>
          <w:rFonts w:cs="Times New Roman"/>
          <w:bCs/>
          <w:sz w:val="26"/>
          <w:szCs w:val="26"/>
        </w:rPr>
        <w:lastRenderedPageBreak/>
        <w:t>-в целях практической реализации перехода к устойчивому развитию необходимо проведение крупномасштабного экологического обследования территории с целью определения параметров хозяйственной емкости экосистем;</w:t>
      </w:r>
    </w:p>
    <w:p w:rsidR="00A60546" w:rsidRPr="002065C7" w:rsidRDefault="00A60546" w:rsidP="001B6E20">
      <w:pPr>
        <w:pStyle w:val="a5"/>
        <w:ind w:firstLine="709"/>
        <w:rPr>
          <w:rFonts w:cs="Times New Roman"/>
          <w:bCs/>
          <w:sz w:val="26"/>
          <w:szCs w:val="26"/>
        </w:rPr>
      </w:pPr>
      <w:r w:rsidRPr="002065C7">
        <w:rPr>
          <w:rFonts w:cs="Times New Roman"/>
          <w:bCs/>
          <w:sz w:val="26"/>
          <w:szCs w:val="26"/>
        </w:rPr>
        <w:t xml:space="preserve">-отдать приоритет развитию и ужесточению экологического </w:t>
      </w:r>
      <w:proofErr w:type="gramStart"/>
      <w:r w:rsidRPr="002065C7">
        <w:rPr>
          <w:rFonts w:cs="Times New Roman"/>
          <w:bCs/>
          <w:sz w:val="26"/>
          <w:szCs w:val="26"/>
        </w:rPr>
        <w:t>контроля за</w:t>
      </w:r>
      <w:proofErr w:type="gramEnd"/>
      <w:r w:rsidRPr="002065C7">
        <w:rPr>
          <w:rFonts w:cs="Times New Roman"/>
          <w:bCs/>
          <w:sz w:val="26"/>
          <w:szCs w:val="26"/>
        </w:rPr>
        <w:t xml:space="preserve"> деятельностью производств, с целью недопущения дальнейшего роста техногенных нагрузок на окружающую среду;</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-совершенствование правовой нормативной базы рационального использования природных ресурсов и охраны природы, включая определение фиксированного процента отчислений от прибыли и капиталовложений предприятий на выполнение природоохранных и природо восстановительных мероприятий, а также определение порядка ускоренной амортизации основных производственных фондов природоохранного назначения;</w:t>
      </w:r>
    </w:p>
    <w:p w:rsidR="00A60546" w:rsidRPr="002065C7" w:rsidRDefault="00A60546" w:rsidP="001B6E20">
      <w:pPr>
        <w:pStyle w:val="a5"/>
        <w:ind w:firstLine="709"/>
        <w:rPr>
          <w:rFonts w:cs="Times New Roman"/>
          <w:bCs/>
          <w:sz w:val="26"/>
          <w:szCs w:val="26"/>
        </w:rPr>
      </w:pPr>
      <w:r w:rsidRPr="002065C7">
        <w:rPr>
          <w:rFonts w:cs="Times New Roman"/>
          <w:bCs/>
          <w:sz w:val="26"/>
          <w:szCs w:val="26"/>
        </w:rPr>
        <w:t>-реализация мероприятий по устранению ущербов нанесенных окружающей природной среде в результате допущенных ранее ошибок при размещении, строительстве и эксплуатации промышленных предприятий и объектов, а также снижение техногенных нагрузок на окружающую природную среду до уровней соответствующих хозяйственной емкости региональных экосистем;</w:t>
      </w:r>
    </w:p>
    <w:p w:rsidR="00A60546" w:rsidRPr="002065C7" w:rsidRDefault="00A60546" w:rsidP="001B6E20">
      <w:pPr>
        <w:pStyle w:val="a5"/>
        <w:ind w:firstLine="709"/>
        <w:rPr>
          <w:rFonts w:cs="Times New Roman"/>
          <w:b/>
          <w:color w:val="000000"/>
          <w:spacing w:val="4"/>
          <w:sz w:val="26"/>
          <w:szCs w:val="26"/>
        </w:rPr>
      </w:pPr>
      <w:r w:rsidRPr="002065C7">
        <w:rPr>
          <w:rFonts w:cs="Times New Roman"/>
          <w:b/>
          <w:color w:val="000000"/>
          <w:spacing w:val="4"/>
          <w:sz w:val="26"/>
          <w:szCs w:val="26"/>
        </w:rPr>
        <w:t>Зоны расположения источников водоснабжения и мест размещения водозаборных сооружений хозяйственно-питьевого назначения</w:t>
      </w:r>
    </w:p>
    <w:p w:rsidR="00A60546" w:rsidRPr="002065C7" w:rsidRDefault="00A60546" w:rsidP="001B6E20">
      <w:pPr>
        <w:tabs>
          <w:tab w:val="left" w:pos="2725"/>
        </w:tabs>
        <w:snapToGrid w:val="0"/>
        <w:ind w:firstLine="709"/>
        <w:jc w:val="both"/>
        <w:rPr>
          <w:b/>
          <w:color w:val="000000"/>
          <w:sz w:val="26"/>
          <w:szCs w:val="26"/>
        </w:rPr>
      </w:pPr>
      <w:r w:rsidRPr="002065C7">
        <w:rPr>
          <w:b/>
          <w:color w:val="000000"/>
          <w:sz w:val="26"/>
          <w:szCs w:val="26"/>
        </w:rPr>
        <w:t>Режимы и регламенты средопользования</w:t>
      </w:r>
    </w:p>
    <w:p w:rsidR="00A60546" w:rsidRPr="002065C7" w:rsidRDefault="00A60546" w:rsidP="001B6E20">
      <w:pPr>
        <w:pStyle w:val="a5"/>
        <w:ind w:firstLine="709"/>
        <w:rPr>
          <w:rFonts w:cs="Times New Roman"/>
          <w:bCs/>
          <w:color w:val="000000"/>
          <w:sz w:val="26"/>
          <w:szCs w:val="26"/>
        </w:rPr>
      </w:pPr>
      <w:r w:rsidRPr="002065C7">
        <w:rPr>
          <w:rFonts w:cs="Times New Roman"/>
          <w:bCs/>
          <w:color w:val="000000"/>
          <w:sz w:val="26"/>
          <w:szCs w:val="26"/>
        </w:rPr>
        <w:t>(требования к использованию территорий)</w:t>
      </w:r>
    </w:p>
    <w:p w:rsidR="00A60546" w:rsidRPr="002065C7" w:rsidRDefault="00A60546" w:rsidP="001B6E20">
      <w:pPr>
        <w:pStyle w:val="Normal1"/>
        <w:numPr>
          <w:ilvl w:val="0"/>
          <w:numId w:val="36"/>
        </w:numPr>
        <w:shd w:val="clear" w:color="auto" w:fill="FFFFFF"/>
        <w:tabs>
          <w:tab w:val="left" w:pos="819"/>
        </w:tabs>
        <w:snapToGrid w:val="0"/>
        <w:spacing w:after="0" w:line="240" w:lineRule="auto"/>
        <w:ind w:left="0" w:firstLine="709"/>
        <w:jc w:val="both"/>
        <w:rPr>
          <w:rFonts w:ascii="Times New Roman" w:hAnsi="Times New Roman"/>
          <w:color w:val="000000"/>
          <w:sz w:val="26"/>
          <w:szCs w:val="26"/>
          <w:lang w:val="ru-RU"/>
        </w:rPr>
      </w:pPr>
      <w:r w:rsidRPr="002065C7">
        <w:rPr>
          <w:rFonts w:ascii="Times New Roman" w:hAnsi="Times New Roman"/>
          <w:color w:val="000000"/>
          <w:sz w:val="26"/>
          <w:szCs w:val="26"/>
          <w:lang w:val="ru-RU"/>
        </w:rPr>
        <w:t>Использование водного объекта в качестве источника централизованного питьевого водоснабжения без установления зоны санитарной охраны запрещается</w:t>
      </w:r>
    </w:p>
    <w:p w:rsidR="00A60546" w:rsidRPr="002065C7" w:rsidRDefault="00A60546" w:rsidP="001B6E20">
      <w:pPr>
        <w:pStyle w:val="Normal1"/>
        <w:numPr>
          <w:ilvl w:val="0"/>
          <w:numId w:val="36"/>
        </w:numPr>
        <w:shd w:val="clear" w:color="auto" w:fill="FFFFFF"/>
        <w:tabs>
          <w:tab w:val="left" w:pos="819"/>
        </w:tabs>
        <w:spacing w:after="0" w:line="240" w:lineRule="auto"/>
        <w:ind w:left="0" w:firstLine="709"/>
        <w:jc w:val="both"/>
        <w:rPr>
          <w:rFonts w:ascii="Times New Roman" w:hAnsi="Times New Roman"/>
          <w:color w:val="000000"/>
          <w:sz w:val="26"/>
          <w:szCs w:val="26"/>
          <w:lang w:val="ru-RU"/>
        </w:rPr>
      </w:pPr>
      <w:r w:rsidRPr="002065C7">
        <w:rPr>
          <w:rFonts w:ascii="Times New Roman" w:hAnsi="Times New Roman"/>
          <w:color w:val="000000"/>
          <w:sz w:val="26"/>
          <w:szCs w:val="26"/>
          <w:lang w:val="ru-RU"/>
        </w:rPr>
        <w:t>Водозаборные сооружения нецентрализованных систем питьевого водоснабжения должны размещаться на незагрязненном земельном участке, удаленном не менее чем на 50 метров выше по потоку грунтовых вод от выгребных туалетов и ям, мест хранения пестицидов и агрохимикатов, промышленных и сельскохозяйственных объектов, канализационных сооружений и иных существующих или возможных источников загрязнения</w:t>
      </w:r>
    </w:p>
    <w:p w:rsidR="00A60546" w:rsidRPr="002065C7" w:rsidRDefault="00A60546" w:rsidP="001B6E20">
      <w:pPr>
        <w:pStyle w:val="a5"/>
        <w:ind w:firstLine="709"/>
        <w:rPr>
          <w:rFonts w:cs="Times New Roman"/>
          <w:b/>
          <w:color w:val="000000"/>
          <w:spacing w:val="4"/>
          <w:sz w:val="26"/>
          <w:szCs w:val="26"/>
        </w:rPr>
      </w:pPr>
      <w:r w:rsidRPr="002065C7">
        <w:rPr>
          <w:rFonts w:cs="Times New Roman"/>
          <w:color w:val="000000"/>
          <w:sz w:val="26"/>
          <w:szCs w:val="26"/>
        </w:rPr>
        <w:t>Запрещается размещать водозаборные сооружения нецентрализованных систем питьевого водоснабжения на земельных участках, затапливаемых паводковыми водами, в заболоченных местах, местах, подверженных оползневым процессам и другим видам деформации, а также ближе 30 метров от автомобильных и железных дорог с интенсивным движением транспорта</w:t>
      </w:r>
    </w:p>
    <w:p w:rsidR="00A60546" w:rsidRPr="002065C7" w:rsidRDefault="00A60546" w:rsidP="001B6E20">
      <w:pPr>
        <w:pStyle w:val="a5"/>
        <w:ind w:firstLine="709"/>
        <w:rPr>
          <w:rFonts w:cs="Times New Roman"/>
          <w:b/>
          <w:color w:val="000000"/>
          <w:sz w:val="26"/>
          <w:szCs w:val="26"/>
        </w:rPr>
      </w:pPr>
      <w:r w:rsidRPr="002065C7">
        <w:rPr>
          <w:rFonts w:cs="Times New Roman"/>
          <w:b/>
          <w:color w:val="000000"/>
          <w:sz w:val="26"/>
          <w:szCs w:val="26"/>
        </w:rPr>
        <w:t>Зоны санитарной охраны источников водоснабжения</w:t>
      </w:r>
      <w:r w:rsidR="00EE7F34" w:rsidRPr="002065C7">
        <w:rPr>
          <w:rFonts w:cs="Times New Roman"/>
          <w:b/>
          <w:color w:val="000000"/>
          <w:sz w:val="26"/>
          <w:szCs w:val="26"/>
        </w:rPr>
        <w:t xml:space="preserve"> </w:t>
      </w:r>
      <w:r w:rsidRPr="002065C7">
        <w:rPr>
          <w:rFonts w:cs="Times New Roman"/>
          <w:b/>
          <w:color w:val="000000"/>
          <w:sz w:val="26"/>
          <w:szCs w:val="26"/>
        </w:rPr>
        <w:t>и водопроводных сооружений хозяйственно-питьевого назначения</w:t>
      </w:r>
    </w:p>
    <w:p w:rsidR="00EE7F34" w:rsidRPr="002065C7" w:rsidRDefault="00EE7F34" w:rsidP="001B6E20">
      <w:pPr>
        <w:tabs>
          <w:tab w:val="left" w:pos="2725"/>
        </w:tabs>
        <w:snapToGrid w:val="0"/>
        <w:ind w:firstLine="709"/>
        <w:jc w:val="both"/>
        <w:rPr>
          <w:b/>
          <w:color w:val="000000"/>
          <w:sz w:val="26"/>
          <w:szCs w:val="26"/>
        </w:rPr>
      </w:pPr>
    </w:p>
    <w:p w:rsidR="00A60546" w:rsidRPr="002065C7" w:rsidRDefault="00A60546" w:rsidP="001B6E20">
      <w:pPr>
        <w:tabs>
          <w:tab w:val="left" w:pos="2725"/>
        </w:tabs>
        <w:snapToGrid w:val="0"/>
        <w:ind w:firstLine="709"/>
        <w:jc w:val="both"/>
        <w:rPr>
          <w:b/>
          <w:color w:val="000000"/>
          <w:sz w:val="26"/>
          <w:szCs w:val="26"/>
        </w:rPr>
      </w:pPr>
      <w:r w:rsidRPr="002065C7">
        <w:rPr>
          <w:b/>
          <w:color w:val="000000"/>
          <w:sz w:val="26"/>
          <w:szCs w:val="26"/>
        </w:rPr>
        <w:t>Режимы и регламенты средопользования</w:t>
      </w:r>
    </w:p>
    <w:p w:rsidR="00A60546" w:rsidRPr="002065C7" w:rsidRDefault="00A60546" w:rsidP="001B6E20">
      <w:pPr>
        <w:pStyle w:val="a5"/>
        <w:ind w:firstLine="709"/>
        <w:rPr>
          <w:rFonts w:cs="Times New Roman"/>
          <w:b/>
          <w:color w:val="000000"/>
          <w:sz w:val="26"/>
          <w:szCs w:val="26"/>
        </w:rPr>
      </w:pPr>
      <w:r w:rsidRPr="002065C7">
        <w:rPr>
          <w:rFonts w:cs="Times New Roman"/>
          <w:b/>
          <w:color w:val="000000"/>
          <w:sz w:val="26"/>
          <w:szCs w:val="26"/>
        </w:rPr>
        <w:t>(требования к использованию территорий)</w:t>
      </w:r>
    </w:p>
    <w:p w:rsidR="00A60546" w:rsidRPr="002065C7" w:rsidRDefault="00A60546" w:rsidP="001B6E20">
      <w:pPr>
        <w:pStyle w:val="af0"/>
        <w:numPr>
          <w:ilvl w:val="0"/>
          <w:numId w:val="34"/>
        </w:numPr>
        <w:tabs>
          <w:tab w:val="left" w:pos="819"/>
        </w:tabs>
        <w:suppressAutoHyphens/>
        <w:snapToGrid w:val="0"/>
        <w:spacing w:after="0"/>
        <w:ind w:left="0" w:firstLine="709"/>
        <w:rPr>
          <w:color w:val="000000"/>
          <w:sz w:val="26"/>
          <w:szCs w:val="26"/>
        </w:rPr>
      </w:pPr>
      <w:r w:rsidRPr="002065C7">
        <w:rPr>
          <w:color w:val="000000"/>
          <w:sz w:val="26"/>
          <w:szCs w:val="26"/>
        </w:rPr>
        <w:t>Зоны санитарной охраны устанавливаются для всех проектируемых и реконструируемых централизованных систем питьевого водоснабжения в целях обеспечения их санита</w:t>
      </w:r>
      <w:proofErr w:type="gramStart"/>
      <w:r w:rsidRPr="002065C7">
        <w:rPr>
          <w:color w:val="000000"/>
          <w:sz w:val="26"/>
          <w:szCs w:val="26"/>
        </w:rPr>
        <w:t>p</w:t>
      </w:r>
      <w:proofErr w:type="gramEnd"/>
      <w:r w:rsidRPr="002065C7">
        <w:rPr>
          <w:color w:val="000000"/>
          <w:sz w:val="26"/>
          <w:szCs w:val="26"/>
        </w:rPr>
        <w:t>но-эпидемиологической безопасности</w:t>
      </w:r>
    </w:p>
    <w:p w:rsidR="00A60546" w:rsidRPr="002065C7" w:rsidRDefault="00A60546" w:rsidP="001B6E20">
      <w:pPr>
        <w:pStyle w:val="af0"/>
        <w:numPr>
          <w:ilvl w:val="0"/>
          <w:numId w:val="34"/>
        </w:numPr>
        <w:tabs>
          <w:tab w:val="left" w:pos="819"/>
        </w:tabs>
        <w:suppressAutoHyphens/>
        <w:spacing w:after="0"/>
        <w:ind w:left="0" w:firstLine="709"/>
        <w:rPr>
          <w:color w:val="000000"/>
          <w:sz w:val="26"/>
          <w:szCs w:val="26"/>
        </w:rPr>
      </w:pPr>
      <w:r w:rsidRPr="002065C7">
        <w:rPr>
          <w:color w:val="000000"/>
          <w:sz w:val="26"/>
          <w:szCs w:val="26"/>
        </w:rPr>
        <w:t>Зона санитарной охраны  централизованной системы питьевого водоснабжения включает:</w:t>
      </w:r>
    </w:p>
    <w:p w:rsidR="00A60546" w:rsidRPr="002065C7" w:rsidRDefault="00A60546" w:rsidP="001B6E20">
      <w:pPr>
        <w:ind w:firstLine="709"/>
        <w:jc w:val="both"/>
        <w:rPr>
          <w:color w:val="000000"/>
          <w:sz w:val="26"/>
          <w:szCs w:val="26"/>
        </w:rPr>
      </w:pPr>
      <w:r w:rsidRPr="002065C7">
        <w:rPr>
          <w:color w:val="000000"/>
          <w:sz w:val="26"/>
          <w:szCs w:val="26"/>
        </w:rPr>
        <w:t>- зону санитарной охраны водозаборных сооружений;</w:t>
      </w:r>
    </w:p>
    <w:p w:rsidR="00A60546" w:rsidRPr="002065C7" w:rsidRDefault="00A60546" w:rsidP="001B6E20">
      <w:pPr>
        <w:pStyle w:val="af0"/>
        <w:spacing w:after="0"/>
        <w:ind w:left="0"/>
        <w:rPr>
          <w:color w:val="000000"/>
          <w:sz w:val="26"/>
          <w:szCs w:val="26"/>
        </w:rPr>
      </w:pPr>
      <w:r w:rsidRPr="002065C7">
        <w:rPr>
          <w:color w:val="000000"/>
          <w:sz w:val="26"/>
          <w:szCs w:val="26"/>
        </w:rPr>
        <w:t>- зону санитарной охраны водопроводных сооружений и санитарно-защитную полосу водоводов</w:t>
      </w:r>
    </w:p>
    <w:p w:rsidR="00A60546" w:rsidRPr="002065C7" w:rsidRDefault="00A60546" w:rsidP="001B6E20">
      <w:pPr>
        <w:pStyle w:val="af0"/>
        <w:numPr>
          <w:ilvl w:val="0"/>
          <w:numId w:val="26"/>
        </w:numPr>
        <w:tabs>
          <w:tab w:val="left" w:pos="819"/>
        </w:tabs>
        <w:suppressAutoHyphens/>
        <w:spacing w:after="0"/>
        <w:ind w:firstLine="709"/>
        <w:rPr>
          <w:color w:val="000000"/>
          <w:sz w:val="26"/>
          <w:szCs w:val="26"/>
        </w:rPr>
      </w:pPr>
      <w:r w:rsidRPr="002065C7">
        <w:rPr>
          <w:color w:val="000000"/>
          <w:sz w:val="26"/>
          <w:szCs w:val="26"/>
        </w:rPr>
        <w:lastRenderedPageBreak/>
        <w:t>Мероприятия по ликвидации загрязнения земель, поверхностных и подземных источников питьевого водоснабжения во втором и третьем поясах зон санитарной охраны, а также в пределах санитарно-защитных  полос выполняются за счет средств лиц, хозяйственная и иная деятельность которых явилась причиной этих загрязнений</w:t>
      </w:r>
    </w:p>
    <w:p w:rsidR="00A60546" w:rsidRPr="002065C7" w:rsidRDefault="00A60546" w:rsidP="001B6E20">
      <w:pPr>
        <w:pStyle w:val="af0"/>
        <w:numPr>
          <w:ilvl w:val="0"/>
          <w:numId w:val="26"/>
        </w:numPr>
        <w:tabs>
          <w:tab w:val="left" w:pos="819"/>
        </w:tabs>
        <w:suppressAutoHyphens/>
        <w:spacing w:after="0"/>
        <w:ind w:firstLine="709"/>
        <w:rPr>
          <w:color w:val="000000"/>
          <w:sz w:val="26"/>
          <w:szCs w:val="26"/>
        </w:rPr>
      </w:pPr>
      <w:r w:rsidRPr="002065C7">
        <w:rPr>
          <w:color w:val="000000"/>
          <w:sz w:val="26"/>
          <w:szCs w:val="26"/>
        </w:rPr>
        <w:t>Зоны санитарной охраны водных объектов, используемых  в качестве источников питьевого водоснабжения, устанавливаются в соответствии с  водным законодательством Российской Федерации и законодательством Российской Федерации о санитарно-эпидемиологическом благополучии населения</w:t>
      </w:r>
    </w:p>
    <w:p w:rsidR="00A60546" w:rsidRPr="002065C7" w:rsidRDefault="00A60546" w:rsidP="001B6E20">
      <w:pPr>
        <w:pStyle w:val="af0"/>
        <w:numPr>
          <w:ilvl w:val="0"/>
          <w:numId w:val="26"/>
        </w:numPr>
        <w:tabs>
          <w:tab w:val="left" w:pos="819"/>
        </w:tabs>
        <w:suppressAutoHyphens/>
        <w:spacing w:after="0"/>
        <w:ind w:firstLine="709"/>
        <w:rPr>
          <w:color w:val="000000"/>
          <w:sz w:val="26"/>
          <w:szCs w:val="26"/>
        </w:rPr>
      </w:pPr>
      <w:r w:rsidRPr="002065C7">
        <w:rPr>
          <w:color w:val="000000"/>
          <w:sz w:val="26"/>
          <w:szCs w:val="26"/>
        </w:rPr>
        <w:t>Г</w:t>
      </w:r>
      <w:proofErr w:type="gramStart"/>
      <w:r w:rsidRPr="002065C7">
        <w:rPr>
          <w:color w:val="000000"/>
          <w:sz w:val="26"/>
          <w:szCs w:val="26"/>
        </w:rPr>
        <w:t>p</w:t>
      </w:r>
      <w:proofErr w:type="gramEnd"/>
      <w:r w:rsidRPr="002065C7">
        <w:rPr>
          <w:color w:val="000000"/>
          <w:sz w:val="26"/>
          <w:szCs w:val="26"/>
        </w:rPr>
        <w:t>аницы пеpвого пояса зоны санитарной охраны водозабора из  водотока (реки, канала, водоподводящего канала) должны устанавливаться на следующие расстояния:</w:t>
      </w:r>
    </w:p>
    <w:p w:rsidR="00A60546" w:rsidRPr="002065C7" w:rsidRDefault="00A60546" w:rsidP="001B6E20">
      <w:pPr>
        <w:pStyle w:val="af0"/>
        <w:spacing w:after="0"/>
        <w:ind w:left="0"/>
        <w:rPr>
          <w:color w:val="000000"/>
          <w:sz w:val="26"/>
          <w:szCs w:val="26"/>
        </w:rPr>
      </w:pPr>
      <w:r w:rsidRPr="002065C7">
        <w:rPr>
          <w:color w:val="000000"/>
          <w:sz w:val="26"/>
          <w:szCs w:val="26"/>
        </w:rPr>
        <w:t>- вверх по течению  - не менее 200 м от водозабора;</w:t>
      </w:r>
    </w:p>
    <w:p w:rsidR="00A60546" w:rsidRPr="002065C7" w:rsidRDefault="00A60546" w:rsidP="001B6E20">
      <w:pPr>
        <w:pStyle w:val="af0"/>
        <w:spacing w:after="0"/>
        <w:ind w:left="0"/>
        <w:rPr>
          <w:color w:val="000000"/>
          <w:sz w:val="26"/>
          <w:szCs w:val="26"/>
        </w:rPr>
      </w:pPr>
      <w:r w:rsidRPr="002065C7">
        <w:rPr>
          <w:color w:val="000000"/>
          <w:sz w:val="26"/>
          <w:szCs w:val="26"/>
        </w:rPr>
        <w:t>- вниз по течению - не менее 100 м от водозабора;</w:t>
      </w:r>
    </w:p>
    <w:p w:rsidR="00A60546" w:rsidRPr="002065C7" w:rsidRDefault="00A60546" w:rsidP="001B6E20">
      <w:pPr>
        <w:pStyle w:val="af0"/>
        <w:spacing w:after="0"/>
        <w:ind w:left="0"/>
        <w:rPr>
          <w:color w:val="000000"/>
          <w:sz w:val="26"/>
          <w:szCs w:val="26"/>
        </w:rPr>
      </w:pPr>
      <w:r w:rsidRPr="002065C7">
        <w:rPr>
          <w:color w:val="000000"/>
          <w:sz w:val="26"/>
          <w:szCs w:val="26"/>
        </w:rPr>
        <w:t>- по прилегающему к водозабору  берегу  - не менее 100 м от у</w:t>
      </w:r>
      <w:proofErr w:type="gramStart"/>
      <w:r w:rsidRPr="002065C7">
        <w:rPr>
          <w:color w:val="000000"/>
          <w:sz w:val="26"/>
          <w:szCs w:val="26"/>
        </w:rPr>
        <w:t>p</w:t>
      </w:r>
      <w:proofErr w:type="gramEnd"/>
      <w:r w:rsidRPr="002065C7">
        <w:rPr>
          <w:color w:val="000000"/>
          <w:sz w:val="26"/>
          <w:szCs w:val="26"/>
        </w:rPr>
        <w:t>еза воды в водотоке при летне-осенней межени;</w:t>
      </w:r>
    </w:p>
    <w:p w:rsidR="00A60546" w:rsidRPr="002065C7" w:rsidRDefault="00A60546" w:rsidP="001B6E20">
      <w:pPr>
        <w:pStyle w:val="af0"/>
        <w:spacing w:after="0"/>
        <w:ind w:left="0"/>
        <w:rPr>
          <w:color w:val="000000"/>
          <w:sz w:val="26"/>
          <w:szCs w:val="26"/>
        </w:rPr>
      </w:pPr>
      <w:r w:rsidRPr="002065C7">
        <w:rPr>
          <w:color w:val="000000"/>
          <w:sz w:val="26"/>
          <w:szCs w:val="26"/>
        </w:rPr>
        <w:t>- в нап</w:t>
      </w:r>
      <w:proofErr w:type="gramStart"/>
      <w:r w:rsidRPr="002065C7">
        <w:rPr>
          <w:color w:val="000000"/>
          <w:sz w:val="26"/>
          <w:szCs w:val="26"/>
        </w:rPr>
        <w:t>p</w:t>
      </w:r>
      <w:proofErr w:type="gramEnd"/>
      <w:r w:rsidRPr="002065C7">
        <w:rPr>
          <w:color w:val="000000"/>
          <w:sz w:val="26"/>
          <w:szCs w:val="26"/>
        </w:rPr>
        <w:t>авлении к пpотивоположному от водозабора берегу:</w:t>
      </w:r>
    </w:p>
    <w:p w:rsidR="00A60546" w:rsidRPr="002065C7" w:rsidRDefault="00A60546" w:rsidP="001B6E20">
      <w:pPr>
        <w:pStyle w:val="af0"/>
        <w:spacing w:after="0"/>
        <w:ind w:left="0"/>
        <w:rPr>
          <w:color w:val="000000"/>
          <w:sz w:val="26"/>
          <w:szCs w:val="26"/>
        </w:rPr>
      </w:pPr>
      <w:r w:rsidRPr="002065C7">
        <w:rPr>
          <w:color w:val="000000"/>
          <w:sz w:val="26"/>
          <w:szCs w:val="26"/>
        </w:rPr>
        <w:t>- при ширине водотока менее 100 м – на расстоянии, включающем  акваторию  до противоположного берега  и  п</w:t>
      </w:r>
      <w:proofErr w:type="gramStart"/>
      <w:r w:rsidRPr="002065C7">
        <w:rPr>
          <w:color w:val="000000"/>
          <w:sz w:val="26"/>
          <w:szCs w:val="26"/>
        </w:rPr>
        <w:t>p</w:t>
      </w:r>
      <w:proofErr w:type="gramEnd"/>
      <w:r w:rsidRPr="002065C7">
        <w:rPr>
          <w:color w:val="000000"/>
          <w:sz w:val="26"/>
          <w:szCs w:val="26"/>
        </w:rPr>
        <w:t>отивоположный беpег шиpиной 50 м от уpеза воды в водотоке при летне-осенней межени;</w:t>
      </w:r>
    </w:p>
    <w:p w:rsidR="00A60546" w:rsidRPr="002065C7" w:rsidRDefault="00A60546" w:rsidP="001B6E20">
      <w:pPr>
        <w:pStyle w:val="af0"/>
        <w:spacing w:after="0"/>
        <w:ind w:left="0"/>
        <w:rPr>
          <w:color w:val="000000"/>
          <w:sz w:val="26"/>
          <w:szCs w:val="26"/>
        </w:rPr>
      </w:pPr>
      <w:r w:rsidRPr="002065C7">
        <w:rPr>
          <w:color w:val="000000"/>
          <w:sz w:val="26"/>
          <w:szCs w:val="26"/>
        </w:rPr>
        <w:t>- при ширине водотока более 100 м - на расстоянии, включающем  полосу аквато</w:t>
      </w:r>
      <w:proofErr w:type="gramStart"/>
      <w:r w:rsidRPr="002065C7">
        <w:rPr>
          <w:color w:val="000000"/>
          <w:sz w:val="26"/>
          <w:szCs w:val="26"/>
        </w:rPr>
        <w:t>p</w:t>
      </w:r>
      <w:proofErr w:type="gramEnd"/>
      <w:r w:rsidRPr="002065C7">
        <w:rPr>
          <w:color w:val="000000"/>
          <w:sz w:val="26"/>
          <w:szCs w:val="26"/>
        </w:rPr>
        <w:t>ии шиpиной не менее 100 м.</w:t>
      </w:r>
    </w:p>
    <w:p w:rsidR="00A60546" w:rsidRPr="002065C7" w:rsidRDefault="00A60546" w:rsidP="001B6E20">
      <w:pPr>
        <w:pStyle w:val="af0"/>
        <w:spacing w:after="0"/>
        <w:ind w:left="0"/>
        <w:rPr>
          <w:color w:val="000000"/>
          <w:sz w:val="26"/>
          <w:szCs w:val="26"/>
        </w:rPr>
      </w:pPr>
      <w:r w:rsidRPr="002065C7">
        <w:rPr>
          <w:color w:val="000000"/>
          <w:sz w:val="26"/>
          <w:szCs w:val="26"/>
        </w:rPr>
        <w:t>На водозаборах ковшевого типа в г</w:t>
      </w:r>
      <w:proofErr w:type="gramStart"/>
      <w:r w:rsidRPr="002065C7">
        <w:rPr>
          <w:color w:val="000000"/>
          <w:sz w:val="26"/>
          <w:szCs w:val="26"/>
        </w:rPr>
        <w:t>p</w:t>
      </w:r>
      <w:proofErr w:type="gramEnd"/>
      <w:r w:rsidRPr="002065C7">
        <w:rPr>
          <w:color w:val="000000"/>
          <w:sz w:val="26"/>
          <w:szCs w:val="26"/>
        </w:rPr>
        <w:t>аницы пеpвого пояса должна включаться вся акватоpия ковша и территория вокруг него полосой не менее 100 м</w:t>
      </w:r>
    </w:p>
    <w:p w:rsidR="00A60546" w:rsidRPr="002065C7" w:rsidRDefault="00A60546" w:rsidP="001B6E20">
      <w:pPr>
        <w:pStyle w:val="af0"/>
        <w:numPr>
          <w:ilvl w:val="0"/>
          <w:numId w:val="35"/>
        </w:numPr>
        <w:tabs>
          <w:tab w:val="left" w:pos="819"/>
        </w:tabs>
        <w:suppressAutoHyphens/>
        <w:spacing w:after="0"/>
        <w:ind w:left="0" w:firstLine="709"/>
        <w:rPr>
          <w:color w:val="000000"/>
          <w:sz w:val="26"/>
          <w:szCs w:val="26"/>
        </w:rPr>
      </w:pPr>
      <w:r w:rsidRPr="002065C7">
        <w:rPr>
          <w:color w:val="000000"/>
          <w:sz w:val="26"/>
          <w:szCs w:val="26"/>
        </w:rPr>
        <w:t>Границы первого пояса зоны санитарной охраны водозабора, использующего защищенные подземные воды, должны устанавливаться на расстоянии 30 м от одиночного водозабо</w:t>
      </w:r>
      <w:proofErr w:type="gramStart"/>
      <w:r w:rsidRPr="002065C7">
        <w:rPr>
          <w:color w:val="000000"/>
          <w:sz w:val="26"/>
          <w:szCs w:val="26"/>
        </w:rPr>
        <w:t>p</w:t>
      </w:r>
      <w:proofErr w:type="gramEnd"/>
      <w:r w:rsidRPr="002065C7">
        <w:rPr>
          <w:color w:val="000000"/>
          <w:sz w:val="26"/>
          <w:szCs w:val="26"/>
        </w:rPr>
        <w:t>а  (скважины, шахтного колодца, каптажа) или от крайнего водозаборного сооружения группового водозабоpа</w:t>
      </w:r>
    </w:p>
    <w:p w:rsidR="00A60546" w:rsidRPr="002065C7" w:rsidRDefault="00A60546" w:rsidP="001B6E20">
      <w:pPr>
        <w:pStyle w:val="af0"/>
        <w:numPr>
          <w:ilvl w:val="0"/>
          <w:numId w:val="35"/>
        </w:numPr>
        <w:tabs>
          <w:tab w:val="left" w:pos="819"/>
        </w:tabs>
        <w:suppressAutoHyphens/>
        <w:spacing w:after="0"/>
        <w:ind w:left="0" w:firstLine="709"/>
        <w:rPr>
          <w:color w:val="000000"/>
          <w:sz w:val="26"/>
          <w:szCs w:val="26"/>
        </w:rPr>
      </w:pPr>
      <w:r w:rsidRPr="002065C7">
        <w:rPr>
          <w:color w:val="000000"/>
          <w:sz w:val="26"/>
          <w:szCs w:val="26"/>
        </w:rPr>
        <w:t>Границы первого пояса зоны санитарной охраны водозабора, использующего недостаточно защищенные подземные воды, должны устанавливаться на расстоянии 50 м от одиночного водозабо</w:t>
      </w:r>
      <w:proofErr w:type="gramStart"/>
      <w:r w:rsidRPr="002065C7">
        <w:rPr>
          <w:color w:val="000000"/>
          <w:sz w:val="26"/>
          <w:szCs w:val="26"/>
        </w:rPr>
        <w:t>p</w:t>
      </w:r>
      <w:proofErr w:type="gramEnd"/>
      <w:r w:rsidRPr="002065C7">
        <w:rPr>
          <w:color w:val="000000"/>
          <w:sz w:val="26"/>
          <w:szCs w:val="26"/>
        </w:rPr>
        <w:t>а  (скважины, шахтного колодца, каптажа) или от крайнего водозаборного сооружения группового водозабоpа.</w:t>
      </w:r>
    </w:p>
    <w:p w:rsidR="00A60546" w:rsidRPr="002065C7" w:rsidRDefault="00A60546" w:rsidP="001B6E20">
      <w:pPr>
        <w:pStyle w:val="af0"/>
        <w:numPr>
          <w:ilvl w:val="0"/>
          <w:numId w:val="35"/>
        </w:numPr>
        <w:tabs>
          <w:tab w:val="left" w:pos="819"/>
        </w:tabs>
        <w:suppressAutoHyphens/>
        <w:spacing w:after="0"/>
        <w:ind w:left="0" w:firstLine="709"/>
        <w:rPr>
          <w:color w:val="000000"/>
          <w:sz w:val="26"/>
          <w:szCs w:val="26"/>
        </w:rPr>
      </w:pPr>
      <w:r w:rsidRPr="002065C7">
        <w:rPr>
          <w:color w:val="000000"/>
          <w:sz w:val="26"/>
          <w:szCs w:val="26"/>
        </w:rPr>
        <w:t>Размеры первого пояса зоны санитарной охраны водозабо</w:t>
      </w:r>
      <w:proofErr w:type="gramStart"/>
      <w:r w:rsidRPr="002065C7">
        <w:rPr>
          <w:color w:val="000000"/>
          <w:sz w:val="26"/>
          <w:szCs w:val="26"/>
        </w:rPr>
        <w:t>p</w:t>
      </w:r>
      <w:proofErr w:type="gramEnd"/>
      <w:r w:rsidRPr="002065C7">
        <w:rPr>
          <w:color w:val="000000"/>
          <w:sz w:val="26"/>
          <w:szCs w:val="26"/>
        </w:rPr>
        <w:t>ов, использующих подземные источники водоснабжения, расположенные в благоприятных санитарных, топографических и гидрогеологических условиях или на земельном участке, принадлежащем  водопотребителю,  могут быть уменьшены по согласованию с органами государственного санитарно-эпидемиологического надзора соответственно до 25 м или 15 м.</w:t>
      </w:r>
    </w:p>
    <w:p w:rsidR="00A60546" w:rsidRPr="002065C7" w:rsidRDefault="00A60546" w:rsidP="001B6E20">
      <w:pPr>
        <w:pStyle w:val="af0"/>
        <w:numPr>
          <w:ilvl w:val="0"/>
          <w:numId w:val="35"/>
        </w:numPr>
        <w:tabs>
          <w:tab w:val="left" w:pos="819"/>
        </w:tabs>
        <w:suppressAutoHyphens/>
        <w:spacing w:after="0"/>
        <w:ind w:left="0" w:firstLine="709"/>
        <w:rPr>
          <w:color w:val="000000"/>
          <w:sz w:val="26"/>
          <w:szCs w:val="26"/>
        </w:rPr>
      </w:pPr>
      <w:r w:rsidRPr="002065C7">
        <w:rPr>
          <w:color w:val="000000"/>
          <w:sz w:val="26"/>
          <w:szCs w:val="26"/>
        </w:rPr>
        <w:t>На территориях первого пояса зоны санитарной охраны водозаборов, использующих поверхностные источники питьевого водоснабжения,  запрещаются:</w:t>
      </w:r>
    </w:p>
    <w:p w:rsidR="00A60546" w:rsidRPr="002065C7" w:rsidRDefault="00A60546" w:rsidP="001B6E20">
      <w:pPr>
        <w:pStyle w:val="af0"/>
        <w:spacing w:after="0"/>
        <w:ind w:left="0"/>
        <w:rPr>
          <w:color w:val="000000"/>
          <w:sz w:val="26"/>
          <w:szCs w:val="26"/>
        </w:rPr>
      </w:pPr>
      <w:r w:rsidRPr="002065C7">
        <w:rPr>
          <w:color w:val="000000"/>
          <w:sz w:val="26"/>
          <w:szCs w:val="26"/>
        </w:rPr>
        <w:t>- строительство любых зданий, строений и сооружений, не имеющих непосредственного отношения к эксплуатации и  реконструкции основных водопроводных сооружений, в том числе прокладка трубопроводов различного назначения, за исключением трубопроводов, обслуживающих водопроводные сооружения;</w:t>
      </w:r>
    </w:p>
    <w:p w:rsidR="00A60546" w:rsidRPr="002065C7" w:rsidRDefault="00A60546" w:rsidP="001B6E20">
      <w:pPr>
        <w:pStyle w:val="af0"/>
        <w:spacing w:after="0"/>
        <w:ind w:left="0"/>
        <w:rPr>
          <w:color w:val="000000"/>
          <w:sz w:val="26"/>
          <w:szCs w:val="26"/>
        </w:rPr>
      </w:pPr>
      <w:r w:rsidRPr="002065C7">
        <w:rPr>
          <w:color w:val="000000"/>
          <w:sz w:val="26"/>
          <w:szCs w:val="26"/>
        </w:rPr>
        <w:t>- проживание людей;</w:t>
      </w:r>
    </w:p>
    <w:p w:rsidR="00A60546" w:rsidRPr="002065C7" w:rsidRDefault="00A60546" w:rsidP="001B6E20">
      <w:pPr>
        <w:pStyle w:val="af0"/>
        <w:spacing w:after="0"/>
        <w:ind w:left="0"/>
        <w:rPr>
          <w:color w:val="000000"/>
          <w:sz w:val="26"/>
          <w:szCs w:val="26"/>
        </w:rPr>
      </w:pPr>
      <w:r w:rsidRPr="002065C7">
        <w:rPr>
          <w:color w:val="000000"/>
          <w:sz w:val="26"/>
          <w:szCs w:val="26"/>
        </w:rPr>
        <w:t>- сброс в поверхностные источники сточных вод, купание, водопой и выпас скота, стирка белья, рыбная ловля, применение пестицидов и агрохимикатов;</w:t>
      </w:r>
    </w:p>
    <w:p w:rsidR="00A60546" w:rsidRPr="002065C7" w:rsidRDefault="00A60546" w:rsidP="001B6E20">
      <w:pPr>
        <w:pStyle w:val="af0"/>
        <w:spacing w:after="0"/>
        <w:ind w:left="0"/>
        <w:rPr>
          <w:color w:val="000000"/>
          <w:sz w:val="26"/>
          <w:szCs w:val="26"/>
        </w:rPr>
      </w:pPr>
      <w:r w:rsidRPr="002065C7">
        <w:rPr>
          <w:color w:val="000000"/>
          <w:sz w:val="26"/>
          <w:szCs w:val="26"/>
        </w:rPr>
        <w:lastRenderedPageBreak/>
        <w:t>Подсобные здания и строения, непосредственно не связанные с подачей и подготовкой питьевой  воды, должны быть размещены за пределами границ первого пояса зоны санитарной охраны водозаборов,  использующих   поверхностные источники питьевого водоснабжения.</w:t>
      </w:r>
    </w:p>
    <w:p w:rsidR="00A60546" w:rsidRPr="002065C7" w:rsidRDefault="00A60546" w:rsidP="001B6E20">
      <w:pPr>
        <w:pStyle w:val="af0"/>
        <w:spacing w:after="0"/>
        <w:ind w:left="0"/>
        <w:rPr>
          <w:color w:val="000000"/>
          <w:sz w:val="26"/>
          <w:szCs w:val="26"/>
        </w:rPr>
      </w:pPr>
      <w:proofErr w:type="gramStart"/>
      <w:r w:rsidRPr="002065C7">
        <w:rPr>
          <w:color w:val="000000"/>
          <w:sz w:val="26"/>
          <w:szCs w:val="26"/>
        </w:rPr>
        <w:t>Здания, расположенные в пределах первого пояса зоны санитарной охраны водозаборов, использующих   поверхностные источники питьевого водоснабжения,   должны быть обеспечены канализацией с отведением сточных вод в систему бытовой или производственной канализации или на локальные очистные сооружения, расположенные за пределами первого пояса зоны санитарной охраны и с учетом санитарного режима во втором поясе зоны санитарной охраны.</w:t>
      </w:r>
      <w:proofErr w:type="gramEnd"/>
      <w:r w:rsidRPr="002065C7">
        <w:rPr>
          <w:color w:val="000000"/>
          <w:sz w:val="26"/>
          <w:szCs w:val="26"/>
        </w:rPr>
        <w:t xml:space="preserve"> При отсутствии систем водоотведения должны устраиваться водонепроницаемые выгребные колодцы за пределами первого пояса. Отведение ливневых поверхностных вод должно осуществляться за пределы первого пояса зоны санитарной охраны водозаборов, использующих   поверхностные источники питьевого водоснабжения</w:t>
      </w:r>
    </w:p>
    <w:p w:rsidR="00A60546" w:rsidRPr="002065C7" w:rsidRDefault="00A60546" w:rsidP="001B6E20">
      <w:pPr>
        <w:pStyle w:val="a5"/>
        <w:ind w:firstLine="709"/>
        <w:rPr>
          <w:rFonts w:cs="Times New Roman"/>
          <w:color w:val="000000"/>
          <w:sz w:val="26"/>
          <w:szCs w:val="26"/>
        </w:rPr>
      </w:pPr>
      <w:r w:rsidRPr="002065C7">
        <w:rPr>
          <w:rFonts w:cs="Times New Roman"/>
          <w:color w:val="000000"/>
          <w:sz w:val="26"/>
          <w:szCs w:val="26"/>
        </w:rPr>
        <w:t>Не допускается размещение в зоне санитарной охраны строительных объектов, не имеющих непосредственного отношения к строительству, эксплуатации и реконструкции водопроводных сооружений и все виды хозяйственной деятельности в первом поясе охраны водоисточников</w:t>
      </w:r>
    </w:p>
    <w:p w:rsidR="00440F67" w:rsidRPr="002065C7" w:rsidRDefault="00440F67" w:rsidP="001B6E20">
      <w:pPr>
        <w:pStyle w:val="af4"/>
        <w:rPr>
          <w:b/>
          <w:bCs/>
          <w:sz w:val="26"/>
          <w:szCs w:val="26"/>
        </w:rPr>
      </w:pPr>
      <w:bookmarkStart w:id="23" w:name="_Toc230843174"/>
    </w:p>
    <w:p w:rsidR="00440F67" w:rsidRPr="002065C7" w:rsidRDefault="00440F67" w:rsidP="001B6E20">
      <w:pPr>
        <w:ind w:firstLine="709"/>
        <w:jc w:val="both"/>
        <w:rPr>
          <w:sz w:val="26"/>
          <w:szCs w:val="26"/>
        </w:rPr>
      </w:pPr>
      <w:r w:rsidRPr="002065C7">
        <w:rPr>
          <w:sz w:val="26"/>
          <w:szCs w:val="26"/>
        </w:rPr>
        <w:t>Ограничения на использование территорий для осуществления    градостроительной деятельности устанавливаются в следующих зонах:</w:t>
      </w:r>
    </w:p>
    <w:p w:rsidR="00440F67" w:rsidRPr="002065C7" w:rsidRDefault="00440F67" w:rsidP="001B6E20">
      <w:pPr>
        <w:numPr>
          <w:ilvl w:val="0"/>
          <w:numId w:val="40"/>
        </w:numPr>
        <w:tabs>
          <w:tab w:val="left" w:pos="1069"/>
        </w:tabs>
        <w:suppressAutoHyphens/>
        <w:ind w:left="0" w:firstLine="709"/>
        <w:jc w:val="both"/>
        <w:rPr>
          <w:sz w:val="26"/>
          <w:szCs w:val="26"/>
        </w:rPr>
      </w:pPr>
      <w:r w:rsidRPr="002065C7">
        <w:rPr>
          <w:sz w:val="26"/>
          <w:szCs w:val="26"/>
        </w:rPr>
        <w:t>Водоохранные зоны и прибрежные защитные полосы;</w:t>
      </w:r>
    </w:p>
    <w:p w:rsidR="00440F67" w:rsidRPr="002065C7" w:rsidRDefault="00440F67" w:rsidP="001B6E20">
      <w:pPr>
        <w:numPr>
          <w:ilvl w:val="0"/>
          <w:numId w:val="40"/>
        </w:numPr>
        <w:tabs>
          <w:tab w:val="left" w:pos="1069"/>
        </w:tabs>
        <w:suppressAutoHyphens/>
        <w:ind w:left="0" w:firstLine="709"/>
        <w:jc w:val="both"/>
        <w:rPr>
          <w:sz w:val="26"/>
          <w:szCs w:val="26"/>
        </w:rPr>
      </w:pPr>
      <w:r w:rsidRPr="002065C7">
        <w:rPr>
          <w:sz w:val="26"/>
          <w:szCs w:val="26"/>
        </w:rPr>
        <w:t>зоны санитарной охраны источников водоснабжения;</w:t>
      </w:r>
    </w:p>
    <w:p w:rsidR="00440F67" w:rsidRPr="002065C7" w:rsidRDefault="00440F67" w:rsidP="001B6E20">
      <w:pPr>
        <w:numPr>
          <w:ilvl w:val="0"/>
          <w:numId w:val="40"/>
        </w:numPr>
        <w:tabs>
          <w:tab w:val="left" w:pos="1069"/>
        </w:tabs>
        <w:suppressAutoHyphens/>
        <w:ind w:left="0" w:firstLine="709"/>
        <w:jc w:val="both"/>
        <w:rPr>
          <w:sz w:val="26"/>
          <w:szCs w:val="26"/>
        </w:rPr>
      </w:pPr>
      <w:r w:rsidRPr="002065C7">
        <w:rPr>
          <w:sz w:val="26"/>
          <w:szCs w:val="26"/>
        </w:rPr>
        <w:t xml:space="preserve">охранные зоны газопроводов; </w:t>
      </w:r>
    </w:p>
    <w:p w:rsidR="00440F67" w:rsidRPr="002065C7" w:rsidRDefault="00440F67" w:rsidP="001B6E20">
      <w:pPr>
        <w:numPr>
          <w:ilvl w:val="0"/>
          <w:numId w:val="40"/>
        </w:numPr>
        <w:tabs>
          <w:tab w:val="left" w:pos="1069"/>
        </w:tabs>
        <w:suppressAutoHyphens/>
        <w:ind w:left="0" w:firstLine="709"/>
        <w:jc w:val="both"/>
        <w:rPr>
          <w:sz w:val="26"/>
          <w:szCs w:val="26"/>
        </w:rPr>
      </w:pPr>
      <w:r w:rsidRPr="002065C7">
        <w:rPr>
          <w:sz w:val="26"/>
          <w:szCs w:val="26"/>
        </w:rPr>
        <w:t>охранные зоны ЛЭП;</w:t>
      </w:r>
    </w:p>
    <w:p w:rsidR="00440F67" w:rsidRPr="002065C7" w:rsidRDefault="00440F67" w:rsidP="001B6E20">
      <w:pPr>
        <w:numPr>
          <w:ilvl w:val="0"/>
          <w:numId w:val="40"/>
        </w:numPr>
        <w:tabs>
          <w:tab w:val="left" w:pos="1069"/>
        </w:tabs>
        <w:suppressAutoHyphens/>
        <w:ind w:left="0" w:firstLine="709"/>
        <w:jc w:val="both"/>
        <w:rPr>
          <w:b/>
          <w:bCs/>
          <w:sz w:val="26"/>
          <w:szCs w:val="26"/>
        </w:rPr>
      </w:pPr>
      <w:r w:rsidRPr="002065C7">
        <w:rPr>
          <w:sz w:val="26"/>
          <w:szCs w:val="26"/>
        </w:rPr>
        <w:t>территории с сосредоточением памятников истории.</w:t>
      </w:r>
    </w:p>
    <w:p w:rsidR="00440F67" w:rsidRPr="002065C7" w:rsidRDefault="00440F67" w:rsidP="001B6E20">
      <w:pPr>
        <w:tabs>
          <w:tab w:val="left" w:pos="1276"/>
        </w:tabs>
        <w:ind w:firstLine="709"/>
        <w:jc w:val="both"/>
        <w:rPr>
          <w:sz w:val="26"/>
          <w:szCs w:val="26"/>
        </w:rPr>
      </w:pPr>
      <w:r w:rsidRPr="002065C7">
        <w:rPr>
          <w:sz w:val="26"/>
          <w:szCs w:val="26"/>
        </w:rPr>
        <w:t>Зона активного рекреационного использования:</w:t>
      </w:r>
    </w:p>
    <w:p w:rsidR="00440F67" w:rsidRPr="002065C7" w:rsidRDefault="00440F67" w:rsidP="001B6E20">
      <w:pPr>
        <w:numPr>
          <w:ilvl w:val="2"/>
          <w:numId w:val="41"/>
        </w:numPr>
        <w:tabs>
          <w:tab w:val="left" w:pos="1069"/>
          <w:tab w:val="left" w:pos="1276"/>
        </w:tabs>
        <w:suppressAutoHyphens/>
        <w:ind w:left="0" w:firstLine="709"/>
        <w:jc w:val="both"/>
        <w:rPr>
          <w:sz w:val="26"/>
          <w:szCs w:val="26"/>
        </w:rPr>
      </w:pPr>
      <w:r w:rsidRPr="002065C7">
        <w:rPr>
          <w:sz w:val="26"/>
          <w:szCs w:val="26"/>
        </w:rPr>
        <w:t>подзона экстенсивной рекреации;</w:t>
      </w:r>
    </w:p>
    <w:p w:rsidR="00440F67" w:rsidRPr="002065C7" w:rsidRDefault="00440F67" w:rsidP="001B6E20">
      <w:pPr>
        <w:numPr>
          <w:ilvl w:val="2"/>
          <w:numId w:val="41"/>
        </w:numPr>
        <w:tabs>
          <w:tab w:val="left" w:pos="1069"/>
          <w:tab w:val="left" w:pos="1276"/>
        </w:tabs>
        <w:suppressAutoHyphens/>
        <w:ind w:left="0" w:firstLine="709"/>
        <w:jc w:val="both"/>
        <w:rPr>
          <w:sz w:val="26"/>
          <w:szCs w:val="26"/>
        </w:rPr>
      </w:pPr>
      <w:r w:rsidRPr="002065C7">
        <w:rPr>
          <w:sz w:val="26"/>
          <w:szCs w:val="26"/>
        </w:rPr>
        <w:t>подзона интенсивной рекреации.</w:t>
      </w:r>
    </w:p>
    <w:p w:rsidR="00440F67" w:rsidRPr="002065C7" w:rsidRDefault="00440F67" w:rsidP="001B6E20">
      <w:pPr>
        <w:ind w:firstLine="709"/>
        <w:jc w:val="both"/>
        <w:rPr>
          <w:color w:val="000000"/>
          <w:sz w:val="26"/>
          <w:szCs w:val="26"/>
        </w:rPr>
      </w:pPr>
      <w:r w:rsidRPr="002065C7">
        <w:rPr>
          <w:color w:val="000000"/>
          <w:sz w:val="26"/>
          <w:szCs w:val="26"/>
        </w:rPr>
        <w:t>В любой зоне, независимо от ее функционального профиля, изъятие орошаемых и осушаемых земель, пашни, многолетних плодовых насаждений, для несельскохозяйственных нужд, а также земель, занятых защитными лесами, для использования в целях, не связанных с ведением лесного хозяйства, должно производиться только в исключительных случаях, на основе специальных обоснований.</w:t>
      </w:r>
    </w:p>
    <w:p w:rsidR="00440F67" w:rsidRPr="002065C7" w:rsidRDefault="00440F67" w:rsidP="001B6E20">
      <w:pPr>
        <w:ind w:firstLine="709"/>
        <w:jc w:val="both"/>
        <w:rPr>
          <w:color w:val="000000"/>
          <w:sz w:val="26"/>
          <w:szCs w:val="26"/>
        </w:rPr>
      </w:pPr>
      <w:r w:rsidRPr="002065C7">
        <w:rPr>
          <w:color w:val="000000"/>
          <w:sz w:val="26"/>
          <w:szCs w:val="26"/>
        </w:rPr>
        <w:t xml:space="preserve">Предлагаемые регламенты функционального использования территории, должны быть зарегистрированы в Государственном Градостроительном Кадастре и контролироваться при помощи ведения градостроительного мониторинга. Эти регламенты должны учитываться </w:t>
      </w:r>
      <w:proofErr w:type="gramStart"/>
      <w:r w:rsidRPr="002065C7">
        <w:rPr>
          <w:color w:val="000000"/>
          <w:sz w:val="26"/>
          <w:szCs w:val="26"/>
        </w:rPr>
        <w:t>при</w:t>
      </w:r>
      <w:proofErr w:type="gramEnd"/>
      <w:r w:rsidRPr="002065C7">
        <w:rPr>
          <w:color w:val="000000"/>
          <w:sz w:val="26"/>
          <w:szCs w:val="26"/>
        </w:rPr>
        <w:t xml:space="preserve">: </w:t>
      </w:r>
    </w:p>
    <w:p w:rsidR="00440F67" w:rsidRPr="002065C7" w:rsidRDefault="00440F67" w:rsidP="001B6E20">
      <w:pPr>
        <w:numPr>
          <w:ilvl w:val="0"/>
          <w:numId w:val="49"/>
        </w:numPr>
        <w:ind w:left="0" w:firstLine="709"/>
        <w:jc w:val="both"/>
        <w:rPr>
          <w:color w:val="000000"/>
          <w:sz w:val="26"/>
          <w:szCs w:val="26"/>
        </w:rPr>
      </w:pPr>
      <w:r w:rsidRPr="002065C7">
        <w:rPr>
          <w:color w:val="000000"/>
          <w:sz w:val="26"/>
          <w:szCs w:val="26"/>
        </w:rPr>
        <w:t>выдаче заданий на градостроительное проектирование и разработку градостроительной документации;</w:t>
      </w:r>
    </w:p>
    <w:p w:rsidR="00440F67" w:rsidRPr="002065C7" w:rsidRDefault="00440F67" w:rsidP="001B6E20">
      <w:pPr>
        <w:numPr>
          <w:ilvl w:val="0"/>
          <w:numId w:val="49"/>
        </w:numPr>
        <w:ind w:left="0" w:firstLine="709"/>
        <w:jc w:val="both"/>
        <w:rPr>
          <w:color w:val="000000"/>
          <w:sz w:val="26"/>
          <w:szCs w:val="26"/>
        </w:rPr>
      </w:pPr>
      <w:r w:rsidRPr="002065C7">
        <w:rPr>
          <w:color w:val="000000"/>
          <w:sz w:val="26"/>
          <w:szCs w:val="26"/>
        </w:rPr>
        <w:t>выдаче разрешений на строительство  зданий и на проектирование застройки;</w:t>
      </w:r>
    </w:p>
    <w:p w:rsidR="00440F67" w:rsidRPr="002065C7" w:rsidRDefault="00440F67" w:rsidP="001B6E20">
      <w:pPr>
        <w:numPr>
          <w:ilvl w:val="0"/>
          <w:numId w:val="49"/>
        </w:numPr>
        <w:ind w:left="0" w:firstLine="709"/>
        <w:jc w:val="both"/>
        <w:rPr>
          <w:color w:val="000000"/>
          <w:sz w:val="26"/>
          <w:szCs w:val="26"/>
        </w:rPr>
      </w:pPr>
      <w:proofErr w:type="gramStart"/>
      <w:r w:rsidRPr="002065C7">
        <w:rPr>
          <w:color w:val="000000"/>
          <w:sz w:val="26"/>
          <w:szCs w:val="26"/>
        </w:rPr>
        <w:t>контроле</w:t>
      </w:r>
      <w:proofErr w:type="gramEnd"/>
      <w:r w:rsidRPr="002065C7">
        <w:rPr>
          <w:color w:val="000000"/>
          <w:sz w:val="26"/>
          <w:szCs w:val="26"/>
        </w:rPr>
        <w:t xml:space="preserve">  органами государственной власти и местного самоуправления  соблюдения установленного регламента использования территорий;</w:t>
      </w:r>
    </w:p>
    <w:p w:rsidR="00440F67" w:rsidRPr="002065C7" w:rsidRDefault="00440F67" w:rsidP="001B6E20">
      <w:pPr>
        <w:numPr>
          <w:ilvl w:val="0"/>
          <w:numId w:val="49"/>
        </w:numPr>
        <w:tabs>
          <w:tab w:val="left" w:pos="1069"/>
        </w:tabs>
        <w:suppressAutoHyphens/>
        <w:ind w:left="0" w:firstLine="709"/>
        <w:jc w:val="both"/>
        <w:rPr>
          <w:sz w:val="26"/>
          <w:szCs w:val="26"/>
        </w:rPr>
      </w:pPr>
      <w:r w:rsidRPr="002065C7">
        <w:rPr>
          <w:sz w:val="26"/>
          <w:szCs w:val="26"/>
        </w:rPr>
        <w:t>оценке землепользований и связанной с ними недвижимости.</w:t>
      </w:r>
    </w:p>
    <w:p w:rsidR="001B6E20" w:rsidRDefault="001B6E20" w:rsidP="001B6E20">
      <w:pPr>
        <w:ind w:firstLine="709"/>
        <w:jc w:val="both"/>
        <w:rPr>
          <w:sz w:val="26"/>
          <w:szCs w:val="26"/>
        </w:rPr>
      </w:pPr>
    </w:p>
    <w:p w:rsidR="001B6E20" w:rsidRPr="00EE790A" w:rsidRDefault="00EE790A" w:rsidP="001B6E20">
      <w:pPr>
        <w:ind w:firstLine="709"/>
        <w:jc w:val="both"/>
        <w:rPr>
          <w:b/>
          <w:sz w:val="26"/>
          <w:szCs w:val="26"/>
        </w:rPr>
      </w:pPr>
      <w:r>
        <w:rPr>
          <w:b/>
          <w:sz w:val="26"/>
          <w:szCs w:val="26"/>
        </w:rPr>
        <w:lastRenderedPageBreak/>
        <w:t xml:space="preserve">Ограничения и требования </w:t>
      </w:r>
      <w:r w:rsidR="00440F67" w:rsidRPr="00EE790A">
        <w:rPr>
          <w:b/>
          <w:sz w:val="26"/>
          <w:szCs w:val="26"/>
        </w:rPr>
        <w:t>средопольз</w:t>
      </w:r>
      <w:r>
        <w:rPr>
          <w:b/>
          <w:sz w:val="26"/>
          <w:szCs w:val="26"/>
        </w:rPr>
        <w:t xml:space="preserve">ования (планировочные  режимы </w:t>
      </w:r>
      <w:r w:rsidR="00440F67" w:rsidRPr="00EE790A">
        <w:rPr>
          <w:b/>
          <w:sz w:val="26"/>
          <w:szCs w:val="26"/>
        </w:rPr>
        <w:t>и  регламенты)</w:t>
      </w:r>
    </w:p>
    <w:p w:rsidR="00440F67" w:rsidRPr="001B6E20" w:rsidRDefault="001B6E20" w:rsidP="001B6E20">
      <w:pPr>
        <w:ind w:firstLine="709"/>
        <w:jc w:val="right"/>
        <w:rPr>
          <w:i/>
          <w:sz w:val="26"/>
          <w:szCs w:val="26"/>
        </w:rPr>
      </w:pPr>
      <w:r w:rsidRPr="001B6E20">
        <w:rPr>
          <w:sz w:val="26"/>
          <w:szCs w:val="26"/>
        </w:rPr>
        <w:t xml:space="preserve"> </w:t>
      </w:r>
      <w:r w:rsidRPr="001B6E20">
        <w:rPr>
          <w:i/>
          <w:sz w:val="26"/>
          <w:szCs w:val="26"/>
        </w:rPr>
        <w:t xml:space="preserve">Таблица </w:t>
      </w:r>
      <w:r w:rsidR="00E0113E">
        <w:rPr>
          <w:i/>
          <w:sz w:val="26"/>
          <w:szCs w:val="26"/>
        </w:rPr>
        <w:t>1</w:t>
      </w:r>
    </w:p>
    <w:tbl>
      <w:tblPr>
        <w:tblW w:w="9784" w:type="dxa"/>
        <w:tblInd w:w="-88" w:type="dxa"/>
        <w:tblLayout w:type="fixed"/>
        <w:tblLook w:val="0000"/>
      </w:tblPr>
      <w:tblGrid>
        <w:gridCol w:w="2941"/>
        <w:gridCol w:w="6843"/>
      </w:tblGrid>
      <w:tr w:rsidR="00440F67" w:rsidRPr="001B6E20" w:rsidTr="000A2DA6">
        <w:trPr>
          <w:trHeight w:val="659"/>
        </w:trPr>
        <w:tc>
          <w:tcPr>
            <w:tcW w:w="2941" w:type="dxa"/>
            <w:tcBorders>
              <w:top w:val="single" w:sz="4" w:space="0" w:color="000000"/>
              <w:left w:val="single" w:sz="4" w:space="0" w:color="000000"/>
              <w:bottom w:val="single" w:sz="4" w:space="0" w:color="000000"/>
            </w:tcBorders>
            <w:shd w:val="clear" w:color="auto" w:fill="D9D9D9"/>
          </w:tcPr>
          <w:p w:rsidR="00440F67" w:rsidRPr="00EE790A" w:rsidRDefault="00440F67" w:rsidP="00EE790A">
            <w:pPr>
              <w:tabs>
                <w:tab w:val="left" w:pos="2725"/>
              </w:tabs>
              <w:snapToGrid w:val="0"/>
              <w:jc w:val="center"/>
              <w:rPr>
                <w:b/>
                <w:bCs/>
                <w:sz w:val="26"/>
                <w:szCs w:val="26"/>
              </w:rPr>
            </w:pPr>
            <w:r w:rsidRPr="00EE790A">
              <w:rPr>
                <w:b/>
                <w:bCs/>
                <w:sz w:val="26"/>
                <w:szCs w:val="26"/>
              </w:rPr>
              <w:t>Градостроительные ограничения (типы территории)</w:t>
            </w:r>
          </w:p>
        </w:tc>
        <w:tc>
          <w:tcPr>
            <w:tcW w:w="6843" w:type="dxa"/>
            <w:tcBorders>
              <w:top w:val="single" w:sz="4" w:space="0" w:color="000000"/>
              <w:left w:val="single" w:sz="4" w:space="0" w:color="000000"/>
              <w:bottom w:val="single" w:sz="4" w:space="0" w:color="000000"/>
              <w:right w:val="single" w:sz="4" w:space="0" w:color="000000"/>
            </w:tcBorders>
            <w:shd w:val="clear" w:color="auto" w:fill="D9D9D9"/>
          </w:tcPr>
          <w:p w:rsidR="00440F67" w:rsidRPr="00EE790A" w:rsidRDefault="00440F67" w:rsidP="00EE790A">
            <w:pPr>
              <w:tabs>
                <w:tab w:val="left" w:pos="2725"/>
              </w:tabs>
              <w:snapToGrid w:val="0"/>
              <w:jc w:val="center"/>
              <w:rPr>
                <w:b/>
                <w:bCs/>
                <w:sz w:val="26"/>
                <w:szCs w:val="26"/>
              </w:rPr>
            </w:pPr>
            <w:r w:rsidRPr="00EE790A">
              <w:rPr>
                <w:b/>
                <w:bCs/>
                <w:sz w:val="26"/>
                <w:szCs w:val="26"/>
              </w:rPr>
              <w:t>Режимы и регламенты средопользования</w:t>
            </w:r>
          </w:p>
          <w:p w:rsidR="00440F67" w:rsidRPr="00EE790A" w:rsidRDefault="00440F67" w:rsidP="00EE790A">
            <w:pPr>
              <w:tabs>
                <w:tab w:val="left" w:pos="2725"/>
              </w:tabs>
              <w:jc w:val="center"/>
              <w:rPr>
                <w:b/>
                <w:bCs/>
                <w:sz w:val="26"/>
                <w:szCs w:val="26"/>
              </w:rPr>
            </w:pPr>
            <w:r w:rsidRPr="00EE790A">
              <w:rPr>
                <w:b/>
                <w:bCs/>
                <w:sz w:val="26"/>
                <w:szCs w:val="26"/>
              </w:rPr>
              <w:t>(требования к использованию территорий)</w:t>
            </w:r>
          </w:p>
        </w:tc>
      </w:tr>
      <w:tr w:rsidR="00440F67" w:rsidRPr="001B6E20" w:rsidTr="000A2DA6">
        <w:trPr>
          <w:trHeight w:val="556"/>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r w:rsidRPr="001B6E20">
              <w:rPr>
                <w:bCs/>
                <w:sz w:val="26"/>
                <w:szCs w:val="26"/>
              </w:rPr>
              <w:t>Защитные леса</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32"/>
              </w:numPr>
              <w:tabs>
                <w:tab w:val="left" w:pos="819"/>
              </w:tabs>
              <w:suppressAutoHyphens/>
              <w:snapToGrid w:val="0"/>
              <w:ind w:left="0" w:firstLine="0"/>
              <w:jc w:val="both"/>
              <w:rPr>
                <w:sz w:val="26"/>
                <w:szCs w:val="26"/>
              </w:rPr>
            </w:pPr>
            <w:r w:rsidRPr="001B6E20">
              <w:rPr>
                <w:sz w:val="26"/>
                <w:szCs w:val="26"/>
              </w:rPr>
              <w:t>Запрет всех видов строительства и хозяйственного использования, за исключением лесовосстановительной, лесохозяйственной и регламентируемой лесохозяйственной деятельности</w:t>
            </w:r>
          </w:p>
          <w:p w:rsidR="00440F67" w:rsidRPr="001B6E20" w:rsidRDefault="00440F67" w:rsidP="001B6E20">
            <w:pPr>
              <w:numPr>
                <w:ilvl w:val="0"/>
                <w:numId w:val="32"/>
              </w:numPr>
              <w:tabs>
                <w:tab w:val="left" w:pos="819"/>
              </w:tabs>
              <w:suppressAutoHyphens/>
              <w:ind w:left="0" w:firstLine="0"/>
              <w:jc w:val="both"/>
              <w:rPr>
                <w:sz w:val="26"/>
                <w:szCs w:val="26"/>
              </w:rPr>
            </w:pPr>
            <w:r w:rsidRPr="001B6E20">
              <w:rPr>
                <w:sz w:val="26"/>
                <w:szCs w:val="26"/>
              </w:rPr>
              <w:t>Исключены вырубки лесных насаждений (кроме санитарных, лесовосстановительных рубок)</w:t>
            </w:r>
          </w:p>
          <w:p w:rsidR="00440F67" w:rsidRPr="001B6E20" w:rsidRDefault="00440F67" w:rsidP="001B6E20">
            <w:pPr>
              <w:numPr>
                <w:ilvl w:val="0"/>
                <w:numId w:val="32"/>
              </w:numPr>
              <w:tabs>
                <w:tab w:val="left" w:pos="819"/>
              </w:tabs>
              <w:suppressAutoHyphens/>
              <w:ind w:left="0" w:firstLine="0"/>
              <w:jc w:val="both"/>
              <w:rPr>
                <w:sz w:val="26"/>
                <w:szCs w:val="26"/>
              </w:rPr>
            </w:pPr>
            <w:r w:rsidRPr="001B6E20">
              <w:rPr>
                <w:sz w:val="26"/>
                <w:szCs w:val="26"/>
              </w:rPr>
              <w:t>Допускается преобразование лесов в парки, лесопарки в пределах городской черты, а также на специально отведенных участках</w:t>
            </w:r>
          </w:p>
          <w:p w:rsidR="00440F67" w:rsidRPr="001B6E20" w:rsidRDefault="00440F67" w:rsidP="001B6E20">
            <w:pPr>
              <w:numPr>
                <w:ilvl w:val="0"/>
                <w:numId w:val="32"/>
              </w:numPr>
              <w:tabs>
                <w:tab w:val="left" w:pos="819"/>
              </w:tabs>
              <w:suppressAutoHyphens/>
              <w:ind w:left="0" w:firstLine="0"/>
              <w:jc w:val="both"/>
              <w:rPr>
                <w:color w:val="000000"/>
                <w:sz w:val="26"/>
                <w:szCs w:val="26"/>
              </w:rPr>
            </w:pPr>
            <w:r w:rsidRPr="001B6E20">
              <w:rPr>
                <w:color w:val="000000"/>
                <w:sz w:val="26"/>
                <w:szCs w:val="26"/>
              </w:rPr>
              <w:t>Размещение новых и расширение существующих поселений, промышленных предприятий, сооружений и коммуникаций допускается в исключительных случаях, при условии изъятия земель только по постановлению Правительства РФ, по представлению органов лесного хозяйства</w:t>
            </w:r>
          </w:p>
        </w:tc>
      </w:tr>
      <w:tr w:rsidR="00440F67" w:rsidRPr="001B6E20" w:rsidTr="000A2DA6">
        <w:trPr>
          <w:trHeight w:val="558"/>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r w:rsidRPr="001B6E20">
              <w:rPr>
                <w:bCs/>
                <w:sz w:val="26"/>
                <w:szCs w:val="26"/>
              </w:rPr>
              <w:t xml:space="preserve">Особо охраняемые природные территории и объекты, их охранные зоны  (заповедник, заказники, памятники природы, лечебно-оздоровительные местности и </w:t>
            </w:r>
            <w:proofErr w:type="gramStart"/>
            <w:r w:rsidRPr="001B6E20">
              <w:rPr>
                <w:bCs/>
                <w:sz w:val="26"/>
                <w:szCs w:val="26"/>
              </w:rPr>
              <w:t>курорты</w:t>
            </w:r>
            <w:proofErr w:type="gramEnd"/>
            <w:r w:rsidRPr="001B6E20">
              <w:rPr>
                <w:bCs/>
                <w:sz w:val="26"/>
                <w:szCs w:val="26"/>
              </w:rPr>
              <w:t xml:space="preserve"> и иные категории особо охраняемых природных территорий)</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33"/>
              </w:numPr>
              <w:tabs>
                <w:tab w:val="left" w:pos="819"/>
              </w:tabs>
              <w:suppressAutoHyphens/>
              <w:snapToGrid w:val="0"/>
              <w:ind w:left="0" w:firstLine="0"/>
              <w:jc w:val="both"/>
              <w:rPr>
                <w:sz w:val="26"/>
                <w:szCs w:val="26"/>
              </w:rPr>
            </w:pPr>
            <w:r w:rsidRPr="001B6E20">
              <w:rPr>
                <w:sz w:val="26"/>
                <w:szCs w:val="26"/>
              </w:rPr>
              <w:t>В пределах этих территорий запрещается деятельность не связанная с сохранением и изучением природных комплексов и противоречащая их целевому назначению</w:t>
            </w:r>
          </w:p>
          <w:p w:rsidR="00440F67" w:rsidRPr="001B6E20" w:rsidRDefault="00440F67" w:rsidP="001B6E20">
            <w:pPr>
              <w:numPr>
                <w:ilvl w:val="0"/>
                <w:numId w:val="33"/>
              </w:numPr>
              <w:tabs>
                <w:tab w:val="left" w:pos="819"/>
              </w:tabs>
              <w:suppressAutoHyphens/>
              <w:ind w:left="0" w:firstLine="0"/>
              <w:jc w:val="both"/>
              <w:rPr>
                <w:iCs/>
                <w:sz w:val="26"/>
                <w:szCs w:val="26"/>
              </w:rPr>
            </w:pPr>
            <w:r w:rsidRPr="001B6E20">
              <w:rPr>
                <w:sz w:val="26"/>
                <w:szCs w:val="26"/>
              </w:rPr>
              <w:t xml:space="preserve">На этих территориях устанавливается </w:t>
            </w:r>
            <w:r w:rsidRPr="001B6E20">
              <w:rPr>
                <w:iCs/>
                <w:sz w:val="26"/>
                <w:szCs w:val="26"/>
              </w:rPr>
              <w:t>режим особой охраны</w:t>
            </w:r>
          </w:p>
          <w:p w:rsidR="00440F67" w:rsidRPr="001B6E20" w:rsidRDefault="00440F67" w:rsidP="001B6E20">
            <w:pPr>
              <w:numPr>
                <w:ilvl w:val="0"/>
                <w:numId w:val="33"/>
              </w:numPr>
              <w:tabs>
                <w:tab w:val="left" w:pos="819"/>
              </w:tabs>
              <w:suppressAutoHyphens/>
              <w:ind w:left="0" w:firstLine="0"/>
              <w:jc w:val="both"/>
              <w:rPr>
                <w:iCs/>
                <w:sz w:val="26"/>
                <w:szCs w:val="26"/>
              </w:rPr>
            </w:pPr>
            <w:r w:rsidRPr="001B6E20">
              <w:rPr>
                <w:sz w:val="26"/>
                <w:szCs w:val="26"/>
              </w:rPr>
              <w:t xml:space="preserve">Обязательность установления во всех возможных случаях на участках земли и водного пространства, прилегающих к заповедникам, заказникам, памятникам природы </w:t>
            </w:r>
            <w:r w:rsidRPr="001B6E20">
              <w:rPr>
                <w:iCs/>
                <w:sz w:val="26"/>
                <w:szCs w:val="26"/>
              </w:rPr>
              <w:t>охранных зон с регулируемым режимом хозяйственной деятельности</w:t>
            </w:r>
            <w:r w:rsidRPr="001B6E20">
              <w:rPr>
                <w:sz w:val="26"/>
                <w:szCs w:val="26"/>
              </w:rPr>
              <w:t xml:space="preserve">, а для лечебно-оздоровительных местностей и курортов – установление </w:t>
            </w:r>
            <w:r w:rsidRPr="001B6E20">
              <w:rPr>
                <w:iCs/>
                <w:sz w:val="26"/>
                <w:szCs w:val="26"/>
              </w:rPr>
              <w:t>округов санитарной охраны</w:t>
            </w:r>
          </w:p>
          <w:p w:rsidR="00440F67" w:rsidRPr="001B6E20" w:rsidRDefault="00440F67" w:rsidP="001B6E20">
            <w:pPr>
              <w:numPr>
                <w:ilvl w:val="0"/>
                <w:numId w:val="33"/>
              </w:numPr>
              <w:tabs>
                <w:tab w:val="left" w:pos="819"/>
              </w:tabs>
              <w:suppressAutoHyphens/>
              <w:ind w:left="0" w:firstLine="0"/>
              <w:jc w:val="both"/>
              <w:rPr>
                <w:sz w:val="26"/>
                <w:szCs w:val="26"/>
              </w:rPr>
            </w:pPr>
            <w:r w:rsidRPr="001B6E20">
              <w:rPr>
                <w:sz w:val="26"/>
                <w:szCs w:val="26"/>
              </w:rPr>
              <w:t>Запрещается любое строительство, прокладка дорог, загрязнение почвенно-растительного покрова, действий, способных привести к эрозии почв</w:t>
            </w:r>
          </w:p>
          <w:p w:rsidR="00440F67" w:rsidRPr="001B6E20" w:rsidRDefault="00440F67" w:rsidP="001B6E20">
            <w:pPr>
              <w:numPr>
                <w:ilvl w:val="0"/>
                <w:numId w:val="33"/>
              </w:numPr>
              <w:tabs>
                <w:tab w:val="left" w:pos="819"/>
              </w:tabs>
              <w:suppressAutoHyphens/>
              <w:ind w:left="0" w:firstLine="0"/>
              <w:jc w:val="both"/>
              <w:rPr>
                <w:iCs/>
                <w:sz w:val="26"/>
                <w:szCs w:val="26"/>
              </w:rPr>
            </w:pPr>
            <w:r w:rsidRPr="001B6E20">
              <w:rPr>
                <w:sz w:val="26"/>
                <w:szCs w:val="26"/>
              </w:rPr>
              <w:t>Допустимыми</w:t>
            </w:r>
            <w:r w:rsidRPr="001B6E20">
              <w:rPr>
                <w:iCs/>
                <w:sz w:val="26"/>
                <w:szCs w:val="26"/>
              </w:rPr>
              <w:t xml:space="preserve"> видами</w:t>
            </w:r>
            <w:r w:rsidRPr="001B6E20">
              <w:rPr>
                <w:sz w:val="26"/>
                <w:szCs w:val="26"/>
              </w:rPr>
              <w:t xml:space="preserve"> использования территории ООПТ является использование для </w:t>
            </w:r>
            <w:r w:rsidRPr="001B6E20">
              <w:rPr>
                <w:iCs/>
                <w:sz w:val="26"/>
                <w:szCs w:val="26"/>
              </w:rPr>
              <w:t>эколого-просветительных и частично рекреационных мероприятий</w:t>
            </w:r>
          </w:p>
        </w:tc>
      </w:tr>
      <w:tr w:rsidR="00440F67" w:rsidRPr="001B6E20" w:rsidTr="000A2DA6">
        <w:trPr>
          <w:cantSplit/>
          <w:trHeight w:val="5519"/>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proofErr w:type="gramStart"/>
            <w:r w:rsidRPr="001B6E20">
              <w:rPr>
                <w:bCs/>
                <w:sz w:val="26"/>
                <w:szCs w:val="26"/>
              </w:rPr>
              <w:lastRenderedPageBreak/>
              <w:t xml:space="preserve">Земли и объекты историко-культурного значения (исторические городские и сельские поселения), объекты культурного наследия (памятники, ансамбли, достопримечательные </w:t>
            </w:r>
            <w:proofErr w:type="gramEnd"/>
          </w:p>
          <w:p w:rsidR="00440F67" w:rsidRPr="001B6E20" w:rsidRDefault="00440F67" w:rsidP="001B6E20">
            <w:pPr>
              <w:tabs>
                <w:tab w:val="left" w:pos="2725"/>
              </w:tabs>
              <w:snapToGrid w:val="0"/>
              <w:jc w:val="both"/>
              <w:rPr>
                <w:bCs/>
                <w:sz w:val="26"/>
                <w:szCs w:val="26"/>
              </w:rPr>
            </w:pPr>
            <w:r w:rsidRPr="001B6E20">
              <w:rPr>
                <w:bCs/>
                <w:sz w:val="26"/>
                <w:szCs w:val="26"/>
              </w:rPr>
              <w:t>места)</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42"/>
              </w:numPr>
              <w:tabs>
                <w:tab w:val="left" w:pos="819"/>
              </w:tabs>
              <w:suppressAutoHyphens/>
              <w:snapToGrid w:val="0"/>
              <w:ind w:left="0" w:firstLine="0"/>
              <w:jc w:val="both"/>
              <w:rPr>
                <w:sz w:val="26"/>
                <w:szCs w:val="26"/>
              </w:rPr>
            </w:pPr>
            <w:r w:rsidRPr="001B6E20">
              <w:rPr>
                <w:sz w:val="26"/>
                <w:szCs w:val="26"/>
              </w:rPr>
              <w:t>Обязательность установления для комплексов и памятников защитных зон (заповедной, охранной, регулирования застройки) правовой режим которых регулируется законодательством РФ</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Градостроительная, хозяйственная и иная деятельность в историческом поселении должна осуществляться при условии обеспечения сохранности объектов культурного наследия и всех исторически ценных градоформирующих объектов данного поселения.</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В пределах этих территорий устанавливается особый режим использования земель, ограничивающий хозяйственную деятельность и запрещающий строительство, за исключением проведения специальных мер по сохранению и регенерации историко-градостроительной или природной среды объекта культурного наследия</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Устанавливаемые границы зон регулирования застройки и хозяйственной деятельности объектов культурного наследия необходимы для сохранения или восстановления характера исторической планировки, пространственной структуры, своеобразия архитектурного облика, для градостроительного единства нового строительства с исторически сложившейся средой.</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Необходимо дифференцировать режимы охраны земель и объектов историко-культурного значения по трем направлениям: консервационному (сохраняющему), резервационному (предупреждающему) и ресурсному (ограничительного использования)</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Установление регламентов пользования в соответствии с категорией охраны (музейно-заповедной, профилактической, восстановительно-реабилитационной, регулятивной и комплексной) и в зависимости от значимости (общефедеральной, национально-региональной и социокультурной)</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Необходимо установление и соблюдение охранных зон, зон восприятия памятников</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Приоритетное использование под гостинично-туристские комплексы</w:t>
            </w:r>
          </w:p>
          <w:p w:rsidR="00440F67" w:rsidRPr="001B6E20" w:rsidRDefault="00440F67" w:rsidP="001B6E20">
            <w:pPr>
              <w:numPr>
                <w:ilvl w:val="0"/>
                <w:numId w:val="42"/>
              </w:numPr>
              <w:tabs>
                <w:tab w:val="left" w:pos="819"/>
              </w:tabs>
              <w:suppressAutoHyphens/>
              <w:ind w:left="0" w:firstLine="0"/>
              <w:jc w:val="both"/>
              <w:rPr>
                <w:sz w:val="26"/>
                <w:szCs w:val="26"/>
              </w:rPr>
            </w:pPr>
            <w:r w:rsidRPr="001B6E20">
              <w:rPr>
                <w:sz w:val="26"/>
                <w:szCs w:val="26"/>
              </w:rPr>
              <w:t xml:space="preserve">Использование при всех видах собственности допускается без нарушения исторической ценности памятников, с реставрацией под строгим контролем соответствующих </w:t>
            </w:r>
            <w:proofErr w:type="gramStart"/>
            <w:r w:rsidRPr="001B6E20">
              <w:rPr>
                <w:sz w:val="26"/>
                <w:szCs w:val="26"/>
              </w:rPr>
              <w:t>гос. органов</w:t>
            </w:r>
            <w:proofErr w:type="gramEnd"/>
          </w:p>
        </w:tc>
      </w:tr>
      <w:tr w:rsidR="00440F67" w:rsidRPr="001B6E20" w:rsidTr="000A2DA6">
        <w:trPr>
          <w:trHeight w:val="543"/>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r w:rsidRPr="001B6E20">
              <w:rPr>
                <w:bCs/>
                <w:sz w:val="26"/>
                <w:szCs w:val="26"/>
              </w:rPr>
              <w:t>Территории земель сельскохозяйственного назначения с высоким агроресурсным потенциалом</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43"/>
              </w:numPr>
              <w:tabs>
                <w:tab w:val="left" w:pos="819"/>
              </w:tabs>
              <w:suppressAutoHyphens/>
              <w:snapToGrid w:val="0"/>
              <w:ind w:left="0" w:firstLine="0"/>
              <w:jc w:val="both"/>
              <w:rPr>
                <w:sz w:val="26"/>
                <w:szCs w:val="26"/>
              </w:rPr>
            </w:pPr>
            <w:r w:rsidRPr="001B6E20">
              <w:rPr>
                <w:sz w:val="26"/>
                <w:szCs w:val="26"/>
              </w:rPr>
              <w:t>Запрет на все виды хозяйственной деятельности и размещения гражданских и производственных объектов, приводящих к снижению агроресурсного потенциала земель</w:t>
            </w:r>
          </w:p>
        </w:tc>
      </w:tr>
      <w:tr w:rsidR="00440F67" w:rsidRPr="001B6E20" w:rsidTr="000A2DA6">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proofErr w:type="gramStart"/>
            <w:r w:rsidRPr="001B6E20">
              <w:rPr>
                <w:bCs/>
                <w:sz w:val="26"/>
                <w:szCs w:val="26"/>
              </w:rPr>
              <w:t xml:space="preserve">Транспортные </w:t>
            </w:r>
            <w:r w:rsidRPr="001B6E20">
              <w:rPr>
                <w:bCs/>
                <w:sz w:val="26"/>
                <w:szCs w:val="26"/>
              </w:rPr>
              <w:lastRenderedPageBreak/>
              <w:t>коммуникации с полосами отвода и защитными зонами (территории коридоров транспортных и линейных инженерных коммуникаций (трассы и их защитные зоны)</w:t>
            </w:r>
            <w:proofErr w:type="gramEnd"/>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44"/>
              </w:numPr>
              <w:tabs>
                <w:tab w:val="left" w:pos="819"/>
              </w:tabs>
              <w:suppressAutoHyphens/>
              <w:snapToGrid w:val="0"/>
              <w:ind w:left="0" w:firstLine="0"/>
              <w:jc w:val="both"/>
              <w:rPr>
                <w:sz w:val="26"/>
                <w:szCs w:val="26"/>
              </w:rPr>
            </w:pPr>
            <w:r w:rsidRPr="001B6E20">
              <w:rPr>
                <w:sz w:val="26"/>
                <w:szCs w:val="26"/>
              </w:rPr>
              <w:lastRenderedPageBreak/>
              <w:t xml:space="preserve">Запрет </w:t>
            </w:r>
            <w:r w:rsidRPr="001B6E20">
              <w:rPr>
                <w:iCs/>
                <w:sz w:val="26"/>
                <w:szCs w:val="26"/>
              </w:rPr>
              <w:t>на землях транспорта</w:t>
            </w:r>
            <w:r w:rsidRPr="001B6E20">
              <w:rPr>
                <w:sz w:val="26"/>
                <w:szCs w:val="26"/>
              </w:rPr>
              <w:t xml:space="preserve"> всех видов </w:t>
            </w:r>
            <w:r w:rsidRPr="001B6E20">
              <w:rPr>
                <w:sz w:val="26"/>
                <w:szCs w:val="26"/>
              </w:rPr>
              <w:lastRenderedPageBreak/>
              <w:t>строительства, не связанных с развитием, эксплуатацией, обслуживанием транспортных сооружений и коммуникаций</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Запрещена трассировка через территорию поселений новых магистральных транзитных транспортных и инженерных линейных коммуникаций</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Необходимо дать обоснование и экономико-градостроительную оценку условий выноса транзитных и инженерных коммуникаций в районах сложившейся застройки</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Охранные</w:t>
            </w:r>
            <w:r w:rsidRPr="001B6E20">
              <w:rPr>
                <w:iCs/>
                <w:sz w:val="26"/>
                <w:szCs w:val="26"/>
              </w:rPr>
              <w:t xml:space="preserve"> зоны </w:t>
            </w:r>
            <w:r w:rsidRPr="001B6E20">
              <w:rPr>
                <w:sz w:val="26"/>
                <w:szCs w:val="26"/>
              </w:rPr>
              <w:t>могут устанавливаться на территориях, примыкающих к землям транспорта, в целях обеспечения нормальной эксплуатации транспортных коммуникаций и сооружений</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 xml:space="preserve">В охранных зонах вводятся </w:t>
            </w:r>
            <w:r w:rsidRPr="001B6E20">
              <w:rPr>
                <w:iCs/>
                <w:sz w:val="26"/>
                <w:szCs w:val="26"/>
              </w:rPr>
              <w:t>особые условия</w:t>
            </w:r>
            <w:r w:rsidRPr="001B6E20">
              <w:rPr>
                <w:sz w:val="26"/>
                <w:szCs w:val="26"/>
              </w:rPr>
              <w:t xml:space="preserve"> землепользования, обязательные для всех землепользователей</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 xml:space="preserve">Строительными нормами и правилами определяются </w:t>
            </w:r>
            <w:r w:rsidRPr="001B6E20">
              <w:rPr>
                <w:iCs/>
                <w:sz w:val="26"/>
                <w:szCs w:val="26"/>
              </w:rPr>
              <w:t>санитарно-защитные зоны</w:t>
            </w:r>
            <w:r w:rsidRPr="001B6E20">
              <w:rPr>
                <w:sz w:val="26"/>
                <w:szCs w:val="26"/>
              </w:rPr>
              <w:t xml:space="preserve"> от транспортных коммуникаций, учитываемые при планировке и застройке поселений</w:t>
            </w:r>
          </w:p>
          <w:p w:rsidR="00440F67" w:rsidRPr="001B6E20" w:rsidRDefault="00440F67" w:rsidP="001B6E20">
            <w:pPr>
              <w:numPr>
                <w:ilvl w:val="0"/>
                <w:numId w:val="44"/>
              </w:numPr>
              <w:tabs>
                <w:tab w:val="left" w:pos="819"/>
              </w:tabs>
              <w:suppressAutoHyphens/>
              <w:ind w:left="0" w:firstLine="0"/>
              <w:jc w:val="both"/>
              <w:rPr>
                <w:sz w:val="26"/>
                <w:szCs w:val="26"/>
              </w:rPr>
            </w:pPr>
            <w:r w:rsidRPr="001B6E20">
              <w:rPr>
                <w:sz w:val="26"/>
                <w:szCs w:val="26"/>
              </w:rPr>
              <w:t>Обязательность строительства автомобильных обходов поселений для выноса транзитных потоков</w:t>
            </w:r>
          </w:p>
        </w:tc>
      </w:tr>
      <w:tr w:rsidR="00440F67" w:rsidRPr="001B6E20" w:rsidTr="000A2DA6">
        <w:trPr>
          <w:trHeight w:val="844"/>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r w:rsidRPr="001B6E20">
              <w:rPr>
                <w:bCs/>
                <w:sz w:val="26"/>
                <w:szCs w:val="26"/>
              </w:rPr>
              <w:lastRenderedPageBreak/>
              <w:t>Водоохранные зоны водотоков и водоемов</w:t>
            </w:r>
          </w:p>
          <w:p w:rsidR="00440F67" w:rsidRPr="001B6E20" w:rsidRDefault="00440F67" w:rsidP="001B6E20">
            <w:pPr>
              <w:tabs>
                <w:tab w:val="left" w:pos="2725"/>
              </w:tabs>
              <w:jc w:val="both"/>
              <w:rPr>
                <w:sz w:val="26"/>
                <w:szCs w:val="26"/>
              </w:rPr>
            </w:pP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numPr>
                <w:ilvl w:val="0"/>
                <w:numId w:val="45"/>
              </w:numPr>
              <w:tabs>
                <w:tab w:val="left" w:pos="819"/>
              </w:tabs>
              <w:suppressAutoHyphens/>
              <w:snapToGrid w:val="0"/>
              <w:ind w:left="0" w:firstLine="0"/>
              <w:jc w:val="both"/>
              <w:rPr>
                <w:sz w:val="26"/>
                <w:szCs w:val="26"/>
              </w:rPr>
            </w:pPr>
            <w:r w:rsidRPr="001B6E20">
              <w:rPr>
                <w:sz w:val="26"/>
                <w:szCs w:val="26"/>
              </w:rPr>
              <w:t>Использование территорий осуществляется в соответствии с Водным кодексом Российской Федерации 03.06.2006 г. № 74-ФЗ; со СНиП 2.07.01-89*, п.9.3* (Градостроительство</w:t>
            </w:r>
            <w:proofErr w:type="gramStart"/>
            <w:r w:rsidRPr="001B6E20">
              <w:rPr>
                <w:sz w:val="26"/>
                <w:szCs w:val="26"/>
              </w:rPr>
              <w:t>.П</w:t>
            </w:r>
            <w:proofErr w:type="gramEnd"/>
            <w:r w:rsidRPr="001B6E20">
              <w:rPr>
                <w:sz w:val="26"/>
                <w:szCs w:val="26"/>
              </w:rPr>
              <w:t>ланировка и застройка городских и сельских поселений); СанПиН 2.1.5.980-00 (Санитарные правила и нормы охраны поверхностных вод от загрязнения)</w:t>
            </w:r>
          </w:p>
          <w:p w:rsidR="00440F67" w:rsidRPr="001B6E20" w:rsidRDefault="00440F67" w:rsidP="001B6E20">
            <w:pPr>
              <w:numPr>
                <w:ilvl w:val="0"/>
                <w:numId w:val="45"/>
              </w:numPr>
              <w:tabs>
                <w:tab w:val="left" w:pos="819"/>
              </w:tabs>
              <w:suppressAutoHyphens/>
              <w:ind w:left="0" w:firstLine="0"/>
              <w:jc w:val="both"/>
              <w:rPr>
                <w:sz w:val="26"/>
                <w:szCs w:val="26"/>
              </w:rPr>
            </w:pPr>
            <w:r w:rsidRPr="001B6E20">
              <w:rPr>
                <w:sz w:val="26"/>
                <w:szCs w:val="26"/>
              </w:rPr>
              <w:t>В соответствии со статьей 65 пункта 15. Водного кодекса Российской Федерации в границах водоохранных зон запрещаются:</w:t>
            </w:r>
          </w:p>
          <w:p w:rsidR="00440F67" w:rsidRPr="001B6E20" w:rsidRDefault="00440F67" w:rsidP="001B6E20">
            <w:pPr>
              <w:jc w:val="both"/>
              <w:rPr>
                <w:sz w:val="26"/>
                <w:szCs w:val="26"/>
              </w:rPr>
            </w:pPr>
            <w:r w:rsidRPr="001B6E20">
              <w:rPr>
                <w:sz w:val="26"/>
                <w:szCs w:val="26"/>
              </w:rPr>
              <w:t>1) использование сточных вод для удобрения почв;</w:t>
            </w:r>
          </w:p>
          <w:p w:rsidR="00440F67" w:rsidRPr="001B6E20" w:rsidRDefault="00440F67" w:rsidP="001B6E20">
            <w:pPr>
              <w:jc w:val="both"/>
              <w:rPr>
                <w:sz w:val="26"/>
                <w:szCs w:val="26"/>
              </w:rPr>
            </w:pPr>
            <w:r w:rsidRPr="001B6E20">
              <w:rPr>
                <w:sz w:val="26"/>
                <w:szCs w:val="26"/>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40F67" w:rsidRPr="001B6E20" w:rsidRDefault="00440F67" w:rsidP="001B6E20">
            <w:pPr>
              <w:jc w:val="both"/>
              <w:rPr>
                <w:sz w:val="26"/>
                <w:szCs w:val="26"/>
              </w:rPr>
            </w:pPr>
            <w:r w:rsidRPr="001B6E20">
              <w:rPr>
                <w:sz w:val="26"/>
                <w:szCs w:val="26"/>
              </w:rPr>
              <w:t>3) осуществление авиационных мер по борьбе с вредителями и болезнями растений;</w:t>
            </w:r>
          </w:p>
          <w:p w:rsidR="00440F67" w:rsidRPr="001B6E20" w:rsidRDefault="00440F67" w:rsidP="001B6E20">
            <w:pPr>
              <w:jc w:val="both"/>
              <w:rPr>
                <w:sz w:val="26"/>
                <w:szCs w:val="26"/>
              </w:rPr>
            </w:pPr>
            <w:r w:rsidRPr="001B6E20">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 xml:space="preserve">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w:t>
            </w:r>
            <w:r w:rsidRPr="001B6E20">
              <w:rPr>
                <w:sz w:val="26"/>
                <w:szCs w:val="26"/>
              </w:rPr>
              <w:lastRenderedPageBreak/>
              <w:t>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Запрет на размещение складов ядохимикатов, минеральных удобрений и горюче-смазочных материалов, животноводческих комплексов и ферм, ме</w:t>
            </w:r>
            <w:proofErr w:type="gramStart"/>
            <w:r w:rsidRPr="001B6E20">
              <w:rPr>
                <w:sz w:val="26"/>
                <w:szCs w:val="26"/>
              </w:rPr>
              <w:t>ст скл</w:t>
            </w:r>
            <w:proofErr w:type="gramEnd"/>
            <w:r w:rsidRPr="001B6E20">
              <w:rPr>
                <w:sz w:val="26"/>
                <w:szCs w:val="26"/>
              </w:rPr>
              <w:t>адирования и захоронения промышленных, бытовых и сельскохозяйственных отходов, кладбищ и скотомогильников, накопителей сточных вод, стоянок транспортных средств</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Проведение строительства и реконструкции зданий, сооружений, коммуникаций и других объектов, а также работ по добыче полезных ископаемых, землеройных и др. работ проводится только с согласования уполномоченными органами</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лицензии на водопользование, в которых устанавливаются требования по соблюдению водоохранного режима</w:t>
            </w:r>
          </w:p>
          <w:p w:rsidR="00440F67" w:rsidRPr="001B6E20" w:rsidRDefault="00440F67" w:rsidP="001B6E20">
            <w:pPr>
              <w:numPr>
                <w:ilvl w:val="0"/>
                <w:numId w:val="46"/>
              </w:numPr>
              <w:tabs>
                <w:tab w:val="left" w:pos="819"/>
              </w:tabs>
              <w:suppressAutoHyphens/>
              <w:ind w:left="0" w:firstLine="0"/>
              <w:jc w:val="both"/>
              <w:rPr>
                <w:sz w:val="26"/>
                <w:szCs w:val="26"/>
              </w:rPr>
            </w:pPr>
            <w:r w:rsidRPr="001B6E20">
              <w:rPr>
                <w:sz w:val="26"/>
                <w:szCs w:val="26"/>
              </w:rPr>
              <w:t>Обязательное поддержание в надлежащем состоянии водоохранных зон и прибрежных защитных полос</w:t>
            </w:r>
          </w:p>
        </w:tc>
      </w:tr>
      <w:tr w:rsidR="00440F67" w:rsidRPr="001B6E20" w:rsidTr="000A2DA6">
        <w:trPr>
          <w:trHeight w:val="827"/>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pacing w:val="4"/>
                <w:sz w:val="26"/>
                <w:szCs w:val="26"/>
              </w:rPr>
            </w:pPr>
            <w:r w:rsidRPr="001B6E20">
              <w:rPr>
                <w:bCs/>
                <w:spacing w:val="4"/>
                <w:sz w:val="26"/>
                <w:szCs w:val="26"/>
              </w:rPr>
              <w:lastRenderedPageBreak/>
              <w:t>Зоны расположения источников водоснабжения и мест размещения водозаборных сооружений хозяйственно-питьевого назначения</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pStyle w:val="Normal1"/>
              <w:numPr>
                <w:ilvl w:val="0"/>
                <w:numId w:val="36"/>
              </w:numPr>
              <w:shd w:val="clear" w:color="auto" w:fill="FFFFFF"/>
              <w:tabs>
                <w:tab w:val="left" w:pos="819"/>
              </w:tabs>
              <w:snapToGrid w:val="0"/>
              <w:spacing w:after="0" w:line="240" w:lineRule="auto"/>
              <w:ind w:left="0" w:firstLine="0"/>
              <w:jc w:val="both"/>
              <w:rPr>
                <w:rFonts w:ascii="Times New Roman" w:hAnsi="Times New Roman"/>
                <w:sz w:val="26"/>
                <w:szCs w:val="26"/>
                <w:lang w:val="ru-RU"/>
              </w:rPr>
            </w:pPr>
            <w:r w:rsidRPr="001B6E20">
              <w:rPr>
                <w:rFonts w:ascii="Times New Roman" w:hAnsi="Times New Roman"/>
                <w:sz w:val="26"/>
                <w:szCs w:val="26"/>
                <w:lang w:val="ru-RU"/>
              </w:rPr>
              <w:t>Использование водного объекта в качестве источника централизованного питьевого водоснабжения без установления зоны санитарной охраны запрещается</w:t>
            </w:r>
          </w:p>
          <w:p w:rsidR="00440F67" w:rsidRPr="001B6E20" w:rsidRDefault="00440F67" w:rsidP="001B6E20">
            <w:pPr>
              <w:pStyle w:val="Normal1"/>
              <w:numPr>
                <w:ilvl w:val="0"/>
                <w:numId w:val="36"/>
              </w:numPr>
              <w:shd w:val="clear" w:color="auto" w:fill="FFFFFF"/>
              <w:tabs>
                <w:tab w:val="left" w:pos="819"/>
              </w:tabs>
              <w:spacing w:after="0" w:line="240" w:lineRule="auto"/>
              <w:ind w:left="0" w:firstLine="0"/>
              <w:jc w:val="both"/>
              <w:rPr>
                <w:rFonts w:ascii="Times New Roman" w:hAnsi="Times New Roman"/>
                <w:sz w:val="26"/>
                <w:szCs w:val="26"/>
                <w:lang w:val="ru-RU"/>
              </w:rPr>
            </w:pPr>
            <w:r w:rsidRPr="001B6E20">
              <w:rPr>
                <w:rFonts w:ascii="Times New Roman" w:hAnsi="Times New Roman"/>
                <w:sz w:val="26"/>
                <w:szCs w:val="26"/>
                <w:lang w:val="ru-RU"/>
              </w:rPr>
              <w:t>Водозаборные сооружения нецентрализованных систем питьевого водоснабжения должны размещаться на незагрязненном земельном участке, удаленном не менее чем на 50 метров выше по потоку грунтовых вод от выгребных туалетов и ям, мест хранения пестицидов и агрохимикатов, промышленных и сельскохозяйственных объектов, канализационных сооружений и иных существующих или возможных источников загрязнения</w:t>
            </w:r>
          </w:p>
          <w:p w:rsidR="00440F67" w:rsidRPr="001B6E20" w:rsidRDefault="00440F67" w:rsidP="001B6E20">
            <w:pPr>
              <w:pStyle w:val="Normal1"/>
              <w:numPr>
                <w:ilvl w:val="0"/>
                <w:numId w:val="36"/>
              </w:numPr>
              <w:shd w:val="clear" w:color="auto" w:fill="FFFFFF"/>
              <w:tabs>
                <w:tab w:val="left" w:pos="819"/>
              </w:tabs>
              <w:spacing w:after="0" w:line="240" w:lineRule="auto"/>
              <w:ind w:left="0" w:firstLine="0"/>
              <w:jc w:val="both"/>
              <w:rPr>
                <w:rFonts w:ascii="Times New Roman" w:hAnsi="Times New Roman"/>
                <w:sz w:val="26"/>
                <w:szCs w:val="26"/>
                <w:lang w:val="ru-RU"/>
              </w:rPr>
            </w:pPr>
            <w:r w:rsidRPr="001B6E20">
              <w:rPr>
                <w:rFonts w:ascii="Times New Roman" w:hAnsi="Times New Roman"/>
                <w:sz w:val="26"/>
                <w:szCs w:val="26"/>
                <w:lang w:val="ru-RU"/>
              </w:rPr>
              <w:t xml:space="preserve">Запрещается размещать водозаборные сооружения нецентрализованных систем питьевого водоснабжения на земельных участках, затапливаемых паводковыми водами, в заболоченных местах, местах, подверженных </w:t>
            </w:r>
            <w:r w:rsidRPr="001B6E20">
              <w:rPr>
                <w:rFonts w:ascii="Times New Roman" w:hAnsi="Times New Roman"/>
                <w:sz w:val="26"/>
                <w:szCs w:val="26"/>
                <w:lang w:val="ru-RU"/>
              </w:rPr>
              <w:lastRenderedPageBreak/>
              <w:t>оползневым процессам и другим видам деформации, а также ближе 30 метров от автомобильных и железных дорог с интенсивным движением транспорта</w:t>
            </w:r>
          </w:p>
        </w:tc>
      </w:tr>
      <w:tr w:rsidR="00440F67" w:rsidRPr="001B6E20" w:rsidTr="000A2DA6">
        <w:trPr>
          <w:trHeight w:val="827"/>
        </w:trPr>
        <w:tc>
          <w:tcPr>
            <w:tcW w:w="2941" w:type="dxa"/>
            <w:tcBorders>
              <w:top w:val="single" w:sz="4" w:space="0" w:color="000000"/>
              <w:left w:val="single" w:sz="4" w:space="0" w:color="000000"/>
              <w:bottom w:val="single" w:sz="4" w:space="0" w:color="000000"/>
            </w:tcBorders>
          </w:tcPr>
          <w:p w:rsidR="00440F67" w:rsidRPr="001B6E20" w:rsidRDefault="00440F67" w:rsidP="001B6E20">
            <w:pPr>
              <w:tabs>
                <w:tab w:val="left" w:pos="2725"/>
              </w:tabs>
              <w:snapToGrid w:val="0"/>
              <w:jc w:val="both"/>
              <w:rPr>
                <w:bCs/>
                <w:sz w:val="26"/>
                <w:szCs w:val="26"/>
              </w:rPr>
            </w:pPr>
            <w:r w:rsidRPr="001B6E20">
              <w:rPr>
                <w:bCs/>
                <w:sz w:val="26"/>
                <w:szCs w:val="26"/>
              </w:rPr>
              <w:lastRenderedPageBreak/>
              <w:t>Зоны санитарной охраны источников водоснабжения и водопроводных сооружений хозяйственно-питьевого назначения</w:t>
            </w:r>
          </w:p>
        </w:tc>
        <w:tc>
          <w:tcPr>
            <w:tcW w:w="6843" w:type="dxa"/>
            <w:tcBorders>
              <w:top w:val="single" w:sz="4" w:space="0" w:color="000000"/>
              <w:left w:val="single" w:sz="4" w:space="0" w:color="000000"/>
              <w:bottom w:val="single" w:sz="4" w:space="0" w:color="000000"/>
              <w:right w:val="single" w:sz="4" w:space="0" w:color="000000"/>
            </w:tcBorders>
          </w:tcPr>
          <w:p w:rsidR="00440F67" w:rsidRPr="001B6E20" w:rsidRDefault="00440F67" w:rsidP="001B6E20">
            <w:pPr>
              <w:pStyle w:val="af0"/>
              <w:numPr>
                <w:ilvl w:val="0"/>
                <w:numId w:val="34"/>
              </w:numPr>
              <w:tabs>
                <w:tab w:val="left" w:pos="819"/>
              </w:tabs>
              <w:suppressAutoHyphens/>
              <w:snapToGrid w:val="0"/>
              <w:spacing w:after="0"/>
              <w:ind w:left="0" w:firstLine="0"/>
              <w:rPr>
                <w:sz w:val="26"/>
                <w:szCs w:val="26"/>
              </w:rPr>
            </w:pPr>
            <w:r w:rsidRPr="001B6E20">
              <w:rPr>
                <w:sz w:val="26"/>
                <w:szCs w:val="26"/>
              </w:rPr>
              <w:t>Зоны санитарной охраны устанавливаются для всех проектируемых и реконструируемых централизованных систем питьевого водоснабжения в целях обеспечения их санита</w:t>
            </w:r>
            <w:proofErr w:type="gramStart"/>
            <w:r w:rsidRPr="001B6E20">
              <w:rPr>
                <w:sz w:val="26"/>
                <w:szCs w:val="26"/>
              </w:rPr>
              <w:t>p</w:t>
            </w:r>
            <w:proofErr w:type="gramEnd"/>
            <w:r w:rsidRPr="001B6E20">
              <w:rPr>
                <w:sz w:val="26"/>
                <w:szCs w:val="26"/>
              </w:rPr>
              <w:t>но-эпидемиологической безопасности</w:t>
            </w:r>
          </w:p>
          <w:p w:rsidR="00440F67" w:rsidRPr="001B6E20" w:rsidRDefault="00440F67" w:rsidP="001B6E20">
            <w:pPr>
              <w:pStyle w:val="af0"/>
              <w:numPr>
                <w:ilvl w:val="0"/>
                <w:numId w:val="34"/>
              </w:numPr>
              <w:tabs>
                <w:tab w:val="left" w:pos="819"/>
              </w:tabs>
              <w:suppressAutoHyphens/>
              <w:spacing w:after="0"/>
              <w:ind w:left="0" w:firstLine="0"/>
              <w:rPr>
                <w:sz w:val="26"/>
                <w:szCs w:val="26"/>
              </w:rPr>
            </w:pPr>
            <w:r w:rsidRPr="001B6E20">
              <w:rPr>
                <w:sz w:val="26"/>
                <w:szCs w:val="26"/>
              </w:rPr>
              <w:t>Зона санитарной охраны  централизованной системы питьевого водоснабжения включает:</w:t>
            </w:r>
          </w:p>
          <w:p w:rsidR="00440F67" w:rsidRPr="001B6E20" w:rsidRDefault="00440F67" w:rsidP="001B6E20">
            <w:pPr>
              <w:jc w:val="both"/>
              <w:rPr>
                <w:sz w:val="26"/>
                <w:szCs w:val="26"/>
              </w:rPr>
            </w:pPr>
            <w:r w:rsidRPr="001B6E20">
              <w:rPr>
                <w:sz w:val="26"/>
                <w:szCs w:val="26"/>
              </w:rPr>
              <w:t>- зону санитарной охраны водозаборных сооружений;</w:t>
            </w:r>
          </w:p>
          <w:p w:rsidR="00440F67" w:rsidRPr="001B6E20" w:rsidRDefault="00440F67" w:rsidP="001B6E20">
            <w:pPr>
              <w:pStyle w:val="af0"/>
              <w:spacing w:after="0"/>
              <w:ind w:left="0" w:firstLine="0"/>
              <w:rPr>
                <w:sz w:val="26"/>
                <w:szCs w:val="26"/>
              </w:rPr>
            </w:pPr>
            <w:r w:rsidRPr="001B6E20">
              <w:rPr>
                <w:sz w:val="26"/>
                <w:szCs w:val="26"/>
              </w:rPr>
              <w:t>- зону санитарной охраны водопроводных сооружений и санитарно-защитную полосу водоводов</w:t>
            </w:r>
          </w:p>
          <w:p w:rsidR="00440F67" w:rsidRPr="001B6E20" w:rsidRDefault="00440F67" w:rsidP="001B6E20">
            <w:pPr>
              <w:pStyle w:val="af0"/>
              <w:numPr>
                <w:ilvl w:val="0"/>
                <w:numId w:val="26"/>
              </w:numPr>
              <w:tabs>
                <w:tab w:val="left" w:pos="819"/>
              </w:tabs>
              <w:suppressAutoHyphens/>
              <w:spacing w:after="0"/>
              <w:rPr>
                <w:sz w:val="26"/>
                <w:szCs w:val="26"/>
              </w:rPr>
            </w:pPr>
            <w:r w:rsidRPr="001B6E20">
              <w:rPr>
                <w:sz w:val="26"/>
                <w:szCs w:val="26"/>
              </w:rPr>
              <w:t>Мероприятия по ликвидации загрязнения земель, поверхностных и подземных источников питьевого водоснабжения во втором и третьем поясах зон санитарной охраны, а также в пределах санитарно-защитных  полос выполняются за счет средств лиц, хозяйственная и иная деятельность которых явилась причиной этих загрязнений</w:t>
            </w:r>
          </w:p>
          <w:p w:rsidR="00440F67" w:rsidRPr="001B6E20" w:rsidRDefault="00440F67" w:rsidP="001B6E20">
            <w:pPr>
              <w:pStyle w:val="af0"/>
              <w:numPr>
                <w:ilvl w:val="0"/>
                <w:numId w:val="26"/>
              </w:numPr>
              <w:tabs>
                <w:tab w:val="left" w:pos="819"/>
              </w:tabs>
              <w:suppressAutoHyphens/>
              <w:spacing w:after="0"/>
              <w:rPr>
                <w:sz w:val="26"/>
                <w:szCs w:val="26"/>
              </w:rPr>
            </w:pPr>
            <w:r w:rsidRPr="001B6E20">
              <w:rPr>
                <w:sz w:val="26"/>
                <w:szCs w:val="26"/>
              </w:rPr>
              <w:t>Зоны санитарной охраны водных объектов, используемых  в качестве источников питьевого водоснабжения, устанавливаются в соответствии с  водным законодательством Российской Федерации и законодательством Российской Федерации о санитарно-эпидемиологическом благополучии населения</w:t>
            </w:r>
          </w:p>
          <w:p w:rsidR="00440F67" w:rsidRPr="001B6E20" w:rsidRDefault="00440F67" w:rsidP="001B6E20">
            <w:pPr>
              <w:pStyle w:val="af0"/>
              <w:numPr>
                <w:ilvl w:val="0"/>
                <w:numId w:val="26"/>
              </w:numPr>
              <w:tabs>
                <w:tab w:val="left" w:pos="819"/>
              </w:tabs>
              <w:suppressAutoHyphens/>
              <w:spacing w:after="0"/>
              <w:rPr>
                <w:sz w:val="26"/>
                <w:szCs w:val="26"/>
              </w:rPr>
            </w:pPr>
            <w:r w:rsidRPr="001B6E20">
              <w:rPr>
                <w:sz w:val="26"/>
                <w:szCs w:val="26"/>
              </w:rPr>
              <w:t>Г</w:t>
            </w:r>
            <w:proofErr w:type="gramStart"/>
            <w:r w:rsidRPr="001B6E20">
              <w:rPr>
                <w:sz w:val="26"/>
                <w:szCs w:val="26"/>
              </w:rPr>
              <w:t>p</w:t>
            </w:r>
            <w:proofErr w:type="gramEnd"/>
            <w:r w:rsidRPr="001B6E20">
              <w:rPr>
                <w:sz w:val="26"/>
                <w:szCs w:val="26"/>
              </w:rPr>
              <w:t>аницы пеpвого пояса зоны санитарной охраны водозабора из  водотока (реки, канала, водоподводящего канала) должны устанавливаться на следующие расстояния:</w:t>
            </w:r>
          </w:p>
          <w:p w:rsidR="00440F67" w:rsidRPr="001B6E20" w:rsidRDefault="00440F67" w:rsidP="001B6E20">
            <w:pPr>
              <w:pStyle w:val="af0"/>
              <w:spacing w:after="0"/>
              <w:ind w:left="0" w:firstLine="0"/>
              <w:rPr>
                <w:sz w:val="26"/>
                <w:szCs w:val="26"/>
              </w:rPr>
            </w:pPr>
            <w:r w:rsidRPr="001B6E20">
              <w:rPr>
                <w:sz w:val="26"/>
                <w:szCs w:val="26"/>
              </w:rPr>
              <w:t>-  вверх по течению  - не менее 200 м от водозабора;</w:t>
            </w:r>
          </w:p>
          <w:p w:rsidR="00440F67" w:rsidRPr="001B6E20" w:rsidRDefault="00440F67" w:rsidP="001B6E20">
            <w:pPr>
              <w:pStyle w:val="af0"/>
              <w:spacing w:after="0"/>
              <w:ind w:left="0" w:firstLine="0"/>
              <w:rPr>
                <w:sz w:val="26"/>
                <w:szCs w:val="26"/>
              </w:rPr>
            </w:pPr>
            <w:r w:rsidRPr="001B6E20">
              <w:rPr>
                <w:sz w:val="26"/>
                <w:szCs w:val="26"/>
              </w:rPr>
              <w:t>-  вниз по течению - не менее 100 м от водозабора;</w:t>
            </w:r>
          </w:p>
          <w:p w:rsidR="00440F67" w:rsidRPr="001B6E20" w:rsidRDefault="00440F67" w:rsidP="001B6E20">
            <w:pPr>
              <w:pStyle w:val="af0"/>
              <w:spacing w:after="0"/>
              <w:ind w:left="0" w:firstLine="0"/>
              <w:rPr>
                <w:sz w:val="26"/>
                <w:szCs w:val="26"/>
              </w:rPr>
            </w:pPr>
            <w:r w:rsidRPr="001B6E20">
              <w:rPr>
                <w:sz w:val="26"/>
                <w:szCs w:val="26"/>
              </w:rPr>
              <w:t>-  по прилегающему к водозабору  берегу  - не менее 100 м от у</w:t>
            </w:r>
            <w:proofErr w:type="gramStart"/>
            <w:r w:rsidRPr="001B6E20">
              <w:rPr>
                <w:sz w:val="26"/>
                <w:szCs w:val="26"/>
              </w:rPr>
              <w:t>p</w:t>
            </w:r>
            <w:proofErr w:type="gramEnd"/>
            <w:r w:rsidRPr="001B6E20">
              <w:rPr>
                <w:sz w:val="26"/>
                <w:szCs w:val="26"/>
              </w:rPr>
              <w:t>еза воды в водотоке при летне-осенней межени;</w:t>
            </w:r>
          </w:p>
          <w:p w:rsidR="00440F67" w:rsidRPr="001B6E20" w:rsidRDefault="00440F67" w:rsidP="001B6E20">
            <w:pPr>
              <w:pStyle w:val="af0"/>
              <w:spacing w:after="0"/>
              <w:ind w:left="0" w:firstLine="0"/>
              <w:rPr>
                <w:sz w:val="26"/>
                <w:szCs w:val="26"/>
              </w:rPr>
            </w:pPr>
            <w:r w:rsidRPr="001B6E20">
              <w:rPr>
                <w:sz w:val="26"/>
                <w:szCs w:val="26"/>
              </w:rPr>
              <w:t>-  в нап</w:t>
            </w:r>
            <w:proofErr w:type="gramStart"/>
            <w:r w:rsidRPr="001B6E20">
              <w:rPr>
                <w:sz w:val="26"/>
                <w:szCs w:val="26"/>
              </w:rPr>
              <w:t>p</w:t>
            </w:r>
            <w:proofErr w:type="gramEnd"/>
            <w:r w:rsidRPr="001B6E20">
              <w:rPr>
                <w:sz w:val="26"/>
                <w:szCs w:val="26"/>
              </w:rPr>
              <w:t>авлении к пpотивоположному от водозабора берегу:</w:t>
            </w:r>
          </w:p>
          <w:p w:rsidR="00440F67" w:rsidRPr="001B6E20" w:rsidRDefault="00440F67" w:rsidP="001B6E20">
            <w:pPr>
              <w:pStyle w:val="af0"/>
              <w:spacing w:after="0"/>
              <w:ind w:left="0" w:firstLine="0"/>
              <w:rPr>
                <w:sz w:val="26"/>
                <w:szCs w:val="26"/>
              </w:rPr>
            </w:pPr>
            <w:r w:rsidRPr="001B6E20">
              <w:rPr>
                <w:sz w:val="26"/>
                <w:szCs w:val="26"/>
              </w:rPr>
              <w:t>-  при ширине водотока менее 100 м – на расстоянии, включающем  акваторию  до противоположного берега  и  п</w:t>
            </w:r>
            <w:proofErr w:type="gramStart"/>
            <w:r w:rsidRPr="001B6E20">
              <w:rPr>
                <w:sz w:val="26"/>
                <w:szCs w:val="26"/>
              </w:rPr>
              <w:t>p</w:t>
            </w:r>
            <w:proofErr w:type="gramEnd"/>
            <w:r w:rsidRPr="001B6E20">
              <w:rPr>
                <w:sz w:val="26"/>
                <w:szCs w:val="26"/>
              </w:rPr>
              <w:t>отивоположный беpег шиpиной 50 м от уpеза воды в водотоке при летне-осенней межени;</w:t>
            </w:r>
          </w:p>
          <w:p w:rsidR="00440F67" w:rsidRPr="001B6E20" w:rsidRDefault="00440F67" w:rsidP="001B6E20">
            <w:pPr>
              <w:pStyle w:val="af0"/>
              <w:spacing w:after="0"/>
              <w:ind w:left="0" w:firstLine="0"/>
              <w:rPr>
                <w:sz w:val="26"/>
                <w:szCs w:val="26"/>
              </w:rPr>
            </w:pPr>
            <w:r w:rsidRPr="001B6E20">
              <w:rPr>
                <w:sz w:val="26"/>
                <w:szCs w:val="26"/>
              </w:rPr>
              <w:t>-  при ширине водотока более 100 м - на расстоянии, включающем  полосу аквато</w:t>
            </w:r>
            <w:proofErr w:type="gramStart"/>
            <w:r w:rsidRPr="001B6E20">
              <w:rPr>
                <w:sz w:val="26"/>
                <w:szCs w:val="26"/>
              </w:rPr>
              <w:t>p</w:t>
            </w:r>
            <w:proofErr w:type="gramEnd"/>
            <w:r w:rsidRPr="001B6E20">
              <w:rPr>
                <w:sz w:val="26"/>
                <w:szCs w:val="26"/>
              </w:rPr>
              <w:t>ии шиpиной не менее 100 м.</w:t>
            </w:r>
          </w:p>
          <w:p w:rsidR="00440F67" w:rsidRPr="001B6E20" w:rsidRDefault="00440F67" w:rsidP="001B6E20">
            <w:pPr>
              <w:pStyle w:val="af0"/>
              <w:spacing w:after="0"/>
              <w:ind w:left="0" w:firstLine="0"/>
              <w:rPr>
                <w:sz w:val="26"/>
                <w:szCs w:val="26"/>
              </w:rPr>
            </w:pPr>
            <w:r w:rsidRPr="001B6E20">
              <w:rPr>
                <w:sz w:val="26"/>
                <w:szCs w:val="26"/>
              </w:rPr>
              <w:t>На водозаборах ковшевого типа в г</w:t>
            </w:r>
            <w:proofErr w:type="gramStart"/>
            <w:r w:rsidRPr="001B6E20">
              <w:rPr>
                <w:sz w:val="26"/>
                <w:szCs w:val="26"/>
              </w:rPr>
              <w:t>p</w:t>
            </w:r>
            <w:proofErr w:type="gramEnd"/>
            <w:r w:rsidRPr="001B6E20">
              <w:rPr>
                <w:sz w:val="26"/>
                <w:szCs w:val="26"/>
              </w:rPr>
              <w:t>аницы пеpвого пояса должна включаться вся акватоpия ковша и территория вокруг него полосой не менее 100 м</w:t>
            </w:r>
          </w:p>
          <w:p w:rsidR="00440F67" w:rsidRPr="001B6E20" w:rsidRDefault="00440F67" w:rsidP="001B6E20">
            <w:pPr>
              <w:pStyle w:val="af0"/>
              <w:numPr>
                <w:ilvl w:val="0"/>
                <w:numId w:val="35"/>
              </w:numPr>
              <w:tabs>
                <w:tab w:val="left" w:pos="819"/>
              </w:tabs>
              <w:suppressAutoHyphens/>
              <w:spacing w:after="0"/>
              <w:ind w:left="0" w:firstLine="0"/>
              <w:rPr>
                <w:sz w:val="26"/>
                <w:szCs w:val="26"/>
              </w:rPr>
            </w:pPr>
            <w:r w:rsidRPr="001B6E20">
              <w:rPr>
                <w:sz w:val="26"/>
                <w:szCs w:val="26"/>
              </w:rPr>
              <w:t>Границы первого пояса зоны санитарной охраны водозабора, использующего защищенные подземные воды, должны устанавливаться на расстоянии 30 м от одиночного водозабо</w:t>
            </w:r>
            <w:proofErr w:type="gramStart"/>
            <w:r w:rsidRPr="001B6E20">
              <w:rPr>
                <w:sz w:val="26"/>
                <w:szCs w:val="26"/>
              </w:rPr>
              <w:t>p</w:t>
            </w:r>
            <w:proofErr w:type="gramEnd"/>
            <w:r w:rsidRPr="001B6E20">
              <w:rPr>
                <w:sz w:val="26"/>
                <w:szCs w:val="26"/>
              </w:rPr>
              <w:t>а  (скважины, шахтного колодца, каптажа) или от крайнего водозаборного сооружения группового водозабоpа</w:t>
            </w:r>
          </w:p>
          <w:p w:rsidR="00440F67" w:rsidRPr="001B6E20" w:rsidRDefault="00440F67" w:rsidP="001B6E20">
            <w:pPr>
              <w:pStyle w:val="af0"/>
              <w:numPr>
                <w:ilvl w:val="0"/>
                <w:numId w:val="35"/>
              </w:numPr>
              <w:tabs>
                <w:tab w:val="left" w:pos="819"/>
              </w:tabs>
              <w:suppressAutoHyphens/>
              <w:spacing w:after="0"/>
              <w:ind w:left="0" w:firstLine="0"/>
              <w:rPr>
                <w:sz w:val="26"/>
                <w:szCs w:val="26"/>
              </w:rPr>
            </w:pPr>
            <w:r w:rsidRPr="001B6E20">
              <w:rPr>
                <w:sz w:val="26"/>
                <w:szCs w:val="26"/>
              </w:rPr>
              <w:lastRenderedPageBreak/>
              <w:t>Границы первого пояса зоны санитарной охраны водозабора, использующего недостаточно защищенные подземные воды, должны устанавливаться на расстоянии 50 м от одиночного водозабо</w:t>
            </w:r>
            <w:proofErr w:type="gramStart"/>
            <w:r w:rsidRPr="001B6E20">
              <w:rPr>
                <w:sz w:val="26"/>
                <w:szCs w:val="26"/>
              </w:rPr>
              <w:t>p</w:t>
            </w:r>
            <w:proofErr w:type="gramEnd"/>
            <w:r w:rsidRPr="001B6E20">
              <w:rPr>
                <w:sz w:val="26"/>
                <w:szCs w:val="26"/>
              </w:rPr>
              <w:t>а  (скважины, шахтного колодца, каптажа) или от крайнего водозаборного сооружения группового водозабоpа.</w:t>
            </w:r>
          </w:p>
          <w:p w:rsidR="00440F67" w:rsidRPr="001B6E20" w:rsidRDefault="00440F67" w:rsidP="001B6E20">
            <w:pPr>
              <w:pStyle w:val="af0"/>
              <w:numPr>
                <w:ilvl w:val="0"/>
                <w:numId w:val="35"/>
              </w:numPr>
              <w:tabs>
                <w:tab w:val="left" w:pos="819"/>
              </w:tabs>
              <w:suppressAutoHyphens/>
              <w:spacing w:after="0"/>
              <w:ind w:left="0" w:firstLine="0"/>
              <w:rPr>
                <w:sz w:val="26"/>
                <w:szCs w:val="26"/>
              </w:rPr>
            </w:pPr>
            <w:r w:rsidRPr="001B6E20">
              <w:rPr>
                <w:sz w:val="26"/>
                <w:szCs w:val="26"/>
              </w:rPr>
              <w:t>Размеры первого пояса зоны санитарной охраны водозабо</w:t>
            </w:r>
            <w:proofErr w:type="gramStart"/>
            <w:r w:rsidRPr="001B6E20">
              <w:rPr>
                <w:sz w:val="26"/>
                <w:szCs w:val="26"/>
              </w:rPr>
              <w:t>p</w:t>
            </w:r>
            <w:proofErr w:type="gramEnd"/>
            <w:r w:rsidRPr="001B6E20">
              <w:rPr>
                <w:sz w:val="26"/>
                <w:szCs w:val="26"/>
              </w:rPr>
              <w:t>ов, использующих подземные источники водоснабжения, расположенные в благоприятных санитарных, топографических и гидрогеологических условиях или на земельном участке, принадлежащем  водопотребителю,  могут быть уменьшены по согласованию с органами государственного санитарно-эпидемиологического надзора соответственно до 25 м или 15 м.</w:t>
            </w:r>
          </w:p>
          <w:p w:rsidR="00440F67" w:rsidRPr="001B6E20" w:rsidRDefault="00440F67" w:rsidP="001B6E20">
            <w:pPr>
              <w:pStyle w:val="af0"/>
              <w:numPr>
                <w:ilvl w:val="0"/>
                <w:numId w:val="35"/>
              </w:numPr>
              <w:tabs>
                <w:tab w:val="left" w:pos="819"/>
              </w:tabs>
              <w:suppressAutoHyphens/>
              <w:spacing w:after="0"/>
              <w:ind w:left="0" w:firstLine="0"/>
              <w:rPr>
                <w:sz w:val="26"/>
                <w:szCs w:val="26"/>
              </w:rPr>
            </w:pPr>
            <w:r w:rsidRPr="001B6E20">
              <w:rPr>
                <w:sz w:val="26"/>
                <w:szCs w:val="26"/>
              </w:rPr>
              <w:t>На территориях первого пояса зоны санитарной охраны водозаборов, использующих   поверхностные источники питьевого водоснабжения,  запрещаются:</w:t>
            </w:r>
          </w:p>
          <w:p w:rsidR="00440F67" w:rsidRPr="001B6E20" w:rsidRDefault="00440F67" w:rsidP="001B6E20">
            <w:pPr>
              <w:pStyle w:val="af0"/>
              <w:spacing w:after="0"/>
              <w:ind w:left="0" w:firstLine="0"/>
              <w:rPr>
                <w:sz w:val="26"/>
                <w:szCs w:val="26"/>
              </w:rPr>
            </w:pPr>
            <w:r w:rsidRPr="001B6E20">
              <w:rPr>
                <w:sz w:val="26"/>
                <w:szCs w:val="26"/>
              </w:rPr>
              <w:t>-  строительство любых зданий, строений и сооружений, не имеющих непосредственного отношения к эксплуатации и  реконструкции основных водопроводных сооружений, в том числе прокладка трубопроводов различного назначения, за исключением трубопроводов, обслуживающих водопроводные сооружения;</w:t>
            </w:r>
          </w:p>
          <w:p w:rsidR="00440F67" w:rsidRPr="001B6E20" w:rsidRDefault="00440F67" w:rsidP="001B6E20">
            <w:pPr>
              <w:pStyle w:val="af0"/>
              <w:spacing w:after="0"/>
              <w:ind w:left="0" w:firstLine="0"/>
              <w:rPr>
                <w:sz w:val="26"/>
                <w:szCs w:val="26"/>
              </w:rPr>
            </w:pPr>
            <w:r w:rsidRPr="001B6E20">
              <w:rPr>
                <w:sz w:val="26"/>
                <w:szCs w:val="26"/>
              </w:rPr>
              <w:t>-  проживание людей;</w:t>
            </w:r>
          </w:p>
          <w:p w:rsidR="00440F67" w:rsidRPr="001B6E20" w:rsidRDefault="00440F67" w:rsidP="001B6E20">
            <w:pPr>
              <w:pStyle w:val="af0"/>
              <w:spacing w:after="0"/>
              <w:ind w:left="0" w:firstLine="0"/>
              <w:rPr>
                <w:sz w:val="26"/>
                <w:szCs w:val="26"/>
              </w:rPr>
            </w:pPr>
            <w:r w:rsidRPr="001B6E20">
              <w:rPr>
                <w:sz w:val="26"/>
                <w:szCs w:val="26"/>
              </w:rPr>
              <w:t>- сброс в поверхностные источники сточных вод, купание, водопой и выпас скота, стирка белья, рыбная ловля, применение пестицидов и агрохимикатов;</w:t>
            </w:r>
          </w:p>
          <w:p w:rsidR="00440F67" w:rsidRPr="001B6E20" w:rsidRDefault="00440F67" w:rsidP="001B6E20">
            <w:pPr>
              <w:pStyle w:val="af0"/>
              <w:spacing w:after="0"/>
              <w:ind w:left="0" w:firstLine="0"/>
              <w:rPr>
                <w:sz w:val="26"/>
                <w:szCs w:val="26"/>
              </w:rPr>
            </w:pPr>
            <w:r w:rsidRPr="001B6E20">
              <w:rPr>
                <w:sz w:val="26"/>
                <w:szCs w:val="26"/>
              </w:rPr>
              <w:t>Подсобные здания и строения, непосредственно не связанные с подачей и подготовкой питьевой  воды, должны быть размещены за пределами границ первого пояса зоны санитарной охраны водозаборов,  использующих   поверхностные источники питьевого водоснабжения.</w:t>
            </w:r>
          </w:p>
          <w:p w:rsidR="00440F67" w:rsidRPr="001B6E20" w:rsidRDefault="00440F67" w:rsidP="001B6E20">
            <w:pPr>
              <w:pStyle w:val="af0"/>
              <w:spacing w:after="0"/>
              <w:ind w:left="0" w:firstLine="0"/>
              <w:rPr>
                <w:sz w:val="26"/>
                <w:szCs w:val="26"/>
              </w:rPr>
            </w:pPr>
            <w:proofErr w:type="gramStart"/>
            <w:r w:rsidRPr="001B6E20">
              <w:rPr>
                <w:sz w:val="26"/>
                <w:szCs w:val="26"/>
              </w:rPr>
              <w:t>Здания, расположенные в пределах первого пояса зоны санитарной охраны водозаборов, использующих   поверхностные источники питьевого водоснабжения,   должны быть обеспечены канализацией с отведением сточных вод в систему бытовой или производственной канализации или на локальные очистные сооружения, расположенные за пределами первого пояса зоны санитарной охраны и с учетом санитарного режима во втором поясе зоны санитарной охраны.</w:t>
            </w:r>
            <w:proofErr w:type="gramEnd"/>
            <w:r w:rsidRPr="001B6E20">
              <w:rPr>
                <w:sz w:val="26"/>
                <w:szCs w:val="26"/>
              </w:rPr>
              <w:t xml:space="preserve"> При отсутствии систем водоотведения должны устраиваться водонепроницаемые выгребные колодцы за пределами первого пояса. Отведение ливневых поверхностных вод должно осуществляться за пределы первого пояса зоны санитарной охраны водозаборов, использующих   поверхностные источники питьевого водоснабжения</w:t>
            </w:r>
          </w:p>
          <w:p w:rsidR="00440F67" w:rsidRPr="001B6E20" w:rsidRDefault="00440F67" w:rsidP="001B6E20">
            <w:pPr>
              <w:pStyle w:val="af0"/>
              <w:numPr>
                <w:ilvl w:val="0"/>
                <w:numId w:val="47"/>
              </w:numPr>
              <w:tabs>
                <w:tab w:val="left" w:pos="819"/>
              </w:tabs>
              <w:suppressAutoHyphens/>
              <w:spacing w:after="0"/>
              <w:ind w:left="0" w:firstLine="0"/>
              <w:rPr>
                <w:sz w:val="26"/>
                <w:szCs w:val="26"/>
              </w:rPr>
            </w:pPr>
            <w:r w:rsidRPr="001B6E20">
              <w:rPr>
                <w:sz w:val="26"/>
                <w:szCs w:val="26"/>
              </w:rPr>
              <w:lastRenderedPageBreak/>
              <w:t>Не допускается размещение в зоне санитарной охраны строительных объектов, не имеющих непосредственного отношения к строительству, эксплуатации и реконструкции водопроводных сооружений и все виды хозяйственной деятельности в первом поясе охраны водоисточников</w:t>
            </w:r>
          </w:p>
        </w:tc>
      </w:tr>
    </w:tbl>
    <w:p w:rsidR="00440F67" w:rsidRDefault="00440F67" w:rsidP="008E7EED">
      <w:pPr>
        <w:pStyle w:val="af4"/>
        <w:rPr>
          <w:b/>
          <w:bCs/>
          <w:sz w:val="26"/>
          <w:szCs w:val="26"/>
        </w:rPr>
      </w:pPr>
    </w:p>
    <w:p w:rsidR="00A60546" w:rsidRPr="008E7EED" w:rsidRDefault="00A60546" w:rsidP="008E7EED">
      <w:pPr>
        <w:pStyle w:val="af4"/>
        <w:rPr>
          <w:b/>
          <w:bCs/>
          <w:sz w:val="26"/>
          <w:szCs w:val="26"/>
        </w:rPr>
      </w:pPr>
      <w:r w:rsidRPr="008E7EED">
        <w:rPr>
          <w:b/>
          <w:bCs/>
          <w:sz w:val="26"/>
          <w:szCs w:val="26"/>
        </w:rPr>
        <w:t>Охрана и рациональное использование водных ресурсов</w:t>
      </w:r>
      <w:bookmarkEnd w:id="23"/>
    </w:p>
    <w:p w:rsidR="00A60546" w:rsidRPr="008E7EED" w:rsidRDefault="00A60546" w:rsidP="008E7EED">
      <w:pPr>
        <w:pStyle w:val="a5"/>
        <w:ind w:firstLine="709"/>
        <w:rPr>
          <w:rFonts w:cs="Times New Roman"/>
          <w:bCs/>
          <w:sz w:val="26"/>
          <w:szCs w:val="26"/>
        </w:rPr>
      </w:pPr>
      <w:r w:rsidRPr="008E7EED">
        <w:rPr>
          <w:rFonts w:cs="Times New Roman"/>
          <w:bCs/>
          <w:sz w:val="26"/>
          <w:szCs w:val="26"/>
        </w:rPr>
        <w:t>В целях охраны и рационального использования водных ресурсов проектом предусматривается:</w:t>
      </w:r>
    </w:p>
    <w:p w:rsidR="00A60546" w:rsidRPr="008E7EED" w:rsidRDefault="00A60546" w:rsidP="008E7EED">
      <w:pPr>
        <w:pStyle w:val="a5"/>
        <w:numPr>
          <w:ilvl w:val="0"/>
          <w:numId w:val="10"/>
        </w:numPr>
        <w:ind w:left="0" w:firstLine="709"/>
        <w:rPr>
          <w:rFonts w:cs="Times New Roman"/>
          <w:bCs/>
          <w:sz w:val="26"/>
          <w:szCs w:val="26"/>
        </w:rPr>
      </w:pPr>
      <w:r w:rsidRPr="008E7EED">
        <w:rPr>
          <w:rFonts w:cs="Times New Roman"/>
          <w:bCs/>
          <w:sz w:val="26"/>
          <w:szCs w:val="26"/>
        </w:rPr>
        <w:t xml:space="preserve">установление размеров водоохранных зон и прибрежных защитных полос поверхностных водных объектов, благоустройство водоохранных зон водных объектов, обеспечение соблюдения требований режима их использования, установка водоохранных знаков расчистка прибрежных территорий; </w:t>
      </w:r>
    </w:p>
    <w:p w:rsidR="00A60546" w:rsidRPr="008E7EED" w:rsidRDefault="00A60546" w:rsidP="008E7EED">
      <w:pPr>
        <w:pStyle w:val="a5"/>
        <w:numPr>
          <w:ilvl w:val="0"/>
          <w:numId w:val="10"/>
        </w:numPr>
        <w:ind w:left="0" w:firstLine="709"/>
        <w:rPr>
          <w:rFonts w:cs="Times New Roman"/>
          <w:bCs/>
          <w:sz w:val="26"/>
          <w:szCs w:val="26"/>
        </w:rPr>
      </w:pPr>
      <w:r w:rsidRPr="008E7EED">
        <w:rPr>
          <w:rFonts w:cs="Times New Roman"/>
          <w:bCs/>
          <w:sz w:val="26"/>
          <w:szCs w:val="26"/>
        </w:rPr>
        <w:t xml:space="preserve">прекращения сброса неочищенных сточных вод на рельеф и в водные объекты; </w:t>
      </w:r>
    </w:p>
    <w:p w:rsidR="00A60546" w:rsidRPr="008E7EED" w:rsidRDefault="00A60546" w:rsidP="008E7EED">
      <w:pPr>
        <w:pStyle w:val="a5"/>
        <w:numPr>
          <w:ilvl w:val="0"/>
          <w:numId w:val="10"/>
        </w:numPr>
        <w:ind w:left="0" w:firstLine="709"/>
        <w:rPr>
          <w:rFonts w:cs="Times New Roman"/>
          <w:bCs/>
          <w:sz w:val="26"/>
          <w:szCs w:val="26"/>
        </w:rPr>
      </w:pPr>
      <w:r w:rsidRPr="008E7EED">
        <w:rPr>
          <w:rFonts w:cs="Times New Roman"/>
          <w:bCs/>
          <w:sz w:val="26"/>
          <w:szCs w:val="26"/>
        </w:rPr>
        <w:t xml:space="preserve">организация </w:t>
      </w:r>
      <w:proofErr w:type="gramStart"/>
      <w:r w:rsidRPr="008E7EED">
        <w:rPr>
          <w:rFonts w:cs="Times New Roman"/>
          <w:bCs/>
          <w:sz w:val="26"/>
          <w:szCs w:val="26"/>
        </w:rPr>
        <w:t>регулярного</w:t>
      </w:r>
      <w:proofErr w:type="gramEnd"/>
      <w:r w:rsidRPr="008E7EED">
        <w:rPr>
          <w:rFonts w:cs="Times New Roman"/>
          <w:bCs/>
          <w:sz w:val="26"/>
          <w:szCs w:val="26"/>
        </w:rPr>
        <w:t xml:space="preserve"> гидромониторинга поверхностных водных объектов;</w:t>
      </w:r>
    </w:p>
    <w:p w:rsidR="00A60546" w:rsidRPr="008E7EED" w:rsidRDefault="00A60546" w:rsidP="008E7EED">
      <w:pPr>
        <w:pStyle w:val="af4"/>
        <w:rPr>
          <w:b/>
          <w:bCs/>
          <w:sz w:val="26"/>
          <w:szCs w:val="26"/>
        </w:rPr>
      </w:pPr>
      <w:bookmarkStart w:id="24" w:name="_Toc230843175"/>
      <w:r w:rsidRPr="008E7EED">
        <w:rPr>
          <w:b/>
          <w:bCs/>
          <w:sz w:val="26"/>
          <w:szCs w:val="26"/>
        </w:rPr>
        <w:t>Охрана и рациональное использование почв</w:t>
      </w:r>
      <w:bookmarkEnd w:id="24"/>
    </w:p>
    <w:p w:rsidR="00A60546" w:rsidRPr="008E7EED" w:rsidRDefault="00A60546" w:rsidP="008E7EED">
      <w:pPr>
        <w:tabs>
          <w:tab w:val="left" w:pos="360"/>
        </w:tabs>
        <w:ind w:firstLine="709"/>
        <w:jc w:val="both"/>
        <w:rPr>
          <w:sz w:val="26"/>
          <w:szCs w:val="26"/>
        </w:rPr>
      </w:pPr>
      <w:r w:rsidRPr="008E7EED">
        <w:rPr>
          <w:sz w:val="26"/>
          <w:szCs w:val="26"/>
        </w:rPr>
        <w:tab/>
        <w:t xml:space="preserve">Все почвы, использующиеся в сельском хозяйстве, на территории нуждаются во внесении органических и минеральных удобрений, известковании, посеве бобовых многолетних трав. </w:t>
      </w:r>
    </w:p>
    <w:p w:rsidR="00A60546" w:rsidRPr="008E7EED" w:rsidRDefault="00A60546" w:rsidP="008E7EED">
      <w:pPr>
        <w:tabs>
          <w:tab w:val="left" w:pos="360"/>
        </w:tabs>
        <w:ind w:firstLine="709"/>
        <w:jc w:val="both"/>
        <w:rPr>
          <w:rFonts w:eastAsia="MS Mincho"/>
          <w:sz w:val="26"/>
          <w:szCs w:val="26"/>
        </w:rPr>
      </w:pPr>
      <w:r w:rsidRPr="008E7EED">
        <w:rPr>
          <w:rFonts w:eastAsia="MS Mincho"/>
          <w:sz w:val="26"/>
          <w:szCs w:val="26"/>
        </w:rPr>
        <w:tab/>
        <w:t xml:space="preserve">Действенным способом борьбы с водной эрозией и образованием оврагов является строительство водохранилищ на балках и в устьях оврагов. Для борьбы со смывом почв используются валы ограждения, щелевание, кротование. </w:t>
      </w:r>
      <w:proofErr w:type="gramStart"/>
      <w:r w:rsidRPr="008E7EED">
        <w:rPr>
          <w:rFonts w:eastAsia="MS Mincho"/>
          <w:sz w:val="26"/>
          <w:szCs w:val="26"/>
        </w:rPr>
        <w:t>Смытые и намытые почвы склонов и днищ оврагов, балок нуждаются в сохранении естественного растительного покрова из за повышенной эрозионной опасности.</w:t>
      </w:r>
      <w:proofErr w:type="gramEnd"/>
      <w:r w:rsidRPr="008E7EED">
        <w:rPr>
          <w:rFonts w:eastAsia="MS Mincho"/>
          <w:sz w:val="26"/>
          <w:szCs w:val="26"/>
        </w:rPr>
        <w:t xml:space="preserve"> Поэтому их целесообразнее использовать под сенокосы и пастбища с посевом многолетних трав.</w:t>
      </w:r>
    </w:p>
    <w:p w:rsidR="00A60546" w:rsidRPr="008E7EED" w:rsidRDefault="00A60546" w:rsidP="008E7EED">
      <w:pPr>
        <w:tabs>
          <w:tab w:val="left" w:pos="360"/>
        </w:tabs>
        <w:ind w:firstLine="709"/>
        <w:jc w:val="both"/>
        <w:rPr>
          <w:rFonts w:eastAsia="MS Mincho"/>
          <w:sz w:val="26"/>
          <w:szCs w:val="26"/>
        </w:rPr>
      </w:pPr>
      <w:r w:rsidRPr="008E7EED">
        <w:rPr>
          <w:rFonts w:eastAsia="MS Mincho"/>
          <w:sz w:val="26"/>
          <w:szCs w:val="26"/>
        </w:rPr>
        <w:t>Необходим комплекс мероприятий по оздоровлению почв. Основными профилактическими мероприятиями на почвах, загрязненными тяжелыми металлами:</w:t>
      </w:r>
    </w:p>
    <w:p w:rsidR="00A60546" w:rsidRPr="008E7EED" w:rsidRDefault="00A60546" w:rsidP="008E7EED">
      <w:pPr>
        <w:pStyle w:val="S"/>
        <w:numPr>
          <w:ilvl w:val="0"/>
          <w:numId w:val="0"/>
        </w:numPr>
        <w:ind w:firstLine="709"/>
        <w:rPr>
          <w:rFonts w:eastAsia="MS Mincho"/>
          <w:w w:val="100"/>
          <w:sz w:val="26"/>
          <w:szCs w:val="26"/>
          <w:lang w:eastAsia="ar-SA"/>
        </w:rPr>
      </w:pPr>
      <w:r w:rsidRPr="008E7EED">
        <w:rPr>
          <w:rFonts w:eastAsia="MS Mincho"/>
          <w:w w:val="100"/>
          <w:sz w:val="26"/>
          <w:szCs w:val="26"/>
          <w:lang w:eastAsia="ar-SA"/>
        </w:rPr>
        <w:t>- улучшение агрофизических свойств почв повышением доз органических и фосфорных удобрений;</w:t>
      </w:r>
    </w:p>
    <w:p w:rsidR="00A60546" w:rsidRPr="008E7EED" w:rsidRDefault="00A60546" w:rsidP="008E7EED">
      <w:pPr>
        <w:pStyle w:val="S"/>
        <w:numPr>
          <w:ilvl w:val="0"/>
          <w:numId w:val="0"/>
        </w:numPr>
        <w:ind w:firstLine="709"/>
        <w:rPr>
          <w:rFonts w:eastAsia="MS Mincho"/>
          <w:w w:val="100"/>
          <w:sz w:val="26"/>
          <w:szCs w:val="26"/>
          <w:lang w:eastAsia="ar-SA"/>
        </w:rPr>
      </w:pPr>
      <w:r w:rsidRPr="008E7EED">
        <w:rPr>
          <w:rFonts w:eastAsia="MS Mincho"/>
          <w:w w:val="100"/>
          <w:sz w:val="26"/>
          <w:szCs w:val="26"/>
          <w:lang w:eastAsia="ar-SA"/>
        </w:rPr>
        <w:t>- возделывание культур, отличающихся пониженным накоплением тяжелых металлов (бахчевые, картофель, томаты и др.); возделывание технических культур;</w:t>
      </w:r>
    </w:p>
    <w:p w:rsidR="00A60546" w:rsidRPr="008E7EED" w:rsidRDefault="00A60546" w:rsidP="008E7EED">
      <w:pPr>
        <w:pStyle w:val="S"/>
        <w:numPr>
          <w:ilvl w:val="0"/>
          <w:numId w:val="0"/>
        </w:numPr>
        <w:ind w:firstLine="709"/>
        <w:rPr>
          <w:rFonts w:eastAsia="MS Mincho"/>
          <w:w w:val="100"/>
          <w:sz w:val="26"/>
          <w:szCs w:val="26"/>
          <w:lang w:eastAsia="ar-SA"/>
        </w:rPr>
      </w:pPr>
      <w:r w:rsidRPr="008E7EED">
        <w:rPr>
          <w:rFonts w:eastAsia="MS Mincho"/>
          <w:w w:val="100"/>
          <w:sz w:val="26"/>
          <w:szCs w:val="26"/>
          <w:lang w:eastAsia="ar-SA"/>
        </w:rPr>
        <w:t>- замена почвенного слоя в особенно загрязненных участках населенных пунктов, обработка почв гуматами (производные разложения органических веществ почвы) связывающих тяжелые металлы и переводящие их в соединения недоступные для растений, стимуляцию почвообразовательных процессов с помощью специальных комплексов микроорганизмов – гумусообразователей и пр.</w:t>
      </w:r>
    </w:p>
    <w:p w:rsidR="00A60546" w:rsidRPr="008E7EED" w:rsidRDefault="00A60546" w:rsidP="008E7EED">
      <w:pPr>
        <w:pStyle w:val="S"/>
        <w:numPr>
          <w:ilvl w:val="0"/>
          <w:numId w:val="0"/>
        </w:numPr>
        <w:ind w:firstLine="709"/>
        <w:rPr>
          <w:rFonts w:eastAsia="MS Mincho"/>
          <w:w w:val="100"/>
          <w:sz w:val="26"/>
          <w:szCs w:val="26"/>
          <w:lang w:eastAsia="ar-SA"/>
        </w:rPr>
      </w:pPr>
      <w:r w:rsidRPr="008E7EED">
        <w:rPr>
          <w:rFonts w:eastAsia="MS Mincho"/>
          <w:w w:val="100"/>
          <w:sz w:val="26"/>
          <w:szCs w:val="26"/>
          <w:lang w:eastAsia="ar-SA"/>
        </w:rPr>
        <w:t>- для сокращения содержания пыли необходимо увеличение количества и плотности зеленых насаждений.</w:t>
      </w:r>
    </w:p>
    <w:p w:rsidR="00A60546" w:rsidRPr="008E7EED" w:rsidRDefault="00A60546" w:rsidP="008E7EED">
      <w:pPr>
        <w:pStyle w:val="af4"/>
        <w:rPr>
          <w:b/>
          <w:bCs/>
          <w:sz w:val="26"/>
          <w:szCs w:val="26"/>
        </w:rPr>
      </w:pPr>
      <w:bookmarkStart w:id="25" w:name="_Toc230843176"/>
      <w:r w:rsidRPr="008E7EED">
        <w:rPr>
          <w:b/>
          <w:bCs/>
          <w:sz w:val="26"/>
          <w:szCs w:val="26"/>
        </w:rPr>
        <w:t>Отходы производства и потребления. Санитарная очистка территории</w:t>
      </w:r>
      <w:bookmarkEnd w:id="25"/>
      <w:r w:rsidRPr="008E7EED">
        <w:rPr>
          <w:b/>
          <w:bCs/>
          <w:sz w:val="26"/>
          <w:szCs w:val="26"/>
        </w:rPr>
        <w:t>.</w:t>
      </w:r>
    </w:p>
    <w:p w:rsidR="00A60546" w:rsidRPr="008E7EED" w:rsidRDefault="00A60546" w:rsidP="008E7EED">
      <w:pPr>
        <w:pStyle w:val="a5"/>
        <w:ind w:firstLine="709"/>
        <w:rPr>
          <w:rFonts w:cs="Times New Roman"/>
          <w:sz w:val="26"/>
          <w:szCs w:val="26"/>
        </w:rPr>
      </w:pPr>
      <w:r w:rsidRPr="008E7EED">
        <w:rPr>
          <w:rFonts w:cs="Times New Roman"/>
          <w:sz w:val="26"/>
          <w:szCs w:val="26"/>
        </w:rPr>
        <w:t xml:space="preserve">С каждым годом происходит увеличение количества отходов, а это приводит к росту числа несанкционированных свалок, интенсивному загрязнению почв, поверхностных водоемов и подземных вод, атмосферного воздуха. Свалки по захоронению твердых отходов оказывают локальное воздействие на окружающую </w:t>
      </w:r>
      <w:r w:rsidRPr="008E7EED">
        <w:rPr>
          <w:rFonts w:cs="Times New Roman"/>
          <w:sz w:val="26"/>
          <w:szCs w:val="26"/>
        </w:rPr>
        <w:lastRenderedPageBreak/>
        <w:t>среду. Это может привести к загрязнению не только почв, но и почвообразующих пород, поверхностных и подземных вод.</w:t>
      </w:r>
    </w:p>
    <w:p w:rsidR="00A60546" w:rsidRPr="008E7EED" w:rsidRDefault="00A60546" w:rsidP="008E7EED">
      <w:pPr>
        <w:pStyle w:val="a5"/>
        <w:ind w:firstLine="709"/>
        <w:rPr>
          <w:rFonts w:cs="Times New Roman"/>
          <w:sz w:val="26"/>
          <w:szCs w:val="26"/>
        </w:rPr>
      </w:pPr>
      <w:r w:rsidRPr="008E7EED">
        <w:rPr>
          <w:rFonts w:cs="Times New Roman"/>
          <w:sz w:val="26"/>
          <w:szCs w:val="26"/>
        </w:rPr>
        <w:t>Организация санитарной очистки населенных пунктов от твердых бытовых отходов, применяемые технические средства и формы обслуживания во многом определяются конкретными условиями, из которых основными являются:</w:t>
      </w:r>
    </w:p>
    <w:p w:rsidR="00A60546" w:rsidRPr="008E7EED" w:rsidRDefault="00A60546" w:rsidP="008E7EED">
      <w:pPr>
        <w:pStyle w:val="a5"/>
        <w:ind w:firstLine="709"/>
        <w:rPr>
          <w:rFonts w:cs="Times New Roman"/>
          <w:sz w:val="26"/>
          <w:szCs w:val="26"/>
        </w:rPr>
      </w:pPr>
      <w:r w:rsidRPr="008E7EED">
        <w:rPr>
          <w:rFonts w:cs="Times New Roman"/>
          <w:sz w:val="26"/>
          <w:szCs w:val="26"/>
        </w:rPr>
        <w:t>- численность и плотность населения;</w:t>
      </w:r>
    </w:p>
    <w:p w:rsidR="00A60546" w:rsidRPr="008E7EED" w:rsidRDefault="00A60546" w:rsidP="008E7EED">
      <w:pPr>
        <w:pStyle w:val="a5"/>
        <w:ind w:firstLine="709"/>
        <w:rPr>
          <w:rFonts w:cs="Times New Roman"/>
          <w:sz w:val="26"/>
          <w:szCs w:val="26"/>
        </w:rPr>
      </w:pPr>
      <w:r w:rsidRPr="008E7EED">
        <w:rPr>
          <w:rFonts w:cs="Times New Roman"/>
          <w:sz w:val="26"/>
          <w:szCs w:val="26"/>
        </w:rPr>
        <w:t>- уровень благоустройства жилищного фонда;</w:t>
      </w:r>
    </w:p>
    <w:p w:rsidR="00A60546" w:rsidRPr="008E7EED" w:rsidRDefault="00A60546" w:rsidP="008E7EED">
      <w:pPr>
        <w:pStyle w:val="a5"/>
        <w:ind w:firstLine="709"/>
        <w:rPr>
          <w:rFonts w:cs="Times New Roman"/>
          <w:sz w:val="26"/>
          <w:szCs w:val="26"/>
        </w:rPr>
      </w:pPr>
      <w:r w:rsidRPr="008E7EED">
        <w:rPr>
          <w:rFonts w:cs="Times New Roman"/>
          <w:sz w:val="26"/>
          <w:szCs w:val="26"/>
        </w:rPr>
        <w:t>- состояние и перспектива развития жилой застройки;</w:t>
      </w:r>
    </w:p>
    <w:p w:rsidR="00A60546" w:rsidRPr="008E7EED" w:rsidRDefault="00A60546" w:rsidP="008E7EED">
      <w:pPr>
        <w:pStyle w:val="a5"/>
        <w:ind w:firstLine="709"/>
        <w:rPr>
          <w:rFonts w:cs="Times New Roman"/>
          <w:sz w:val="26"/>
          <w:szCs w:val="26"/>
        </w:rPr>
      </w:pPr>
      <w:r w:rsidRPr="008E7EED">
        <w:rPr>
          <w:rFonts w:cs="Times New Roman"/>
          <w:sz w:val="26"/>
          <w:szCs w:val="26"/>
        </w:rPr>
        <w:t>- экономические возможности.</w:t>
      </w:r>
    </w:p>
    <w:p w:rsidR="00A60546" w:rsidRPr="008E7EED" w:rsidRDefault="00A60546" w:rsidP="008E7EED">
      <w:pPr>
        <w:pStyle w:val="S2"/>
        <w:rPr>
          <w:bCs/>
          <w:w w:val="100"/>
          <w:sz w:val="26"/>
          <w:szCs w:val="26"/>
          <w:lang w:eastAsia="ar-SA"/>
        </w:rPr>
      </w:pPr>
      <w:r w:rsidRPr="008E7EED">
        <w:rPr>
          <w:bCs/>
          <w:w w:val="100"/>
          <w:sz w:val="26"/>
          <w:szCs w:val="26"/>
          <w:lang w:eastAsia="ar-SA"/>
        </w:rPr>
        <w:t>Мероприятия по санитарной очистке должны обеспечивать организацию рациональной системы сбора, хранения, регулярного вывоза отходов и уборки территорий населенных мест.</w:t>
      </w:r>
    </w:p>
    <w:p w:rsidR="00A60546" w:rsidRPr="008E7EED" w:rsidRDefault="00A60546" w:rsidP="008E7EED">
      <w:pPr>
        <w:pStyle w:val="af4"/>
        <w:rPr>
          <w:b/>
          <w:bCs/>
          <w:sz w:val="26"/>
          <w:szCs w:val="26"/>
        </w:rPr>
      </w:pPr>
      <w:r w:rsidRPr="008E7EED">
        <w:rPr>
          <w:b/>
          <w:bCs/>
          <w:sz w:val="26"/>
          <w:szCs w:val="26"/>
        </w:rPr>
        <w:t>Медицинские отходы</w:t>
      </w:r>
    </w:p>
    <w:p w:rsidR="00A60546" w:rsidRPr="008E7EED" w:rsidRDefault="00A60546" w:rsidP="008E7EED">
      <w:pPr>
        <w:pStyle w:val="a5"/>
        <w:ind w:firstLine="709"/>
        <w:rPr>
          <w:rFonts w:cs="Times New Roman"/>
          <w:bCs/>
          <w:sz w:val="26"/>
          <w:szCs w:val="26"/>
          <w:lang w:eastAsia="ar-SA"/>
        </w:rPr>
      </w:pPr>
      <w:r w:rsidRPr="008E7EED">
        <w:rPr>
          <w:rFonts w:cs="Times New Roman"/>
          <w:bCs/>
          <w:sz w:val="26"/>
          <w:szCs w:val="26"/>
          <w:lang w:eastAsia="ar-SA"/>
        </w:rPr>
        <w:t>В целях предотвращения биологического загрязнения экосистем необходима организация комплексной системы сбора, хранения, обеззараживания и утилизации отходов лечебно профилактических учреждений класса</w:t>
      </w:r>
      <w:proofErr w:type="gramStart"/>
      <w:r w:rsidRPr="008E7EED">
        <w:rPr>
          <w:rFonts w:cs="Times New Roman"/>
          <w:bCs/>
          <w:sz w:val="26"/>
          <w:szCs w:val="26"/>
          <w:lang w:eastAsia="ar-SA"/>
        </w:rPr>
        <w:t xml:space="preserve"> Б</w:t>
      </w:r>
      <w:proofErr w:type="gramEnd"/>
      <w:r w:rsidRPr="008E7EED">
        <w:rPr>
          <w:rFonts w:cs="Times New Roman"/>
          <w:bCs/>
          <w:sz w:val="26"/>
          <w:szCs w:val="26"/>
          <w:lang w:eastAsia="ar-SA"/>
        </w:rPr>
        <w:t xml:space="preserve">, В. </w:t>
      </w:r>
    </w:p>
    <w:p w:rsidR="00A60546" w:rsidRPr="008E7EED" w:rsidRDefault="00A60546" w:rsidP="008E7EED">
      <w:pPr>
        <w:ind w:firstLine="709"/>
        <w:jc w:val="both"/>
        <w:rPr>
          <w:color w:val="000000"/>
          <w:sz w:val="26"/>
          <w:szCs w:val="26"/>
        </w:rPr>
      </w:pPr>
      <w:r w:rsidRPr="008E7EED">
        <w:rPr>
          <w:color w:val="000000"/>
          <w:sz w:val="26"/>
          <w:szCs w:val="26"/>
        </w:rPr>
        <w:t>Необходимо оборудовать контейнерные площадки для сбора и вывоза мусора на  территории ФАП</w:t>
      </w:r>
      <w:proofErr w:type="gramStart"/>
      <w:r w:rsidRPr="008E7EED">
        <w:rPr>
          <w:color w:val="000000"/>
          <w:sz w:val="26"/>
          <w:szCs w:val="26"/>
        </w:rPr>
        <w:t xml:space="preserve"> .</w:t>
      </w:r>
      <w:proofErr w:type="gramEnd"/>
      <w:r w:rsidRPr="008E7EED">
        <w:rPr>
          <w:color w:val="000000"/>
          <w:sz w:val="26"/>
          <w:szCs w:val="26"/>
        </w:rPr>
        <w:t xml:space="preserve"> </w:t>
      </w:r>
    </w:p>
    <w:p w:rsidR="00A60546" w:rsidRPr="008E7EED" w:rsidRDefault="00A60546" w:rsidP="008E7EED">
      <w:pPr>
        <w:pStyle w:val="af4"/>
        <w:rPr>
          <w:b/>
          <w:bCs/>
          <w:sz w:val="26"/>
          <w:szCs w:val="26"/>
        </w:rPr>
      </w:pPr>
      <w:r w:rsidRPr="008E7EED">
        <w:rPr>
          <w:b/>
          <w:bCs/>
          <w:sz w:val="26"/>
          <w:szCs w:val="26"/>
        </w:rPr>
        <w:t>Производственные отходы.</w:t>
      </w:r>
    </w:p>
    <w:p w:rsidR="00A60546" w:rsidRPr="008E7EED" w:rsidRDefault="00A60546" w:rsidP="008E7EED">
      <w:pPr>
        <w:pStyle w:val="a5"/>
        <w:ind w:firstLine="709"/>
        <w:rPr>
          <w:rFonts w:cs="Times New Roman"/>
          <w:bCs/>
          <w:sz w:val="26"/>
          <w:szCs w:val="26"/>
        </w:rPr>
      </w:pPr>
      <w:r w:rsidRPr="008E7EED">
        <w:rPr>
          <w:rFonts w:cs="Times New Roman"/>
          <w:bCs/>
          <w:sz w:val="26"/>
          <w:szCs w:val="26"/>
        </w:rPr>
        <w:t>В составе отходов производственных объектов содержатся нетоксичные отходы, которые можно обезвреживать совместно с ТБО и отходы, требующие специальных мероприятий для их эффективной технологической переработки или обезвреживания. Отходы должны размещаться в соответствии с нормативами отраслевых ведомств, часть отходов временно хранится на предприятиях в соответствии с действующими нормативными документами.</w:t>
      </w:r>
    </w:p>
    <w:p w:rsidR="00A60546" w:rsidRPr="008E7EED" w:rsidRDefault="00A60546" w:rsidP="008E7EED">
      <w:pPr>
        <w:pStyle w:val="a5"/>
        <w:ind w:firstLine="709"/>
        <w:rPr>
          <w:rFonts w:cs="Times New Roman"/>
          <w:bCs/>
          <w:sz w:val="26"/>
          <w:szCs w:val="26"/>
        </w:rPr>
      </w:pPr>
      <w:r w:rsidRPr="008E7EED">
        <w:rPr>
          <w:rFonts w:cs="Times New Roman"/>
          <w:bCs/>
          <w:sz w:val="26"/>
          <w:szCs w:val="26"/>
        </w:rPr>
        <w:t>Все промышленные отходы подлежат специальному статистическому учету по форме «2 ТП – отходы» токсичные.</w:t>
      </w:r>
    </w:p>
    <w:p w:rsidR="00A60546" w:rsidRPr="008E7EED" w:rsidRDefault="00A60546" w:rsidP="008E7EED">
      <w:pPr>
        <w:pStyle w:val="a5"/>
        <w:ind w:firstLine="709"/>
        <w:rPr>
          <w:rFonts w:cs="Times New Roman"/>
          <w:bCs/>
          <w:sz w:val="26"/>
          <w:szCs w:val="26"/>
        </w:rPr>
      </w:pPr>
      <w:r w:rsidRPr="008E7EED">
        <w:rPr>
          <w:rFonts w:cs="Times New Roman"/>
          <w:bCs/>
          <w:sz w:val="26"/>
          <w:szCs w:val="26"/>
        </w:rPr>
        <w:t xml:space="preserve">В целом экологическое состояние территории сельского  поселения оценивается как относительно благополучное. Радиационный фон близок к уровню естественного гамма - фона. </w:t>
      </w:r>
    </w:p>
    <w:p w:rsidR="00A60546" w:rsidRPr="008E7EED" w:rsidRDefault="00A60546" w:rsidP="008E7EED">
      <w:pPr>
        <w:pStyle w:val="af4"/>
        <w:rPr>
          <w:b/>
          <w:i/>
          <w:iCs/>
          <w:sz w:val="26"/>
          <w:szCs w:val="26"/>
        </w:rPr>
      </w:pPr>
      <w:r w:rsidRPr="008E7EED">
        <w:rPr>
          <w:b/>
          <w:bCs/>
          <w:sz w:val="26"/>
          <w:szCs w:val="26"/>
        </w:rPr>
        <w:t>Особо охраняемые природные территории</w:t>
      </w:r>
    </w:p>
    <w:p w:rsidR="00A60546" w:rsidRPr="008E7EED" w:rsidRDefault="00A60546" w:rsidP="008E7EED">
      <w:pPr>
        <w:pStyle w:val="13"/>
        <w:spacing w:before="0" w:after="0"/>
        <w:ind w:firstLine="709"/>
        <w:rPr>
          <w:sz w:val="26"/>
          <w:szCs w:val="26"/>
        </w:rPr>
      </w:pPr>
      <w:r w:rsidRPr="008E7EED">
        <w:rPr>
          <w:sz w:val="26"/>
          <w:szCs w:val="26"/>
        </w:rPr>
        <w:t xml:space="preserve">На территории Пенновского сельского поселения отсутствуют памятники природы. </w:t>
      </w:r>
    </w:p>
    <w:p w:rsidR="00A60546" w:rsidRPr="008E7EED" w:rsidRDefault="00A60546" w:rsidP="008E7EED">
      <w:pPr>
        <w:pStyle w:val="af4"/>
        <w:rPr>
          <w:b/>
          <w:bCs/>
          <w:sz w:val="26"/>
          <w:szCs w:val="26"/>
        </w:rPr>
      </w:pPr>
      <w:r w:rsidRPr="008E7EED">
        <w:rPr>
          <w:b/>
          <w:bCs/>
          <w:sz w:val="26"/>
          <w:szCs w:val="26"/>
        </w:rPr>
        <w:t>Организация водоохранных зон</w:t>
      </w:r>
    </w:p>
    <w:p w:rsidR="00A60546" w:rsidRPr="008E7EED" w:rsidRDefault="00A60546" w:rsidP="008E7EED">
      <w:pPr>
        <w:pStyle w:val="af4"/>
        <w:rPr>
          <w:sz w:val="26"/>
          <w:szCs w:val="26"/>
        </w:rPr>
      </w:pPr>
      <w:r w:rsidRPr="008E7EED">
        <w:rPr>
          <w:sz w:val="26"/>
          <w:szCs w:val="26"/>
        </w:rPr>
        <w:t>Обустройство водоохранных зон предусматривает оборудование прибрежной территории, защиту водных объектов от воздействия  объектов-загрязнителей, обвалование объектов-загрязнителей и вынос их из водоохранной зоны, проведение лесопосадок и залужение пашни, упорядочивание или полное запрещение сельскохозяйственного использования, другие мероприятия на территории водоохранных зон и прибрежных защитных полос.</w:t>
      </w:r>
    </w:p>
    <w:p w:rsidR="00A60546" w:rsidRPr="008E7EED" w:rsidRDefault="00A60546" w:rsidP="008E7EED">
      <w:pPr>
        <w:pStyle w:val="af4"/>
        <w:rPr>
          <w:b/>
          <w:bCs/>
          <w:sz w:val="26"/>
          <w:szCs w:val="26"/>
        </w:rPr>
      </w:pPr>
      <w:r w:rsidRPr="008E7EED">
        <w:rPr>
          <w:b/>
          <w:bCs/>
          <w:sz w:val="26"/>
          <w:szCs w:val="26"/>
        </w:rPr>
        <w:t>Восстановление и охрана водных объектов</w:t>
      </w:r>
    </w:p>
    <w:p w:rsidR="00A60546" w:rsidRDefault="00A60546" w:rsidP="008E7EED">
      <w:pPr>
        <w:pStyle w:val="af4"/>
        <w:rPr>
          <w:sz w:val="26"/>
          <w:szCs w:val="26"/>
        </w:rPr>
      </w:pPr>
      <w:r w:rsidRPr="008E7EED">
        <w:rPr>
          <w:sz w:val="26"/>
          <w:szCs w:val="26"/>
        </w:rPr>
        <w:tab/>
        <w:t xml:space="preserve">Мероприятия на малых реках, родниках </w:t>
      </w:r>
      <w:proofErr w:type="gramStart"/>
      <w:r w:rsidRPr="008E7EED">
        <w:rPr>
          <w:sz w:val="26"/>
          <w:szCs w:val="26"/>
        </w:rPr>
        <w:t xml:space="preserve">( </w:t>
      </w:r>
      <w:proofErr w:type="gramEnd"/>
      <w:r w:rsidRPr="008E7EED">
        <w:rPr>
          <w:sz w:val="26"/>
          <w:szCs w:val="26"/>
        </w:rPr>
        <w:t>проведение расчистки от наносов и растительности, дноуглубительные работы, восстановление дренирующей способности, повышение водности и улучшение их рекреационного состояния).</w:t>
      </w:r>
    </w:p>
    <w:p w:rsidR="00F82064" w:rsidRPr="008E7EED" w:rsidRDefault="00F82064" w:rsidP="008E7EED">
      <w:pPr>
        <w:pStyle w:val="af4"/>
        <w:rPr>
          <w:sz w:val="26"/>
          <w:szCs w:val="26"/>
        </w:rPr>
      </w:pPr>
    </w:p>
    <w:p w:rsidR="0064203D" w:rsidRPr="004F13A6" w:rsidRDefault="0049780D" w:rsidP="00C15B63">
      <w:pPr>
        <w:pStyle w:val="2"/>
        <w:jc w:val="center"/>
        <w:rPr>
          <w:b/>
          <w:sz w:val="26"/>
          <w:szCs w:val="26"/>
        </w:rPr>
      </w:pPr>
      <w:bookmarkStart w:id="26" w:name="_Toc109232344"/>
      <w:r w:rsidRPr="004F13A6">
        <w:rPr>
          <w:b/>
          <w:sz w:val="26"/>
          <w:szCs w:val="26"/>
        </w:rPr>
        <w:t>2.4 Земельные ресурсы</w:t>
      </w:r>
      <w:bookmarkEnd w:id="26"/>
    </w:p>
    <w:p w:rsidR="0064203D" w:rsidRPr="0049780D" w:rsidRDefault="0064203D" w:rsidP="0049780D">
      <w:pPr>
        <w:pStyle w:val="a5"/>
        <w:ind w:firstLine="709"/>
        <w:rPr>
          <w:rFonts w:cs="Times New Roman"/>
          <w:bCs/>
          <w:sz w:val="26"/>
          <w:szCs w:val="26"/>
        </w:rPr>
      </w:pPr>
      <w:r w:rsidRPr="0049780D">
        <w:rPr>
          <w:rFonts w:cs="Times New Roman"/>
          <w:bCs/>
          <w:sz w:val="26"/>
          <w:szCs w:val="26"/>
        </w:rPr>
        <w:t xml:space="preserve">Земля является основой для жизнедеятельности человека. Все виды производства в той или иной степени зависят от земельных ресурсов. Кроме того, </w:t>
      </w:r>
      <w:r w:rsidRPr="0049780D">
        <w:rPr>
          <w:rFonts w:cs="Times New Roman"/>
          <w:bCs/>
          <w:sz w:val="26"/>
          <w:szCs w:val="26"/>
        </w:rPr>
        <w:lastRenderedPageBreak/>
        <w:t>она является важнейшим природным ресурсом, в котором находятся полезные элементы, используемые растениями, обеспечивающие развитие флоры и фауны.</w:t>
      </w:r>
    </w:p>
    <w:p w:rsidR="0064203D" w:rsidRPr="0049780D" w:rsidRDefault="0064203D" w:rsidP="0049780D">
      <w:pPr>
        <w:pStyle w:val="a5"/>
        <w:ind w:firstLine="709"/>
        <w:rPr>
          <w:rFonts w:cs="Times New Roman"/>
          <w:bCs/>
          <w:sz w:val="26"/>
          <w:szCs w:val="26"/>
        </w:rPr>
      </w:pPr>
      <w:r w:rsidRPr="0049780D">
        <w:rPr>
          <w:rFonts w:cs="Times New Roman"/>
          <w:bCs/>
          <w:sz w:val="26"/>
          <w:szCs w:val="26"/>
        </w:rPr>
        <w:t xml:space="preserve">Общая площадь в административных границах Пенновского сельского поселения составляет </w:t>
      </w:r>
      <w:r w:rsidR="0049780D" w:rsidRPr="0049780D">
        <w:rPr>
          <w:rFonts w:cs="Times New Roman"/>
          <w:b/>
          <w:sz w:val="26"/>
          <w:szCs w:val="26"/>
          <w:lang w:eastAsia="ar-SA"/>
        </w:rPr>
        <w:t>12291,57 га</w:t>
      </w:r>
    </w:p>
    <w:p w:rsidR="0064203D" w:rsidRPr="0049780D" w:rsidRDefault="0064203D" w:rsidP="0049780D">
      <w:pPr>
        <w:widowControl w:val="0"/>
        <w:suppressAutoHyphens/>
        <w:ind w:firstLine="709"/>
        <w:jc w:val="both"/>
        <w:rPr>
          <w:rFonts w:eastAsia="Arial Unicode MS"/>
          <w:kern w:val="2"/>
          <w:sz w:val="26"/>
          <w:szCs w:val="26"/>
          <w:lang w:eastAsia="ar-SA"/>
        </w:rPr>
      </w:pPr>
      <w:r w:rsidRPr="0049780D">
        <w:rPr>
          <w:sz w:val="26"/>
          <w:szCs w:val="26"/>
        </w:rPr>
        <w:t>Согласно законодательству, земли в Российской Федерации по целевому назначению подразделяются на следующие категории:</w:t>
      </w:r>
    </w:p>
    <w:p w:rsidR="0064203D" w:rsidRPr="0049780D" w:rsidRDefault="0064203D" w:rsidP="0049780D">
      <w:pPr>
        <w:widowControl w:val="0"/>
        <w:suppressAutoHyphens/>
        <w:ind w:firstLine="709"/>
        <w:jc w:val="both"/>
        <w:rPr>
          <w:kern w:val="2"/>
          <w:sz w:val="26"/>
          <w:szCs w:val="26"/>
          <w:lang w:eastAsia="ar-SA"/>
        </w:rPr>
      </w:pPr>
      <w:r w:rsidRPr="0049780D">
        <w:rPr>
          <w:sz w:val="26"/>
          <w:szCs w:val="26"/>
        </w:rPr>
        <w:tab/>
        <w:t xml:space="preserve"> - земли сельскохозяйственного назначения;</w:t>
      </w:r>
    </w:p>
    <w:p w:rsidR="0064203D" w:rsidRPr="0049780D" w:rsidRDefault="0064203D" w:rsidP="0049780D">
      <w:pPr>
        <w:pStyle w:val="16"/>
        <w:widowControl w:val="0"/>
        <w:suppressLineNumbers w:val="0"/>
        <w:ind w:firstLine="709"/>
        <w:rPr>
          <w:rFonts w:cs="Times New Roman"/>
          <w:kern w:val="2"/>
          <w:sz w:val="26"/>
          <w:szCs w:val="26"/>
          <w:lang w:eastAsia="ru-RU"/>
        </w:rPr>
      </w:pPr>
      <w:r w:rsidRPr="0049780D">
        <w:rPr>
          <w:rFonts w:cs="Times New Roman"/>
          <w:sz w:val="26"/>
          <w:szCs w:val="26"/>
          <w:lang w:eastAsia="ru-RU"/>
        </w:rPr>
        <w:tab/>
        <w:t>- земли населенных пунктов;</w:t>
      </w:r>
    </w:p>
    <w:p w:rsidR="0064203D" w:rsidRPr="0049780D" w:rsidRDefault="0064203D" w:rsidP="0049780D">
      <w:pPr>
        <w:widowControl w:val="0"/>
        <w:suppressAutoHyphens/>
        <w:ind w:firstLine="709"/>
        <w:jc w:val="both"/>
        <w:rPr>
          <w:kern w:val="2"/>
          <w:sz w:val="26"/>
          <w:szCs w:val="26"/>
          <w:lang w:eastAsia="ar-SA"/>
        </w:rPr>
      </w:pPr>
      <w:r w:rsidRPr="0049780D">
        <w:rPr>
          <w:sz w:val="26"/>
          <w:szCs w:val="26"/>
        </w:rPr>
        <w:tab/>
      </w:r>
      <w:proofErr w:type="gramStart"/>
      <w:r w:rsidRPr="0049780D">
        <w:rPr>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64203D" w:rsidRPr="0049780D" w:rsidRDefault="0064203D" w:rsidP="0049780D">
      <w:pPr>
        <w:widowControl w:val="0"/>
        <w:suppressAutoHyphens/>
        <w:ind w:firstLine="709"/>
        <w:jc w:val="both"/>
        <w:rPr>
          <w:kern w:val="2"/>
          <w:sz w:val="26"/>
          <w:szCs w:val="26"/>
          <w:lang w:eastAsia="ar-SA"/>
        </w:rPr>
      </w:pPr>
      <w:r w:rsidRPr="0049780D">
        <w:rPr>
          <w:sz w:val="26"/>
          <w:szCs w:val="26"/>
        </w:rPr>
        <w:tab/>
        <w:t>- земли особо охраняемых территорий и объектов;</w:t>
      </w:r>
    </w:p>
    <w:p w:rsidR="0064203D" w:rsidRPr="0049780D" w:rsidRDefault="0064203D" w:rsidP="0049780D">
      <w:pPr>
        <w:widowControl w:val="0"/>
        <w:suppressAutoHyphens/>
        <w:ind w:firstLine="709"/>
        <w:jc w:val="both"/>
        <w:rPr>
          <w:kern w:val="2"/>
          <w:sz w:val="26"/>
          <w:szCs w:val="26"/>
          <w:lang w:eastAsia="ar-SA"/>
        </w:rPr>
      </w:pPr>
      <w:r w:rsidRPr="0049780D">
        <w:rPr>
          <w:sz w:val="26"/>
          <w:szCs w:val="26"/>
        </w:rPr>
        <w:tab/>
        <w:t>- земли лесного фонда;</w:t>
      </w:r>
    </w:p>
    <w:p w:rsidR="0064203D" w:rsidRPr="0049780D" w:rsidRDefault="0064203D" w:rsidP="0049780D">
      <w:pPr>
        <w:widowControl w:val="0"/>
        <w:suppressAutoHyphens/>
        <w:ind w:firstLine="709"/>
        <w:jc w:val="both"/>
        <w:rPr>
          <w:kern w:val="2"/>
          <w:sz w:val="26"/>
          <w:szCs w:val="26"/>
          <w:lang w:eastAsia="ar-SA"/>
        </w:rPr>
      </w:pPr>
      <w:r w:rsidRPr="0049780D">
        <w:rPr>
          <w:sz w:val="26"/>
          <w:szCs w:val="26"/>
        </w:rPr>
        <w:tab/>
        <w:t>- земли водного фонда;</w:t>
      </w:r>
    </w:p>
    <w:p w:rsidR="0064203D" w:rsidRPr="0049780D" w:rsidRDefault="0064203D" w:rsidP="0049780D">
      <w:pPr>
        <w:pStyle w:val="21"/>
        <w:widowControl w:val="0"/>
        <w:suppressAutoHyphens/>
        <w:ind w:firstLine="709"/>
        <w:jc w:val="both"/>
        <w:rPr>
          <w:sz w:val="26"/>
          <w:szCs w:val="26"/>
        </w:rPr>
      </w:pPr>
      <w:r w:rsidRPr="0049780D">
        <w:rPr>
          <w:sz w:val="26"/>
          <w:szCs w:val="26"/>
        </w:rPr>
        <w:t>- земли запаса.</w:t>
      </w:r>
    </w:p>
    <w:p w:rsidR="00052F51" w:rsidRDefault="00052F51" w:rsidP="0049780D">
      <w:pPr>
        <w:pStyle w:val="a5"/>
        <w:ind w:firstLine="709"/>
        <w:rPr>
          <w:rFonts w:cs="Times New Roman"/>
          <w:b/>
          <w:sz w:val="26"/>
          <w:szCs w:val="26"/>
        </w:rPr>
      </w:pPr>
    </w:p>
    <w:p w:rsidR="001B6E20" w:rsidRDefault="0064203D" w:rsidP="00B810B4">
      <w:pPr>
        <w:pStyle w:val="a5"/>
        <w:ind w:firstLine="709"/>
        <w:jc w:val="center"/>
        <w:rPr>
          <w:rFonts w:cs="Times New Roman"/>
          <w:b/>
          <w:sz w:val="26"/>
          <w:szCs w:val="26"/>
        </w:rPr>
      </w:pPr>
      <w:r w:rsidRPr="0049780D">
        <w:rPr>
          <w:rFonts w:cs="Times New Roman"/>
          <w:b/>
          <w:sz w:val="26"/>
          <w:szCs w:val="26"/>
        </w:rPr>
        <w:t>Наличие и распределение земельного фонда сельского поселения по категориям земель</w:t>
      </w:r>
    </w:p>
    <w:p w:rsidR="0064203D" w:rsidRPr="0049780D" w:rsidRDefault="001B6E20" w:rsidP="001B6E2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2127"/>
        <w:gridCol w:w="1701"/>
      </w:tblGrid>
      <w:tr w:rsidR="0064203D" w:rsidRPr="00CE26B0" w:rsidTr="00C15B63">
        <w:trPr>
          <w:cantSplit/>
          <w:trHeight w:val="280"/>
        </w:trPr>
        <w:tc>
          <w:tcPr>
            <w:tcW w:w="5778" w:type="dxa"/>
            <w:vMerge w:val="restart"/>
            <w:shd w:val="clear" w:color="auto" w:fill="D9D9D9"/>
            <w:vAlign w:val="center"/>
          </w:tcPr>
          <w:p w:rsidR="0064203D" w:rsidRPr="00CE26B0" w:rsidRDefault="0064203D" w:rsidP="00CE26B0">
            <w:pPr>
              <w:pStyle w:val="a5"/>
              <w:rPr>
                <w:rFonts w:cs="Times New Roman"/>
                <w:b/>
                <w:sz w:val="26"/>
                <w:szCs w:val="26"/>
              </w:rPr>
            </w:pPr>
            <w:r w:rsidRPr="00CE26B0">
              <w:rPr>
                <w:rFonts w:cs="Times New Roman"/>
                <w:b/>
                <w:sz w:val="26"/>
                <w:szCs w:val="26"/>
              </w:rPr>
              <w:t>Наименование</w:t>
            </w:r>
          </w:p>
          <w:p w:rsidR="0064203D" w:rsidRPr="00CE26B0" w:rsidRDefault="0064203D" w:rsidP="00C15B63">
            <w:pPr>
              <w:pStyle w:val="a5"/>
              <w:jc w:val="center"/>
              <w:rPr>
                <w:rFonts w:cs="Times New Roman"/>
                <w:b/>
                <w:sz w:val="26"/>
                <w:szCs w:val="26"/>
              </w:rPr>
            </w:pPr>
            <w:r w:rsidRPr="00CE26B0">
              <w:rPr>
                <w:rFonts w:cs="Times New Roman"/>
                <w:b/>
                <w:sz w:val="26"/>
                <w:szCs w:val="26"/>
              </w:rPr>
              <w:t>показателей</w:t>
            </w:r>
          </w:p>
        </w:tc>
        <w:tc>
          <w:tcPr>
            <w:tcW w:w="3828" w:type="dxa"/>
            <w:gridSpan w:val="2"/>
            <w:shd w:val="clear" w:color="auto" w:fill="D9D9D9"/>
            <w:vAlign w:val="center"/>
          </w:tcPr>
          <w:p w:rsidR="0064203D" w:rsidRPr="00CE26B0" w:rsidRDefault="0064203D" w:rsidP="00C15B63">
            <w:pPr>
              <w:pStyle w:val="a5"/>
              <w:jc w:val="center"/>
              <w:rPr>
                <w:rFonts w:cs="Times New Roman"/>
                <w:b/>
                <w:sz w:val="26"/>
                <w:szCs w:val="26"/>
              </w:rPr>
            </w:pPr>
            <w:r w:rsidRPr="00CE26B0">
              <w:rPr>
                <w:rFonts w:cs="Times New Roman"/>
                <w:b/>
                <w:sz w:val="26"/>
                <w:szCs w:val="26"/>
              </w:rPr>
              <w:t>Общая площадь земель</w:t>
            </w:r>
          </w:p>
        </w:tc>
      </w:tr>
      <w:tr w:rsidR="0064203D" w:rsidRPr="00CE26B0" w:rsidTr="00C15B63">
        <w:trPr>
          <w:cantSplit/>
          <w:trHeight w:val="280"/>
        </w:trPr>
        <w:tc>
          <w:tcPr>
            <w:tcW w:w="5778" w:type="dxa"/>
            <w:vMerge/>
            <w:shd w:val="clear" w:color="auto" w:fill="D9D9D9"/>
          </w:tcPr>
          <w:p w:rsidR="0064203D" w:rsidRPr="00CE26B0" w:rsidRDefault="0064203D" w:rsidP="00CE26B0">
            <w:pPr>
              <w:pStyle w:val="a5"/>
              <w:rPr>
                <w:rFonts w:cs="Times New Roman"/>
                <w:bCs/>
                <w:sz w:val="26"/>
                <w:szCs w:val="26"/>
              </w:rPr>
            </w:pPr>
          </w:p>
        </w:tc>
        <w:tc>
          <w:tcPr>
            <w:tcW w:w="2127" w:type="dxa"/>
            <w:shd w:val="clear" w:color="auto" w:fill="D9D9D9"/>
          </w:tcPr>
          <w:p w:rsidR="0064203D" w:rsidRPr="00CE26B0" w:rsidRDefault="0064203D" w:rsidP="00CE26B0">
            <w:pPr>
              <w:pStyle w:val="a5"/>
              <w:rPr>
                <w:rFonts w:cs="Times New Roman"/>
                <w:b/>
                <w:sz w:val="26"/>
                <w:szCs w:val="26"/>
              </w:rPr>
            </w:pPr>
            <w:r w:rsidRPr="00CE26B0">
              <w:rPr>
                <w:rFonts w:cs="Times New Roman"/>
                <w:b/>
                <w:sz w:val="26"/>
                <w:szCs w:val="26"/>
              </w:rPr>
              <w:t>га</w:t>
            </w:r>
          </w:p>
        </w:tc>
        <w:tc>
          <w:tcPr>
            <w:tcW w:w="1701" w:type="dxa"/>
            <w:shd w:val="clear" w:color="auto" w:fill="D9D9D9"/>
          </w:tcPr>
          <w:p w:rsidR="0064203D" w:rsidRPr="00CE26B0" w:rsidRDefault="0064203D" w:rsidP="00C15B63">
            <w:pPr>
              <w:pStyle w:val="a5"/>
              <w:jc w:val="center"/>
              <w:rPr>
                <w:rFonts w:cs="Times New Roman"/>
                <w:b/>
                <w:sz w:val="26"/>
                <w:szCs w:val="26"/>
              </w:rPr>
            </w:pPr>
            <w:r w:rsidRPr="00CE26B0">
              <w:rPr>
                <w:rFonts w:cs="Times New Roman"/>
                <w:b/>
                <w:sz w:val="26"/>
                <w:szCs w:val="26"/>
              </w:rPr>
              <w:t>%</w:t>
            </w:r>
          </w:p>
        </w:tc>
      </w:tr>
      <w:tr w:rsidR="0064203D" w:rsidRPr="00CE26B0" w:rsidTr="00C15B63">
        <w:trPr>
          <w:trHeight w:val="70"/>
        </w:trPr>
        <w:tc>
          <w:tcPr>
            <w:tcW w:w="5778" w:type="dxa"/>
          </w:tcPr>
          <w:p w:rsidR="0064203D" w:rsidRPr="00CE26B0" w:rsidRDefault="0064203D" w:rsidP="00CE26B0">
            <w:pPr>
              <w:pStyle w:val="a5"/>
              <w:rPr>
                <w:rFonts w:cs="Times New Roman"/>
                <w:sz w:val="26"/>
                <w:szCs w:val="26"/>
              </w:rPr>
            </w:pPr>
            <w:r w:rsidRPr="00CE26B0">
              <w:rPr>
                <w:rFonts w:cs="Times New Roman"/>
                <w:sz w:val="26"/>
                <w:szCs w:val="26"/>
              </w:rPr>
              <w:t>Земли сельскохозяйственного назначения</w:t>
            </w:r>
          </w:p>
        </w:tc>
        <w:tc>
          <w:tcPr>
            <w:tcW w:w="2127" w:type="dxa"/>
          </w:tcPr>
          <w:p w:rsidR="0064203D" w:rsidRPr="00CE26B0" w:rsidRDefault="00D73949" w:rsidP="00CE26B0">
            <w:pPr>
              <w:pStyle w:val="a5"/>
              <w:jc w:val="center"/>
              <w:rPr>
                <w:rFonts w:cs="Times New Roman"/>
                <w:bCs/>
                <w:sz w:val="26"/>
                <w:szCs w:val="26"/>
              </w:rPr>
            </w:pPr>
            <w:r w:rsidRPr="001875F5">
              <w:t>101</w:t>
            </w:r>
            <w:r>
              <w:t>05</w:t>
            </w:r>
            <w:r w:rsidRPr="001875F5">
              <w:t>,</w:t>
            </w:r>
            <w:r>
              <w:t>15</w:t>
            </w:r>
          </w:p>
        </w:tc>
        <w:tc>
          <w:tcPr>
            <w:tcW w:w="1701" w:type="dxa"/>
          </w:tcPr>
          <w:p w:rsidR="0064203D" w:rsidRPr="00CE26B0" w:rsidRDefault="0064203D" w:rsidP="00CE26B0">
            <w:pPr>
              <w:tabs>
                <w:tab w:val="left" w:pos="885"/>
              </w:tabs>
              <w:jc w:val="center"/>
              <w:rPr>
                <w:sz w:val="26"/>
                <w:szCs w:val="26"/>
              </w:rPr>
            </w:pPr>
            <w:r w:rsidRPr="00CE26B0">
              <w:rPr>
                <w:sz w:val="26"/>
                <w:szCs w:val="26"/>
              </w:rPr>
              <w:t>8</w:t>
            </w:r>
            <w:r w:rsidR="00052F51" w:rsidRPr="00CE26B0">
              <w:rPr>
                <w:sz w:val="26"/>
                <w:szCs w:val="26"/>
              </w:rPr>
              <w:t>2</w:t>
            </w:r>
            <w:r w:rsidRPr="00CE26B0">
              <w:rPr>
                <w:sz w:val="26"/>
                <w:szCs w:val="26"/>
              </w:rPr>
              <w:t>,</w:t>
            </w:r>
            <w:r w:rsidR="00052F51" w:rsidRPr="00CE26B0">
              <w:rPr>
                <w:sz w:val="26"/>
                <w:szCs w:val="26"/>
              </w:rPr>
              <w:t>45</w:t>
            </w:r>
          </w:p>
        </w:tc>
      </w:tr>
      <w:tr w:rsidR="0064203D" w:rsidRPr="00CE26B0" w:rsidTr="00C15B63">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населённых пунктов</w:t>
            </w:r>
          </w:p>
        </w:tc>
        <w:tc>
          <w:tcPr>
            <w:tcW w:w="2127" w:type="dxa"/>
          </w:tcPr>
          <w:p w:rsidR="0064203D" w:rsidRPr="00CE26B0" w:rsidRDefault="00D73949" w:rsidP="00B46269">
            <w:pPr>
              <w:pStyle w:val="a5"/>
              <w:jc w:val="center"/>
              <w:rPr>
                <w:rFonts w:cs="Times New Roman"/>
                <w:bCs/>
                <w:sz w:val="26"/>
                <w:szCs w:val="26"/>
              </w:rPr>
            </w:pPr>
            <w:r>
              <w:rPr>
                <w:bCs/>
                <w:sz w:val="26"/>
                <w:szCs w:val="26"/>
              </w:rPr>
              <w:t>673,01</w:t>
            </w:r>
          </w:p>
        </w:tc>
        <w:tc>
          <w:tcPr>
            <w:tcW w:w="1701"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5,</w:t>
            </w:r>
            <w:r w:rsidR="00052F51" w:rsidRPr="00CE26B0">
              <w:rPr>
                <w:rFonts w:cs="Times New Roman"/>
                <w:bCs/>
                <w:sz w:val="26"/>
                <w:szCs w:val="26"/>
              </w:rPr>
              <w:t>24</w:t>
            </w:r>
          </w:p>
        </w:tc>
      </w:tr>
      <w:tr w:rsidR="0064203D" w:rsidRPr="00CE26B0" w:rsidTr="00C15B63">
        <w:trPr>
          <w:trHeight w:val="471"/>
        </w:trPr>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промышленности, транспорта, энергетики и иного специального назначения:</w:t>
            </w:r>
          </w:p>
        </w:tc>
        <w:tc>
          <w:tcPr>
            <w:tcW w:w="2127" w:type="dxa"/>
          </w:tcPr>
          <w:p w:rsidR="0064203D" w:rsidRPr="00CE26B0" w:rsidRDefault="00052F51" w:rsidP="00CE26B0">
            <w:pPr>
              <w:pStyle w:val="a5"/>
              <w:jc w:val="center"/>
              <w:rPr>
                <w:rFonts w:cs="Times New Roman"/>
                <w:bCs/>
                <w:sz w:val="26"/>
                <w:szCs w:val="26"/>
              </w:rPr>
            </w:pPr>
            <w:r w:rsidRPr="00CE26B0">
              <w:rPr>
                <w:rFonts w:cs="Times New Roman"/>
                <w:bCs/>
                <w:sz w:val="26"/>
                <w:szCs w:val="26"/>
              </w:rPr>
              <w:t>5,39</w:t>
            </w:r>
          </w:p>
          <w:p w:rsidR="0064203D" w:rsidRPr="00CE26B0" w:rsidRDefault="0064203D" w:rsidP="00CE26B0">
            <w:pPr>
              <w:pStyle w:val="a5"/>
              <w:jc w:val="center"/>
              <w:rPr>
                <w:rFonts w:cs="Times New Roman"/>
                <w:bCs/>
                <w:sz w:val="26"/>
                <w:szCs w:val="26"/>
              </w:rPr>
            </w:pPr>
          </w:p>
        </w:tc>
        <w:tc>
          <w:tcPr>
            <w:tcW w:w="1701"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0,</w:t>
            </w:r>
            <w:r w:rsidR="00052F51" w:rsidRPr="00CE26B0">
              <w:rPr>
                <w:rFonts w:cs="Times New Roman"/>
                <w:bCs/>
                <w:sz w:val="26"/>
                <w:szCs w:val="26"/>
              </w:rPr>
              <w:t>04</w:t>
            </w:r>
          </w:p>
        </w:tc>
      </w:tr>
      <w:tr w:rsidR="0064203D" w:rsidRPr="00CE26B0" w:rsidTr="00C15B63">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особо охраняемых территорий и объектов</w:t>
            </w:r>
          </w:p>
        </w:tc>
        <w:tc>
          <w:tcPr>
            <w:tcW w:w="2127"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w:t>
            </w:r>
          </w:p>
        </w:tc>
        <w:tc>
          <w:tcPr>
            <w:tcW w:w="1701"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w:t>
            </w:r>
          </w:p>
        </w:tc>
      </w:tr>
      <w:tr w:rsidR="0064203D" w:rsidRPr="00CE26B0" w:rsidTr="00C15B63">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лесного фонда</w:t>
            </w:r>
          </w:p>
        </w:tc>
        <w:tc>
          <w:tcPr>
            <w:tcW w:w="2127" w:type="dxa"/>
          </w:tcPr>
          <w:p w:rsidR="0064203D" w:rsidRPr="00CE26B0" w:rsidRDefault="00052F51" w:rsidP="00CE26B0">
            <w:pPr>
              <w:pStyle w:val="a5"/>
              <w:jc w:val="center"/>
              <w:rPr>
                <w:rFonts w:cs="Times New Roman"/>
                <w:bCs/>
                <w:sz w:val="26"/>
                <w:szCs w:val="26"/>
              </w:rPr>
            </w:pPr>
            <w:r w:rsidRPr="00CE26B0">
              <w:rPr>
                <w:rFonts w:cs="Times New Roman"/>
                <w:sz w:val="26"/>
                <w:szCs w:val="26"/>
              </w:rPr>
              <w:t>1507,98</w:t>
            </w:r>
          </w:p>
        </w:tc>
        <w:tc>
          <w:tcPr>
            <w:tcW w:w="1701"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12,</w:t>
            </w:r>
            <w:r w:rsidR="00052F51" w:rsidRPr="00CE26B0">
              <w:rPr>
                <w:rFonts w:cs="Times New Roman"/>
                <w:bCs/>
                <w:sz w:val="26"/>
                <w:szCs w:val="26"/>
              </w:rPr>
              <w:t>27</w:t>
            </w:r>
          </w:p>
        </w:tc>
      </w:tr>
      <w:tr w:rsidR="0064203D" w:rsidRPr="00CE26B0" w:rsidTr="00C15B63">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водного фонда</w:t>
            </w:r>
          </w:p>
        </w:tc>
        <w:tc>
          <w:tcPr>
            <w:tcW w:w="2127" w:type="dxa"/>
          </w:tcPr>
          <w:p w:rsidR="0064203D" w:rsidRPr="00CE26B0" w:rsidRDefault="00052F51" w:rsidP="00CE26B0">
            <w:pPr>
              <w:pStyle w:val="a5"/>
              <w:jc w:val="center"/>
              <w:rPr>
                <w:rFonts w:cs="Times New Roman"/>
                <w:bCs/>
                <w:sz w:val="26"/>
                <w:szCs w:val="26"/>
              </w:rPr>
            </w:pPr>
            <w:r w:rsidRPr="00CE26B0">
              <w:rPr>
                <w:rFonts w:cs="Times New Roman"/>
                <w:bCs/>
                <w:sz w:val="26"/>
                <w:szCs w:val="26"/>
              </w:rPr>
              <w:t>-</w:t>
            </w:r>
          </w:p>
        </w:tc>
        <w:tc>
          <w:tcPr>
            <w:tcW w:w="1701" w:type="dxa"/>
          </w:tcPr>
          <w:p w:rsidR="0064203D" w:rsidRPr="00CE26B0" w:rsidRDefault="00052F51" w:rsidP="00CE26B0">
            <w:pPr>
              <w:pStyle w:val="a5"/>
              <w:jc w:val="center"/>
              <w:rPr>
                <w:rFonts w:cs="Times New Roman"/>
                <w:bCs/>
                <w:sz w:val="26"/>
                <w:szCs w:val="26"/>
              </w:rPr>
            </w:pPr>
            <w:r w:rsidRPr="00CE26B0">
              <w:rPr>
                <w:rFonts w:cs="Times New Roman"/>
                <w:bCs/>
                <w:sz w:val="26"/>
                <w:szCs w:val="26"/>
              </w:rPr>
              <w:t>-</w:t>
            </w:r>
          </w:p>
        </w:tc>
      </w:tr>
      <w:tr w:rsidR="0064203D" w:rsidRPr="00CE26B0" w:rsidTr="00C15B63">
        <w:tc>
          <w:tcPr>
            <w:tcW w:w="5778" w:type="dxa"/>
          </w:tcPr>
          <w:p w:rsidR="0064203D" w:rsidRPr="00CE26B0" w:rsidRDefault="0064203D" w:rsidP="00CE26B0">
            <w:pPr>
              <w:pStyle w:val="a5"/>
              <w:rPr>
                <w:rFonts w:cs="Times New Roman"/>
                <w:bCs/>
                <w:sz w:val="26"/>
                <w:szCs w:val="26"/>
              </w:rPr>
            </w:pPr>
            <w:r w:rsidRPr="00CE26B0">
              <w:rPr>
                <w:rFonts w:cs="Times New Roman"/>
                <w:sz w:val="26"/>
                <w:szCs w:val="26"/>
              </w:rPr>
              <w:t>Земли запаса</w:t>
            </w:r>
          </w:p>
        </w:tc>
        <w:tc>
          <w:tcPr>
            <w:tcW w:w="2127"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w:t>
            </w:r>
          </w:p>
        </w:tc>
        <w:tc>
          <w:tcPr>
            <w:tcW w:w="1701" w:type="dxa"/>
          </w:tcPr>
          <w:p w:rsidR="0064203D" w:rsidRPr="00CE26B0" w:rsidRDefault="0064203D" w:rsidP="00CE26B0">
            <w:pPr>
              <w:pStyle w:val="a5"/>
              <w:jc w:val="center"/>
              <w:rPr>
                <w:rFonts w:cs="Times New Roman"/>
                <w:bCs/>
                <w:sz w:val="26"/>
                <w:szCs w:val="26"/>
              </w:rPr>
            </w:pPr>
            <w:r w:rsidRPr="00CE26B0">
              <w:rPr>
                <w:rFonts w:cs="Times New Roman"/>
                <w:bCs/>
                <w:sz w:val="26"/>
                <w:szCs w:val="26"/>
              </w:rPr>
              <w:t>-</w:t>
            </w:r>
          </w:p>
        </w:tc>
      </w:tr>
    </w:tbl>
    <w:p w:rsidR="0064203D" w:rsidRPr="00684B6C" w:rsidRDefault="0064203D" w:rsidP="00CE26B0">
      <w:pPr>
        <w:widowControl w:val="0"/>
        <w:suppressAutoHyphens/>
        <w:autoSpaceDE w:val="0"/>
        <w:ind w:firstLine="709"/>
        <w:jc w:val="both"/>
        <w:rPr>
          <w:rFonts w:eastAsia="Lucida Sans Unicode"/>
          <w:sz w:val="26"/>
          <w:szCs w:val="26"/>
        </w:rPr>
      </w:pPr>
      <w:r w:rsidRPr="00684B6C">
        <w:rPr>
          <w:rFonts w:eastAsia="Lucida Sans Unicode"/>
          <w:sz w:val="26"/>
          <w:szCs w:val="26"/>
        </w:rPr>
        <w:t>Категории земель имеют разделение по целевому назначению и соответствующему разрешенному использованию.</w:t>
      </w:r>
    </w:p>
    <w:p w:rsidR="0064203D" w:rsidRPr="00684B6C" w:rsidRDefault="0064203D" w:rsidP="00CE26B0">
      <w:pPr>
        <w:pStyle w:val="S2"/>
        <w:rPr>
          <w:b/>
          <w:bCs/>
          <w:sz w:val="26"/>
          <w:szCs w:val="26"/>
        </w:rPr>
      </w:pPr>
      <w:r w:rsidRPr="00684B6C">
        <w:rPr>
          <w:b/>
          <w:bCs/>
          <w:sz w:val="26"/>
          <w:szCs w:val="26"/>
        </w:rPr>
        <w:tab/>
        <w:t>Земли сельскохозяйственного назначения</w:t>
      </w:r>
    </w:p>
    <w:p w:rsidR="0064203D" w:rsidRPr="00684B6C" w:rsidRDefault="0064203D" w:rsidP="00CE26B0">
      <w:pPr>
        <w:widowControl w:val="0"/>
        <w:suppressAutoHyphens/>
        <w:autoSpaceDE w:val="0"/>
        <w:ind w:firstLine="709"/>
        <w:jc w:val="both"/>
        <w:rPr>
          <w:rFonts w:eastAsia="Lucida Sans Unicode"/>
          <w:color w:val="000000"/>
          <w:kern w:val="2"/>
          <w:sz w:val="26"/>
          <w:szCs w:val="26"/>
          <w:lang w:eastAsia="ar-SA"/>
        </w:rPr>
      </w:pPr>
      <w:r w:rsidRPr="00684B6C">
        <w:rPr>
          <w:rFonts w:eastAsia="Lucida Sans Unicode"/>
          <w:sz w:val="26"/>
          <w:szCs w:val="26"/>
        </w:rPr>
        <w:t xml:space="preserve"> «Землями сельскохозяйственного назначения</w:t>
      </w:r>
      <w:r w:rsidRPr="00684B6C">
        <w:rPr>
          <w:rFonts w:eastAsia="Lucida Sans Unicode"/>
          <w:b/>
          <w:bCs/>
          <w:sz w:val="26"/>
          <w:szCs w:val="26"/>
        </w:rPr>
        <w:t xml:space="preserve"> </w:t>
      </w:r>
      <w:r w:rsidRPr="00684B6C">
        <w:rPr>
          <w:rFonts w:eastAsia="Lucida Sans Unicode"/>
          <w:sz w:val="26"/>
          <w:szCs w:val="26"/>
        </w:rPr>
        <w:t xml:space="preserve">признаются земли, </w:t>
      </w:r>
      <w:r w:rsidRPr="00684B6C">
        <w:rPr>
          <w:color w:val="000000"/>
          <w:sz w:val="26"/>
          <w:szCs w:val="26"/>
        </w:rPr>
        <w:t xml:space="preserve">находящиеся за границами населенного пункта и </w:t>
      </w:r>
      <w:r w:rsidRPr="00684B6C">
        <w:rPr>
          <w:rFonts w:eastAsia="Lucida Sans Unicode"/>
          <w:color w:val="000000"/>
          <w:sz w:val="26"/>
          <w:szCs w:val="26"/>
        </w:rPr>
        <w:t>предоставленные для нужд сельского хозяйства, а также предназначенные для этих целей»:</w:t>
      </w:r>
    </w:p>
    <w:p w:rsidR="0064203D" w:rsidRPr="00684B6C" w:rsidRDefault="0064203D" w:rsidP="00CE26B0">
      <w:pPr>
        <w:widowControl w:val="0"/>
        <w:suppressAutoHyphens/>
        <w:ind w:firstLine="709"/>
        <w:jc w:val="both"/>
        <w:rPr>
          <w:rFonts w:eastAsia="Arial Unicode MS"/>
          <w:kern w:val="2"/>
          <w:sz w:val="26"/>
          <w:szCs w:val="26"/>
          <w:lang w:eastAsia="ar-SA"/>
        </w:rPr>
      </w:pPr>
      <w:r w:rsidRPr="00684B6C">
        <w:rPr>
          <w:sz w:val="26"/>
          <w:szCs w:val="26"/>
        </w:rPr>
        <w:tab/>
      </w:r>
      <w:proofErr w:type="gramStart"/>
      <w:r w:rsidRPr="00684B6C">
        <w:rPr>
          <w:sz w:val="26"/>
          <w:szCs w:val="26"/>
        </w:rPr>
        <w:t>-сельскохозяйственные угодья - пашни, сенокосы, пастбища, залежи, земли, занятые многолетними насаждениями (садами, виноградниками и другими),</w:t>
      </w:r>
      <w:proofErr w:type="gramEnd"/>
    </w:p>
    <w:p w:rsidR="0064203D" w:rsidRPr="00684B6C" w:rsidRDefault="0064203D" w:rsidP="00CE26B0">
      <w:pPr>
        <w:widowControl w:val="0"/>
        <w:suppressAutoHyphens/>
        <w:ind w:firstLine="709"/>
        <w:jc w:val="both"/>
        <w:rPr>
          <w:kern w:val="2"/>
          <w:sz w:val="26"/>
          <w:szCs w:val="26"/>
          <w:lang w:eastAsia="ar-SA"/>
        </w:rPr>
      </w:pPr>
      <w:r w:rsidRPr="00684B6C">
        <w:rPr>
          <w:sz w:val="26"/>
          <w:szCs w:val="26"/>
        </w:rPr>
        <w:tab/>
        <w:t>- земли, занятые внутрихозяйственными дорогами,</w:t>
      </w:r>
    </w:p>
    <w:p w:rsidR="0064203D" w:rsidRPr="00684B6C" w:rsidRDefault="0064203D" w:rsidP="00CE26B0">
      <w:pPr>
        <w:widowControl w:val="0"/>
        <w:suppressAutoHyphens/>
        <w:ind w:firstLine="709"/>
        <w:jc w:val="both"/>
        <w:rPr>
          <w:kern w:val="2"/>
          <w:sz w:val="26"/>
          <w:szCs w:val="26"/>
          <w:lang w:eastAsia="ar-SA"/>
        </w:rPr>
      </w:pPr>
      <w:r w:rsidRPr="00684B6C">
        <w:rPr>
          <w:sz w:val="26"/>
          <w:szCs w:val="26"/>
        </w:rPr>
        <w:tab/>
        <w:t>- земли, занятые коммуникациями,</w:t>
      </w:r>
    </w:p>
    <w:p w:rsidR="0064203D" w:rsidRPr="00684B6C" w:rsidRDefault="0064203D" w:rsidP="00CE26B0">
      <w:pPr>
        <w:widowControl w:val="0"/>
        <w:suppressAutoHyphens/>
        <w:ind w:firstLine="709"/>
        <w:jc w:val="both"/>
        <w:rPr>
          <w:kern w:val="2"/>
          <w:sz w:val="26"/>
          <w:szCs w:val="26"/>
          <w:lang w:eastAsia="ar-SA"/>
        </w:rPr>
      </w:pPr>
      <w:r w:rsidRPr="00684B6C">
        <w:rPr>
          <w:sz w:val="26"/>
          <w:szCs w:val="26"/>
        </w:rPr>
        <w:tab/>
        <w:t>- земли, занятые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w:t>
      </w:r>
    </w:p>
    <w:p w:rsidR="0064203D" w:rsidRPr="00684B6C" w:rsidRDefault="0064203D" w:rsidP="00CE26B0">
      <w:pPr>
        <w:widowControl w:val="0"/>
        <w:suppressAutoHyphens/>
        <w:ind w:firstLine="709"/>
        <w:jc w:val="both"/>
        <w:rPr>
          <w:kern w:val="2"/>
          <w:sz w:val="26"/>
          <w:szCs w:val="26"/>
          <w:lang w:eastAsia="ar-SA"/>
        </w:rPr>
      </w:pPr>
      <w:r w:rsidRPr="00684B6C">
        <w:rPr>
          <w:sz w:val="26"/>
          <w:szCs w:val="26"/>
        </w:rPr>
        <w:tab/>
        <w:t>- земли, занятые водными объектами,</w:t>
      </w:r>
    </w:p>
    <w:p w:rsidR="0064203D" w:rsidRPr="00684B6C" w:rsidRDefault="0064203D" w:rsidP="00CE26B0">
      <w:pPr>
        <w:pStyle w:val="21"/>
        <w:widowControl w:val="0"/>
        <w:suppressAutoHyphens/>
        <w:ind w:firstLine="709"/>
        <w:jc w:val="both"/>
        <w:rPr>
          <w:sz w:val="26"/>
          <w:szCs w:val="26"/>
        </w:rPr>
      </w:pPr>
      <w:r w:rsidRPr="00684B6C">
        <w:rPr>
          <w:sz w:val="26"/>
          <w:szCs w:val="26"/>
        </w:rPr>
        <w:tab/>
        <w:t>- а также 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rsidR="0064203D" w:rsidRPr="00684B6C" w:rsidRDefault="0064203D" w:rsidP="00F05BAC">
      <w:pPr>
        <w:pStyle w:val="a5"/>
        <w:ind w:firstLine="709"/>
        <w:rPr>
          <w:rFonts w:cs="Times New Roman"/>
          <w:b/>
          <w:sz w:val="26"/>
          <w:szCs w:val="26"/>
        </w:rPr>
      </w:pPr>
      <w:r w:rsidRPr="00684B6C">
        <w:rPr>
          <w:rFonts w:eastAsia="TimesNewRomanPSMT" w:cs="Times New Roman"/>
          <w:b/>
          <w:bCs/>
          <w:sz w:val="26"/>
          <w:szCs w:val="26"/>
        </w:rPr>
        <w:t>Земли населенных пунктов</w:t>
      </w:r>
    </w:p>
    <w:p w:rsidR="0064203D" w:rsidRPr="00684B6C" w:rsidRDefault="0064203D" w:rsidP="00CE26B0">
      <w:pPr>
        <w:widowControl w:val="0"/>
        <w:suppressAutoHyphens/>
        <w:ind w:firstLine="709"/>
        <w:jc w:val="both"/>
        <w:rPr>
          <w:rFonts w:eastAsia="Lucida Sans Unicode"/>
          <w:kern w:val="2"/>
          <w:sz w:val="26"/>
          <w:szCs w:val="26"/>
          <w:lang w:eastAsia="ar-SA"/>
        </w:rPr>
      </w:pPr>
      <w:r w:rsidRPr="00684B6C">
        <w:rPr>
          <w:rFonts w:eastAsia="Lucida Sans Unicode"/>
          <w:sz w:val="26"/>
          <w:szCs w:val="26"/>
        </w:rPr>
        <w:t xml:space="preserve">Землями населенных пунктов признаются земли, используемые и предназначенные для застройки и развития населенных пунктов. Одновременно с </w:t>
      </w:r>
      <w:r w:rsidRPr="00684B6C">
        <w:rPr>
          <w:rFonts w:eastAsia="Lucida Sans Unicode"/>
          <w:sz w:val="26"/>
          <w:szCs w:val="26"/>
        </w:rPr>
        <w:lastRenderedPageBreak/>
        <w:t xml:space="preserve">установлением категории земель населенных пунктов вводится определение границ этих земель. </w:t>
      </w:r>
      <w:proofErr w:type="gramStart"/>
      <w:r w:rsidRPr="00684B6C">
        <w:rPr>
          <w:rFonts w:eastAsia="Lucida Sans Unicode"/>
          <w:sz w:val="26"/>
          <w:szCs w:val="26"/>
        </w:rPr>
        <w:t>В соответствии с Земельным кодекса РФ «границы городских, сельских населенных пунктов отделяют земли населенных пунктов от земель иных категорий» (Земельный кодекс РФ ст.83 п.2).</w:t>
      </w:r>
      <w:proofErr w:type="gramEnd"/>
    </w:p>
    <w:p w:rsidR="0064203D" w:rsidRPr="00684B6C" w:rsidRDefault="0064203D" w:rsidP="00CE26B0">
      <w:pPr>
        <w:widowControl w:val="0"/>
        <w:suppressAutoHyphens/>
        <w:ind w:firstLine="709"/>
        <w:jc w:val="both"/>
        <w:rPr>
          <w:sz w:val="26"/>
          <w:szCs w:val="26"/>
        </w:rPr>
      </w:pPr>
      <w:proofErr w:type="gramStart"/>
      <w:r w:rsidRPr="00684B6C">
        <w:rPr>
          <w:sz w:val="26"/>
          <w:szCs w:val="26"/>
        </w:rPr>
        <w:t>Собственность на землю в границах населенных пунктов поселения распределяется на частную, в т.ч.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proofErr w:type="gramEnd"/>
    </w:p>
    <w:p w:rsidR="0064203D" w:rsidRPr="00684B6C" w:rsidRDefault="0064203D" w:rsidP="00CE26B0">
      <w:pPr>
        <w:widowControl w:val="0"/>
        <w:suppressAutoHyphens/>
        <w:ind w:firstLine="709"/>
        <w:jc w:val="both"/>
        <w:rPr>
          <w:sz w:val="26"/>
          <w:szCs w:val="26"/>
        </w:rPr>
      </w:pPr>
      <w:r w:rsidRPr="00684B6C">
        <w:rPr>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4203D" w:rsidRPr="00684B6C" w:rsidRDefault="0064203D" w:rsidP="00CE26B0">
      <w:pPr>
        <w:pStyle w:val="21"/>
        <w:widowControl w:val="0"/>
        <w:suppressAutoHyphens/>
        <w:ind w:firstLine="709"/>
        <w:jc w:val="both"/>
        <w:rPr>
          <w:rFonts w:eastAsia="TimesNewRomanPSMT"/>
          <w:sz w:val="26"/>
          <w:szCs w:val="26"/>
        </w:rPr>
      </w:pPr>
      <w:r w:rsidRPr="00684B6C">
        <w:rPr>
          <w:rFonts w:eastAsia="TimesNewRomanPSMT"/>
          <w:sz w:val="26"/>
          <w:szCs w:val="26"/>
        </w:rPr>
        <w:tab/>
      </w:r>
      <w:proofErr w:type="gramStart"/>
      <w:r w:rsidRPr="00684B6C">
        <w:rPr>
          <w:rFonts w:eastAsia="TimesNewRomanPSMT"/>
          <w:sz w:val="26"/>
          <w:szCs w:val="26"/>
        </w:rPr>
        <w:t>Согласно законодательству,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w:t>
      </w:r>
      <w:proofErr w:type="gramEnd"/>
      <w:r w:rsidRPr="00684B6C">
        <w:rPr>
          <w:rFonts w:eastAsia="TimesNewRomanPSMT"/>
          <w:sz w:val="26"/>
          <w:szCs w:val="26"/>
        </w:rPr>
        <w:t xml:space="preserve"> иных специальных задач. </w:t>
      </w:r>
    </w:p>
    <w:p w:rsidR="0064203D" w:rsidRPr="00684B6C" w:rsidRDefault="0064203D" w:rsidP="00F05BAC">
      <w:pPr>
        <w:pStyle w:val="a5"/>
        <w:ind w:firstLine="709"/>
        <w:rPr>
          <w:rFonts w:eastAsia="TimesNewRomanPSMT" w:cs="Times New Roman"/>
          <w:b/>
          <w:bCs/>
          <w:kern w:val="2"/>
          <w:sz w:val="26"/>
          <w:szCs w:val="26"/>
          <w:lang w:eastAsia="ar-SA"/>
        </w:rPr>
      </w:pPr>
      <w:r w:rsidRPr="00684B6C">
        <w:rPr>
          <w:rFonts w:eastAsia="TimesNewRomanPSMT" w:cs="Times New Roman"/>
          <w:b/>
          <w:bCs/>
          <w:sz w:val="26"/>
          <w:szCs w:val="26"/>
        </w:rPr>
        <w:t>Земли лесного фонда</w:t>
      </w:r>
    </w:p>
    <w:p w:rsidR="0064203D" w:rsidRPr="00684B6C" w:rsidRDefault="0064203D" w:rsidP="00CE26B0">
      <w:pPr>
        <w:widowControl w:val="0"/>
        <w:suppressAutoHyphens/>
        <w:ind w:firstLine="709"/>
        <w:jc w:val="both"/>
        <w:rPr>
          <w:sz w:val="26"/>
          <w:szCs w:val="26"/>
        </w:rPr>
      </w:pPr>
      <w:r w:rsidRPr="00684B6C">
        <w:rPr>
          <w:rFonts w:eastAsia="TimesNewRomanPSMT"/>
          <w:b/>
          <w:bCs/>
          <w:i/>
          <w:iCs/>
          <w:sz w:val="26"/>
          <w:szCs w:val="26"/>
        </w:rPr>
        <w:tab/>
      </w:r>
      <w:r w:rsidRPr="00684B6C">
        <w:rPr>
          <w:sz w:val="26"/>
          <w:szCs w:val="26"/>
        </w:rPr>
        <w:t xml:space="preserve">К землям лесного фонда относятся лесные земли, в т.ч. земли, покрытые лесной растительностью и не покрытые ею, но предназначенные для ее восстановления (вырубки, гари, редины, прогалины и другие), а также предназначенные для ведения лесного хозяйства нелесные земли (просеки, дороги, болота и другие). </w:t>
      </w:r>
    </w:p>
    <w:p w:rsidR="0064203D" w:rsidRPr="00684B6C" w:rsidRDefault="0064203D" w:rsidP="00CE26B0">
      <w:pPr>
        <w:pStyle w:val="a5"/>
        <w:ind w:firstLine="709"/>
        <w:rPr>
          <w:rFonts w:eastAsia="TimesNewRomanPSMT" w:cs="Times New Roman"/>
          <w:b/>
          <w:bCs/>
          <w:sz w:val="26"/>
          <w:szCs w:val="26"/>
        </w:rPr>
      </w:pPr>
      <w:r w:rsidRPr="00684B6C">
        <w:rPr>
          <w:rFonts w:eastAsia="TimesNewRomanPSMT" w:cs="Times New Roman"/>
          <w:b/>
          <w:bCs/>
          <w:sz w:val="26"/>
          <w:szCs w:val="26"/>
        </w:rPr>
        <w:t>Земли населенных пунктов</w:t>
      </w:r>
      <w:proofErr w:type="gramStart"/>
      <w:r w:rsidRPr="00684B6C">
        <w:rPr>
          <w:rFonts w:eastAsia="TimesNewRomanPSMT" w:cs="Times New Roman"/>
          <w:b/>
          <w:bCs/>
          <w:sz w:val="26"/>
          <w:szCs w:val="26"/>
        </w:rPr>
        <w:t xml:space="preserve"> </w:t>
      </w:r>
      <w:r w:rsidR="00052F51" w:rsidRPr="00684B6C">
        <w:rPr>
          <w:rFonts w:eastAsia="TimesNewRomanPSMT" w:cs="Times New Roman"/>
          <w:b/>
          <w:bCs/>
          <w:sz w:val="26"/>
          <w:szCs w:val="26"/>
        </w:rPr>
        <w:t>.</w:t>
      </w:r>
      <w:proofErr w:type="gramEnd"/>
    </w:p>
    <w:p w:rsidR="0064203D" w:rsidRPr="00684B6C" w:rsidRDefault="0064203D" w:rsidP="00CE26B0">
      <w:pPr>
        <w:pStyle w:val="a5"/>
        <w:ind w:firstLine="709"/>
        <w:rPr>
          <w:rFonts w:cs="Times New Roman"/>
          <w:bCs/>
          <w:sz w:val="26"/>
          <w:szCs w:val="26"/>
        </w:rPr>
      </w:pPr>
      <w:r w:rsidRPr="00684B6C">
        <w:rPr>
          <w:rFonts w:cs="Times New Roman"/>
          <w:bCs/>
          <w:sz w:val="26"/>
          <w:szCs w:val="26"/>
        </w:rPr>
        <w:t>Категория земель промышленности, транспорта, связи, энергетики подразделяются на земли, занятые землями автомобильного транспорта и прочими несельскохозяйственными предприятиями.</w:t>
      </w:r>
      <w:r w:rsidR="00052F51" w:rsidRPr="00684B6C">
        <w:rPr>
          <w:rFonts w:cs="Times New Roman"/>
          <w:bCs/>
          <w:sz w:val="26"/>
          <w:szCs w:val="26"/>
        </w:rPr>
        <w:t xml:space="preserve"> </w:t>
      </w:r>
      <w:r w:rsidRPr="00684B6C">
        <w:rPr>
          <w:rFonts w:cs="Times New Roman"/>
          <w:bCs/>
          <w:sz w:val="26"/>
          <w:szCs w:val="26"/>
        </w:rPr>
        <w:t>Они используются соответствующими организациями для осуществления их деятельности.</w:t>
      </w:r>
    </w:p>
    <w:p w:rsidR="0064203D" w:rsidRPr="00684B6C" w:rsidRDefault="0064203D" w:rsidP="00CE26B0">
      <w:pPr>
        <w:pStyle w:val="af4"/>
        <w:rPr>
          <w:b/>
          <w:bCs/>
          <w:sz w:val="26"/>
          <w:szCs w:val="26"/>
        </w:rPr>
      </w:pPr>
      <w:r w:rsidRPr="00684B6C">
        <w:rPr>
          <w:b/>
          <w:bCs/>
          <w:sz w:val="26"/>
          <w:szCs w:val="26"/>
        </w:rPr>
        <w:t>Выводы оценки ресурсного потенциала</w:t>
      </w:r>
    </w:p>
    <w:p w:rsidR="0064203D" w:rsidRPr="00684B6C" w:rsidRDefault="0064203D" w:rsidP="00CE26B0">
      <w:pPr>
        <w:pStyle w:val="af4"/>
        <w:rPr>
          <w:sz w:val="26"/>
          <w:szCs w:val="26"/>
        </w:rPr>
      </w:pPr>
      <w:r w:rsidRPr="00684B6C">
        <w:rPr>
          <w:sz w:val="26"/>
          <w:szCs w:val="26"/>
        </w:rPr>
        <w:t>Естественные ресурсы района размещения Пенновского сельского поселения благоприятны для проживания и сельскохозяйственного производства и способствует этому, прежде всего, умеренный климат, наличие плодородных почв.</w:t>
      </w:r>
    </w:p>
    <w:p w:rsidR="0064203D" w:rsidRPr="00684B6C" w:rsidRDefault="0064203D" w:rsidP="00CE26B0">
      <w:pPr>
        <w:pStyle w:val="af4"/>
        <w:rPr>
          <w:sz w:val="26"/>
          <w:szCs w:val="26"/>
        </w:rPr>
      </w:pPr>
      <w:r w:rsidRPr="00684B6C">
        <w:rPr>
          <w:sz w:val="26"/>
          <w:szCs w:val="26"/>
        </w:rPr>
        <w:t>Расположенные территории поселения в транспортной доступности крупных городов, существующие предприятия играют немалую роль в обеспечении рабочими местами для населения, проживающего в поселении, укреплении бюджета поселения, а также решении проблем жилищного и культурно-бытового строительства.</w:t>
      </w:r>
    </w:p>
    <w:p w:rsidR="0064203D" w:rsidRPr="00684B6C" w:rsidRDefault="0064203D" w:rsidP="00CE26B0">
      <w:pPr>
        <w:pStyle w:val="af4"/>
        <w:rPr>
          <w:sz w:val="26"/>
          <w:szCs w:val="26"/>
        </w:rPr>
      </w:pPr>
      <w:r w:rsidRPr="00684B6C">
        <w:rPr>
          <w:sz w:val="26"/>
          <w:szCs w:val="26"/>
        </w:rPr>
        <w:t>В целях обеспечения экономического регулирования земельных отношений и приведения их в соответствие с современным состоянием рыночных отношений, в настоящее время предусмотрен переход к налогообложению земельных участков в зависимости от его кадастровой стоимости, что вызовет увеличение доходов в бюджет всех уровней.</w:t>
      </w:r>
    </w:p>
    <w:p w:rsidR="0064203D" w:rsidRPr="00684B6C" w:rsidRDefault="0064203D" w:rsidP="00CE26B0">
      <w:pPr>
        <w:pStyle w:val="af4"/>
        <w:rPr>
          <w:sz w:val="26"/>
          <w:szCs w:val="26"/>
        </w:rPr>
      </w:pPr>
      <w:r w:rsidRPr="00684B6C">
        <w:rPr>
          <w:sz w:val="26"/>
          <w:szCs w:val="26"/>
        </w:rPr>
        <w:t>При этом</w:t>
      </w:r>
      <w:proofErr w:type="gramStart"/>
      <w:r w:rsidRPr="00684B6C">
        <w:rPr>
          <w:sz w:val="26"/>
          <w:szCs w:val="26"/>
        </w:rPr>
        <w:t>,</w:t>
      </w:r>
      <w:proofErr w:type="gramEnd"/>
      <w:r w:rsidRPr="00684B6C">
        <w:rPr>
          <w:sz w:val="26"/>
          <w:szCs w:val="26"/>
        </w:rPr>
        <w:t xml:space="preserve"> в соответствии со статьей № 79 Земельного кодекса РФ «Об особенностях использования сельскохозяйственных угодий» сельскохозяйственные угодья – это пашни, сенокосы, пастбища, залежи, земли, занятые многолетними насаждениями, в составе земель сельскохозяйственного назначения имеют </w:t>
      </w:r>
      <w:r w:rsidRPr="00684B6C">
        <w:rPr>
          <w:sz w:val="26"/>
          <w:szCs w:val="26"/>
        </w:rPr>
        <w:lastRenderedPageBreak/>
        <w:t xml:space="preserve">приоритет в использовании и подлежат особой охране. </w:t>
      </w:r>
      <w:proofErr w:type="gramStart"/>
      <w:r w:rsidRPr="00684B6C">
        <w:rPr>
          <w:sz w:val="26"/>
          <w:szCs w:val="26"/>
        </w:rPr>
        <w:t>Изъятие, в том числе путем выкупа сельскохозяйственных угодий, кадастровая стоимость которых превышает свой средне-районный уровень, допускается только в исключительных случаях, связанных с выполнением международных обязательств РФ, обеспечением обороны и безопасности государства, разработкой месторождений полезных ископаемых, содержанием объектов культурного наследия РФ, строительством и содержанием объектов культурно-бытового, социального, образовательного назначения, автомобильных дорог, магистральных трубопроводов, линий электропередачи, связи и других подобных сооружений при</w:t>
      </w:r>
      <w:proofErr w:type="gramEnd"/>
      <w:r w:rsidRPr="00684B6C">
        <w:rPr>
          <w:sz w:val="26"/>
          <w:szCs w:val="26"/>
        </w:rPr>
        <w:t xml:space="preserve"> </w:t>
      </w:r>
      <w:proofErr w:type="gramStart"/>
      <w:r w:rsidRPr="00684B6C">
        <w:rPr>
          <w:sz w:val="26"/>
          <w:szCs w:val="26"/>
        </w:rPr>
        <w:t>отсутствии</w:t>
      </w:r>
      <w:proofErr w:type="gramEnd"/>
      <w:r w:rsidRPr="00684B6C">
        <w:rPr>
          <w:sz w:val="26"/>
          <w:szCs w:val="26"/>
        </w:rPr>
        <w:t xml:space="preserve"> других вариантов возможного размещения.</w:t>
      </w:r>
    </w:p>
    <w:p w:rsidR="0064203D" w:rsidRPr="00684B6C" w:rsidRDefault="0064203D">
      <w:pPr>
        <w:pStyle w:val="a5"/>
        <w:spacing w:line="360" w:lineRule="auto"/>
        <w:ind w:firstLine="720"/>
        <w:rPr>
          <w:rFonts w:cs="Times New Roman"/>
          <w:bCs/>
          <w:sz w:val="26"/>
          <w:szCs w:val="26"/>
        </w:rPr>
      </w:pPr>
    </w:p>
    <w:p w:rsidR="005D36D5" w:rsidRPr="00684B6C" w:rsidRDefault="004F13A6" w:rsidP="00C15B63">
      <w:pPr>
        <w:pStyle w:val="2"/>
        <w:ind w:firstLine="709"/>
        <w:jc w:val="center"/>
        <w:rPr>
          <w:b/>
          <w:sz w:val="26"/>
          <w:szCs w:val="26"/>
        </w:rPr>
      </w:pPr>
      <w:bookmarkStart w:id="27" w:name="_Toc109232345"/>
      <w:r w:rsidRPr="00684B6C">
        <w:rPr>
          <w:b/>
          <w:sz w:val="26"/>
          <w:szCs w:val="26"/>
        </w:rPr>
        <w:t xml:space="preserve">2.5 </w:t>
      </w:r>
      <w:r w:rsidR="0064203D" w:rsidRPr="00684B6C">
        <w:rPr>
          <w:b/>
          <w:sz w:val="26"/>
          <w:szCs w:val="26"/>
        </w:rPr>
        <w:t>Сложившаяся градостроительная ситуация</w:t>
      </w:r>
      <w:bookmarkEnd w:id="27"/>
    </w:p>
    <w:p w:rsidR="00162E1B" w:rsidRPr="00684B6C" w:rsidRDefault="00162E1B" w:rsidP="00C15B63">
      <w:pPr>
        <w:pStyle w:val="2"/>
        <w:ind w:firstLine="709"/>
        <w:jc w:val="center"/>
        <w:rPr>
          <w:b/>
          <w:sz w:val="26"/>
          <w:szCs w:val="26"/>
        </w:rPr>
      </w:pPr>
      <w:bookmarkStart w:id="28" w:name="_Toc109232346"/>
      <w:r w:rsidRPr="00684B6C">
        <w:rPr>
          <w:b/>
          <w:sz w:val="26"/>
          <w:szCs w:val="26"/>
        </w:rPr>
        <w:t>2.5.1 Функциональное зонирование территории</w:t>
      </w:r>
      <w:bookmarkEnd w:id="28"/>
    </w:p>
    <w:p w:rsidR="00162E1B" w:rsidRPr="00684B6C" w:rsidRDefault="00162E1B" w:rsidP="00162E1B">
      <w:pPr>
        <w:ind w:firstLine="709"/>
        <w:jc w:val="both"/>
        <w:rPr>
          <w:color w:val="000000"/>
          <w:sz w:val="26"/>
          <w:szCs w:val="26"/>
        </w:rPr>
      </w:pPr>
      <w:r w:rsidRPr="00684B6C">
        <w:rPr>
          <w:color w:val="000000"/>
          <w:sz w:val="26"/>
          <w:szCs w:val="26"/>
        </w:rPr>
        <w:t>Функциональное зонирование территории Пенновского сельского поселения является одним из главных элементов регулирования территориального развития района. Функциональное зонирование определяет хозяйственно-градостроительную направленность функциональных зон, их границы, режимы (регламенты) использования их территории и является одним из базовых документов для разработки проектного плана.</w:t>
      </w:r>
    </w:p>
    <w:p w:rsidR="00162E1B" w:rsidRPr="00684B6C" w:rsidRDefault="00162E1B" w:rsidP="00162E1B">
      <w:pPr>
        <w:ind w:firstLine="709"/>
        <w:jc w:val="both"/>
        <w:rPr>
          <w:color w:val="000000"/>
          <w:sz w:val="26"/>
          <w:szCs w:val="26"/>
        </w:rPr>
      </w:pPr>
      <w:r w:rsidRPr="00684B6C">
        <w:rPr>
          <w:color w:val="000000"/>
          <w:sz w:val="26"/>
          <w:szCs w:val="26"/>
        </w:rPr>
        <w:t>Функциональная зона – это территория в определенных границах, с однородным функциональным назначением и соответствующими ему регламентами использования.</w:t>
      </w:r>
    </w:p>
    <w:p w:rsidR="00162E1B" w:rsidRPr="00684B6C" w:rsidRDefault="00162E1B" w:rsidP="00162E1B">
      <w:pPr>
        <w:ind w:firstLine="709"/>
        <w:jc w:val="both"/>
        <w:rPr>
          <w:color w:val="000000"/>
          <w:sz w:val="26"/>
          <w:szCs w:val="26"/>
        </w:rPr>
      </w:pPr>
      <w:r w:rsidRPr="00684B6C">
        <w:rPr>
          <w:color w:val="000000"/>
          <w:sz w:val="26"/>
          <w:szCs w:val="26"/>
        </w:rPr>
        <w:t>Функциональное назначение территории понимается как преимущественный вид деятельности (функция), для которого предназначена территория.</w:t>
      </w:r>
    </w:p>
    <w:p w:rsidR="00162E1B" w:rsidRPr="00684B6C" w:rsidRDefault="00162E1B" w:rsidP="00162E1B">
      <w:pPr>
        <w:ind w:firstLine="709"/>
        <w:jc w:val="both"/>
        <w:rPr>
          <w:sz w:val="26"/>
          <w:szCs w:val="26"/>
        </w:rPr>
      </w:pPr>
      <w:r w:rsidRPr="00684B6C">
        <w:rPr>
          <w:bCs/>
          <w:iCs/>
          <w:sz w:val="26"/>
          <w:szCs w:val="26"/>
        </w:rPr>
        <w:t>Задачами функционального зонирования территории являются</w:t>
      </w:r>
      <w:r w:rsidRPr="00684B6C">
        <w:rPr>
          <w:sz w:val="26"/>
          <w:szCs w:val="26"/>
        </w:rPr>
        <w:t>:</w:t>
      </w:r>
    </w:p>
    <w:p w:rsidR="00162E1B" w:rsidRPr="00684B6C" w:rsidRDefault="00162E1B" w:rsidP="00162E1B">
      <w:pPr>
        <w:numPr>
          <w:ilvl w:val="0"/>
          <w:numId w:val="50"/>
        </w:numPr>
        <w:ind w:left="0" w:firstLine="709"/>
        <w:jc w:val="both"/>
        <w:rPr>
          <w:color w:val="000000"/>
          <w:sz w:val="26"/>
          <w:szCs w:val="26"/>
        </w:rPr>
      </w:pPr>
      <w:r w:rsidRPr="00684B6C">
        <w:rPr>
          <w:color w:val="000000"/>
          <w:sz w:val="26"/>
          <w:szCs w:val="26"/>
        </w:rPr>
        <w:t>определение номенклатуры и количества функциональных зон, подлежащих выделению на территории данного района;</w:t>
      </w:r>
    </w:p>
    <w:p w:rsidR="00162E1B" w:rsidRPr="00684B6C" w:rsidRDefault="00162E1B" w:rsidP="00162E1B">
      <w:pPr>
        <w:numPr>
          <w:ilvl w:val="0"/>
          <w:numId w:val="50"/>
        </w:numPr>
        <w:ind w:left="0" w:firstLine="709"/>
        <w:jc w:val="both"/>
        <w:rPr>
          <w:color w:val="000000"/>
          <w:sz w:val="26"/>
          <w:szCs w:val="26"/>
        </w:rPr>
      </w:pPr>
      <w:r w:rsidRPr="00684B6C">
        <w:rPr>
          <w:color w:val="000000"/>
          <w:sz w:val="26"/>
          <w:szCs w:val="26"/>
        </w:rPr>
        <w:t>привязка определенных типов функциональных зон к конкретным элементам территории и формирование их перспективной хозяйственной направленности;</w:t>
      </w:r>
    </w:p>
    <w:p w:rsidR="00162E1B" w:rsidRPr="00684B6C" w:rsidRDefault="00162E1B" w:rsidP="00162E1B">
      <w:pPr>
        <w:numPr>
          <w:ilvl w:val="0"/>
          <w:numId w:val="50"/>
        </w:numPr>
        <w:ind w:left="0" w:firstLine="709"/>
        <w:jc w:val="both"/>
        <w:rPr>
          <w:color w:val="000000"/>
          <w:sz w:val="26"/>
          <w:szCs w:val="26"/>
        </w:rPr>
      </w:pPr>
      <w:r w:rsidRPr="00684B6C">
        <w:rPr>
          <w:color w:val="000000"/>
          <w:sz w:val="26"/>
          <w:szCs w:val="26"/>
        </w:rPr>
        <w:t>разработка рекомендаций по оптимизации режима использования территорий в пределах функциональных зон разного типа.</w:t>
      </w:r>
    </w:p>
    <w:p w:rsidR="00162E1B" w:rsidRPr="00684B6C" w:rsidRDefault="00162E1B" w:rsidP="00162E1B">
      <w:pPr>
        <w:ind w:firstLine="709"/>
        <w:jc w:val="both"/>
        <w:rPr>
          <w:color w:val="000000"/>
          <w:sz w:val="26"/>
          <w:szCs w:val="26"/>
        </w:rPr>
      </w:pPr>
      <w:r w:rsidRPr="00684B6C">
        <w:rPr>
          <w:color w:val="000000"/>
          <w:sz w:val="26"/>
          <w:szCs w:val="26"/>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rsidR="00162E1B" w:rsidRPr="00684B6C" w:rsidRDefault="00162E1B" w:rsidP="00162E1B">
      <w:pPr>
        <w:ind w:firstLine="709"/>
        <w:jc w:val="both"/>
        <w:rPr>
          <w:color w:val="000000"/>
          <w:sz w:val="26"/>
          <w:szCs w:val="26"/>
        </w:rPr>
      </w:pPr>
      <w:r w:rsidRPr="00684B6C">
        <w:rPr>
          <w:color w:val="000000"/>
          <w:sz w:val="26"/>
          <w:szCs w:val="26"/>
        </w:rPr>
        <w:t>Регламент использования территории выступает как совокупность предпочтений и ограничений использования территории в соответствии с ее функциональным назначением.</w:t>
      </w:r>
    </w:p>
    <w:p w:rsidR="00162E1B" w:rsidRPr="00684B6C" w:rsidRDefault="00162E1B" w:rsidP="00162E1B">
      <w:pPr>
        <w:ind w:firstLine="709"/>
        <w:jc w:val="both"/>
        <w:rPr>
          <w:color w:val="000000"/>
          <w:sz w:val="26"/>
          <w:szCs w:val="26"/>
        </w:rPr>
      </w:pPr>
      <w:r w:rsidRPr="00684B6C">
        <w:rPr>
          <w:bCs/>
          <w:sz w:val="26"/>
          <w:szCs w:val="26"/>
        </w:rPr>
        <w:tab/>
      </w:r>
      <w:r w:rsidRPr="00684B6C">
        <w:rPr>
          <w:color w:val="000000"/>
          <w:sz w:val="26"/>
          <w:szCs w:val="26"/>
        </w:rPr>
        <w:t xml:space="preserve">Существующая планировочная организация селитебной территории, это квартальная, одноэтажная, жилая застройка, представленная  индивидуальными усадьбами, расположенными вдоль улиц, направление которых увязано с рельефом местности. Территория малоэтажной застройки незначительна. Улицы  имеют твердое покрытие в центре села, остальные не асфальтированы. Улицы  в количестве восемнадцати меридианного и широтного направления сформировали регулярную квартальную застройку жилых и общественно-деловых зон. Улицы освещены с применением энергосберегающих светильников, имеются указатели с наименованиями улиц и номерами домов. </w:t>
      </w:r>
    </w:p>
    <w:p w:rsidR="00162E1B" w:rsidRPr="00684B6C" w:rsidRDefault="00162E1B" w:rsidP="00162E1B">
      <w:pPr>
        <w:pStyle w:val="af4"/>
        <w:rPr>
          <w:sz w:val="26"/>
          <w:szCs w:val="26"/>
        </w:rPr>
      </w:pPr>
      <w:r w:rsidRPr="00684B6C">
        <w:rPr>
          <w:sz w:val="26"/>
          <w:szCs w:val="26"/>
        </w:rPr>
        <w:lastRenderedPageBreak/>
        <w:t xml:space="preserve">  Зонирование территории Пенновского сельского поселения Троснянского района Орловской области произведено в соответствии с общей территориальной структурой производства и расселения, природно-экологического каркаса поселения, характером размещения и режимом особо охраняемых природных территорий.</w:t>
      </w:r>
    </w:p>
    <w:p w:rsidR="00162E1B" w:rsidRPr="00684B6C" w:rsidRDefault="00162E1B" w:rsidP="00162E1B">
      <w:pPr>
        <w:pStyle w:val="af4"/>
        <w:rPr>
          <w:sz w:val="26"/>
          <w:szCs w:val="26"/>
        </w:rPr>
      </w:pPr>
      <w:r w:rsidRPr="00684B6C">
        <w:rPr>
          <w:sz w:val="26"/>
          <w:szCs w:val="26"/>
        </w:rPr>
        <w:t>Проектом выделены следующие территориально-функциональные зоны в границах поселения:</w:t>
      </w:r>
    </w:p>
    <w:p w:rsidR="00162E1B" w:rsidRPr="00684B6C" w:rsidRDefault="00162E1B" w:rsidP="00162E1B">
      <w:pPr>
        <w:pStyle w:val="af4"/>
        <w:numPr>
          <w:ilvl w:val="0"/>
          <w:numId w:val="19"/>
        </w:numPr>
        <w:ind w:left="0" w:firstLine="709"/>
        <w:rPr>
          <w:sz w:val="26"/>
          <w:szCs w:val="26"/>
        </w:rPr>
      </w:pPr>
      <w:proofErr w:type="gramStart"/>
      <w:r w:rsidRPr="00684B6C">
        <w:rPr>
          <w:sz w:val="26"/>
          <w:szCs w:val="26"/>
        </w:rPr>
        <w:t>жилые</w:t>
      </w:r>
      <w:proofErr w:type="gramEnd"/>
      <w:r w:rsidRPr="00684B6C">
        <w:rPr>
          <w:sz w:val="26"/>
          <w:szCs w:val="26"/>
        </w:rPr>
        <w:t xml:space="preserve"> - с застройкой индивидуальными жилыми домами с приусадебными участками;</w:t>
      </w:r>
    </w:p>
    <w:p w:rsidR="00162E1B" w:rsidRPr="00684B6C" w:rsidRDefault="00162E1B" w:rsidP="00162E1B">
      <w:pPr>
        <w:pStyle w:val="af4"/>
        <w:numPr>
          <w:ilvl w:val="0"/>
          <w:numId w:val="19"/>
        </w:numPr>
        <w:ind w:left="0" w:firstLine="709"/>
        <w:rPr>
          <w:sz w:val="26"/>
          <w:szCs w:val="26"/>
        </w:rPr>
      </w:pPr>
      <w:proofErr w:type="gramStart"/>
      <w:r w:rsidRPr="00684B6C">
        <w:rPr>
          <w:sz w:val="26"/>
          <w:szCs w:val="26"/>
        </w:rPr>
        <w:t>жилые</w:t>
      </w:r>
      <w:proofErr w:type="gramEnd"/>
      <w:r w:rsidRPr="00684B6C">
        <w:rPr>
          <w:sz w:val="26"/>
          <w:szCs w:val="26"/>
        </w:rPr>
        <w:t xml:space="preserve"> - с застройкой малоэтажными жилыми домами; </w:t>
      </w:r>
    </w:p>
    <w:p w:rsidR="00162E1B" w:rsidRPr="00684B6C" w:rsidRDefault="00162E1B" w:rsidP="00162E1B">
      <w:pPr>
        <w:pStyle w:val="af4"/>
        <w:numPr>
          <w:ilvl w:val="0"/>
          <w:numId w:val="19"/>
        </w:numPr>
        <w:ind w:left="0" w:firstLine="709"/>
        <w:rPr>
          <w:sz w:val="26"/>
          <w:szCs w:val="26"/>
        </w:rPr>
      </w:pPr>
      <w:r w:rsidRPr="00684B6C">
        <w:rPr>
          <w:sz w:val="26"/>
          <w:szCs w:val="26"/>
        </w:rPr>
        <w:t>общественно-деловые. включающие участки объектов социального и культурно-бытового обслуживания: детских дошкольных учреждений, общеобразовательных и специализированных школ, учреждений здравоохранения, спортивных комплексов и сооружений, административных, культурно-досуговых, торговых и других объектов;</w:t>
      </w:r>
    </w:p>
    <w:p w:rsidR="00162E1B" w:rsidRPr="00684B6C" w:rsidRDefault="00162E1B" w:rsidP="00162E1B">
      <w:pPr>
        <w:pStyle w:val="af4"/>
        <w:numPr>
          <w:ilvl w:val="0"/>
          <w:numId w:val="19"/>
        </w:numPr>
        <w:ind w:left="0" w:firstLine="709"/>
        <w:rPr>
          <w:sz w:val="26"/>
          <w:szCs w:val="26"/>
        </w:rPr>
      </w:pPr>
      <w:r w:rsidRPr="00684B6C">
        <w:rPr>
          <w:sz w:val="26"/>
          <w:szCs w:val="26"/>
        </w:rPr>
        <w:t xml:space="preserve">производственные, включающие территории промышленных, коммунально-складских предприятий; </w:t>
      </w:r>
    </w:p>
    <w:p w:rsidR="00162E1B" w:rsidRPr="00684B6C" w:rsidRDefault="00162E1B" w:rsidP="00162E1B">
      <w:pPr>
        <w:pStyle w:val="af4"/>
        <w:numPr>
          <w:ilvl w:val="0"/>
          <w:numId w:val="19"/>
        </w:numPr>
        <w:ind w:left="0" w:firstLine="709"/>
        <w:rPr>
          <w:sz w:val="26"/>
          <w:szCs w:val="26"/>
        </w:rPr>
      </w:pPr>
      <w:r w:rsidRPr="00684B6C">
        <w:rPr>
          <w:sz w:val="26"/>
          <w:szCs w:val="26"/>
        </w:rPr>
        <w:t>рекреационные, включающие общепоселковые парки и скверы, лесопарковое озеленение и зоны отдыха;</w:t>
      </w:r>
    </w:p>
    <w:p w:rsidR="00162E1B" w:rsidRPr="00684B6C" w:rsidRDefault="00162E1B" w:rsidP="00162E1B">
      <w:pPr>
        <w:pStyle w:val="af4"/>
        <w:numPr>
          <w:ilvl w:val="0"/>
          <w:numId w:val="19"/>
        </w:numPr>
        <w:ind w:left="0" w:firstLine="709"/>
        <w:rPr>
          <w:sz w:val="26"/>
          <w:szCs w:val="26"/>
        </w:rPr>
      </w:pPr>
      <w:r w:rsidRPr="00684B6C">
        <w:rPr>
          <w:sz w:val="26"/>
          <w:szCs w:val="26"/>
        </w:rPr>
        <w:t xml:space="preserve">зона сельскохозяйственного использования, включающие земли сельскохозяйственных угодий, земли объектов сельскохозяйственного назначения; </w:t>
      </w:r>
    </w:p>
    <w:p w:rsidR="00162E1B" w:rsidRPr="00684B6C" w:rsidRDefault="00162E1B" w:rsidP="00162E1B">
      <w:pPr>
        <w:pStyle w:val="32"/>
        <w:widowControl w:val="0"/>
        <w:numPr>
          <w:ilvl w:val="0"/>
          <w:numId w:val="19"/>
        </w:numPr>
        <w:tabs>
          <w:tab w:val="left" w:pos="540"/>
        </w:tabs>
        <w:ind w:left="0" w:firstLine="709"/>
        <w:rPr>
          <w:sz w:val="26"/>
          <w:szCs w:val="26"/>
        </w:rPr>
      </w:pPr>
      <w:r w:rsidRPr="00684B6C">
        <w:rPr>
          <w:sz w:val="26"/>
          <w:szCs w:val="26"/>
        </w:rPr>
        <w:t xml:space="preserve">   зоны инженерной инфраструктуры - отдельных объектов;</w:t>
      </w:r>
    </w:p>
    <w:p w:rsidR="00162E1B" w:rsidRPr="00684B6C" w:rsidRDefault="00162E1B" w:rsidP="00162E1B">
      <w:pPr>
        <w:widowControl w:val="0"/>
        <w:numPr>
          <w:ilvl w:val="0"/>
          <w:numId w:val="19"/>
        </w:numPr>
        <w:tabs>
          <w:tab w:val="left" w:pos="540"/>
        </w:tabs>
        <w:ind w:left="0" w:firstLine="709"/>
        <w:jc w:val="both"/>
        <w:rPr>
          <w:sz w:val="26"/>
          <w:szCs w:val="26"/>
        </w:rPr>
      </w:pPr>
      <w:r w:rsidRPr="00684B6C">
        <w:rPr>
          <w:sz w:val="26"/>
          <w:szCs w:val="26"/>
        </w:rPr>
        <w:t xml:space="preserve">  зона объектов специального назначения - кладбищ; </w:t>
      </w:r>
    </w:p>
    <w:p w:rsidR="00162E1B" w:rsidRPr="00684B6C" w:rsidRDefault="00162E1B" w:rsidP="00162E1B">
      <w:pPr>
        <w:widowControl w:val="0"/>
        <w:numPr>
          <w:ilvl w:val="0"/>
          <w:numId w:val="19"/>
        </w:numPr>
        <w:tabs>
          <w:tab w:val="left" w:pos="540"/>
        </w:tabs>
        <w:ind w:left="0" w:firstLine="709"/>
        <w:jc w:val="both"/>
        <w:rPr>
          <w:sz w:val="26"/>
          <w:szCs w:val="26"/>
        </w:rPr>
      </w:pPr>
      <w:r w:rsidRPr="00684B6C">
        <w:rPr>
          <w:sz w:val="26"/>
          <w:szCs w:val="26"/>
        </w:rPr>
        <w:t xml:space="preserve">  зона особо охраняемых территорий </w:t>
      </w:r>
      <w:proofErr w:type="gramStart"/>
      <w:r w:rsidRPr="00684B6C">
        <w:rPr>
          <w:sz w:val="26"/>
          <w:szCs w:val="26"/>
        </w:rPr>
        <w:t>-о</w:t>
      </w:r>
      <w:proofErr w:type="gramEnd"/>
      <w:r w:rsidRPr="00684B6C">
        <w:rPr>
          <w:sz w:val="26"/>
          <w:szCs w:val="26"/>
        </w:rPr>
        <w:t>бъектов культурного наследия, включающая памятники архитектуры, истории, археологии.</w:t>
      </w:r>
    </w:p>
    <w:p w:rsidR="00162E1B" w:rsidRPr="00684B6C" w:rsidRDefault="00162E1B" w:rsidP="00162E1B">
      <w:pPr>
        <w:widowControl w:val="0"/>
        <w:ind w:firstLine="709"/>
        <w:jc w:val="both"/>
        <w:rPr>
          <w:sz w:val="26"/>
          <w:szCs w:val="26"/>
        </w:rPr>
      </w:pPr>
      <w:r w:rsidRPr="00684B6C">
        <w:rPr>
          <w:sz w:val="26"/>
          <w:szCs w:val="26"/>
        </w:rPr>
        <w:t>Генеральным планом, помимо территориальных зон, установлены зоны ограничений на использование территорий, в состав которых включены следующие:</w:t>
      </w:r>
    </w:p>
    <w:p w:rsidR="00162E1B" w:rsidRPr="00684B6C" w:rsidRDefault="00162E1B" w:rsidP="00162E1B">
      <w:pPr>
        <w:widowControl w:val="0"/>
        <w:numPr>
          <w:ilvl w:val="0"/>
          <w:numId w:val="20"/>
        </w:numPr>
        <w:ind w:left="0" w:firstLine="709"/>
        <w:jc w:val="both"/>
        <w:rPr>
          <w:sz w:val="26"/>
          <w:szCs w:val="26"/>
        </w:rPr>
      </w:pPr>
      <w:r w:rsidRPr="00684B6C">
        <w:rPr>
          <w:sz w:val="26"/>
          <w:szCs w:val="26"/>
        </w:rPr>
        <w:t>водоохранные зоны рек, ручьев и формируемых на их базе прудов (50 м), установленные с целью ограничения хозяйственной деятельности для защиты водных объектов;</w:t>
      </w:r>
    </w:p>
    <w:p w:rsidR="00162E1B" w:rsidRPr="00684B6C" w:rsidRDefault="00162E1B" w:rsidP="00162E1B">
      <w:pPr>
        <w:widowControl w:val="0"/>
        <w:numPr>
          <w:ilvl w:val="0"/>
          <w:numId w:val="20"/>
        </w:numPr>
        <w:ind w:left="0" w:firstLine="709"/>
        <w:jc w:val="both"/>
        <w:rPr>
          <w:sz w:val="26"/>
          <w:szCs w:val="26"/>
        </w:rPr>
      </w:pPr>
      <w:r w:rsidRPr="00684B6C">
        <w:rPr>
          <w:sz w:val="26"/>
          <w:szCs w:val="26"/>
        </w:rPr>
        <w:t>зоны санитарной охраны, устанавливаемые в целях защиты санитарно-эпидемиологического благополучия населения;</w:t>
      </w:r>
    </w:p>
    <w:p w:rsidR="00162E1B" w:rsidRPr="00684B6C" w:rsidRDefault="00162E1B" w:rsidP="00162E1B">
      <w:pPr>
        <w:widowControl w:val="0"/>
        <w:numPr>
          <w:ilvl w:val="0"/>
          <w:numId w:val="20"/>
        </w:numPr>
        <w:ind w:left="0" w:firstLine="709"/>
        <w:jc w:val="both"/>
        <w:rPr>
          <w:sz w:val="26"/>
          <w:szCs w:val="26"/>
        </w:rPr>
      </w:pPr>
      <w:r w:rsidRPr="00684B6C">
        <w:rPr>
          <w:sz w:val="26"/>
          <w:szCs w:val="26"/>
        </w:rPr>
        <w:t>санитарно-защитные зоны производственно-коммунальных и транспортных объектов, устанавливающие специальный режим использования территории и осуществления хозяйственной деятельности;</w:t>
      </w:r>
    </w:p>
    <w:p w:rsidR="00162E1B" w:rsidRPr="00684B6C" w:rsidRDefault="00162E1B" w:rsidP="00162E1B">
      <w:pPr>
        <w:widowControl w:val="0"/>
        <w:numPr>
          <w:ilvl w:val="0"/>
          <w:numId w:val="20"/>
        </w:numPr>
        <w:ind w:left="0" w:firstLine="709"/>
        <w:jc w:val="both"/>
        <w:rPr>
          <w:sz w:val="26"/>
          <w:szCs w:val="26"/>
        </w:rPr>
      </w:pPr>
      <w:r w:rsidRPr="00684B6C">
        <w:rPr>
          <w:sz w:val="26"/>
          <w:szCs w:val="26"/>
        </w:rPr>
        <w:t>коридоры инженерных коммуникаций, установленные в целях обеспечения их нормального функционирования и защиты от возможного воздействия на безопасность населения;</w:t>
      </w:r>
    </w:p>
    <w:p w:rsidR="00162E1B" w:rsidRPr="00684B6C" w:rsidRDefault="00162E1B" w:rsidP="00162E1B">
      <w:pPr>
        <w:widowControl w:val="0"/>
        <w:ind w:firstLine="709"/>
        <w:jc w:val="both"/>
        <w:rPr>
          <w:sz w:val="26"/>
          <w:szCs w:val="26"/>
        </w:rPr>
      </w:pPr>
      <w:r w:rsidRPr="00684B6C">
        <w:rPr>
          <w:sz w:val="26"/>
          <w:szCs w:val="26"/>
        </w:rPr>
        <w:t>В связи с проектными решениями и их внедрением, на  территории сельского поселения, с учётом планировочной структуры, настоящим проектом предлагается назначить ряд мероприятий по упорядочению некоторых зон.</w:t>
      </w:r>
    </w:p>
    <w:p w:rsidR="00162E1B" w:rsidRPr="00684B6C" w:rsidRDefault="00162E1B" w:rsidP="00162E1B">
      <w:pPr>
        <w:pStyle w:val="a5"/>
        <w:ind w:firstLine="709"/>
        <w:rPr>
          <w:rFonts w:cs="Times New Roman"/>
          <w:b/>
          <w:sz w:val="26"/>
          <w:szCs w:val="26"/>
        </w:rPr>
      </w:pPr>
      <w:r w:rsidRPr="00684B6C">
        <w:rPr>
          <w:rFonts w:cs="Times New Roman"/>
          <w:b/>
          <w:sz w:val="26"/>
          <w:szCs w:val="26"/>
        </w:rPr>
        <w:t>Планируемые функциональные зоны:</w:t>
      </w:r>
    </w:p>
    <w:p w:rsidR="00162E1B" w:rsidRPr="00684B6C" w:rsidRDefault="00162E1B" w:rsidP="00162E1B">
      <w:pPr>
        <w:pStyle w:val="a5"/>
        <w:numPr>
          <w:ilvl w:val="0"/>
          <w:numId w:val="6"/>
        </w:numPr>
        <w:ind w:left="0" w:firstLine="709"/>
        <w:rPr>
          <w:rFonts w:cs="Times New Roman"/>
          <w:bCs/>
          <w:sz w:val="26"/>
          <w:szCs w:val="26"/>
        </w:rPr>
      </w:pPr>
      <w:r w:rsidRPr="00684B6C">
        <w:rPr>
          <w:rFonts w:cs="Times New Roman"/>
          <w:b/>
          <w:sz w:val="26"/>
          <w:szCs w:val="26"/>
        </w:rPr>
        <w:t>жилая</w:t>
      </w:r>
      <w:r w:rsidRPr="00684B6C">
        <w:rPr>
          <w:rFonts w:cs="Times New Roman"/>
          <w:bCs/>
          <w:sz w:val="26"/>
          <w:szCs w:val="26"/>
        </w:rPr>
        <w:t xml:space="preserve"> </w:t>
      </w:r>
      <w:proofErr w:type="gramStart"/>
      <w:r w:rsidRPr="00684B6C">
        <w:rPr>
          <w:rFonts w:cs="Times New Roman"/>
          <w:bCs/>
          <w:sz w:val="26"/>
          <w:szCs w:val="26"/>
        </w:rPr>
        <w:t xml:space="preserve">( </w:t>
      </w:r>
      <w:proofErr w:type="gramEnd"/>
      <w:r w:rsidRPr="00684B6C">
        <w:rPr>
          <w:rFonts w:cs="Times New Roman"/>
          <w:bCs/>
          <w:sz w:val="26"/>
          <w:szCs w:val="26"/>
        </w:rPr>
        <w:t>зона застройки индивидуальными жилыми домами);</w:t>
      </w:r>
    </w:p>
    <w:p w:rsidR="00162E1B" w:rsidRPr="00684B6C" w:rsidRDefault="00162E1B" w:rsidP="00162E1B">
      <w:pPr>
        <w:pStyle w:val="a5"/>
        <w:numPr>
          <w:ilvl w:val="0"/>
          <w:numId w:val="6"/>
        </w:numPr>
        <w:ind w:left="0" w:firstLine="709"/>
        <w:rPr>
          <w:rFonts w:cs="Times New Roman"/>
          <w:bCs/>
          <w:sz w:val="26"/>
          <w:szCs w:val="26"/>
        </w:rPr>
      </w:pPr>
      <w:r w:rsidRPr="00684B6C">
        <w:rPr>
          <w:rFonts w:cs="Times New Roman"/>
          <w:b/>
          <w:sz w:val="26"/>
          <w:szCs w:val="26"/>
        </w:rPr>
        <w:t xml:space="preserve">зона инженерной и транспортной инфраструктуры </w:t>
      </w:r>
      <w:r w:rsidRPr="00684B6C">
        <w:rPr>
          <w:rFonts w:cs="Times New Roman"/>
          <w:bCs/>
          <w:sz w:val="26"/>
          <w:szCs w:val="26"/>
        </w:rPr>
        <w:t>(замена водопровода, ремонт асфальтового покрытия улиц, проект автодороги, строительство распределительного газопровода);</w:t>
      </w:r>
    </w:p>
    <w:p w:rsidR="00162E1B" w:rsidRPr="00684B6C" w:rsidRDefault="00162E1B" w:rsidP="00162E1B">
      <w:pPr>
        <w:pStyle w:val="a5"/>
        <w:numPr>
          <w:ilvl w:val="0"/>
          <w:numId w:val="6"/>
        </w:numPr>
        <w:ind w:left="0" w:firstLine="709"/>
        <w:rPr>
          <w:rFonts w:cs="Times New Roman"/>
          <w:bCs/>
          <w:sz w:val="26"/>
          <w:szCs w:val="26"/>
        </w:rPr>
      </w:pPr>
      <w:r w:rsidRPr="00684B6C">
        <w:rPr>
          <w:rFonts w:cs="Times New Roman"/>
          <w:b/>
          <w:sz w:val="26"/>
          <w:szCs w:val="26"/>
        </w:rPr>
        <w:t xml:space="preserve">зона специального назначения </w:t>
      </w:r>
      <w:r w:rsidRPr="00684B6C">
        <w:rPr>
          <w:rFonts w:cs="Times New Roman"/>
          <w:bCs/>
          <w:sz w:val="26"/>
          <w:szCs w:val="26"/>
        </w:rPr>
        <w:t>(расширение кладбища).</w:t>
      </w:r>
    </w:p>
    <w:p w:rsidR="00162E1B" w:rsidRPr="00684B6C" w:rsidRDefault="00162E1B" w:rsidP="00162E1B">
      <w:pPr>
        <w:pStyle w:val="a5"/>
        <w:tabs>
          <w:tab w:val="left" w:pos="284"/>
        </w:tabs>
        <w:ind w:firstLine="709"/>
        <w:rPr>
          <w:rFonts w:cs="Times New Roman"/>
          <w:b/>
          <w:bCs/>
          <w:sz w:val="26"/>
          <w:szCs w:val="26"/>
        </w:rPr>
      </w:pPr>
      <w:r w:rsidRPr="00684B6C">
        <w:rPr>
          <w:rFonts w:cs="Times New Roman"/>
          <w:b/>
          <w:bCs/>
          <w:sz w:val="26"/>
          <w:szCs w:val="26"/>
        </w:rPr>
        <w:lastRenderedPageBreak/>
        <w:t>Жилая зона</w:t>
      </w:r>
    </w:p>
    <w:p w:rsidR="00162E1B" w:rsidRPr="00684B6C" w:rsidRDefault="00162E1B" w:rsidP="00162E1B">
      <w:pPr>
        <w:widowControl w:val="0"/>
        <w:ind w:firstLine="709"/>
        <w:jc w:val="both"/>
        <w:rPr>
          <w:sz w:val="26"/>
          <w:szCs w:val="26"/>
        </w:rPr>
      </w:pPr>
      <w:r w:rsidRPr="00684B6C">
        <w:rPr>
          <w:sz w:val="26"/>
          <w:szCs w:val="26"/>
        </w:rPr>
        <w:t xml:space="preserve"> Жилая зона предназначена для организации благоприятной и безопасной среды проживания населения, отвечающая его социальным, культурным, бытовым и другим потребностям.</w:t>
      </w:r>
    </w:p>
    <w:p w:rsidR="00162E1B" w:rsidRPr="00684B6C" w:rsidRDefault="00162E1B" w:rsidP="00162E1B">
      <w:pPr>
        <w:widowControl w:val="0"/>
        <w:ind w:firstLine="709"/>
        <w:jc w:val="both"/>
        <w:rPr>
          <w:sz w:val="26"/>
          <w:szCs w:val="26"/>
        </w:rPr>
      </w:pPr>
      <w:r w:rsidRPr="00684B6C">
        <w:rPr>
          <w:sz w:val="26"/>
          <w:szCs w:val="26"/>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 </w:t>
      </w:r>
    </w:p>
    <w:p w:rsidR="00162E1B" w:rsidRPr="00684B6C" w:rsidRDefault="00162E1B" w:rsidP="00162E1B">
      <w:pPr>
        <w:widowControl w:val="0"/>
        <w:ind w:firstLine="709"/>
        <w:jc w:val="both"/>
        <w:rPr>
          <w:sz w:val="26"/>
          <w:szCs w:val="26"/>
        </w:rPr>
      </w:pPr>
      <w:r w:rsidRPr="00684B6C">
        <w:rPr>
          <w:sz w:val="26"/>
          <w:szCs w:val="26"/>
        </w:rPr>
        <w:tab/>
        <w:t>Новое строительство в населённых пунктах будет осуществляться за счёт резервных территорий внутри населенных пунктов и за пределами,  расширения границы поселка Рождественский.</w:t>
      </w:r>
    </w:p>
    <w:p w:rsidR="00162E1B" w:rsidRPr="00684B6C" w:rsidRDefault="00162E1B" w:rsidP="00162E1B">
      <w:pPr>
        <w:widowControl w:val="0"/>
        <w:ind w:firstLine="709"/>
        <w:jc w:val="both"/>
        <w:rPr>
          <w:sz w:val="26"/>
          <w:szCs w:val="26"/>
        </w:rPr>
      </w:pPr>
      <w:r w:rsidRPr="00684B6C">
        <w:rPr>
          <w:sz w:val="26"/>
          <w:szCs w:val="26"/>
        </w:rPr>
        <w:tab/>
        <w:t>Главным планировочным центром сельского поселения является п</w:t>
      </w:r>
      <w:proofErr w:type="gramStart"/>
      <w:r w:rsidRPr="00684B6C">
        <w:rPr>
          <w:sz w:val="26"/>
          <w:szCs w:val="26"/>
        </w:rPr>
        <w:t>.Р</w:t>
      </w:r>
      <w:proofErr w:type="gramEnd"/>
      <w:r w:rsidRPr="00684B6C">
        <w:rPr>
          <w:sz w:val="26"/>
          <w:szCs w:val="26"/>
        </w:rPr>
        <w:t xml:space="preserve">ождественский – административный центр сельского поселения. </w:t>
      </w:r>
    </w:p>
    <w:p w:rsidR="00162E1B" w:rsidRPr="00684B6C" w:rsidRDefault="00162E1B" w:rsidP="00162E1B">
      <w:pPr>
        <w:widowControl w:val="0"/>
        <w:ind w:firstLine="709"/>
        <w:jc w:val="both"/>
        <w:rPr>
          <w:sz w:val="26"/>
          <w:szCs w:val="26"/>
        </w:rPr>
      </w:pPr>
      <w:r w:rsidRPr="00684B6C">
        <w:rPr>
          <w:bCs/>
          <w:sz w:val="26"/>
          <w:szCs w:val="26"/>
        </w:rPr>
        <w:tab/>
      </w:r>
      <w:r w:rsidRPr="00684B6C">
        <w:rPr>
          <w:sz w:val="26"/>
          <w:szCs w:val="26"/>
        </w:rPr>
        <w:t>Существующая планировочная организация селитебной территории, это квартальная, одноэтажная, жилая застройка, представленная  индивидуальными усадьбами, расположенными вдоль улиц, направление которых увязано с рельефом местности. Территория малоэтажной застройки незначительна. Улицы  имеют твердое покрытие, некоторые их которых требуют асфальтирования и ремонта твердого покрытия</w:t>
      </w:r>
      <w:proofErr w:type="gramStart"/>
      <w:r w:rsidRPr="00684B6C">
        <w:rPr>
          <w:sz w:val="26"/>
          <w:szCs w:val="26"/>
        </w:rPr>
        <w:t xml:space="preserve">.. </w:t>
      </w:r>
      <w:proofErr w:type="gramEnd"/>
      <w:r w:rsidRPr="00684B6C">
        <w:rPr>
          <w:sz w:val="26"/>
          <w:szCs w:val="26"/>
        </w:rPr>
        <w:t xml:space="preserve">Улицы  в количестве восемнадцати меридианного и широтного направления сформировали регулярную квартальную застройку жилых и общественно-деловых зон. Улицы освещены с применением энергосберегающих светильников, имеются указатели с наименованиями улиц и номерами домов. </w:t>
      </w:r>
    </w:p>
    <w:p w:rsidR="00162E1B" w:rsidRPr="00684B6C" w:rsidRDefault="00162E1B" w:rsidP="00162E1B">
      <w:pPr>
        <w:widowControl w:val="0"/>
        <w:ind w:firstLine="709"/>
        <w:jc w:val="both"/>
        <w:rPr>
          <w:sz w:val="26"/>
          <w:szCs w:val="26"/>
        </w:rPr>
      </w:pPr>
      <w:proofErr w:type="gramStart"/>
      <w:r w:rsidRPr="00684B6C">
        <w:rPr>
          <w:sz w:val="26"/>
          <w:szCs w:val="26"/>
        </w:rPr>
        <w:t>Населенный пункт обеспечен всеми видами инженерного оборудования и  благоустройства: газифицирован, проложены водопровод, имеется частичная канализация, теплосеть.</w:t>
      </w:r>
      <w:proofErr w:type="gramEnd"/>
    </w:p>
    <w:p w:rsidR="00162E1B" w:rsidRPr="00684B6C" w:rsidRDefault="00162E1B" w:rsidP="00162E1B">
      <w:pPr>
        <w:widowControl w:val="0"/>
        <w:ind w:firstLine="709"/>
        <w:jc w:val="both"/>
        <w:rPr>
          <w:sz w:val="26"/>
          <w:szCs w:val="26"/>
        </w:rPr>
      </w:pPr>
      <w:r w:rsidRPr="00684B6C">
        <w:rPr>
          <w:sz w:val="26"/>
          <w:szCs w:val="26"/>
        </w:rPr>
        <w:t xml:space="preserve"> В настоящее время свободные от застройки земли заняты индивидуальными огородами и пастбищами.</w:t>
      </w:r>
    </w:p>
    <w:p w:rsidR="00162E1B" w:rsidRPr="00684B6C" w:rsidRDefault="00162E1B" w:rsidP="00162E1B">
      <w:pPr>
        <w:pStyle w:val="a7"/>
        <w:tabs>
          <w:tab w:val="clear" w:pos="4677"/>
          <w:tab w:val="clear" w:pos="9355"/>
          <w:tab w:val="left" w:pos="540"/>
        </w:tabs>
        <w:ind w:firstLine="709"/>
        <w:jc w:val="both"/>
        <w:rPr>
          <w:sz w:val="26"/>
          <w:szCs w:val="26"/>
        </w:rPr>
      </w:pPr>
      <w:r w:rsidRPr="00684B6C">
        <w:rPr>
          <w:sz w:val="26"/>
          <w:szCs w:val="26"/>
        </w:rPr>
        <w:t>Существующая планировочная организация селитебной территории</w:t>
      </w:r>
      <w:r w:rsidRPr="00684B6C">
        <w:rPr>
          <w:b/>
          <w:bCs/>
          <w:sz w:val="26"/>
          <w:szCs w:val="26"/>
        </w:rPr>
        <w:t xml:space="preserve"> п</w:t>
      </w:r>
      <w:proofErr w:type="gramStart"/>
      <w:r w:rsidRPr="00684B6C">
        <w:rPr>
          <w:b/>
          <w:bCs/>
          <w:sz w:val="26"/>
          <w:szCs w:val="26"/>
        </w:rPr>
        <w:t>.Р</w:t>
      </w:r>
      <w:proofErr w:type="gramEnd"/>
      <w:r w:rsidRPr="00684B6C">
        <w:rPr>
          <w:b/>
          <w:bCs/>
          <w:sz w:val="26"/>
          <w:szCs w:val="26"/>
        </w:rPr>
        <w:t>ождественский</w:t>
      </w:r>
      <w:r w:rsidRPr="00684B6C">
        <w:rPr>
          <w:sz w:val="26"/>
          <w:szCs w:val="26"/>
        </w:rPr>
        <w:t xml:space="preserve">, это квартальная, одноэтажная и малоэтажная жилая застройка, представленная  индивидуальными усадьбами и малоэтажными домами, расположенными вдоль улиц, направление которых увязано с рельефом местности. В настоящее время в жилой зоне </w:t>
      </w:r>
      <w:r w:rsidRPr="00684B6C">
        <w:rPr>
          <w:iCs/>
          <w:sz w:val="26"/>
          <w:szCs w:val="26"/>
        </w:rPr>
        <w:t>поселка Рождественский</w:t>
      </w:r>
      <w:r w:rsidRPr="00684B6C">
        <w:rPr>
          <w:sz w:val="26"/>
          <w:szCs w:val="26"/>
        </w:rPr>
        <w:t xml:space="preserve"> расположены социально – значимые объекты: основная образовательная школа, детский сад, ФАП, магазины, библиотека, АТС, СДК</w:t>
      </w:r>
    </w:p>
    <w:p w:rsidR="00162E1B" w:rsidRPr="00684B6C" w:rsidRDefault="00162E1B" w:rsidP="00162E1B">
      <w:pPr>
        <w:widowControl w:val="0"/>
        <w:ind w:firstLine="709"/>
        <w:jc w:val="both"/>
        <w:rPr>
          <w:sz w:val="26"/>
          <w:szCs w:val="26"/>
        </w:rPr>
      </w:pPr>
      <w:r w:rsidRPr="00684B6C">
        <w:rPr>
          <w:b/>
          <w:bCs/>
          <w:i/>
          <w:iCs/>
          <w:sz w:val="26"/>
          <w:szCs w:val="26"/>
        </w:rPr>
        <w:t xml:space="preserve"> </w:t>
      </w:r>
      <w:r w:rsidRPr="00684B6C">
        <w:rPr>
          <w:sz w:val="26"/>
          <w:szCs w:val="26"/>
        </w:rPr>
        <w:t>Так как на территории п</w:t>
      </w:r>
      <w:proofErr w:type="gramStart"/>
      <w:r w:rsidRPr="00684B6C">
        <w:rPr>
          <w:sz w:val="26"/>
          <w:szCs w:val="26"/>
        </w:rPr>
        <w:t>.Р</w:t>
      </w:r>
      <w:proofErr w:type="gramEnd"/>
      <w:r w:rsidRPr="00684B6C">
        <w:rPr>
          <w:sz w:val="26"/>
          <w:szCs w:val="26"/>
        </w:rPr>
        <w:t>ождественский  нет свободных площадей для ИЖС, возникает необходимость выбора участков за границей населенного пункта на землях сельхозназначения, при этом последует необходимость изменения границы населенного пункта, в связи с включением в черту населенных пунктов индивидуальной жилой застройки и перевод земель из категории «Земли сельскохозяйственного назначения»,   в категорию «Земли  населенных пунктов».</w:t>
      </w:r>
    </w:p>
    <w:p w:rsidR="00162E1B" w:rsidRPr="00684B6C" w:rsidRDefault="00162E1B" w:rsidP="00162E1B">
      <w:pPr>
        <w:pStyle w:val="a7"/>
        <w:tabs>
          <w:tab w:val="clear" w:pos="4677"/>
          <w:tab w:val="clear" w:pos="9355"/>
        </w:tabs>
        <w:ind w:firstLine="709"/>
        <w:jc w:val="both"/>
        <w:rPr>
          <w:b/>
          <w:bCs/>
          <w:sz w:val="26"/>
          <w:szCs w:val="26"/>
        </w:rPr>
      </w:pPr>
      <w:r w:rsidRPr="00684B6C">
        <w:rPr>
          <w:b/>
          <w:bCs/>
          <w:sz w:val="26"/>
          <w:szCs w:val="26"/>
        </w:rPr>
        <w:t>Зона сельскохозяйственного использования</w:t>
      </w:r>
    </w:p>
    <w:p w:rsidR="00162E1B" w:rsidRPr="00684B6C" w:rsidRDefault="00162E1B" w:rsidP="00162E1B">
      <w:pPr>
        <w:pStyle w:val="afd"/>
        <w:widowControl w:val="0"/>
        <w:spacing w:line="240" w:lineRule="auto"/>
        <w:ind w:firstLine="709"/>
        <w:rPr>
          <w:sz w:val="26"/>
          <w:szCs w:val="26"/>
        </w:rPr>
      </w:pPr>
      <w:r w:rsidRPr="00684B6C">
        <w:rPr>
          <w:sz w:val="26"/>
          <w:szCs w:val="26"/>
        </w:rPr>
        <w:t xml:space="preserve">В состав зон сельскохозяйственного использования включаются зоны сельскохозяйственных угодий </w:t>
      </w:r>
      <w:proofErr w:type="gramStart"/>
      <w:r w:rsidRPr="00684B6C">
        <w:rPr>
          <w:sz w:val="26"/>
          <w:szCs w:val="26"/>
        </w:rPr>
        <w:t>–п</w:t>
      </w:r>
      <w:proofErr w:type="gramEnd"/>
      <w:r w:rsidRPr="00684B6C">
        <w:rPr>
          <w:sz w:val="26"/>
          <w:szCs w:val="26"/>
        </w:rPr>
        <w:t xml:space="preserve">ашня, сенокосы, пастбища, залежи, земли занятые многолетними насаждениями; зоны, занятые объектами сельскохозяйственного назначения и предназначенные для ведения сельского хозяйства, дачного хозяйства, садоводства, для развития объектов сельскохозяйственного назначения. На территории сельского поселения зона сельскохозяйственных угодий находится </w:t>
      </w:r>
      <w:r w:rsidRPr="00684B6C">
        <w:rPr>
          <w:sz w:val="26"/>
          <w:szCs w:val="26"/>
        </w:rPr>
        <w:lastRenderedPageBreak/>
        <w:t xml:space="preserve">как в черте населенного </w:t>
      </w:r>
      <w:proofErr w:type="gramStart"/>
      <w:r w:rsidRPr="00684B6C">
        <w:rPr>
          <w:sz w:val="26"/>
          <w:szCs w:val="26"/>
        </w:rPr>
        <w:t>пункта</w:t>
      </w:r>
      <w:proofErr w:type="gramEnd"/>
      <w:r w:rsidRPr="00684B6C">
        <w:rPr>
          <w:sz w:val="26"/>
          <w:szCs w:val="26"/>
        </w:rPr>
        <w:t xml:space="preserve"> так и за чертой.        </w:t>
      </w:r>
    </w:p>
    <w:p w:rsidR="00162E1B" w:rsidRPr="00684B6C" w:rsidRDefault="00162E1B" w:rsidP="00162E1B">
      <w:pPr>
        <w:widowControl w:val="0"/>
        <w:ind w:firstLine="709"/>
        <w:jc w:val="both"/>
        <w:rPr>
          <w:sz w:val="26"/>
          <w:szCs w:val="26"/>
        </w:rPr>
      </w:pPr>
      <w:r w:rsidRPr="00684B6C">
        <w:rPr>
          <w:sz w:val="26"/>
          <w:szCs w:val="26"/>
        </w:rPr>
        <w:t>Южнее поселка Рождественский располагается территория (не функционирующей) фермы КРС, территория мастерских, территория зерновых складов и места разгрузки зерна (ток, северо-западнее д</w:t>
      </w:r>
      <w:proofErr w:type="gramStart"/>
      <w:r w:rsidRPr="00684B6C">
        <w:rPr>
          <w:sz w:val="26"/>
          <w:szCs w:val="26"/>
        </w:rPr>
        <w:t>.Ф</w:t>
      </w:r>
      <w:proofErr w:type="gramEnd"/>
      <w:r w:rsidRPr="00684B6C">
        <w:rPr>
          <w:sz w:val="26"/>
          <w:szCs w:val="26"/>
        </w:rPr>
        <w:t xml:space="preserve">ролово располагается территория фермы КРС, которая в настоящее время не функционирует, северо-восточнее п.Покровский – территория места разгрузки зерна (ток),  северо-западнее п.Колычевский размещена территория мастерских и фермы КРС. </w:t>
      </w:r>
    </w:p>
    <w:p w:rsidR="00162E1B" w:rsidRPr="00684B6C" w:rsidRDefault="00162E1B" w:rsidP="00162E1B">
      <w:pPr>
        <w:widowControl w:val="0"/>
        <w:ind w:firstLine="709"/>
        <w:jc w:val="both"/>
        <w:rPr>
          <w:sz w:val="26"/>
          <w:szCs w:val="26"/>
        </w:rPr>
      </w:pPr>
      <w:r w:rsidRPr="00684B6C">
        <w:rPr>
          <w:sz w:val="26"/>
          <w:szCs w:val="26"/>
        </w:rPr>
        <w:t>Развитие объектов сельскохозяйственного назначения  проектом генерального плана не предусматривается.</w:t>
      </w:r>
    </w:p>
    <w:p w:rsidR="00162E1B" w:rsidRPr="00684B6C" w:rsidRDefault="00162E1B" w:rsidP="00162E1B">
      <w:pPr>
        <w:pStyle w:val="a7"/>
        <w:tabs>
          <w:tab w:val="clear" w:pos="4677"/>
          <w:tab w:val="clear" w:pos="9355"/>
        </w:tabs>
        <w:ind w:firstLine="709"/>
        <w:jc w:val="both"/>
        <w:rPr>
          <w:b/>
          <w:bCs/>
          <w:sz w:val="26"/>
          <w:szCs w:val="26"/>
        </w:rPr>
      </w:pPr>
      <w:r w:rsidRPr="00684B6C">
        <w:rPr>
          <w:b/>
          <w:bCs/>
          <w:sz w:val="26"/>
          <w:szCs w:val="26"/>
        </w:rPr>
        <w:t>Рекреационная зона</w:t>
      </w:r>
    </w:p>
    <w:p w:rsidR="00162E1B" w:rsidRPr="00684B6C" w:rsidRDefault="00162E1B" w:rsidP="00162E1B">
      <w:pPr>
        <w:widowControl w:val="0"/>
        <w:ind w:firstLine="709"/>
        <w:jc w:val="both"/>
        <w:rPr>
          <w:sz w:val="26"/>
          <w:szCs w:val="26"/>
        </w:rPr>
      </w:pPr>
      <w:r w:rsidRPr="00684B6C">
        <w:rPr>
          <w:sz w:val="26"/>
          <w:szCs w:val="26"/>
        </w:rPr>
        <w:t xml:space="preserve">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леса,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поселений. </w:t>
      </w:r>
    </w:p>
    <w:p w:rsidR="00162E1B" w:rsidRPr="00684B6C" w:rsidRDefault="00162E1B" w:rsidP="00162E1B">
      <w:pPr>
        <w:pStyle w:val="afd"/>
        <w:widowControl w:val="0"/>
        <w:spacing w:line="240" w:lineRule="auto"/>
        <w:ind w:firstLine="709"/>
        <w:rPr>
          <w:sz w:val="26"/>
          <w:szCs w:val="26"/>
        </w:rPr>
      </w:pPr>
      <w:r w:rsidRPr="00684B6C">
        <w:rPr>
          <w:sz w:val="26"/>
          <w:szCs w:val="26"/>
        </w:rPr>
        <w:t>Ландшафтно-рекреационные условия сельского поселения благоприятны для развития рекреационной деятельности.</w:t>
      </w:r>
    </w:p>
    <w:p w:rsidR="00162E1B" w:rsidRPr="00684B6C" w:rsidRDefault="00162E1B" w:rsidP="00162E1B">
      <w:pPr>
        <w:pStyle w:val="afd"/>
        <w:widowControl w:val="0"/>
        <w:spacing w:line="240" w:lineRule="auto"/>
        <w:ind w:firstLine="709"/>
        <w:rPr>
          <w:sz w:val="26"/>
          <w:szCs w:val="26"/>
        </w:rPr>
      </w:pPr>
      <w:r w:rsidRPr="00684B6C">
        <w:rPr>
          <w:sz w:val="26"/>
          <w:szCs w:val="26"/>
        </w:rPr>
        <w:t>В южной части поселения расположилось Михайловское водохранилище, на берегу которого расположилась благоустроенная зона сезонного отдыха населения (пляж).</w:t>
      </w:r>
    </w:p>
    <w:p w:rsidR="00162E1B" w:rsidRPr="00684B6C" w:rsidRDefault="00162E1B" w:rsidP="00162E1B">
      <w:pPr>
        <w:pStyle w:val="a7"/>
        <w:tabs>
          <w:tab w:val="clear" w:pos="4677"/>
          <w:tab w:val="clear" w:pos="9355"/>
        </w:tabs>
        <w:ind w:firstLine="709"/>
        <w:jc w:val="both"/>
        <w:rPr>
          <w:b/>
          <w:bCs/>
          <w:sz w:val="26"/>
          <w:szCs w:val="26"/>
        </w:rPr>
      </w:pPr>
      <w:r w:rsidRPr="00684B6C">
        <w:rPr>
          <w:b/>
          <w:bCs/>
          <w:sz w:val="26"/>
          <w:szCs w:val="26"/>
        </w:rPr>
        <w:t>Зона особо охраняемых территорий</w:t>
      </w:r>
    </w:p>
    <w:p w:rsidR="00162E1B" w:rsidRPr="00684B6C" w:rsidRDefault="00162E1B" w:rsidP="00162E1B">
      <w:pPr>
        <w:widowControl w:val="0"/>
        <w:ind w:firstLine="709"/>
        <w:jc w:val="both"/>
        <w:rPr>
          <w:sz w:val="26"/>
          <w:szCs w:val="26"/>
        </w:rPr>
      </w:pPr>
      <w:r w:rsidRPr="00684B6C">
        <w:rPr>
          <w:sz w:val="26"/>
          <w:szCs w:val="26"/>
        </w:rPr>
        <w:t xml:space="preserve">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162E1B" w:rsidRPr="00684B6C" w:rsidRDefault="00162E1B" w:rsidP="00162E1B">
      <w:pPr>
        <w:widowControl w:val="0"/>
        <w:ind w:firstLine="709"/>
        <w:jc w:val="both"/>
        <w:rPr>
          <w:sz w:val="26"/>
          <w:szCs w:val="26"/>
        </w:rPr>
      </w:pPr>
      <w:r w:rsidRPr="00684B6C">
        <w:rPr>
          <w:sz w:val="26"/>
          <w:szCs w:val="26"/>
        </w:rPr>
        <w:t>На территории Пенновского сельского поселения отсутствуют территории особо охраняемых природных территорий.</w:t>
      </w:r>
    </w:p>
    <w:p w:rsidR="00162E1B" w:rsidRPr="00684B6C" w:rsidRDefault="00162E1B" w:rsidP="00162E1B">
      <w:pPr>
        <w:pStyle w:val="a5"/>
        <w:ind w:firstLine="709"/>
        <w:rPr>
          <w:rFonts w:cs="Times New Roman"/>
          <w:bCs/>
          <w:sz w:val="26"/>
          <w:szCs w:val="26"/>
        </w:rPr>
      </w:pPr>
      <w:r w:rsidRPr="00684B6C">
        <w:rPr>
          <w:rFonts w:cs="Times New Roman"/>
          <w:bCs/>
          <w:sz w:val="26"/>
          <w:szCs w:val="26"/>
        </w:rPr>
        <w:t>На территории Пенновского сельского поселения расположены объекты исторического наследия: в д</w:t>
      </w:r>
      <w:proofErr w:type="gramStart"/>
      <w:r w:rsidRPr="00684B6C">
        <w:rPr>
          <w:rFonts w:cs="Times New Roman"/>
          <w:bCs/>
          <w:sz w:val="26"/>
          <w:szCs w:val="26"/>
        </w:rPr>
        <w:t>.Б</w:t>
      </w:r>
      <w:proofErr w:type="gramEnd"/>
      <w:r w:rsidRPr="00684B6C">
        <w:rPr>
          <w:rFonts w:cs="Times New Roman"/>
          <w:bCs/>
          <w:sz w:val="26"/>
          <w:szCs w:val="26"/>
        </w:rPr>
        <w:t xml:space="preserve">елый Немёд, в д.Редогощь, в с.Рождественское, в с.Студенок, д.Фроловка  размещены братские могилы советских воинов, в поселке Колычевский индивидуальное захоронение, которые являются объектами исторического наследия регионального значения. </w:t>
      </w:r>
    </w:p>
    <w:p w:rsidR="00162E1B" w:rsidRPr="00684B6C" w:rsidRDefault="00162E1B" w:rsidP="00162E1B">
      <w:pPr>
        <w:pStyle w:val="a7"/>
        <w:tabs>
          <w:tab w:val="clear" w:pos="4677"/>
          <w:tab w:val="clear" w:pos="9355"/>
        </w:tabs>
        <w:ind w:firstLine="709"/>
        <w:jc w:val="both"/>
        <w:rPr>
          <w:b/>
          <w:bCs/>
          <w:sz w:val="26"/>
          <w:szCs w:val="26"/>
        </w:rPr>
      </w:pPr>
      <w:r w:rsidRPr="00684B6C">
        <w:rPr>
          <w:b/>
          <w:bCs/>
          <w:sz w:val="26"/>
          <w:szCs w:val="26"/>
        </w:rPr>
        <w:t>Зона специального назначения</w:t>
      </w:r>
    </w:p>
    <w:p w:rsidR="00162E1B" w:rsidRPr="00684B6C" w:rsidRDefault="00162E1B" w:rsidP="00162E1B">
      <w:pPr>
        <w:widowControl w:val="0"/>
        <w:ind w:firstLine="709"/>
        <w:jc w:val="both"/>
        <w:rPr>
          <w:sz w:val="26"/>
          <w:szCs w:val="26"/>
        </w:rPr>
      </w:pPr>
      <w:r w:rsidRPr="00684B6C">
        <w:rPr>
          <w:sz w:val="26"/>
          <w:szCs w:val="26"/>
        </w:rPr>
        <w:t xml:space="preserve">В состав зон специального назначения включаются зоны, занятые  кладбищами,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162E1B" w:rsidRPr="00684B6C" w:rsidRDefault="00162E1B" w:rsidP="00162E1B">
      <w:pPr>
        <w:widowControl w:val="0"/>
        <w:ind w:firstLine="709"/>
        <w:jc w:val="both"/>
        <w:rPr>
          <w:sz w:val="26"/>
          <w:szCs w:val="26"/>
        </w:rPr>
      </w:pPr>
      <w:r w:rsidRPr="00684B6C">
        <w:rPr>
          <w:sz w:val="26"/>
          <w:szCs w:val="26"/>
        </w:rPr>
        <w:t>В настоящее время на территории Пенновского сельского поселения располагаются восемь кладбищ. В благоустройстве и содержании кладбищ вместе с администрацией сельского поселения, участвуют местные жители, наводится санитарный порядок, вывозится мусор.</w:t>
      </w:r>
    </w:p>
    <w:p w:rsidR="00162E1B" w:rsidRPr="00684B6C" w:rsidRDefault="00162E1B" w:rsidP="00162E1B">
      <w:pPr>
        <w:widowControl w:val="0"/>
        <w:ind w:firstLine="709"/>
        <w:jc w:val="both"/>
        <w:rPr>
          <w:sz w:val="26"/>
          <w:szCs w:val="26"/>
        </w:rPr>
      </w:pPr>
      <w:r w:rsidRPr="00684B6C">
        <w:rPr>
          <w:sz w:val="26"/>
          <w:szCs w:val="26"/>
        </w:rPr>
        <w:t>Участки компостирования твердых бытовых отходов на территории поселения отсутствуют. На территории п</w:t>
      </w:r>
      <w:proofErr w:type="gramStart"/>
      <w:r w:rsidRPr="00684B6C">
        <w:rPr>
          <w:sz w:val="26"/>
          <w:szCs w:val="26"/>
        </w:rPr>
        <w:t>.Р</w:t>
      </w:r>
      <w:proofErr w:type="gramEnd"/>
      <w:r w:rsidRPr="00684B6C">
        <w:rPr>
          <w:sz w:val="26"/>
          <w:szCs w:val="26"/>
        </w:rPr>
        <w:t>ождественский и на территории зоны отдыха населения (пляжа) размещены мусорные контейнеры для сбора мусора с вывозом его специальными машинами.</w:t>
      </w:r>
    </w:p>
    <w:p w:rsidR="00162E1B" w:rsidRPr="00684B6C" w:rsidRDefault="00162E1B" w:rsidP="00162E1B">
      <w:pPr>
        <w:widowControl w:val="0"/>
        <w:ind w:firstLine="709"/>
        <w:jc w:val="both"/>
        <w:rPr>
          <w:sz w:val="26"/>
          <w:szCs w:val="26"/>
        </w:rPr>
      </w:pPr>
      <w:r w:rsidRPr="00684B6C">
        <w:rPr>
          <w:sz w:val="26"/>
          <w:szCs w:val="26"/>
        </w:rPr>
        <w:t>На территории поселения размещается скотомогильник, находящийся в стадии консервации.</w:t>
      </w:r>
    </w:p>
    <w:p w:rsidR="00162E1B" w:rsidRPr="00684B6C" w:rsidRDefault="00162E1B" w:rsidP="00162E1B">
      <w:pPr>
        <w:pStyle w:val="a7"/>
        <w:tabs>
          <w:tab w:val="clear" w:pos="4677"/>
          <w:tab w:val="clear" w:pos="9355"/>
        </w:tabs>
        <w:ind w:firstLine="709"/>
        <w:jc w:val="both"/>
        <w:rPr>
          <w:sz w:val="26"/>
          <w:szCs w:val="26"/>
        </w:rPr>
      </w:pPr>
      <w:r w:rsidRPr="00684B6C">
        <w:rPr>
          <w:sz w:val="26"/>
          <w:szCs w:val="26"/>
        </w:rPr>
        <w:t>Недостаточность места для захоронений жителей сельского поселения требует расширения кладбища в с</w:t>
      </w:r>
      <w:proofErr w:type="gramStart"/>
      <w:r w:rsidRPr="00684B6C">
        <w:rPr>
          <w:sz w:val="26"/>
          <w:szCs w:val="26"/>
        </w:rPr>
        <w:t>.Р</w:t>
      </w:r>
      <w:proofErr w:type="gramEnd"/>
      <w:r w:rsidRPr="00684B6C">
        <w:rPr>
          <w:sz w:val="26"/>
          <w:szCs w:val="26"/>
        </w:rPr>
        <w:t xml:space="preserve">ождественское. </w:t>
      </w:r>
    </w:p>
    <w:p w:rsidR="00162E1B" w:rsidRPr="00684B6C" w:rsidRDefault="00162E1B" w:rsidP="00162E1B">
      <w:pPr>
        <w:ind w:firstLine="709"/>
        <w:jc w:val="both"/>
        <w:rPr>
          <w:b/>
          <w:bCs/>
          <w:sz w:val="26"/>
          <w:szCs w:val="26"/>
        </w:rPr>
      </w:pPr>
      <w:r w:rsidRPr="00684B6C">
        <w:rPr>
          <w:b/>
          <w:bCs/>
          <w:sz w:val="26"/>
          <w:szCs w:val="26"/>
        </w:rPr>
        <w:t xml:space="preserve"> Выводы</w:t>
      </w:r>
    </w:p>
    <w:p w:rsidR="00162E1B" w:rsidRPr="00684B6C" w:rsidRDefault="00162E1B" w:rsidP="00162E1B">
      <w:pPr>
        <w:pStyle w:val="ab"/>
        <w:ind w:firstLine="709"/>
        <w:rPr>
          <w:sz w:val="26"/>
          <w:szCs w:val="26"/>
        </w:rPr>
      </w:pPr>
      <w:r w:rsidRPr="00684B6C">
        <w:rPr>
          <w:sz w:val="26"/>
          <w:szCs w:val="26"/>
        </w:rPr>
        <w:lastRenderedPageBreak/>
        <w:t xml:space="preserve">Сложившаяся система социальной инфраструктуры сельского поселения, имеет учреждения обслуживания той емкости, которые ему необходимы по условиям реального спроса, с одной стороны, и исходя из его экономических возможностей, с другой стороны. </w:t>
      </w:r>
    </w:p>
    <w:p w:rsidR="005D36D5" w:rsidRPr="00684B6C" w:rsidRDefault="005D36D5" w:rsidP="005D36D5">
      <w:pPr>
        <w:rPr>
          <w:b/>
          <w:sz w:val="26"/>
          <w:szCs w:val="26"/>
        </w:rPr>
      </w:pPr>
    </w:p>
    <w:p w:rsidR="0064203D" w:rsidRPr="00684B6C" w:rsidRDefault="00162E1B" w:rsidP="00C15B63">
      <w:pPr>
        <w:pStyle w:val="2"/>
        <w:ind w:firstLine="709"/>
        <w:jc w:val="center"/>
        <w:rPr>
          <w:b/>
          <w:sz w:val="26"/>
          <w:szCs w:val="26"/>
        </w:rPr>
      </w:pPr>
      <w:bookmarkStart w:id="29" w:name="_Toc109232347"/>
      <w:r w:rsidRPr="00684B6C">
        <w:rPr>
          <w:b/>
          <w:sz w:val="26"/>
          <w:szCs w:val="26"/>
        </w:rPr>
        <w:t xml:space="preserve">2.5.2 </w:t>
      </w:r>
      <w:r w:rsidR="0064203D" w:rsidRPr="00684B6C">
        <w:rPr>
          <w:b/>
          <w:sz w:val="26"/>
          <w:szCs w:val="26"/>
        </w:rPr>
        <w:t>Планировочная структура поселения</w:t>
      </w:r>
      <w:bookmarkEnd w:id="29"/>
    </w:p>
    <w:p w:rsidR="0064203D" w:rsidRPr="00684B6C" w:rsidRDefault="0064203D" w:rsidP="005D36D5">
      <w:pPr>
        <w:pStyle w:val="af4"/>
        <w:rPr>
          <w:sz w:val="26"/>
          <w:szCs w:val="26"/>
        </w:rPr>
      </w:pPr>
      <w:r w:rsidRPr="00684B6C">
        <w:rPr>
          <w:sz w:val="26"/>
          <w:szCs w:val="26"/>
        </w:rPr>
        <w:t xml:space="preserve">Планировочная структура сельского поселения формировалась в течение значительного периода времени под влиянием большого количества определяющих факторов: административных, функционально-хозяйственных, природных. Основными планировочными осями являются: автодороги 4-5-й категории регионального значения, проходящие по территории поселения в западной её части. На планировочную структуру территории поселения большое влияние оказывают: рельеф местности, реки и пруды, распределительные газопроводы и другие межпоселковые сети. </w:t>
      </w:r>
    </w:p>
    <w:p w:rsidR="0064203D" w:rsidRPr="00684B6C" w:rsidRDefault="0064203D" w:rsidP="005D36D5">
      <w:pPr>
        <w:pStyle w:val="af4"/>
        <w:rPr>
          <w:sz w:val="26"/>
          <w:szCs w:val="26"/>
        </w:rPr>
      </w:pPr>
      <w:r w:rsidRPr="00684B6C">
        <w:rPr>
          <w:sz w:val="26"/>
          <w:szCs w:val="26"/>
        </w:rPr>
        <w:t>На территории Пенновского сельского поселения расположен 21 населенный пункт. Поселок Рождественский является центром сельского поселения. Большая часть территории поселения используется в сельскохозяйственных целях (выращивание зерновых культур), но не имеет четко выраженной планировочной структуры из-за сложного рельефа. Часть территории, расположенная в отрогах балок  используется как выгон.</w:t>
      </w:r>
    </w:p>
    <w:p w:rsidR="0064203D" w:rsidRPr="00684B6C" w:rsidRDefault="0064203D" w:rsidP="005D36D5">
      <w:pPr>
        <w:pStyle w:val="af4"/>
        <w:rPr>
          <w:sz w:val="26"/>
          <w:szCs w:val="26"/>
        </w:rPr>
      </w:pPr>
      <w:r w:rsidRPr="00684B6C">
        <w:rPr>
          <w:sz w:val="26"/>
          <w:szCs w:val="26"/>
        </w:rPr>
        <w:t>На территории поселения имеются многочисленные просёлочные дороги и полезащитные лесные полосы.</w:t>
      </w:r>
    </w:p>
    <w:p w:rsidR="0064203D" w:rsidRPr="00684B6C" w:rsidRDefault="0064203D">
      <w:pPr>
        <w:spacing w:line="360" w:lineRule="auto"/>
        <w:jc w:val="center"/>
        <w:rPr>
          <w:b/>
          <w:sz w:val="26"/>
          <w:szCs w:val="26"/>
        </w:rPr>
      </w:pPr>
      <w:r w:rsidRPr="00684B6C">
        <w:rPr>
          <w:b/>
          <w:sz w:val="26"/>
          <w:szCs w:val="26"/>
        </w:rPr>
        <w:t>Населённые пункты</w:t>
      </w:r>
    </w:p>
    <w:p w:rsidR="0064203D" w:rsidRPr="00684B6C" w:rsidRDefault="0064203D">
      <w:pPr>
        <w:pStyle w:val="-0"/>
        <w:suppressAutoHyphens w:val="0"/>
        <w:spacing w:before="0" w:after="0" w:line="360" w:lineRule="auto"/>
        <w:rPr>
          <w:rFonts w:ascii="Times New Roman" w:hAnsi="Times New Roman" w:cs="Times New Roman"/>
          <w:iCs/>
          <w:sz w:val="26"/>
          <w:szCs w:val="26"/>
        </w:rPr>
      </w:pPr>
      <w:r w:rsidRPr="00684B6C">
        <w:rPr>
          <w:rFonts w:ascii="Times New Roman" w:hAnsi="Times New Roman" w:cs="Times New Roman"/>
          <w:iCs/>
          <w:sz w:val="26"/>
          <w:szCs w:val="26"/>
        </w:rPr>
        <w:t>поселок Рождественский</w:t>
      </w:r>
    </w:p>
    <w:p w:rsidR="0064203D" w:rsidRPr="00684B6C" w:rsidRDefault="0064203D" w:rsidP="00EB2AD8">
      <w:pPr>
        <w:pStyle w:val="af4"/>
        <w:rPr>
          <w:sz w:val="26"/>
          <w:szCs w:val="26"/>
        </w:rPr>
      </w:pPr>
      <w:r w:rsidRPr="00684B6C">
        <w:rPr>
          <w:sz w:val="26"/>
          <w:szCs w:val="26"/>
        </w:rPr>
        <w:t xml:space="preserve">Административным центром Пенновского сельского поселения является поселок Рождественский, расположенный в северной части поселения. Население поселка составляет </w:t>
      </w:r>
      <w:r w:rsidR="00B95FBC" w:rsidRPr="00684B6C">
        <w:rPr>
          <w:sz w:val="26"/>
          <w:szCs w:val="26"/>
        </w:rPr>
        <w:t>398</w:t>
      </w:r>
      <w:r w:rsidR="005D36D5" w:rsidRPr="00684B6C">
        <w:rPr>
          <w:sz w:val="26"/>
          <w:szCs w:val="26"/>
        </w:rPr>
        <w:t xml:space="preserve"> чел</w:t>
      </w:r>
      <w:r w:rsidRPr="00684B6C">
        <w:rPr>
          <w:sz w:val="26"/>
          <w:szCs w:val="26"/>
        </w:rPr>
        <w:t>.</w:t>
      </w:r>
      <w:r w:rsidR="00E3558D" w:rsidRPr="00684B6C">
        <w:rPr>
          <w:sz w:val="26"/>
          <w:szCs w:val="26"/>
        </w:rPr>
        <w:t xml:space="preserve"> площадь – </w:t>
      </w:r>
      <w:r w:rsidR="00E3558D" w:rsidRPr="00684B6C">
        <w:rPr>
          <w:color w:val="000000"/>
          <w:sz w:val="26"/>
          <w:szCs w:val="26"/>
        </w:rPr>
        <w:t>46.42</w:t>
      </w:r>
      <w:r w:rsidR="00E3558D" w:rsidRPr="00684B6C">
        <w:rPr>
          <w:sz w:val="26"/>
          <w:szCs w:val="26"/>
        </w:rPr>
        <w:t>га.</w:t>
      </w:r>
    </w:p>
    <w:p w:rsidR="0064203D" w:rsidRPr="00684B6C" w:rsidRDefault="0064203D" w:rsidP="00EB2AD8">
      <w:pPr>
        <w:pStyle w:val="af4"/>
        <w:rPr>
          <w:sz w:val="26"/>
          <w:szCs w:val="26"/>
        </w:rPr>
      </w:pPr>
      <w:r w:rsidRPr="00684B6C">
        <w:rPr>
          <w:sz w:val="26"/>
          <w:szCs w:val="26"/>
        </w:rPr>
        <w:t>В планировочном отношении населенный пункт имеет вытянутую с севера на юг конфигурацию.</w:t>
      </w:r>
    </w:p>
    <w:p w:rsidR="0064203D" w:rsidRPr="00684B6C" w:rsidRDefault="0064203D" w:rsidP="00EB2AD8">
      <w:pPr>
        <w:pStyle w:val="af4"/>
        <w:rPr>
          <w:sz w:val="26"/>
          <w:szCs w:val="26"/>
        </w:rPr>
      </w:pPr>
      <w:r w:rsidRPr="00684B6C">
        <w:rPr>
          <w:sz w:val="26"/>
          <w:szCs w:val="26"/>
        </w:rPr>
        <w:t>Общепоселковая общественная зона сформировалась в виде одного единого центра в центральной части. Жилая застройка представлена усадебными одноэтажными домами и малоэтажной жилой застройкой.</w:t>
      </w:r>
    </w:p>
    <w:p w:rsidR="0064203D" w:rsidRPr="00684B6C" w:rsidRDefault="0064203D" w:rsidP="00EB2AD8">
      <w:pPr>
        <w:pStyle w:val="af4"/>
        <w:rPr>
          <w:sz w:val="26"/>
          <w:szCs w:val="26"/>
        </w:rPr>
      </w:pPr>
      <w:r w:rsidRPr="00684B6C">
        <w:rPr>
          <w:sz w:val="26"/>
          <w:szCs w:val="26"/>
        </w:rPr>
        <w:t>Западнее поселка размещен пруд площадью зеркала 0,6 га.</w:t>
      </w:r>
    </w:p>
    <w:p w:rsidR="0064203D" w:rsidRPr="00684B6C" w:rsidRDefault="0064203D" w:rsidP="00EB2AD8">
      <w:pPr>
        <w:ind w:firstLine="540"/>
        <w:jc w:val="both"/>
        <w:rPr>
          <w:sz w:val="26"/>
          <w:szCs w:val="26"/>
        </w:rPr>
      </w:pPr>
      <w:r w:rsidRPr="00684B6C">
        <w:rPr>
          <w:sz w:val="26"/>
          <w:szCs w:val="26"/>
        </w:rPr>
        <w:t xml:space="preserve">Въезд в населенный пункт осуществляется с северной  стороны по автодороге регионального значения. </w:t>
      </w:r>
    </w:p>
    <w:p w:rsidR="0064203D" w:rsidRPr="00684B6C" w:rsidRDefault="0064203D" w:rsidP="00EB2AD8">
      <w:pPr>
        <w:pStyle w:val="a5"/>
        <w:ind w:firstLine="720"/>
        <w:rPr>
          <w:rFonts w:cs="Times New Roman"/>
          <w:sz w:val="26"/>
          <w:szCs w:val="26"/>
        </w:rPr>
      </w:pPr>
      <w:r w:rsidRPr="00684B6C">
        <w:rPr>
          <w:rFonts w:cs="Times New Roman"/>
          <w:sz w:val="26"/>
          <w:szCs w:val="26"/>
        </w:rPr>
        <w:t>На проектный период в п</w:t>
      </w:r>
      <w:proofErr w:type="gramStart"/>
      <w:r w:rsidRPr="00684B6C">
        <w:rPr>
          <w:rFonts w:cs="Times New Roman"/>
          <w:sz w:val="26"/>
          <w:szCs w:val="26"/>
        </w:rPr>
        <w:t>.Р</w:t>
      </w:r>
      <w:proofErr w:type="gramEnd"/>
      <w:r w:rsidRPr="00684B6C">
        <w:rPr>
          <w:rFonts w:cs="Times New Roman"/>
          <w:sz w:val="26"/>
          <w:szCs w:val="26"/>
        </w:rPr>
        <w:t xml:space="preserve">ождественский имелись следующие социально - культурно-бытовые учреждения: средняя общеобразовательная школа, детский сад, СДК, библиотека, ФАП, предприятия торговли. Жилой фонд имеет разную степень амортизации, количество домов </w:t>
      </w:r>
      <w:proofErr w:type="gramStart"/>
      <w:r w:rsidRPr="00684B6C">
        <w:rPr>
          <w:rFonts w:cs="Times New Roman"/>
          <w:sz w:val="26"/>
          <w:szCs w:val="26"/>
        </w:rPr>
        <w:t>индивидуального</w:t>
      </w:r>
      <w:proofErr w:type="gramEnd"/>
      <w:r w:rsidRPr="00684B6C">
        <w:rPr>
          <w:rFonts w:cs="Times New Roman"/>
          <w:sz w:val="26"/>
          <w:szCs w:val="26"/>
        </w:rPr>
        <w:t xml:space="preserve"> жилой застройки составляет 68 и количество домов малоэтажной жилой застройки составляет 4. </w:t>
      </w:r>
    </w:p>
    <w:p w:rsidR="0064203D" w:rsidRPr="00684B6C" w:rsidRDefault="0064203D" w:rsidP="00EB2AD8">
      <w:pPr>
        <w:pStyle w:val="af4"/>
        <w:rPr>
          <w:sz w:val="26"/>
          <w:szCs w:val="26"/>
        </w:rPr>
      </w:pPr>
      <w:r w:rsidRPr="00684B6C">
        <w:rPr>
          <w:sz w:val="26"/>
          <w:szCs w:val="26"/>
        </w:rPr>
        <w:t>Система инженерного обеспечения достаточно развита. Водоснабжение осуществляется от одной артскважины. Качество воды удовлетворительное. Застройка поселка имеет централизованную канализацию, обслуживающую малоэтажную застройку.</w:t>
      </w:r>
    </w:p>
    <w:p w:rsidR="0064203D" w:rsidRPr="00684B6C" w:rsidRDefault="0064203D" w:rsidP="00EB2AD8">
      <w:pPr>
        <w:pStyle w:val="af4"/>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3-х ТП 10/0,4 кВ.</w:t>
      </w:r>
    </w:p>
    <w:p w:rsidR="0064203D" w:rsidRPr="00684B6C" w:rsidRDefault="0064203D" w:rsidP="00EB2AD8">
      <w:pPr>
        <w:pStyle w:val="af4"/>
        <w:rPr>
          <w:sz w:val="26"/>
          <w:szCs w:val="26"/>
        </w:rPr>
      </w:pPr>
      <w:r w:rsidRPr="00684B6C">
        <w:rPr>
          <w:sz w:val="26"/>
          <w:szCs w:val="26"/>
        </w:rPr>
        <w:t xml:space="preserve">Газоснабжением охвачен практически весь населенный пункт, обеспечивается одним ГРП. </w:t>
      </w:r>
    </w:p>
    <w:p w:rsidR="0064203D" w:rsidRPr="00684B6C" w:rsidRDefault="0064203D" w:rsidP="00EB2AD8">
      <w:pPr>
        <w:pStyle w:val="af4"/>
        <w:rPr>
          <w:sz w:val="26"/>
          <w:szCs w:val="26"/>
        </w:rPr>
      </w:pPr>
      <w:r w:rsidRPr="00684B6C">
        <w:rPr>
          <w:sz w:val="26"/>
          <w:szCs w:val="26"/>
        </w:rPr>
        <w:lastRenderedPageBreak/>
        <w:t xml:space="preserve">Теплоснабжение обеспечивается локальной котельной и от </w:t>
      </w:r>
      <w:proofErr w:type="gramStart"/>
      <w:r w:rsidRPr="00684B6C">
        <w:rPr>
          <w:sz w:val="26"/>
          <w:szCs w:val="26"/>
        </w:rPr>
        <w:t>индивидуальных</w:t>
      </w:r>
      <w:proofErr w:type="gramEnd"/>
      <w:r w:rsidRPr="00684B6C">
        <w:rPr>
          <w:sz w:val="26"/>
          <w:szCs w:val="26"/>
        </w:rPr>
        <w:t xml:space="preserve"> АОГВ.</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село Рождественское</w:t>
      </w:r>
    </w:p>
    <w:p w:rsidR="0064203D" w:rsidRPr="00684B6C" w:rsidRDefault="0064203D" w:rsidP="00EB2AD8">
      <w:pPr>
        <w:pStyle w:val="af4"/>
        <w:rPr>
          <w:sz w:val="26"/>
          <w:szCs w:val="26"/>
        </w:rPr>
      </w:pPr>
      <w:r w:rsidRPr="00684B6C">
        <w:rPr>
          <w:sz w:val="26"/>
          <w:szCs w:val="26"/>
        </w:rPr>
        <w:t xml:space="preserve">Село Рождественское расположено южнее  административного центра сельского поселения. Население села составляет 56 чел., площадь – </w:t>
      </w:r>
      <w:r w:rsidR="00E3558D" w:rsidRPr="00684B6C">
        <w:rPr>
          <w:sz w:val="26"/>
          <w:szCs w:val="26"/>
        </w:rPr>
        <w:t>48.31</w:t>
      </w:r>
      <w:r w:rsidRPr="00684B6C">
        <w:rPr>
          <w:sz w:val="26"/>
          <w:szCs w:val="26"/>
        </w:rPr>
        <w:t>га.</w:t>
      </w:r>
    </w:p>
    <w:p w:rsidR="0064203D" w:rsidRPr="00684B6C" w:rsidRDefault="0064203D" w:rsidP="00EB2AD8">
      <w:pPr>
        <w:pStyle w:val="af4"/>
        <w:rPr>
          <w:sz w:val="26"/>
          <w:szCs w:val="26"/>
        </w:rPr>
      </w:pPr>
      <w:r w:rsidRPr="00684B6C">
        <w:rPr>
          <w:sz w:val="26"/>
          <w:szCs w:val="26"/>
        </w:rPr>
        <w:t xml:space="preserve">В планировочном отношении населенный пункт имеет вытянутую с севера на юг структуру. Общественная зона сформировалась в виде в виде отдельных участков. </w:t>
      </w:r>
    </w:p>
    <w:p w:rsidR="0064203D" w:rsidRPr="00684B6C" w:rsidRDefault="0064203D" w:rsidP="00EB2AD8">
      <w:pPr>
        <w:pStyle w:val="af4"/>
        <w:rPr>
          <w:sz w:val="26"/>
          <w:szCs w:val="26"/>
        </w:rPr>
      </w:pPr>
      <w:r w:rsidRPr="00684B6C">
        <w:rPr>
          <w:sz w:val="26"/>
          <w:szCs w:val="26"/>
        </w:rPr>
        <w:t>На проектный период в с</w:t>
      </w:r>
      <w:proofErr w:type="gramStart"/>
      <w:r w:rsidRPr="00684B6C">
        <w:rPr>
          <w:sz w:val="26"/>
          <w:szCs w:val="26"/>
        </w:rPr>
        <w:t>.Р</w:t>
      </w:r>
      <w:proofErr w:type="gramEnd"/>
      <w:r w:rsidRPr="00684B6C">
        <w:rPr>
          <w:sz w:val="26"/>
          <w:szCs w:val="26"/>
        </w:rPr>
        <w:t>ождественское имелись следующие социально - культурно-бытовые учреждения: СДК (не функционирует</w:t>
      </w:r>
      <w:r w:rsidR="00EE7F34" w:rsidRPr="00684B6C">
        <w:rPr>
          <w:sz w:val="26"/>
          <w:szCs w:val="26"/>
        </w:rPr>
        <w:t>)</w:t>
      </w:r>
      <w:r w:rsidRPr="00684B6C">
        <w:rPr>
          <w:sz w:val="26"/>
          <w:szCs w:val="26"/>
        </w:rPr>
        <w:t xml:space="preserve">. Жилая застройка представлена усадебными одноэтажными домами. </w:t>
      </w:r>
    </w:p>
    <w:p w:rsidR="0064203D" w:rsidRPr="00684B6C" w:rsidRDefault="0064203D" w:rsidP="00EB2AD8">
      <w:pPr>
        <w:pStyle w:val="af4"/>
        <w:rPr>
          <w:sz w:val="26"/>
          <w:szCs w:val="26"/>
        </w:rPr>
      </w:pPr>
      <w:r w:rsidRPr="00684B6C">
        <w:rPr>
          <w:sz w:val="26"/>
          <w:szCs w:val="26"/>
        </w:rPr>
        <w:t>Въезд в населенный пункт осуществляется с северной стороны.</w:t>
      </w:r>
    </w:p>
    <w:p w:rsidR="0064203D" w:rsidRPr="00684B6C" w:rsidRDefault="0064203D" w:rsidP="00EB2AD8">
      <w:pPr>
        <w:pStyle w:val="af4"/>
        <w:rPr>
          <w:sz w:val="26"/>
          <w:szCs w:val="26"/>
        </w:rPr>
      </w:pPr>
      <w:r w:rsidRPr="00684B6C">
        <w:rPr>
          <w:sz w:val="26"/>
          <w:szCs w:val="26"/>
        </w:rPr>
        <w:t xml:space="preserve">Жилой фонд имеет разную степень амортизации, количество домов 32. </w:t>
      </w:r>
    </w:p>
    <w:p w:rsidR="0014341E" w:rsidRPr="00684B6C" w:rsidRDefault="0064203D" w:rsidP="00EB2AD8">
      <w:pPr>
        <w:pStyle w:val="af4"/>
        <w:rPr>
          <w:sz w:val="26"/>
          <w:szCs w:val="26"/>
        </w:rPr>
      </w:pPr>
      <w:r w:rsidRPr="00684B6C">
        <w:rPr>
          <w:sz w:val="26"/>
          <w:szCs w:val="26"/>
        </w:rPr>
        <w:t xml:space="preserve">Западнее села расположено кладбище, требующее расширения. В центре села  размещается братская могила советских воинов. </w:t>
      </w:r>
    </w:p>
    <w:p w:rsidR="0064203D" w:rsidRPr="00684B6C" w:rsidRDefault="0064203D" w:rsidP="00EB2AD8">
      <w:pPr>
        <w:pStyle w:val="af4"/>
        <w:rPr>
          <w:sz w:val="26"/>
          <w:szCs w:val="26"/>
        </w:rPr>
      </w:pPr>
      <w:r w:rsidRPr="00684B6C">
        <w:rPr>
          <w:sz w:val="26"/>
          <w:szCs w:val="26"/>
        </w:rPr>
        <w:t>Система инженерного обе</w:t>
      </w:r>
      <w:r w:rsidR="00507A11" w:rsidRPr="00684B6C">
        <w:rPr>
          <w:sz w:val="26"/>
          <w:szCs w:val="26"/>
        </w:rPr>
        <w:t xml:space="preserve">спечения недостаточно развита. </w:t>
      </w:r>
      <w:r w:rsidRPr="00684B6C">
        <w:rPr>
          <w:sz w:val="26"/>
          <w:szCs w:val="26"/>
        </w:rPr>
        <w:t xml:space="preserve">Водоснабжение осуществляется из колодцев. Существующий водопровод не функционирует, реконструкция не предусматривается. Качество воды удовлетворительное. </w:t>
      </w:r>
    </w:p>
    <w:p w:rsidR="0064203D" w:rsidRPr="00684B6C" w:rsidRDefault="0064203D" w:rsidP="00EB2AD8">
      <w:pPr>
        <w:pStyle w:val="af4"/>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 ТП 10/04 кВ.</w:t>
      </w:r>
    </w:p>
    <w:p w:rsidR="0064203D" w:rsidRPr="00684B6C" w:rsidRDefault="0064203D" w:rsidP="00EB2AD8">
      <w:pPr>
        <w:pStyle w:val="af4"/>
        <w:rPr>
          <w:sz w:val="26"/>
          <w:szCs w:val="26"/>
        </w:rPr>
      </w:pPr>
      <w:r w:rsidRPr="00684B6C">
        <w:rPr>
          <w:sz w:val="26"/>
          <w:szCs w:val="26"/>
        </w:rPr>
        <w:t xml:space="preserve">Газоснабжением охвачен весь населенный пункт, обеспечивается одним ГРПШ. </w:t>
      </w:r>
    </w:p>
    <w:p w:rsidR="0064203D" w:rsidRPr="00684B6C" w:rsidRDefault="0064203D" w:rsidP="00EB2AD8">
      <w:pPr>
        <w:pStyle w:val="af4"/>
        <w:rPr>
          <w:sz w:val="26"/>
          <w:szCs w:val="26"/>
        </w:rPr>
      </w:pPr>
      <w:r w:rsidRPr="00684B6C">
        <w:rPr>
          <w:sz w:val="26"/>
          <w:szCs w:val="26"/>
        </w:rPr>
        <w:t xml:space="preserve">Теплоснабжение обеспечивается от </w:t>
      </w:r>
      <w:proofErr w:type="gramStart"/>
      <w:r w:rsidRPr="00684B6C">
        <w:rPr>
          <w:sz w:val="26"/>
          <w:szCs w:val="26"/>
        </w:rPr>
        <w:t>индивидуальных</w:t>
      </w:r>
      <w:proofErr w:type="gramEnd"/>
      <w:r w:rsidRPr="00684B6C">
        <w:rPr>
          <w:sz w:val="26"/>
          <w:szCs w:val="26"/>
        </w:rPr>
        <w:t xml:space="preserve"> АОГВ.</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село Высокое</w:t>
      </w:r>
    </w:p>
    <w:p w:rsidR="0064203D" w:rsidRPr="00684B6C" w:rsidRDefault="0064203D" w:rsidP="00EB2AD8">
      <w:pPr>
        <w:pStyle w:val="af4"/>
        <w:rPr>
          <w:sz w:val="26"/>
          <w:szCs w:val="26"/>
        </w:rPr>
      </w:pPr>
      <w:r w:rsidRPr="00684B6C">
        <w:rPr>
          <w:sz w:val="26"/>
          <w:szCs w:val="26"/>
        </w:rPr>
        <w:t xml:space="preserve">Село Высокое расположено в южной части поселения, южнее  административного центра сельского поселения. </w:t>
      </w:r>
    </w:p>
    <w:p w:rsidR="0064203D" w:rsidRPr="00684B6C" w:rsidRDefault="0064203D" w:rsidP="00EB2AD8">
      <w:pPr>
        <w:pStyle w:val="af4"/>
        <w:rPr>
          <w:sz w:val="26"/>
          <w:szCs w:val="26"/>
        </w:rPr>
      </w:pPr>
      <w:r w:rsidRPr="00684B6C">
        <w:rPr>
          <w:sz w:val="26"/>
          <w:szCs w:val="26"/>
        </w:rPr>
        <w:t>Население села составляет 1</w:t>
      </w:r>
      <w:r w:rsidR="00E3558D" w:rsidRPr="00684B6C">
        <w:rPr>
          <w:sz w:val="26"/>
          <w:szCs w:val="26"/>
        </w:rPr>
        <w:t>2</w:t>
      </w:r>
      <w:r w:rsidRPr="00684B6C">
        <w:rPr>
          <w:sz w:val="26"/>
          <w:szCs w:val="26"/>
        </w:rPr>
        <w:t xml:space="preserve"> чел., площадь – </w:t>
      </w:r>
      <w:r w:rsidR="00B46269">
        <w:rPr>
          <w:sz w:val="26"/>
          <w:szCs w:val="26"/>
        </w:rPr>
        <w:t>96,48</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 xml:space="preserve">В планировочном отношении населенный пункт имеет вытянутую с запада на восток структуру. </w:t>
      </w:r>
    </w:p>
    <w:p w:rsidR="0064203D" w:rsidRPr="00684B6C" w:rsidRDefault="0064203D" w:rsidP="00EB2AD8">
      <w:pPr>
        <w:pStyle w:val="af4"/>
        <w:rPr>
          <w:sz w:val="26"/>
          <w:szCs w:val="26"/>
        </w:rPr>
      </w:pPr>
      <w:r w:rsidRPr="00684B6C">
        <w:rPr>
          <w:sz w:val="26"/>
          <w:szCs w:val="26"/>
        </w:rPr>
        <w:t xml:space="preserve">Жилая застройка представлена усадебными одноэтажными домами. </w:t>
      </w:r>
    </w:p>
    <w:p w:rsidR="0064203D" w:rsidRPr="00684B6C" w:rsidRDefault="0064203D" w:rsidP="00EB2AD8">
      <w:pPr>
        <w:pStyle w:val="af4"/>
        <w:rPr>
          <w:sz w:val="26"/>
          <w:szCs w:val="26"/>
        </w:rPr>
      </w:pPr>
      <w:r w:rsidRPr="00684B6C">
        <w:rPr>
          <w:sz w:val="26"/>
          <w:szCs w:val="26"/>
        </w:rPr>
        <w:t>Въезд в населенный пункт осу</w:t>
      </w:r>
      <w:r w:rsidR="00507A11" w:rsidRPr="00684B6C">
        <w:rPr>
          <w:sz w:val="26"/>
          <w:szCs w:val="26"/>
        </w:rPr>
        <w:t xml:space="preserve">ществляется с северо-западной </w:t>
      </w:r>
      <w:r w:rsidRPr="00684B6C">
        <w:rPr>
          <w:sz w:val="26"/>
          <w:szCs w:val="26"/>
        </w:rPr>
        <w:t>стороны.</w:t>
      </w:r>
    </w:p>
    <w:p w:rsidR="0064203D" w:rsidRPr="00684B6C" w:rsidRDefault="0064203D" w:rsidP="00EB2AD8">
      <w:pPr>
        <w:pStyle w:val="af4"/>
        <w:rPr>
          <w:sz w:val="26"/>
          <w:szCs w:val="26"/>
        </w:rPr>
      </w:pPr>
      <w:r w:rsidRPr="00684B6C">
        <w:rPr>
          <w:sz w:val="26"/>
          <w:szCs w:val="26"/>
        </w:rPr>
        <w:t>Жилой фонд имеет разную степень аморти</w:t>
      </w:r>
      <w:r w:rsidR="00507A11" w:rsidRPr="00684B6C">
        <w:rPr>
          <w:sz w:val="26"/>
          <w:szCs w:val="26"/>
        </w:rPr>
        <w:t xml:space="preserve">зации, количество домов </w:t>
      </w:r>
      <w:r w:rsidRPr="00684B6C">
        <w:rPr>
          <w:sz w:val="26"/>
          <w:szCs w:val="26"/>
        </w:rPr>
        <w:t xml:space="preserve">15. </w:t>
      </w:r>
    </w:p>
    <w:p w:rsidR="0064203D" w:rsidRPr="00684B6C" w:rsidRDefault="0064203D" w:rsidP="00EB2AD8">
      <w:pPr>
        <w:pStyle w:val="af4"/>
        <w:rPr>
          <w:sz w:val="26"/>
          <w:szCs w:val="26"/>
        </w:rPr>
      </w:pPr>
      <w:r w:rsidRPr="00684B6C">
        <w:rPr>
          <w:sz w:val="26"/>
          <w:szCs w:val="26"/>
        </w:rPr>
        <w:t xml:space="preserve">Система инженерного обеспечения неразвита. Водоснабжение осуществляется из колодцев. Качество воды удовлетворительное. </w:t>
      </w:r>
    </w:p>
    <w:p w:rsidR="0064203D" w:rsidRPr="00684B6C" w:rsidRDefault="0064203D" w:rsidP="00EB2AD8">
      <w:pPr>
        <w:pStyle w:val="af4"/>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3-х ТП.</w:t>
      </w:r>
    </w:p>
    <w:p w:rsidR="0064203D" w:rsidRPr="00684B6C" w:rsidRDefault="0064203D" w:rsidP="00EB2AD8">
      <w:pPr>
        <w:pStyle w:val="af4"/>
        <w:rPr>
          <w:sz w:val="26"/>
          <w:szCs w:val="26"/>
        </w:rPr>
      </w:pPr>
      <w:r w:rsidRPr="00684B6C">
        <w:rPr>
          <w:sz w:val="26"/>
          <w:szCs w:val="26"/>
        </w:rPr>
        <w:t>Газоснабжение села отсутствует.</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село Пенно-Бырдино</w:t>
      </w:r>
    </w:p>
    <w:p w:rsidR="0064203D" w:rsidRPr="00684B6C" w:rsidRDefault="0064203D" w:rsidP="00EB2AD8">
      <w:pPr>
        <w:ind w:firstLine="709"/>
        <w:jc w:val="both"/>
        <w:rPr>
          <w:sz w:val="26"/>
          <w:szCs w:val="26"/>
        </w:rPr>
      </w:pPr>
      <w:r w:rsidRPr="00684B6C">
        <w:rPr>
          <w:sz w:val="26"/>
          <w:szCs w:val="26"/>
        </w:rPr>
        <w:t>Село Пенно-Бырдино расположено юго-восточнее административного центра сельского поселения. Население села составляет 4</w:t>
      </w:r>
      <w:r w:rsidR="00AE48B8" w:rsidRPr="00684B6C">
        <w:rPr>
          <w:sz w:val="26"/>
          <w:szCs w:val="26"/>
        </w:rPr>
        <w:t>8</w:t>
      </w:r>
      <w:r w:rsidRPr="00684B6C">
        <w:rPr>
          <w:sz w:val="26"/>
          <w:szCs w:val="26"/>
        </w:rPr>
        <w:t xml:space="preserve"> чел., площадь – 4</w:t>
      </w:r>
      <w:r w:rsidR="00AE48B8" w:rsidRPr="00684B6C">
        <w:rPr>
          <w:sz w:val="26"/>
          <w:szCs w:val="26"/>
        </w:rPr>
        <w:t>0</w:t>
      </w:r>
      <w:r w:rsidRPr="00684B6C">
        <w:rPr>
          <w:sz w:val="26"/>
          <w:szCs w:val="26"/>
        </w:rPr>
        <w:t xml:space="preserve"> га.</w:t>
      </w:r>
    </w:p>
    <w:p w:rsidR="0064203D" w:rsidRPr="00684B6C" w:rsidRDefault="0064203D" w:rsidP="00EB2AD8">
      <w:pPr>
        <w:ind w:firstLine="709"/>
        <w:jc w:val="both"/>
        <w:rPr>
          <w:sz w:val="26"/>
          <w:szCs w:val="26"/>
        </w:rPr>
      </w:pPr>
      <w:r w:rsidRPr="00684B6C">
        <w:rPr>
          <w:sz w:val="26"/>
          <w:szCs w:val="26"/>
        </w:rPr>
        <w:t xml:space="preserve">В планировочном отношении населенный пункт имеет вытянутую с севера на юг структуру. </w:t>
      </w:r>
    </w:p>
    <w:p w:rsidR="0064203D" w:rsidRPr="00684B6C" w:rsidRDefault="0064203D" w:rsidP="00EB2AD8">
      <w:pPr>
        <w:ind w:firstLine="709"/>
        <w:jc w:val="both"/>
        <w:rPr>
          <w:sz w:val="26"/>
          <w:szCs w:val="26"/>
        </w:rPr>
      </w:pPr>
      <w:r w:rsidRPr="00684B6C">
        <w:rPr>
          <w:sz w:val="26"/>
          <w:szCs w:val="26"/>
        </w:rPr>
        <w:t xml:space="preserve">Общественная зона отсутствует. Жилая застройка представлена усадебными одноэтажными домами. </w:t>
      </w:r>
    </w:p>
    <w:p w:rsidR="0064203D" w:rsidRPr="00684B6C" w:rsidRDefault="0064203D" w:rsidP="00EB2AD8">
      <w:pPr>
        <w:ind w:firstLine="709"/>
        <w:jc w:val="both"/>
        <w:rPr>
          <w:sz w:val="26"/>
          <w:szCs w:val="26"/>
        </w:rPr>
      </w:pPr>
      <w:r w:rsidRPr="00684B6C">
        <w:rPr>
          <w:sz w:val="26"/>
          <w:szCs w:val="26"/>
        </w:rPr>
        <w:t>Въезд в населенный пункт осуществляется с западной стороны.</w:t>
      </w:r>
    </w:p>
    <w:p w:rsidR="0064203D" w:rsidRPr="00684B6C" w:rsidRDefault="0064203D" w:rsidP="00EB2AD8">
      <w:pPr>
        <w:ind w:firstLine="709"/>
        <w:jc w:val="both"/>
        <w:rPr>
          <w:sz w:val="26"/>
          <w:szCs w:val="26"/>
        </w:rPr>
      </w:pPr>
      <w:r w:rsidRPr="00684B6C">
        <w:rPr>
          <w:sz w:val="26"/>
          <w:szCs w:val="26"/>
        </w:rPr>
        <w:t xml:space="preserve">Жилой фонд имеет разную степень амортизации, количество домов 27. </w:t>
      </w:r>
    </w:p>
    <w:p w:rsidR="0064203D" w:rsidRPr="00684B6C" w:rsidRDefault="0064203D" w:rsidP="00EB2AD8">
      <w:pPr>
        <w:ind w:firstLine="709"/>
        <w:jc w:val="both"/>
        <w:rPr>
          <w:sz w:val="26"/>
          <w:szCs w:val="26"/>
        </w:rPr>
      </w:pPr>
      <w:r w:rsidRPr="00684B6C">
        <w:rPr>
          <w:sz w:val="26"/>
          <w:szCs w:val="26"/>
        </w:rPr>
        <w:t xml:space="preserve">Система инженерного обеспечения не развита. </w:t>
      </w:r>
    </w:p>
    <w:p w:rsidR="0064203D" w:rsidRPr="00684B6C" w:rsidRDefault="0064203D" w:rsidP="00EB2AD8">
      <w:pPr>
        <w:ind w:firstLine="709"/>
        <w:jc w:val="both"/>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 ТП.</w:t>
      </w:r>
    </w:p>
    <w:p w:rsidR="0064203D" w:rsidRPr="00684B6C" w:rsidRDefault="0064203D" w:rsidP="00EB2AD8">
      <w:pPr>
        <w:ind w:firstLine="709"/>
        <w:jc w:val="both"/>
        <w:rPr>
          <w:sz w:val="26"/>
          <w:szCs w:val="26"/>
        </w:rPr>
      </w:pPr>
      <w:r w:rsidRPr="00684B6C">
        <w:rPr>
          <w:sz w:val="26"/>
          <w:szCs w:val="26"/>
        </w:rPr>
        <w:lastRenderedPageBreak/>
        <w:t xml:space="preserve">Газоснабжением охвачен весь населенный пункт. Водопровод в селе отсутствует. </w:t>
      </w:r>
    </w:p>
    <w:p w:rsidR="0064203D" w:rsidRPr="00684B6C" w:rsidRDefault="0064203D" w:rsidP="00EB2AD8">
      <w:pPr>
        <w:pStyle w:val="-0"/>
        <w:suppressAutoHyphens w:val="0"/>
        <w:spacing w:before="0" w:after="0"/>
        <w:rPr>
          <w:rFonts w:ascii="Times New Roman" w:hAnsi="Times New Roman" w:cs="Times New Roman"/>
          <w:iCs/>
          <w:sz w:val="26"/>
          <w:szCs w:val="26"/>
        </w:rPr>
      </w:pPr>
      <w:proofErr w:type="gramStart"/>
      <w:r w:rsidRPr="00684B6C">
        <w:rPr>
          <w:rFonts w:ascii="Times New Roman" w:hAnsi="Times New Roman" w:cs="Times New Roman"/>
          <w:iCs/>
          <w:sz w:val="26"/>
          <w:szCs w:val="26"/>
        </w:rPr>
        <w:t>с</w:t>
      </w:r>
      <w:proofErr w:type="gramEnd"/>
      <w:r w:rsidRPr="00684B6C">
        <w:rPr>
          <w:rFonts w:ascii="Times New Roman" w:hAnsi="Times New Roman" w:cs="Times New Roman"/>
          <w:iCs/>
          <w:sz w:val="26"/>
          <w:szCs w:val="26"/>
        </w:rPr>
        <w:t>ело Пенно-Удельное</w:t>
      </w:r>
    </w:p>
    <w:p w:rsidR="0064203D" w:rsidRPr="00684B6C" w:rsidRDefault="0064203D" w:rsidP="00EB2AD8">
      <w:pPr>
        <w:ind w:firstLine="709"/>
        <w:jc w:val="both"/>
        <w:rPr>
          <w:sz w:val="26"/>
          <w:szCs w:val="26"/>
        </w:rPr>
      </w:pPr>
      <w:r w:rsidRPr="00684B6C">
        <w:rPr>
          <w:sz w:val="26"/>
          <w:szCs w:val="26"/>
        </w:rPr>
        <w:t xml:space="preserve">Село Пенно-Удельное расположено юго-восточнее  административного центра сельского поселения. </w:t>
      </w:r>
    </w:p>
    <w:p w:rsidR="0064203D" w:rsidRPr="00684B6C" w:rsidRDefault="0064203D" w:rsidP="00EB2AD8">
      <w:pPr>
        <w:ind w:firstLine="709"/>
        <w:jc w:val="both"/>
        <w:rPr>
          <w:sz w:val="26"/>
          <w:szCs w:val="26"/>
        </w:rPr>
      </w:pPr>
      <w:r w:rsidRPr="00684B6C">
        <w:rPr>
          <w:sz w:val="26"/>
          <w:szCs w:val="26"/>
        </w:rPr>
        <w:t xml:space="preserve">Население села составляет </w:t>
      </w:r>
      <w:r w:rsidR="00AE48B8" w:rsidRPr="00684B6C">
        <w:rPr>
          <w:sz w:val="26"/>
          <w:szCs w:val="26"/>
        </w:rPr>
        <w:t>14</w:t>
      </w:r>
      <w:r w:rsidRPr="00684B6C">
        <w:rPr>
          <w:sz w:val="26"/>
          <w:szCs w:val="26"/>
        </w:rPr>
        <w:t xml:space="preserve"> чел., площадь – 2</w:t>
      </w:r>
      <w:r w:rsidR="00AE48B8" w:rsidRPr="00684B6C">
        <w:rPr>
          <w:sz w:val="26"/>
          <w:szCs w:val="26"/>
        </w:rPr>
        <w:t>3,29</w:t>
      </w:r>
      <w:r w:rsidRPr="00684B6C">
        <w:rPr>
          <w:sz w:val="26"/>
          <w:szCs w:val="26"/>
        </w:rPr>
        <w:t xml:space="preserve"> га.</w:t>
      </w:r>
    </w:p>
    <w:p w:rsidR="0064203D" w:rsidRPr="00684B6C" w:rsidRDefault="0064203D" w:rsidP="00EB2AD8">
      <w:pPr>
        <w:ind w:firstLine="709"/>
        <w:jc w:val="both"/>
        <w:rPr>
          <w:sz w:val="26"/>
          <w:szCs w:val="26"/>
        </w:rPr>
      </w:pPr>
      <w:r w:rsidRPr="00684B6C">
        <w:rPr>
          <w:sz w:val="26"/>
          <w:szCs w:val="26"/>
        </w:rPr>
        <w:t xml:space="preserve">В планировочном отношении населенный пункт имеет слегка вытянутую с юго-запада на северо-восток структуру. </w:t>
      </w:r>
    </w:p>
    <w:p w:rsidR="0064203D" w:rsidRPr="00684B6C" w:rsidRDefault="0064203D" w:rsidP="00EB2AD8">
      <w:pPr>
        <w:ind w:firstLine="709"/>
        <w:jc w:val="both"/>
        <w:rPr>
          <w:sz w:val="26"/>
          <w:szCs w:val="26"/>
        </w:rPr>
      </w:pPr>
      <w:r w:rsidRPr="00684B6C">
        <w:rPr>
          <w:sz w:val="26"/>
          <w:szCs w:val="26"/>
        </w:rPr>
        <w:t xml:space="preserve">Общественная зона отсутствует.  Жилая застройка представлена усадебными одноэтажными домами. </w:t>
      </w:r>
    </w:p>
    <w:p w:rsidR="0064203D" w:rsidRPr="00684B6C" w:rsidRDefault="0064203D" w:rsidP="00EB2AD8">
      <w:pPr>
        <w:ind w:firstLine="709"/>
        <w:jc w:val="both"/>
        <w:rPr>
          <w:sz w:val="26"/>
          <w:szCs w:val="26"/>
        </w:rPr>
      </w:pPr>
      <w:r w:rsidRPr="00684B6C">
        <w:rPr>
          <w:sz w:val="26"/>
          <w:szCs w:val="26"/>
        </w:rPr>
        <w:t>Въезд в населенный пункт осуществляется с южной   стороны.</w:t>
      </w:r>
    </w:p>
    <w:p w:rsidR="0064203D" w:rsidRPr="00684B6C" w:rsidRDefault="0064203D" w:rsidP="00EB2AD8">
      <w:pPr>
        <w:ind w:firstLine="709"/>
        <w:jc w:val="both"/>
        <w:rPr>
          <w:sz w:val="26"/>
          <w:szCs w:val="26"/>
        </w:rPr>
      </w:pPr>
      <w:r w:rsidRPr="00684B6C">
        <w:rPr>
          <w:sz w:val="26"/>
          <w:szCs w:val="26"/>
        </w:rPr>
        <w:t xml:space="preserve">Жилой фонд имеет разную степень амортизации, количество домов 17. </w:t>
      </w:r>
    </w:p>
    <w:p w:rsidR="0064203D" w:rsidRPr="00684B6C" w:rsidRDefault="0064203D" w:rsidP="00EB2AD8">
      <w:pPr>
        <w:ind w:firstLine="709"/>
        <w:jc w:val="both"/>
        <w:rPr>
          <w:sz w:val="26"/>
          <w:szCs w:val="26"/>
        </w:rPr>
      </w:pPr>
      <w:r w:rsidRPr="00684B6C">
        <w:rPr>
          <w:sz w:val="26"/>
          <w:szCs w:val="26"/>
        </w:rPr>
        <w:t xml:space="preserve">Система инженерного обеспечения не развита. Водоснабжение осуществляется из колодцев. Качество воды удовлетворительное. </w:t>
      </w:r>
    </w:p>
    <w:p w:rsidR="0064203D" w:rsidRPr="00684B6C" w:rsidRDefault="0064203D" w:rsidP="00EB2AD8">
      <w:pPr>
        <w:ind w:firstLine="709"/>
        <w:jc w:val="both"/>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2-х ТП.</w:t>
      </w:r>
    </w:p>
    <w:p w:rsidR="0064203D" w:rsidRPr="00684B6C" w:rsidRDefault="0064203D" w:rsidP="00EB2AD8">
      <w:pPr>
        <w:ind w:firstLine="709"/>
        <w:jc w:val="both"/>
        <w:rPr>
          <w:sz w:val="26"/>
          <w:szCs w:val="26"/>
        </w:rPr>
      </w:pPr>
      <w:r w:rsidRPr="00684B6C">
        <w:rPr>
          <w:sz w:val="26"/>
          <w:szCs w:val="26"/>
        </w:rPr>
        <w:t xml:space="preserve">Газоснабжение отсутствует. Теплоснабжение обеспечивается от </w:t>
      </w:r>
      <w:proofErr w:type="gramStart"/>
      <w:r w:rsidRPr="00684B6C">
        <w:rPr>
          <w:sz w:val="26"/>
          <w:szCs w:val="26"/>
        </w:rPr>
        <w:t>индивидуальных</w:t>
      </w:r>
      <w:proofErr w:type="gramEnd"/>
      <w:r w:rsidRPr="00684B6C">
        <w:rPr>
          <w:sz w:val="26"/>
          <w:szCs w:val="26"/>
        </w:rPr>
        <w:t xml:space="preserve"> АОГВ.</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село Студенок</w:t>
      </w:r>
    </w:p>
    <w:p w:rsidR="0064203D" w:rsidRPr="00684B6C" w:rsidRDefault="0064203D" w:rsidP="00EB2AD8">
      <w:pPr>
        <w:ind w:firstLine="709"/>
        <w:jc w:val="both"/>
        <w:rPr>
          <w:sz w:val="26"/>
          <w:szCs w:val="26"/>
        </w:rPr>
      </w:pPr>
      <w:r w:rsidRPr="00684B6C">
        <w:rPr>
          <w:sz w:val="26"/>
          <w:szCs w:val="26"/>
        </w:rPr>
        <w:t xml:space="preserve">Село Студенок расположено в центральной части поселения, южнее административного центра сельского поселения. </w:t>
      </w:r>
    </w:p>
    <w:p w:rsidR="0064203D" w:rsidRPr="00684B6C" w:rsidRDefault="0064203D" w:rsidP="00EB2AD8">
      <w:pPr>
        <w:ind w:firstLine="709"/>
        <w:jc w:val="both"/>
        <w:rPr>
          <w:sz w:val="26"/>
          <w:szCs w:val="26"/>
        </w:rPr>
      </w:pPr>
      <w:r w:rsidRPr="00684B6C">
        <w:rPr>
          <w:sz w:val="26"/>
          <w:szCs w:val="26"/>
        </w:rPr>
        <w:t xml:space="preserve">Население села составляет </w:t>
      </w:r>
      <w:r w:rsidR="00AE48B8" w:rsidRPr="00684B6C">
        <w:rPr>
          <w:sz w:val="26"/>
          <w:szCs w:val="26"/>
        </w:rPr>
        <w:t>39</w:t>
      </w:r>
      <w:r w:rsidRPr="00684B6C">
        <w:rPr>
          <w:sz w:val="26"/>
          <w:szCs w:val="26"/>
        </w:rPr>
        <w:t xml:space="preserve"> чел., площадь – </w:t>
      </w:r>
      <w:r w:rsidR="00AE48B8" w:rsidRPr="00684B6C">
        <w:rPr>
          <w:sz w:val="26"/>
          <w:szCs w:val="26"/>
        </w:rPr>
        <w:t>68.81</w:t>
      </w:r>
      <w:r w:rsidRPr="00684B6C">
        <w:rPr>
          <w:sz w:val="26"/>
          <w:szCs w:val="26"/>
        </w:rPr>
        <w:t xml:space="preserve"> га.</w:t>
      </w:r>
    </w:p>
    <w:p w:rsidR="0064203D" w:rsidRPr="00684B6C" w:rsidRDefault="0064203D" w:rsidP="00EB2AD8">
      <w:pPr>
        <w:ind w:firstLine="709"/>
        <w:jc w:val="both"/>
        <w:rPr>
          <w:sz w:val="26"/>
          <w:szCs w:val="26"/>
        </w:rPr>
      </w:pPr>
      <w:r w:rsidRPr="00684B6C">
        <w:rPr>
          <w:sz w:val="26"/>
          <w:szCs w:val="26"/>
        </w:rPr>
        <w:t>В планировочном отношении населенный пункт имеет вытянутую с севера на юг и с запада на восток структуру.</w:t>
      </w:r>
    </w:p>
    <w:p w:rsidR="0064203D" w:rsidRPr="00684B6C" w:rsidRDefault="0064203D" w:rsidP="00EB2AD8">
      <w:pPr>
        <w:ind w:firstLine="709"/>
        <w:jc w:val="both"/>
        <w:rPr>
          <w:sz w:val="26"/>
          <w:szCs w:val="26"/>
        </w:rPr>
      </w:pPr>
      <w:r w:rsidRPr="00684B6C">
        <w:rPr>
          <w:sz w:val="26"/>
          <w:szCs w:val="26"/>
        </w:rPr>
        <w:t>Село состоит из трех обособленных участков.</w:t>
      </w:r>
    </w:p>
    <w:p w:rsidR="0064203D" w:rsidRPr="00684B6C" w:rsidRDefault="0064203D" w:rsidP="00EB2AD8">
      <w:pPr>
        <w:ind w:firstLine="709"/>
        <w:jc w:val="both"/>
        <w:rPr>
          <w:sz w:val="26"/>
          <w:szCs w:val="26"/>
        </w:rPr>
      </w:pPr>
      <w:r w:rsidRPr="00684B6C">
        <w:rPr>
          <w:sz w:val="26"/>
          <w:szCs w:val="26"/>
        </w:rPr>
        <w:t xml:space="preserve">Общественно-деловые постройки в селе отсутствуют. Жилая застройка представлена усадебными одноэтажными домами. </w:t>
      </w:r>
    </w:p>
    <w:p w:rsidR="0064203D" w:rsidRPr="00684B6C" w:rsidRDefault="0064203D" w:rsidP="00EB2AD8">
      <w:pPr>
        <w:ind w:firstLine="709"/>
        <w:jc w:val="both"/>
        <w:rPr>
          <w:sz w:val="26"/>
          <w:szCs w:val="26"/>
        </w:rPr>
      </w:pPr>
      <w:r w:rsidRPr="00684B6C">
        <w:rPr>
          <w:sz w:val="26"/>
          <w:szCs w:val="26"/>
        </w:rPr>
        <w:t xml:space="preserve">   Въезд в населенный пункт осуществляется с северной стороны.</w:t>
      </w:r>
    </w:p>
    <w:p w:rsidR="0064203D" w:rsidRDefault="0064203D" w:rsidP="00EB2AD8">
      <w:pPr>
        <w:ind w:firstLine="709"/>
        <w:jc w:val="both"/>
        <w:rPr>
          <w:sz w:val="26"/>
          <w:szCs w:val="26"/>
        </w:rPr>
      </w:pPr>
      <w:r w:rsidRPr="00684B6C">
        <w:rPr>
          <w:sz w:val="26"/>
          <w:szCs w:val="26"/>
        </w:rPr>
        <w:t xml:space="preserve">Жилой фонд имеет разную степень амортизации, количество домов 28. </w:t>
      </w:r>
    </w:p>
    <w:p w:rsidR="0090357E" w:rsidRPr="00684B6C" w:rsidRDefault="0090357E" w:rsidP="00EB2AD8">
      <w:pPr>
        <w:ind w:firstLine="709"/>
        <w:jc w:val="both"/>
        <w:rPr>
          <w:sz w:val="26"/>
          <w:szCs w:val="26"/>
        </w:rPr>
      </w:pPr>
      <w:r w:rsidRPr="00684B6C">
        <w:rPr>
          <w:sz w:val="26"/>
          <w:szCs w:val="26"/>
        </w:rPr>
        <w:t>Юго-западнее деревни размещается кладбище</w:t>
      </w:r>
    </w:p>
    <w:p w:rsidR="0064203D" w:rsidRPr="00684B6C" w:rsidRDefault="0064203D" w:rsidP="00EB2AD8">
      <w:pPr>
        <w:ind w:firstLine="709"/>
        <w:jc w:val="both"/>
        <w:rPr>
          <w:sz w:val="26"/>
          <w:szCs w:val="26"/>
        </w:rPr>
      </w:pPr>
      <w:r w:rsidRPr="00684B6C">
        <w:rPr>
          <w:sz w:val="26"/>
          <w:szCs w:val="26"/>
        </w:rPr>
        <w:t>В центральной части села и в западной окраине размещаются 2 братские могилы советских воинов.</w:t>
      </w:r>
    </w:p>
    <w:p w:rsidR="0064203D" w:rsidRPr="00684B6C" w:rsidRDefault="0064203D" w:rsidP="00EB2AD8">
      <w:pPr>
        <w:ind w:firstLine="709"/>
        <w:jc w:val="both"/>
        <w:rPr>
          <w:sz w:val="26"/>
          <w:szCs w:val="26"/>
        </w:rPr>
      </w:pPr>
      <w:r w:rsidRPr="00684B6C">
        <w:rPr>
          <w:sz w:val="26"/>
          <w:szCs w:val="26"/>
        </w:rPr>
        <w:t xml:space="preserve">Система инженерного обеспечения не развита. Водоснабжение осуществляется из колодцев. Качество воды удовлетворительное. 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proofErr w:type="gramStart"/>
      <w:r w:rsidRPr="00684B6C">
        <w:rPr>
          <w:rFonts w:ascii="Times New Roman" w:hAnsi="Times New Roman" w:cs="Times New Roman"/>
          <w:iCs/>
          <w:sz w:val="26"/>
          <w:szCs w:val="26"/>
        </w:rPr>
        <w:t>д</w:t>
      </w:r>
      <w:proofErr w:type="gramEnd"/>
      <w:r w:rsidRPr="00684B6C">
        <w:rPr>
          <w:rFonts w:ascii="Times New Roman" w:hAnsi="Times New Roman" w:cs="Times New Roman"/>
          <w:iCs/>
          <w:sz w:val="26"/>
          <w:szCs w:val="26"/>
        </w:rPr>
        <w:t>еревня Бырдинка</w:t>
      </w:r>
    </w:p>
    <w:p w:rsidR="001D3855" w:rsidRPr="00684B6C" w:rsidRDefault="0064203D" w:rsidP="00EB2AD8">
      <w:pPr>
        <w:ind w:firstLine="709"/>
        <w:jc w:val="both"/>
        <w:rPr>
          <w:sz w:val="26"/>
          <w:szCs w:val="26"/>
        </w:rPr>
      </w:pPr>
      <w:r w:rsidRPr="00684B6C">
        <w:rPr>
          <w:sz w:val="26"/>
          <w:szCs w:val="26"/>
        </w:rPr>
        <w:t xml:space="preserve">Деревня Бырдинка расположена в северо-западной части поселения, юго-западнее административного центра сельского поселения. </w:t>
      </w:r>
      <w:r w:rsidR="001D3855" w:rsidRPr="00684B6C">
        <w:rPr>
          <w:sz w:val="26"/>
          <w:szCs w:val="26"/>
        </w:rPr>
        <w:t>Население деревни составляет 1 чел., площадь – 18,42 га.</w:t>
      </w:r>
    </w:p>
    <w:p w:rsidR="0064203D" w:rsidRPr="00684B6C" w:rsidRDefault="0064203D" w:rsidP="00EB2AD8">
      <w:pPr>
        <w:ind w:firstLine="709"/>
        <w:jc w:val="both"/>
        <w:rPr>
          <w:sz w:val="26"/>
          <w:szCs w:val="26"/>
        </w:rPr>
      </w:pPr>
      <w:r w:rsidRPr="00684B6C">
        <w:rPr>
          <w:sz w:val="26"/>
          <w:szCs w:val="26"/>
        </w:rPr>
        <w:t xml:space="preserve">В планировочном отношении населенный пункт имеет сильно вытянутую с юго-востока на северо-запад структуру. </w:t>
      </w:r>
    </w:p>
    <w:p w:rsidR="0064203D" w:rsidRPr="00684B6C" w:rsidRDefault="0064203D" w:rsidP="00EB2AD8">
      <w:pPr>
        <w:ind w:firstLine="709"/>
        <w:jc w:val="both"/>
        <w:rPr>
          <w:sz w:val="26"/>
          <w:szCs w:val="26"/>
        </w:rPr>
      </w:pPr>
      <w:r w:rsidRPr="00684B6C">
        <w:rPr>
          <w:sz w:val="26"/>
          <w:szCs w:val="26"/>
        </w:rPr>
        <w:t xml:space="preserve">Общественно-деловые постройки в деревне отсутствуют. Жилая застройка представлена усадебными одноэтажными домами. </w:t>
      </w:r>
    </w:p>
    <w:p w:rsidR="0064203D" w:rsidRPr="00684B6C" w:rsidRDefault="0064203D" w:rsidP="00EB2AD8">
      <w:pPr>
        <w:ind w:firstLine="709"/>
        <w:jc w:val="both"/>
        <w:rPr>
          <w:sz w:val="26"/>
          <w:szCs w:val="26"/>
        </w:rPr>
      </w:pPr>
      <w:r w:rsidRPr="00684B6C">
        <w:rPr>
          <w:sz w:val="26"/>
          <w:szCs w:val="26"/>
        </w:rPr>
        <w:t xml:space="preserve">   Въезд в населенный пункт осуществляется с юго-восточной  стороны.</w:t>
      </w:r>
    </w:p>
    <w:p w:rsidR="0064203D" w:rsidRPr="00684B6C" w:rsidRDefault="0064203D" w:rsidP="00EB2AD8">
      <w:pPr>
        <w:ind w:firstLine="709"/>
        <w:jc w:val="both"/>
        <w:rPr>
          <w:sz w:val="26"/>
          <w:szCs w:val="26"/>
        </w:rPr>
      </w:pPr>
      <w:r w:rsidRPr="00684B6C">
        <w:rPr>
          <w:sz w:val="26"/>
          <w:szCs w:val="26"/>
        </w:rPr>
        <w:t xml:space="preserve">Жилой фонд имеет разную степень амортизации, количество домов 4. </w:t>
      </w:r>
    </w:p>
    <w:p w:rsidR="0064203D" w:rsidRPr="00684B6C" w:rsidRDefault="0064203D" w:rsidP="00EB2AD8">
      <w:pPr>
        <w:ind w:firstLine="709"/>
        <w:jc w:val="both"/>
        <w:rPr>
          <w:sz w:val="26"/>
          <w:szCs w:val="26"/>
        </w:rPr>
      </w:pPr>
      <w:r w:rsidRPr="00684B6C">
        <w:rPr>
          <w:sz w:val="26"/>
          <w:szCs w:val="26"/>
        </w:rPr>
        <w:t xml:space="preserve">Система инженерного обеспечения не развита. Водоснабжение осуществляется из колодцев. Качество воды удовлетворительное. </w:t>
      </w:r>
    </w:p>
    <w:p w:rsidR="0064203D" w:rsidRPr="00684B6C" w:rsidRDefault="0064203D" w:rsidP="00EB2AD8">
      <w:pPr>
        <w:ind w:firstLine="709"/>
        <w:jc w:val="both"/>
        <w:rPr>
          <w:sz w:val="26"/>
          <w:szCs w:val="26"/>
        </w:rPr>
      </w:pPr>
      <w:r w:rsidRPr="00684B6C">
        <w:rPr>
          <w:sz w:val="26"/>
          <w:szCs w:val="26"/>
        </w:rPr>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 xml:space="preserve">росна, 1 ТП. Населенный пункт не газифицирован. </w:t>
      </w:r>
    </w:p>
    <w:p w:rsidR="001D3855" w:rsidRPr="00684B6C" w:rsidRDefault="001D3855" w:rsidP="00EB2AD8">
      <w:pPr>
        <w:ind w:firstLine="709"/>
        <w:jc w:val="both"/>
        <w:rPr>
          <w:sz w:val="26"/>
          <w:szCs w:val="26"/>
        </w:rPr>
      </w:pP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Змеёвка</w:t>
      </w:r>
    </w:p>
    <w:p w:rsidR="001D3855" w:rsidRPr="00E0113E" w:rsidRDefault="0064203D" w:rsidP="00EB2AD8">
      <w:pPr>
        <w:ind w:firstLine="709"/>
        <w:jc w:val="both"/>
        <w:rPr>
          <w:sz w:val="26"/>
          <w:szCs w:val="26"/>
        </w:rPr>
      </w:pPr>
      <w:r w:rsidRPr="00684B6C">
        <w:rPr>
          <w:sz w:val="26"/>
          <w:szCs w:val="26"/>
        </w:rPr>
        <w:t xml:space="preserve">Деревня Змеёвка расположена южнее административного центра сельского поселения. </w:t>
      </w:r>
    </w:p>
    <w:p w:rsidR="001D3855" w:rsidRPr="00E0113E" w:rsidRDefault="001D3855" w:rsidP="00EB2AD8">
      <w:pPr>
        <w:ind w:firstLine="709"/>
        <w:jc w:val="both"/>
        <w:rPr>
          <w:sz w:val="26"/>
          <w:szCs w:val="26"/>
        </w:rPr>
      </w:pPr>
      <w:r w:rsidRPr="00E0113E">
        <w:rPr>
          <w:sz w:val="26"/>
          <w:szCs w:val="26"/>
        </w:rPr>
        <w:t xml:space="preserve">Население деревни составляет 10 чел., площадь – </w:t>
      </w:r>
      <w:r w:rsidR="00E0113E" w:rsidRPr="00E0113E">
        <w:rPr>
          <w:sz w:val="26"/>
          <w:szCs w:val="26"/>
        </w:rPr>
        <w:t>14,94</w:t>
      </w:r>
      <w:r w:rsidRPr="00E0113E">
        <w:rPr>
          <w:sz w:val="26"/>
          <w:szCs w:val="26"/>
        </w:rPr>
        <w:t>га.</w:t>
      </w:r>
    </w:p>
    <w:p w:rsidR="0064203D" w:rsidRPr="00684B6C" w:rsidRDefault="0064203D" w:rsidP="00EB2AD8">
      <w:pPr>
        <w:ind w:firstLine="709"/>
        <w:jc w:val="both"/>
        <w:rPr>
          <w:sz w:val="26"/>
          <w:szCs w:val="26"/>
        </w:rPr>
      </w:pPr>
      <w:r w:rsidRPr="00684B6C">
        <w:rPr>
          <w:sz w:val="26"/>
          <w:szCs w:val="26"/>
        </w:rPr>
        <w:t xml:space="preserve">В планировочном отношении населенный пункт имеет вытянутую с запада на восток структуру. </w:t>
      </w:r>
    </w:p>
    <w:p w:rsidR="0064203D" w:rsidRPr="00684B6C" w:rsidRDefault="0064203D" w:rsidP="00EB2AD8">
      <w:pPr>
        <w:ind w:firstLine="709"/>
        <w:jc w:val="both"/>
        <w:rPr>
          <w:sz w:val="26"/>
          <w:szCs w:val="26"/>
        </w:rPr>
      </w:pPr>
      <w:r w:rsidRPr="00684B6C">
        <w:rPr>
          <w:sz w:val="26"/>
          <w:szCs w:val="26"/>
        </w:rPr>
        <w:t>Общественно-деловая зона отсутствует. Жилая застройка представлена усадебными одноэтажными домами.</w:t>
      </w:r>
    </w:p>
    <w:p w:rsidR="0064203D" w:rsidRPr="00684B6C" w:rsidRDefault="0064203D" w:rsidP="00EB2AD8">
      <w:pPr>
        <w:ind w:firstLine="709"/>
        <w:jc w:val="both"/>
        <w:rPr>
          <w:sz w:val="26"/>
          <w:szCs w:val="26"/>
        </w:rPr>
      </w:pPr>
      <w:r w:rsidRPr="00684B6C">
        <w:rPr>
          <w:sz w:val="26"/>
          <w:szCs w:val="26"/>
        </w:rPr>
        <w:t xml:space="preserve">Въезд в населенный пункт осуществляется с северо-восточной  стороны. Жилой фонд имеет разную степень амортизации, количество домов 9. </w:t>
      </w:r>
    </w:p>
    <w:p w:rsidR="0064203D" w:rsidRPr="00684B6C" w:rsidRDefault="0064203D" w:rsidP="00EB2AD8">
      <w:pPr>
        <w:ind w:firstLine="709"/>
        <w:jc w:val="both"/>
        <w:rPr>
          <w:sz w:val="26"/>
          <w:szCs w:val="26"/>
        </w:rPr>
      </w:pPr>
      <w:r w:rsidRPr="00684B6C">
        <w:rPr>
          <w:sz w:val="26"/>
          <w:szCs w:val="26"/>
        </w:rPr>
        <w:t xml:space="preserve"> Юго-западнее деревни размещается кладбище.</w:t>
      </w:r>
    </w:p>
    <w:p w:rsidR="0064203D" w:rsidRPr="00684B6C" w:rsidRDefault="0064203D" w:rsidP="00EB2AD8">
      <w:pPr>
        <w:ind w:firstLine="709"/>
        <w:jc w:val="both"/>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ind w:firstLine="709"/>
        <w:jc w:val="both"/>
        <w:rPr>
          <w:sz w:val="26"/>
          <w:szCs w:val="26"/>
        </w:rPr>
      </w:pPr>
      <w:r w:rsidRPr="00684B6C">
        <w:rPr>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Красный Клин</w:t>
      </w:r>
    </w:p>
    <w:p w:rsidR="001D3855" w:rsidRPr="00684B6C" w:rsidRDefault="0064203D" w:rsidP="00EB2AD8">
      <w:pPr>
        <w:ind w:firstLine="709"/>
        <w:jc w:val="both"/>
        <w:rPr>
          <w:sz w:val="26"/>
          <w:szCs w:val="26"/>
        </w:rPr>
      </w:pPr>
      <w:r w:rsidRPr="00684B6C">
        <w:rPr>
          <w:sz w:val="26"/>
          <w:szCs w:val="26"/>
        </w:rPr>
        <w:t xml:space="preserve">Деревня Красный Клин расположена южнее административного центра сельского поселения. В планировочном отношении населенный пункт имеет вытянутую с запада на восток структуру. </w:t>
      </w:r>
      <w:r w:rsidR="001D3855" w:rsidRPr="00684B6C">
        <w:rPr>
          <w:sz w:val="26"/>
          <w:szCs w:val="26"/>
        </w:rPr>
        <w:t>Население деревни составляет 22 чел., площадь – 51.08 га.</w:t>
      </w:r>
    </w:p>
    <w:p w:rsidR="0064203D" w:rsidRPr="00684B6C" w:rsidRDefault="0064203D" w:rsidP="00EB2AD8">
      <w:pPr>
        <w:ind w:firstLine="709"/>
        <w:jc w:val="both"/>
        <w:rPr>
          <w:sz w:val="26"/>
          <w:szCs w:val="26"/>
        </w:rPr>
      </w:pPr>
      <w:r w:rsidRPr="00684B6C">
        <w:rPr>
          <w:sz w:val="26"/>
          <w:szCs w:val="26"/>
        </w:rPr>
        <w:t xml:space="preserve">Общественно-деловая зона отсутствует. Жилая застройка представлена усадебными одноэтажными домами. </w:t>
      </w:r>
    </w:p>
    <w:p w:rsidR="0064203D" w:rsidRPr="00684B6C" w:rsidRDefault="0064203D" w:rsidP="00EB2AD8">
      <w:pPr>
        <w:ind w:firstLine="709"/>
        <w:jc w:val="both"/>
        <w:rPr>
          <w:sz w:val="26"/>
          <w:szCs w:val="26"/>
        </w:rPr>
      </w:pPr>
      <w:r w:rsidRPr="00684B6C">
        <w:rPr>
          <w:sz w:val="26"/>
          <w:szCs w:val="26"/>
        </w:rPr>
        <w:t>Въезд в населенный пункт осуществляется с северной  стороны.</w:t>
      </w:r>
    </w:p>
    <w:p w:rsidR="0064203D" w:rsidRPr="00684B6C" w:rsidRDefault="0064203D" w:rsidP="00EB2AD8">
      <w:pPr>
        <w:ind w:firstLine="709"/>
        <w:jc w:val="both"/>
        <w:rPr>
          <w:sz w:val="26"/>
          <w:szCs w:val="26"/>
        </w:rPr>
      </w:pPr>
      <w:r w:rsidRPr="00684B6C">
        <w:rPr>
          <w:sz w:val="26"/>
          <w:szCs w:val="26"/>
        </w:rPr>
        <w:t xml:space="preserve">Жилой фонд имеет разную степень амортизации, количество домов 18. </w:t>
      </w:r>
    </w:p>
    <w:p w:rsidR="0064203D" w:rsidRPr="00684B6C" w:rsidRDefault="0064203D" w:rsidP="00EB2AD8">
      <w:pPr>
        <w:ind w:firstLine="709"/>
        <w:jc w:val="both"/>
        <w:rPr>
          <w:sz w:val="26"/>
          <w:szCs w:val="26"/>
        </w:rPr>
      </w:pPr>
      <w:r w:rsidRPr="00684B6C">
        <w:rPr>
          <w:sz w:val="26"/>
          <w:szCs w:val="26"/>
        </w:rPr>
        <w:t>Система инженерного обеспечения не развита. Водоснабжение осуществляется от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ind w:firstLine="709"/>
        <w:jc w:val="both"/>
        <w:rPr>
          <w:sz w:val="26"/>
          <w:szCs w:val="26"/>
        </w:rPr>
      </w:pPr>
      <w:r w:rsidRPr="00684B6C">
        <w:rPr>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Редогощь</w:t>
      </w:r>
    </w:p>
    <w:p w:rsidR="0064203D" w:rsidRPr="00684B6C" w:rsidRDefault="0064203D" w:rsidP="00EB2AD8">
      <w:pPr>
        <w:pStyle w:val="af4"/>
        <w:rPr>
          <w:sz w:val="26"/>
          <w:szCs w:val="26"/>
        </w:rPr>
      </w:pPr>
      <w:r w:rsidRPr="00684B6C">
        <w:rPr>
          <w:sz w:val="26"/>
          <w:szCs w:val="26"/>
        </w:rPr>
        <w:t xml:space="preserve">Деревня Редогощь расположена юго-восточнее административного центра сельского поселения. Территория деревни состоит из 4-х обособленных участков. </w:t>
      </w:r>
    </w:p>
    <w:p w:rsidR="0064203D" w:rsidRPr="00684B6C" w:rsidRDefault="0064203D" w:rsidP="00EB2AD8">
      <w:pPr>
        <w:pStyle w:val="af4"/>
        <w:rPr>
          <w:sz w:val="26"/>
          <w:szCs w:val="26"/>
        </w:rPr>
      </w:pPr>
      <w:r w:rsidRPr="00684B6C">
        <w:rPr>
          <w:sz w:val="26"/>
          <w:szCs w:val="26"/>
        </w:rPr>
        <w:t>Общественно-деловая зона отсутствует. Жилая застройка представлена усадебными одноэтажными домами.</w:t>
      </w:r>
    </w:p>
    <w:p w:rsidR="0064203D" w:rsidRPr="00684B6C" w:rsidRDefault="0064203D" w:rsidP="00EB2AD8">
      <w:pPr>
        <w:pStyle w:val="af4"/>
        <w:rPr>
          <w:sz w:val="26"/>
          <w:szCs w:val="26"/>
        </w:rPr>
      </w:pPr>
      <w:r w:rsidRPr="00684B6C">
        <w:rPr>
          <w:sz w:val="26"/>
          <w:szCs w:val="26"/>
        </w:rPr>
        <w:t xml:space="preserve">Население деревни составляет </w:t>
      </w:r>
      <w:r w:rsidR="001D3855" w:rsidRPr="00684B6C">
        <w:rPr>
          <w:sz w:val="26"/>
          <w:szCs w:val="26"/>
        </w:rPr>
        <w:t>3</w:t>
      </w:r>
      <w:r w:rsidRPr="00684B6C">
        <w:rPr>
          <w:sz w:val="26"/>
          <w:szCs w:val="26"/>
        </w:rPr>
        <w:t xml:space="preserve">1 чел., площадь – </w:t>
      </w:r>
      <w:r w:rsidR="001D3855" w:rsidRPr="00684B6C">
        <w:rPr>
          <w:sz w:val="26"/>
          <w:szCs w:val="26"/>
        </w:rPr>
        <w:t>42,46</w:t>
      </w:r>
      <w:r w:rsidRPr="00684B6C">
        <w:rPr>
          <w:sz w:val="26"/>
          <w:szCs w:val="26"/>
        </w:rPr>
        <w:t xml:space="preserve"> га.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Въезд в населенный пункт осуществляется с западной  стороны. Жилой фонд имеет разную степень амортизации, количество домов 26.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5"/>
        <w:ind w:firstLine="720"/>
        <w:rPr>
          <w:rFonts w:cs="Times New Roman"/>
          <w:sz w:val="26"/>
          <w:szCs w:val="26"/>
        </w:rPr>
      </w:pPr>
      <w:r w:rsidRPr="00684B6C">
        <w:rPr>
          <w:rFonts w:cs="Times New Roman"/>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Слободка</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Деревня Слободка расположена в юго-западной части поселения, юго-западнее административного центра сельского поселения.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Общественно-деловая зона отсутствует. Жилая застройка представлена усадебными одноэтажными домами. </w:t>
      </w:r>
    </w:p>
    <w:p w:rsidR="00810A8F" w:rsidRPr="00684B6C" w:rsidRDefault="0064203D" w:rsidP="00EB2AD8">
      <w:pPr>
        <w:pStyle w:val="a5"/>
        <w:ind w:firstLine="540"/>
        <w:rPr>
          <w:rFonts w:cs="Times New Roman"/>
          <w:sz w:val="26"/>
          <w:szCs w:val="26"/>
        </w:rPr>
      </w:pPr>
      <w:r w:rsidRPr="00684B6C">
        <w:rPr>
          <w:rFonts w:cs="Times New Roman"/>
          <w:sz w:val="26"/>
          <w:szCs w:val="26"/>
        </w:rPr>
        <w:lastRenderedPageBreak/>
        <w:t>Население деревни составляет 1</w:t>
      </w:r>
      <w:r w:rsidR="00810A8F" w:rsidRPr="00684B6C">
        <w:rPr>
          <w:rFonts w:cs="Times New Roman"/>
          <w:sz w:val="26"/>
          <w:szCs w:val="26"/>
        </w:rPr>
        <w:t>4</w:t>
      </w:r>
      <w:r w:rsidRPr="00684B6C">
        <w:rPr>
          <w:rFonts w:cs="Times New Roman"/>
          <w:sz w:val="26"/>
          <w:szCs w:val="26"/>
        </w:rPr>
        <w:t xml:space="preserve"> чел., площадь – 2</w:t>
      </w:r>
      <w:r w:rsidR="00810A8F" w:rsidRPr="00684B6C">
        <w:rPr>
          <w:rFonts w:cs="Times New Roman"/>
          <w:sz w:val="26"/>
          <w:szCs w:val="26"/>
        </w:rPr>
        <w:t>9,7</w:t>
      </w:r>
      <w:r w:rsidRPr="00684B6C">
        <w:rPr>
          <w:rFonts w:cs="Times New Roman"/>
          <w:sz w:val="26"/>
          <w:szCs w:val="26"/>
        </w:rPr>
        <w:t xml:space="preserve"> га.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Жилой фонд имеет разную степень амортизации, количество домов 17.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   Въезд в населенный пункт осуществляется с восточной  стороны.</w:t>
      </w:r>
    </w:p>
    <w:p w:rsidR="0064203D" w:rsidRPr="00684B6C" w:rsidRDefault="0064203D" w:rsidP="00EB2AD8">
      <w:pPr>
        <w:pStyle w:val="a5"/>
        <w:ind w:firstLine="540"/>
        <w:rPr>
          <w:rFonts w:cs="Times New Roman"/>
          <w:sz w:val="26"/>
          <w:szCs w:val="26"/>
        </w:rPr>
      </w:pPr>
      <w:r w:rsidRPr="00684B6C">
        <w:rPr>
          <w:rFonts w:cs="Times New Roman"/>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rFonts w:cs="Times New Roman"/>
          <w:sz w:val="26"/>
          <w:szCs w:val="26"/>
        </w:rPr>
        <w:t>.Т</w:t>
      </w:r>
      <w:proofErr w:type="gramEnd"/>
      <w:r w:rsidRPr="00684B6C">
        <w:rPr>
          <w:rFonts w:cs="Times New Roman"/>
          <w:sz w:val="26"/>
          <w:szCs w:val="26"/>
        </w:rPr>
        <w:t>росна, 1-го ТП.</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Фроловка</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Деревня Фроловка расположена в восточной части поселения, юго-восточенее административного центра сельского поселения. Население деревни составляет </w:t>
      </w:r>
      <w:r w:rsidR="00810A8F" w:rsidRPr="00684B6C">
        <w:rPr>
          <w:rFonts w:cs="Times New Roman"/>
          <w:sz w:val="26"/>
          <w:szCs w:val="26"/>
        </w:rPr>
        <w:t>17</w:t>
      </w:r>
      <w:r w:rsidRPr="00684B6C">
        <w:rPr>
          <w:rFonts w:cs="Times New Roman"/>
          <w:sz w:val="26"/>
          <w:szCs w:val="26"/>
        </w:rPr>
        <w:t xml:space="preserve"> чел., площадь – </w:t>
      </w:r>
      <w:r w:rsidR="00810A8F" w:rsidRPr="00684B6C">
        <w:rPr>
          <w:rFonts w:cs="Times New Roman"/>
          <w:sz w:val="26"/>
          <w:szCs w:val="26"/>
        </w:rPr>
        <w:t>16,55</w:t>
      </w:r>
      <w:r w:rsidRPr="00684B6C">
        <w:rPr>
          <w:rFonts w:cs="Times New Roman"/>
          <w:sz w:val="26"/>
          <w:szCs w:val="26"/>
        </w:rPr>
        <w:t xml:space="preserve"> га.</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Общественно-деловая зона отсутствует. Жилая застройка представлена усадебными одноэтажными домами. Жилой фонд имеет разную степень амортизации, количество домов 13.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   Въезд в населенный пункт осуществляется с северной стороны.</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Населенный пункт состоит из одной улицы. </w:t>
      </w:r>
    </w:p>
    <w:p w:rsidR="0064203D" w:rsidRPr="00684B6C" w:rsidRDefault="0064203D" w:rsidP="00EB2AD8">
      <w:pPr>
        <w:pStyle w:val="a5"/>
        <w:ind w:firstLine="540"/>
        <w:rPr>
          <w:rFonts w:cs="Times New Roman"/>
          <w:sz w:val="26"/>
          <w:szCs w:val="26"/>
        </w:rPr>
      </w:pPr>
      <w:r w:rsidRPr="00684B6C">
        <w:rPr>
          <w:rFonts w:cs="Times New Roman"/>
          <w:sz w:val="26"/>
          <w:szCs w:val="26"/>
        </w:rPr>
        <w:t>Система инженерного обеспечения не развита. Водоснабжение осуществляется от колодцев. Качество воды удовлетворительное. Электроснабжение осуществляется от электроподстанции 110/10 кВ с</w:t>
      </w:r>
      <w:proofErr w:type="gramStart"/>
      <w:r w:rsidRPr="00684B6C">
        <w:rPr>
          <w:rFonts w:cs="Times New Roman"/>
          <w:sz w:val="26"/>
          <w:szCs w:val="26"/>
        </w:rPr>
        <w:t>.Т</w:t>
      </w:r>
      <w:proofErr w:type="gramEnd"/>
      <w:r w:rsidRPr="00684B6C">
        <w:rPr>
          <w:rFonts w:cs="Times New Roman"/>
          <w:sz w:val="26"/>
          <w:szCs w:val="26"/>
        </w:rPr>
        <w:t>росна, 1-го ТП.</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Населенный пункт не газифицирован. </w:t>
      </w:r>
    </w:p>
    <w:p w:rsidR="00810A8F" w:rsidRPr="00684B6C" w:rsidRDefault="00810A8F" w:rsidP="00EB2AD8">
      <w:pPr>
        <w:pStyle w:val="a5"/>
        <w:ind w:firstLine="720"/>
        <w:rPr>
          <w:rFonts w:cs="Times New Roman"/>
          <w:color w:val="000000"/>
          <w:sz w:val="26"/>
          <w:szCs w:val="26"/>
        </w:rPr>
      </w:pP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деревня Чичирино</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Деревня Чичирино расположена в центральной части поселения, южнее административного центра сельского поселения. Деревня состоит из 2-х обособленных участков.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Общественно-деловая зона отсутствует. Жилая застройка представлена усадебными одноэтажными домами.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Население деревни составляет </w:t>
      </w:r>
      <w:r w:rsidR="00A71891" w:rsidRPr="00684B6C">
        <w:rPr>
          <w:rFonts w:cs="Times New Roman"/>
          <w:sz w:val="26"/>
          <w:szCs w:val="26"/>
        </w:rPr>
        <w:t>27</w:t>
      </w:r>
      <w:r w:rsidRPr="00684B6C">
        <w:rPr>
          <w:rFonts w:cs="Times New Roman"/>
          <w:sz w:val="26"/>
          <w:szCs w:val="26"/>
        </w:rPr>
        <w:t xml:space="preserve"> чел., площадь – </w:t>
      </w:r>
      <w:r w:rsidR="00A71891" w:rsidRPr="00684B6C">
        <w:rPr>
          <w:rFonts w:cs="Times New Roman"/>
          <w:sz w:val="26"/>
          <w:szCs w:val="26"/>
        </w:rPr>
        <w:t>38,78</w:t>
      </w:r>
      <w:r w:rsidRPr="00684B6C">
        <w:rPr>
          <w:rFonts w:cs="Times New Roman"/>
          <w:sz w:val="26"/>
          <w:szCs w:val="26"/>
        </w:rPr>
        <w:t xml:space="preserve"> га.</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   Въезд в населенный пункт осуществляется с восточной  стороны. Жилой фонд имеет разную степень амортизации, количество домов 28. </w:t>
      </w:r>
    </w:p>
    <w:p w:rsidR="0064203D" w:rsidRPr="00684B6C" w:rsidRDefault="0064203D" w:rsidP="00EB2AD8">
      <w:pPr>
        <w:pStyle w:val="a5"/>
        <w:ind w:firstLine="540"/>
        <w:rPr>
          <w:rFonts w:cs="Times New Roman"/>
          <w:sz w:val="26"/>
          <w:szCs w:val="26"/>
        </w:rPr>
      </w:pPr>
      <w:r w:rsidRPr="00684B6C">
        <w:rPr>
          <w:rFonts w:cs="Times New Roman"/>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rFonts w:cs="Times New Roman"/>
          <w:sz w:val="26"/>
          <w:szCs w:val="26"/>
        </w:rPr>
        <w:t>.Т</w:t>
      </w:r>
      <w:proofErr w:type="gramEnd"/>
      <w:r w:rsidRPr="00684B6C">
        <w:rPr>
          <w:rFonts w:cs="Times New Roman"/>
          <w:sz w:val="26"/>
          <w:szCs w:val="26"/>
        </w:rPr>
        <w:t>росна, 1-го ТП.</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Белый Немёд</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Поселок Белый Немёд расположен в западной части поселения, южнее административного центра сельского поселения. Общественно-деловая зона отсутствует. Жилая застройка представлена усадебными одноэтажными домами. Население поселка составляет 1 чел., количество домов –1, площадь – </w:t>
      </w:r>
      <w:r w:rsidR="00A71891" w:rsidRPr="00684B6C">
        <w:rPr>
          <w:rFonts w:cs="Times New Roman"/>
          <w:sz w:val="26"/>
          <w:szCs w:val="26"/>
        </w:rPr>
        <w:t>18,81</w:t>
      </w:r>
      <w:r w:rsidRPr="00684B6C">
        <w:rPr>
          <w:rFonts w:cs="Times New Roman"/>
          <w:sz w:val="26"/>
          <w:szCs w:val="26"/>
        </w:rPr>
        <w:t xml:space="preserve"> га. </w:t>
      </w:r>
    </w:p>
    <w:p w:rsidR="0064203D" w:rsidRPr="00684B6C" w:rsidRDefault="0064203D" w:rsidP="00EB2AD8">
      <w:pPr>
        <w:pStyle w:val="a5"/>
        <w:ind w:firstLine="540"/>
        <w:rPr>
          <w:rFonts w:cs="Times New Roman"/>
          <w:sz w:val="26"/>
          <w:szCs w:val="26"/>
        </w:rPr>
      </w:pPr>
      <w:r w:rsidRPr="00684B6C">
        <w:rPr>
          <w:rFonts w:cs="Times New Roman"/>
          <w:sz w:val="26"/>
          <w:szCs w:val="26"/>
        </w:rPr>
        <w:t xml:space="preserve">   Въезд в населенный пункт осуществляется с северо-восточной  стороны. Жилой фонд имеет разную степень амортизации.</w:t>
      </w:r>
    </w:p>
    <w:p w:rsidR="0064203D" w:rsidRPr="00684B6C" w:rsidRDefault="0064203D" w:rsidP="00EB2AD8">
      <w:pPr>
        <w:pStyle w:val="a5"/>
        <w:ind w:firstLine="540"/>
        <w:rPr>
          <w:rFonts w:cs="Times New Roman"/>
          <w:sz w:val="26"/>
          <w:szCs w:val="26"/>
        </w:rPr>
      </w:pPr>
      <w:r w:rsidRPr="00684B6C">
        <w:rPr>
          <w:rFonts w:cs="Times New Roman"/>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rFonts w:cs="Times New Roman"/>
          <w:sz w:val="26"/>
          <w:szCs w:val="26"/>
        </w:rPr>
        <w:t>.Т</w:t>
      </w:r>
      <w:proofErr w:type="gramEnd"/>
      <w:r w:rsidRPr="00684B6C">
        <w:rPr>
          <w:rFonts w:cs="Times New Roman"/>
          <w:sz w:val="26"/>
          <w:szCs w:val="26"/>
        </w:rPr>
        <w:t>росна, 1-го ТП.</w:t>
      </w:r>
    </w:p>
    <w:p w:rsidR="0064203D" w:rsidRPr="00684B6C" w:rsidRDefault="0064203D" w:rsidP="00EB2AD8">
      <w:pPr>
        <w:pStyle w:val="a5"/>
        <w:ind w:firstLine="540"/>
        <w:rPr>
          <w:rFonts w:cs="Times New Roman"/>
          <w:color w:val="000000"/>
          <w:sz w:val="26"/>
          <w:szCs w:val="26"/>
        </w:rPr>
      </w:pPr>
      <w:r w:rsidRPr="00684B6C">
        <w:rPr>
          <w:rFonts w:cs="Times New Roman"/>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lastRenderedPageBreak/>
        <w:t>поселок Вечерняя Заря</w:t>
      </w:r>
    </w:p>
    <w:p w:rsidR="0064203D" w:rsidRPr="00684B6C" w:rsidRDefault="0064203D" w:rsidP="00EB2AD8">
      <w:pPr>
        <w:pStyle w:val="af4"/>
        <w:rPr>
          <w:sz w:val="26"/>
          <w:szCs w:val="26"/>
        </w:rPr>
      </w:pPr>
      <w:r w:rsidRPr="00684B6C">
        <w:rPr>
          <w:sz w:val="26"/>
          <w:szCs w:val="26"/>
        </w:rPr>
        <w:t xml:space="preserve">Поселок Вечерняя Заря расположен в северной части поселения, южнее административного центра сельского поселения. Общественно-деловая зона отсутствует. Жилая застройка представлена усадебными одноэтажными домами. </w:t>
      </w:r>
    </w:p>
    <w:p w:rsidR="0064203D" w:rsidRPr="00684B6C" w:rsidRDefault="0064203D" w:rsidP="00EB2AD8">
      <w:pPr>
        <w:pStyle w:val="af4"/>
        <w:rPr>
          <w:sz w:val="26"/>
          <w:szCs w:val="26"/>
        </w:rPr>
      </w:pPr>
      <w:r w:rsidRPr="00684B6C">
        <w:rPr>
          <w:sz w:val="26"/>
          <w:szCs w:val="26"/>
        </w:rPr>
        <w:t>Население поселка составляет 1</w:t>
      </w:r>
      <w:r w:rsidR="00A71891" w:rsidRPr="00684B6C">
        <w:rPr>
          <w:sz w:val="26"/>
          <w:szCs w:val="26"/>
        </w:rPr>
        <w:t xml:space="preserve">1 </w:t>
      </w:r>
      <w:r w:rsidRPr="00684B6C">
        <w:rPr>
          <w:sz w:val="26"/>
          <w:szCs w:val="26"/>
        </w:rPr>
        <w:t xml:space="preserve">чел., площадь – </w:t>
      </w:r>
      <w:r w:rsidR="00A71891" w:rsidRPr="00684B6C">
        <w:rPr>
          <w:sz w:val="26"/>
          <w:szCs w:val="26"/>
        </w:rPr>
        <w:t>18,81</w:t>
      </w:r>
      <w:r w:rsidRPr="00684B6C">
        <w:rPr>
          <w:sz w:val="26"/>
          <w:szCs w:val="26"/>
        </w:rPr>
        <w:t xml:space="preserve"> га.</w:t>
      </w:r>
    </w:p>
    <w:p w:rsidR="0064203D" w:rsidRPr="00684B6C" w:rsidRDefault="0064203D" w:rsidP="00EB2AD8">
      <w:pPr>
        <w:pStyle w:val="afd"/>
        <w:spacing w:line="240" w:lineRule="auto"/>
        <w:rPr>
          <w:sz w:val="26"/>
          <w:szCs w:val="26"/>
        </w:rPr>
      </w:pPr>
      <w:r w:rsidRPr="00684B6C">
        <w:rPr>
          <w:sz w:val="26"/>
          <w:szCs w:val="26"/>
        </w:rPr>
        <w:t xml:space="preserve">   Въезд в населенный пункт осуществляется с западной  стороны. Жилой фонд имеет разную степень амортизации, количество домов 10.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5"/>
        <w:ind w:firstLine="720"/>
        <w:rPr>
          <w:rFonts w:cs="Times New Roman"/>
          <w:sz w:val="26"/>
          <w:szCs w:val="26"/>
        </w:rPr>
      </w:pPr>
      <w:r w:rsidRPr="00684B6C">
        <w:rPr>
          <w:rFonts w:cs="Times New Roman"/>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Илюхинский</w:t>
      </w:r>
    </w:p>
    <w:p w:rsidR="0064203D" w:rsidRPr="00684B6C" w:rsidRDefault="0064203D" w:rsidP="00EB2AD8">
      <w:pPr>
        <w:pStyle w:val="af4"/>
        <w:rPr>
          <w:sz w:val="26"/>
          <w:szCs w:val="26"/>
        </w:rPr>
      </w:pPr>
      <w:r w:rsidRPr="00684B6C">
        <w:rPr>
          <w:sz w:val="26"/>
          <w:szCs w:val="26"/>
        </w:rPr>
        <w:t xml:space="preserve">Поселок Илюхинский расположен в центральной части поселения, южнее административного центра сельского поселения. Общественно-деловая зона отсутствует. Жилая застройка представлена усадебными одноэтажными домами. </w:t>
      </w:r>
    </w:p>
    <w:p w:rsidR="0064203D" w:rsidRPr="00684B6C" w:rsidRDefault="0064203D" w:rsidP="00EB2AD8">
      <w:pPr>
        <w:pStyle w:val="af4"/>
        <w:rPr>
          <w:sz w:val="26"/>
          <w:szCs w:val="26"/>
        </w:rPr>
      </w:pPr>
      <w:r w:rsidRPr="00684B6C">
        <w:rPr>
          <w:sz w:val="26"/>
          <w:szCs w:val="26"/>
        </w:rPr>
        <w:t xml:space="preserve">Население поселка составляет </w:t>
      </w:r>
      <w:r w:rsidR="00A71891" w:rsidRPr="00684B6C">
        <w:rPr>
          <w:sz w:val="26"/>
          <w:szCs w:val="26"/>
        </w:rPr>
        <w:t>7</w:t>
      </w:r>
      <w:r w:rsidRPr="00684B6C">
        <w:rPr>
          <w:sz w:val="26"/>
          <w:szCs w:val="26"/>
        </w:rPr>
        <w:t xml:space="preserve"> чел., площадь – </w:t>
      </w:r>
      <w:r w:rsidR="00A71891" w:rsidRPr="00684B6C">
        <w:rPr>
          <w:sz w:val="26"/>
          <w:szCs w:val="26"/>
        </w:rPr>
        <w:t>7</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 xml:space="preserve">Въезд в населенный пункт осуществляется с северо-западной  стороны. Жилой фонд имеет разную степень амортизации, количество домов 5.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f4"/>
        <w:rPr>
          <w:sz w:val="26"/>
          <w:szCs w:val="26"/>
        </w:rPr>
      </w:pPr>
      <w:r w:rsidRPr="00684B6C">
        <w:rPr>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Колычёвский</w:t>
      </w:r>
    </w:p>
    <w:p w:rsidR="0064203D" w:rsidRPr="00684B6C" w:rsidRDefault="0064203D" w:rsidP="00EB2AD8">
      <w:pPr>
        <w:pStyle w:val="af4"/>
        <w:rPr>
          <w:sz w:val="26"/>
          <w:szCs w:val="26"/>
        </w:rPr>
      </w:pPr>
      <w:r w:rsidRPr="00684B6C">
        <w:rPr>
          <w:sz w:val="26"/>
          <w:szCs w:val="26"/>
        </w:rPr>
        <w:t xml:space="preserve">Поселок Колычевский расположен в юго-восточной части поселения, южнее административного центра сельского поселения. </w:t>
      </w:r>
    </w:p>
    <w:p w:rsidR="0064203D" w:rsidRPr="00684B6C" w:rsidRDefault="0064203D" w:rsidP="00EB2AD8">
      <w:pPr>
        <w:pStyle w:val="af4"/>
        <w:rPr>
          <w:sz w:val="26"/>
          <w:szCs w:val="26"/>
        </w:rPr>
      </w:pPr>
      <w:r w:rsidRPr="00684B6C">
        <w:rPr>
          <w:sz w:val="26"/>
          <w:szCs w:val="26"/>
        </w:rPr>
        <w:t>На проектный период в п</w:t>
      </w:r>
      <w:proofErr w:type="gramStart"/>
      <w:r w:rsidRPr="00684B6C">
        <w:rPr>
          <w:sz w:val="26"/>
          <w:szCs w:val="26"/>
        </w:rPr>
        <w:t>.К</w:t>
      </w:r>
      <w:proofErr w:type="gramEnd"/>
      <w:r w:rsidRPr="00684B6C">
        <w:rPr>
          <w:sz w:val="26"/>
          <w:szCs w:val="26"/>
        </w:rPr>
        <w:t>олычевский имелись следующие социально - культурно-бытовые учреждения: СДК, ФАП, почта, предприятие торговл</w:t>
      </w:r>
      <w:proofErr w:type="gramStart"/>
      <w:r w:rsidRPr="00684B6C">
        <w:rPr>
          <w:sz w:val="26"/>
          <w:szCs w:val="26"/>
        </w:rPr>
        <w:t>и</w:t>
      </w:r>
      <w:r w:rsidR="00A71891" w:rsidRPr="00684B6C">
        <w:rPr>
          <w:sz w:val="26"/>
          <w:szCs w:val="26"/>
        </w:rPr>
        <w:t>-</w:t>
      </w:r>
      <w:proofErr w:type="gramEnd"/>
      <w:r w:rsidR="00A71891" w:rsidRPr="00684B6C">
        <w:rPr>
          <w:sz w:val="26"/>
          <w:szCs w:val="26"/>
        </w:rPr>
        <w:t xml:space="preserve"> площадью 15 кв.м</w:t>
      </w:r>
      <w:r w:rsidRPr="00684B6C">
        <w:rPr>
          <w:sz w:val="26"/>
          <w:szCs w:val="26"/>
        </w:rPr>
        <w:t xml:space="preserve">. Жилая застройка представлена усадебными одноэтажными домами. </w:t>
      </w:r>
    </w:p>
    <w:p w:rsidR="0064203D" w:rsidRDefault="0064203D" w:rsidP="00EB2AD8">
      <w:pPr>
        <w:pStyle w:val="af4"/>
        <w:rPr>
          <w:sz w:val="26"/>
          <w:szCs w:val="26"/>
        </w:rPr>
      </w:pPr>
      <w:r w:rsidRPr="00684B6C">
        <w:rPr>
          <w:sz w:val="26"/>
          <w:szCs w:val="26"/>
        </w:rPr>
        <w:t>Население поселка составляет 1</w:t>
      </w:r>
      <w:r w:rsidR="00A71891" w:rsidRPr="00684B6C">
        <w:rPr>
          <w:sz w:val="26"/>
          <w:szCs w:val="26"/>
        </w:rPr>
        <w:t>17</w:t>
      </w:r>
      <w:r w:rsidRPr="00684B6C">
        <w:rPr>
          <w:sz w:val="26"/>
          <w:szCs w:val="26"/>
        </w:rPr>
        <w:t xml:space="preserve"> чел., площадь – </w:t>
      </w:r>
      <w:r w:rsidR="00A71891" w:rsidRPr="00684B6C">
        <w:rPr>
          <w:sz w:val="26"/>
          <w:szCs w:val="26"/>
        </w:rPr>
        <w:t>56,39</w:t>
      </w:r>
      <w:r w:rsidRPr="00684B6C">
        <w:rPr>
          <w:sz w:val="26"/>
          <w:szCs w:val="26"/>
        </w:rPr>
        <w:t xml:space="preserve"> га.</w:t>
      </w:r>
    </w:p>
    <w:p w:rsidR="00B86348" w:rsidRPr="00684B6C" w:rsidRDefault="00B86348" w:rsidP="00EB2AD8">
      <w:pPr>
        <w:pStyle w:val="af4"/>
        <w:rPr>
          <w:sz w:val="26"/>
          <w:szCs w:val="26"/>
        </w:rPr>
      </w:pPr>
      <w:r>
        <w:rPr>
          <w:sz w:val="26"/>
          <w:szCs w:val="26"/>
        </w:rPr>
        <w:t xml:space="preserve">В северо-восточной части </w:t>
      </w:r>
      <w:r w:rsidRPr="00684B6C">
        <w:rPr>
          <w:sz w:val="26"/>
          <w:szCs w:val="26"/>
        </w:rPr>
        <w:t xml:space="preserve"> деревни размещается кладбище</w:t>
      </w:r>
    </w:p>
    <w:p w:rsidR="0064203D" w:rsidRPr="00684B6C" w:rsidRDefault="0064203D" w:rsidP="00EB2AD8">
      <w:pPr>
        <w:pStyle w:val="af4"/>
        <w:rPr>
          <w:sz w:val="26"/>
          <w:szCs w:val="26"/>
        </w:rPr>
      </w:pPr>
      <w:r w:rsidRPr="00684B6C">
        <w:rPr>
          <w:sz w:val="26"/>
          <w:szCs w:val="26"/>
        </w:rPr>
        <w:t xml:space="preserve">   Въезд в населенный пункт осуществляется с северо-западной  стороны. Жилой фонд имеет разную степень амортизации, количество домов 42. </w:t>
      </w:r>
    </w:p>
    <w:p w:rsidR="0064203D" w:rsidRPr="00684B6C" w:rsidRDefault="0064203D" w:rsidP="00EB2AD8">
      <w:pPr>
        <w:pStyle w:val="af4"/>
        <w:rPr>
          <w:sz w:val="26"/>
          <w:szCs w:val="26"/>
        </w:rPr>
      </w:pPr>
      <w:r w:rsidRPr="00684B6C">
        <w:rPr>
          <w:sz w:val="26"/>
          <w:szCs w:val="26"/>
        </w:rPr>
        <w:t>Система инженерного обеспечения недостаточно развита. Водоснабжение осуществляется из одной артскважины.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2-х ТП.</w:t>
      </w:r>
    </w:p>
    <w:p w:rsidR="0064203D" w:rsidRPr="00684B6C" w:rsidRDefault="0064203D" w:rsidP="00EB2AD8">
      <w:pPr>
        <w:pStyle w:val="af4"/>
        <w:rPr>
          <w:sz w:val="26"/>
          <w:szCs w:val="26"/>
        </w:rPr>
      </w:pPr>
      <w:r w:rsidRPr="00684B6C">
        <w:rPr>
          <w:sz w:val="26"/>
          <w:szCs w:val="26"/>
        </w:rPr>
        <w:t xml:space="preserve">Населенный пункт газифицирован, осуществляется от одного ГШРП.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Покровский</w:t>
      </w:r>
    </w:p>
    <w:p w:rsidR="0064203D" w:rsidRPr="00684B6C" w:rsidRDefault="0064203D" w:rsidP="00EB2AD8">
      <w:pPr>
        <w:pStyle w:val="af4"/>
        <w:rPr>
          <w:sz w:val="26"/>
          <w:szCs w:val="26"/>
        </w:rPr>
      </w:pPr>
      <w:r w:rsidRPr="00684B6C">
        <w:rPr>
          <w:sz w:val="26"/>
          <w:szCs w:val="26"/>
        </w:rPr>
        <w:t xml:space="preserve">Поселок Покровский расположен в юго-восточной части поселения, южнее административного центра сельского поселения. Общественно-деловая зона отсутствует. Жилая застройка представлена усадебными одноэтажными домами. Население поселка составляет </w:t>
      </w:r>
      <w:r w:rsidR="00A71891" w:rsidRPr="00684B6C">
        <w:rPr>
          <w:sz w:val="26"/>
          <w:szCs w:val="26"/>
        </w:rPr>
        <w:t>7</w:t>
      </w:r>
      <w:r w:rsidRPr="00684B6C">
        <w:rPr>
          <w:sz w:val="26"/>
          <w:szCs w:val="26"/>
        </w:rPr>
        <w:t xml:space="preserve">чел., площадь – </w:t>
      </w:r>
      <w:r w:rsidR="00A71891" w:rsidRPr="00684B6C">
        <w:rPr>
          <w:sz w:val="26"/>
          <w:szCs w:val="26"/>
        </w:rPr>
        <w:t>15,22</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 xml:space="preserve">   Въезд в населенный пункт осуществляется с северо-западной  стороны. Жилой фонд имеет разную степень амортизации, количество домов 11. </w:t>
      </w:r>
    </w:p>
    <w:p w:rsidR="0064203D" w:rsidRPr="00684B6C" w:rsidRDefault="0064203D" w:rsidP="00EB2AD8">
      <w:pPr>
        <w:pStyle w:val="af4"/>
        <w:rPr>
          <w:sz w:val="26"/>
          <w:szCs w:val="26"/>
        </w:rPr>
      </w:pPr>
      <w:r w:rsidRPr="00684B6C">
        <w:rPr>
          <w:sz w:val="26"/>
          <w:szCs w:val="26"/>
        </w:rPr>
        <w:t xml:space="preserve">Система инженерного обеспечения не развита. Водоснабжение осуществляется из колодцев. Качество воды удовлетворительное. </w:t>
      </w:r>
      <w:r w:rsidRPr="00684B6C">
        <w:rPr>
          <w:sz w:val="26"/>
          <w:szCs w:val="26"/>
        </w:rPr>
        <w:lastRenderedPageBreak/>
        <w:t>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f4"/>
        <w:rPr>
          <w:sz w:val="26"/>
          <w:szCs w:val="26"/>
        </w:rPr>
      </w:pPr>
      <w:r w:rsidRPr="00684B6C">
        <w:rPr>
          <w:sz w:val="26"/>
          <w:szCs w:val="26"/>
        </w:rPr>
        <w:t>Газоснабжением охвачен весь населенный пункт, обеспечивается одним ГРПШ.</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Студенецкий</w:t>
      </w:r>
    </w:p>
    <w:p w:rsidR="0064203D" w:rsidRPr="00684B6C" w:rsidRDefault="0064203D" w:rsidP="00EB2AD8">
      <w:pPr>
        <w:pStyle w:val="af4"/>
        <w:rPr>
          <w:sz w:val="26"/>
          <w:szCs w:val="26"/>
        </w:rPr>
      </w:pPr>
      <w:r w:rsidRPr="00684B6C">
        <w:rPr>
          <w:sz w:val="26"/>
          <w:szCs w:val="26"/>
        </w:rPr>
        <w:t>Поселок Студенецкий расположен в центральной части поселения, южнее административного центра сельского поселения. Поселок сформирован из 2-х обособленных участков. Общественно-деловая зона отсутствует. Жилая застройка представлена усадебными одноэтажными домами. Население поселка составляет 1</w:t>
      </w:r>
      <w:r w:rsidR="00A71891" w:rsidRPr="00684B6C">
        <w:rPr>
          <w:sz w:val="26"/>
          <w:szCs w:val="26"/>
        </w:rPr>
        <w:t>6</w:t>
      </w:r>
      <w:r w:rsidRPr="00684B6C">
        <w:rPr>
          <w:sz w:val="26"/>
          <w:szCs w:val="26"/>
        </w:rPr>
        <w:t xml:space="preserve"> чел., площадь – </w:t>
      </w:r>
      <w:r w:rsidR="00A71891" w:rsidRPr="00684B6C">
        <w:rPr>
          <w:sz w:val="26"/>
          <w:szCs w:val="26"/>
        </w:rPr>
        <w:t>15,13</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 xml:space="preserve">   Въезд в населенный пункт осуществляется с северо-восточной  стороны. Жилой фонд имеет разную степень амортизации, количество домов 7.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f4"/>
        <w:rPr>
          <w:sz w:val="26"/>
          <w:szCs w:val="26"/>
        </w:rPr>
      </w:pPr>
      <w:r w:rsidRPr="00684B6C">
        <w:rPr>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Троицкий</w:t>
      </w:r>
    </w:p>
    <w:p w:rsidR="0064203D" w:rsidRPr="00684B6C" w:rsidRDefault="0064203D" w:rsidP="00EB2AD8">
      <w:pPr>
        <w:pStyle w:val="af4"/>
        <w:rPr>
          <w:sz w:val="26"/>
          <w:szCs w:val="26"/>
        </w:rPr>
      </w:pPr>
      <w:r w:rsidRPr="00684B6C">
        <w:rPr>
          <w:sz w:val="26"/>
          <w:szCs w:val="26"/>
        </w:rPr>
        <w:t xml:space="preserve">Поселок Троицкий расположен в юго-восточной части поселения, южнее административного центра сельского поселения. Общественно-деловая зона отсутствует. Жилая застройка представлена усадебными одноэтажными домами. Население поселка составляет </w:t>
      </w:r>
      <w:r w:rsidR="00A71891" w:rsidRPr="00684B6C">
        <w:rPr>
          <w:sz w:val="26"/>
          <w:szCs w:val="26"/>
        </w:rPr>
        <w:t xml:space="preserve">1 </w:t>
      </w:r>
      <w:r w:rsidRPr="00684B6C">
        <w:rPr>
          <w:sz w:val="26"/>
          <w:szCs w:val="26"/>
        </w:rPr>
        <w:t>чел., площадь – 14</w:t>
      </w:r>
      <w:r w:rsidR="00A71891" w:rsidRPr="00684B6C">
        <w:rPr>
          <w:sz w:val="26"/>
          <w:szCs w:val="26"/>
        </w:rPr>
        <w:t>,5</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 xml:space="preserve">   Въезд в населенный пункт осуществляется с северо-восточной  стороны. Жилой фонд имеет разную степень амортизации, количество домов 4.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f4"/>
        <w:rPr>
          <w:sz w:val="26"/>
          <w:szCs w:val="26"/>
        </w:rPr>
      </w:pPr>
      <w:r w:rsidRPr="00684B6C">
        <w:rPr>
          <w:sz w:val="26"/>
          <w:szCs w:val="26"/>
        </w:rPr>
        <w:t xml:space="preserve">Населенный пункт не газифицирован. </w:t>
      </w:r>
    </w:p>
    <w:p w:rsidR="0064203D" w:rsidRPr="00684B6C" w:rsidRDefault="0064203D" w:rsidP="00EB2AD8">
      <w:pPr>
        <w:pStyle w:val="-0"/>
        <w:suppressAutoHyphens w:val="0"/>
        <w:spacing w:before="0" w:after="0"/>
        <w:rPr>
          <w:rFonts w:ascii="Times New Roman" w:hAnsi="Times New Roman" w:cs="Times New Roman"/>
          <w:iCs/>
          <w:sz w:val="26"/>
          <w:szCs w:val="26"/>
        </w:rPr>
      </w:pPr>
      <w:r w:rsidRPr="00684B6C">
        <w:rPr>
          <w:rFonts w:ascii="Times New Roman" w:hAnsi="Times New Roman" w:cs="Times New Roman"/>
          <w:iCs/>
          <w:sz w:val="26"/>
          <w:szCs w:val="26"/>
        </w:rPr>
        <w:t>поселок Чистые Бугры</w:t>
      </w:r>
    </w:p>
    <w:p w:rsidR="0064203D" w:rsidRPr="00684B6C" w:rsidRDefault="0064203D" w:rsidP="00EB2AD8">
      <w:pPr>
        <w:pStyle w:val="af4"/>
        <w:rPr>
          <w:sz w:val="26"/>
          <w:szCs w:val="26"/>
        </w:rPr>
      </w:pPr>
      <w:r w:rsidRPr="00684B6C">
        <w:rPr>
          <w:sz w:val="26"/>
          <w:szCs w:val="26"/>
        </w:rPr>
        <w:t xml:space="preserve">Поселок Чистые Бугры расположен в северной части поселения, юго-западнее административного центра сельского поселения. Общественно-деловая зона отсутствует. Жилая застройка представлена усадебными одноэтажными домами. Население поселка составляет </w:t>
      </w:r>
      <w:r w:rsidR="00A71891" w:rsidRPr="00684B6C">
        <w:rPr>
          <w:sz w:val="26"/>
          <w:szCs w:val="26"/>
        </w:rPr>
        <w:t>5</w:t>
      </w:r>
      <w:r w:rsidRPr="00684B6C">
        <w:rPr>
          <w:sz w:val="26"/>
          <w:szCs w:val="26"/>
        </w:rPr>
        <w:t xml:space="preserve"> чел., площадь – </w:t>
      </w:r>
      <w:r w:rsidR="00A71891" w:rsidRPr="00684B6C">
        <w:rPr>
          <w:sz w:val="26"/>
          <w:szCs w:val="26"/>
        </w:rPr>
        <w:t>9,16</w:t>
      </w:r>
      <w:r w:rsidRPr="00684B6C">
        <w:rPr>
          <w:sz w:val="26"/>
          <w:szCs w:val="26"/>
        </w:rPr>
        <w:t xml:space="preserve"> га.</w:t>
      </w:r>
    </w:p>
    <w:p w:rsidR="0064203D" w:rsidRPr="00684B6C" w:rsidRDefault="0064203D" w:rsidP="00EB2AD8">
      <w:pPr>
        <w:pStyle w:val="af4"/>
        <w:rPr>
          <w:sz w:val="26"/>
          <w:szCs w:val="26"/>
        </w:rPr>
      </w:pPr>
      <w:r w:rsidRPr="00684B6C">
        <w:rPr>
          <w:sz w:val="26"/>
          <w:szCs w:val="26"/>
        </w:rPr>
        <w:t>Въезд в населенный пункт осуществляется с восточной  стороны.</w:t>
      </w:r>
    </w:p>
    <w:p w:rsidR="0064203D" w:rsidRPr="00684B6C" w:rsidRDefault="0064203D" w:rsidP="00EB2AD8">
      <w:pPr>
        <w:pStyle w:val="af4"/>
        <w:rPr>
          <w:sz w:val="26"/>
          <w:szCs w:val="26"/>
        </w:rPr>
      </w:pPr>
      <w:r w:rsidRPr="00684B6C">
        <w:rPr>
          <w:sz w:val="26"/>
          <w:szCs w:val="26"/>
        </w:rPr>
        <w:t xml:space="preserve">Жилой фонд имеет разную степень амортизации, количество домов 5. </w:t>
      </w:r>
    </w:p>
    <w:p w:rsidR="0064203D" w:rsidRPr="00684B6C" w:rsidRDefault="0064203D" w:rsidP="00EB2AD8">
      <w:pPr>
        <w:pStyle w:val="af4"/>
        <w:rPr>
          <w:sz w:val="26"/>
          <w:szCs w:val="26"/>
        </w:rPr>
      </w:pPr>
      <w:r w:rsidRPr="00684B6C">
        <w:rPr>
          <w:sz w:val="26"/>
          <w:szCs w:val="26"/>
        </w:rPr>
        <w:t>Система инженерного обеспечения не развита. Водоснабжение осуществляется из колодцев. Качество воды удовлетворительное. Электроснабжение осуществляется от электроподстанции 110/10 кВ с</w:t>
      </w:r>
      <w:proofErr w:type="gramStart"/>
      <w:r w:rsidRPr="00684B6C">
        <w:rPr>
          <w:sz w:val="26"/>
          <w:szCs w:val="26"/>
        </w:rPr>
        <w:t>.Т</w:t>
      </w:r>
      <w:proofErr w:type="gramEnd"/>
      <w:r w:rsidRPr="00684B6C">
        <w:rPr>
          <w:sz w:val="26"/>
          <w:szCs w:val="26"/>
        </w:rPr>
        <w:t>росна, 1-го ТП.</w:t>
      </w:r>
    </w:p>
    <w:p w:rsidR="0064203D" w:rsidRPr="00684B6C" w:rsidRDefault="0064203D" w:rsidP="00EB2AD8">
      <w:pPr>
        <w:pStyle w:val="af4"/>
        <w:rPr>
          <w:sz w:val="26"/>
          <w:szCs w:val="26"/>
        </w:rPr>
      </w:pPr>
      <w:r w:rsidRPr="00684B6C">
        <w:rPr>
          <w:sz w:val="26"/>
          <w:szCs w:val="26"/>
        </w:rPr>
        <w:t>Населенный пункт не газифицирован.</w:t>
      </w:r>
    </w:p>
    <w:p w:rsidR="0064203D" w:rsidRPr="00684B6C" w:rsidRDefault="0064203D">
      <w:pPr>
        <w:pStyle w:val="af4"/>
        <w:ind w:firstLine="0"/>
        <w:jc w:val="center"/>
        <w:rPr>
          <w:b/>
          <w:sz w:val="26"/>
          <w:szCs w:val="26"/>
        </w:rPr>
      </w:pPr>
    </w:p>
    <w:p w:rsidR="0064203D" w:rsidRPr="00684B6C" w:rsidRDefault="004F13A6" w:rsidP="00C15B63">
      <w:pPr>
        <w:pStyle w:val="2"/>
        <w:jc w:val="center"/>
        <w:rPr>
          <w:b/>
          <w:sz w:val="26"/>
          <w:szCs w:val="26"/>
        </w:rPr>
      </w:pPr>
      <w:bookmarkStart w:id="30" w:name="_Toc109232348"/>
      <w:r w:rsidRPr="00684B6C">
        <w:rPr>
          <w:b/>
          <w:sz w:val="26"/>
          <w:szCs w:val="26"/>
        </w:rPr>
        <w:t xml:space="preserve">2.6 </w:t>
      </w:r>
      <w:r w:rsidR="0064203D" w:rsidRPr="00684B6C">
        <w:rPr>
          <w:b/>
          <w:sz w:val="26"/>
          <w:szCs w:val="26"/>
        </w:rPr>
        <w:t>Население и демографический потенциал</w:t>
      </w:r>
      <w:bookmarkEnd w:id="30"/>
    </w:p>
    <w:p w:rsidR="004F13A6" w:rsidRPr="00684B6C" w:rsidRDefault="004F13A6">
      <w:pPr>
        <w:pStyle w:val="a5"/>
        <w:spacing w:line="360" w:lineRule="auto"/>
        <w:ind w:firstLine="720"/>
        <w:rPr>
          <w:rFonts w:cs="Times New Roman"/>
          <w:sz w:val="26"/>
          <w:szCs w:val="26"/>
        </w:rPr>
      </w:pPr>
    </w:p>
    <w:p w:rsidR="0064203D" w:rsidRPr="00A6257F" w:rsidRDefault="0064203D" w:rsidP="000C693D">
      <w:pPr>
        <w:pStyle w:val="a5"/>
        <w:ind w:firstLine="709"/>
        <w:rPr>
          <w:rFonts w:cs="Times New Roman"/>
          <w:sz w:val="26"/>
          <w:szCs w:val="26"/>
        </w:rPr>
      </w:pPr>
      <w:r w:rsidRPr="00684B6C">
        <w:rPr>
          <w:rFonts w:cs="Times New Roman"/>
          <w:sz w:val="26"/>
          <w:szCs w:val="26"/>
        </w:rPr>
        <w:t>На территории Пенновского сельского поселения расположен  двадцать один населенный пункт. Численность населения поселения на 01.01.20</w:t>
      </w:r>
      <w:r w:rsidR="00B90026" w:rsidRPr="00684B6C">
        <w:rPr>
          <w:rFonts w:cs="Times New Roman"/>
          <w:sz w:val="26"/>
          <w:szCs w:val="26"/>
        </w:rPr>
        <w:t>2</w:t>
      </w:r>
      <w:r w:rsidRPr="00684B6C">
        <w:rPr>
          <w:rFonts w:cs="Times New Roman"/>
          <w:sz w:val="26"/>
          <w:szCs w:val="26"/>
        </w:rPr>
        <w:t xml:space="preserve">2 года составляет </w:t>
      </w:r>
      <w:r w:rsidR="00B90026" w:rsidRPr="00684B6C">
        <w:rPr>
          <w:rFonts w:cs="Times New Roman"/>
          <w:sz w:val="26"/>
          <w:szCs w:val="26"/>
          <w:shd w:val="clear" w:color="auto" w:fill="FFFFFF"/>
        </w:rPr>
        <w:t>528</w:t>
      </w:r>
      <w:r w:rsidR="00B90026" w:rsidRPr="00684B6C">
        <w:rPr>
          <w:rFonts w:cs="Times New Roman"/>
          <w:sz w:val="26"/>
          <w:szCs w:val="26"/>
        </w:rPr>
        <w:t xml:space="preserve"> </w:t>
      </w:r>
      <w:r w:rsidRPr="00684B6C">
        <w:rPr>
          <w:rFonts w:cs="Times New Roman"/>
          <w:sz w:val="26"/>
          <w:szCs w:val="26"/>
        </w:rPr>
        <w:t>человек</w:t>
      </w:r>
      <w:r w:rsidR="00B90026" w:rsidRPr="00A6257F">
        <w:rPr>
          <w:rFonts w:cs="Times New Roman"/>
          <w:sz w:val="26"/>
          <w:szCs w:val="26"/>
        </w:rPr>
        <w:t>.</w:t>
      </w:r>
    </w:p>
    <w:p w:rsidR="001B6E20" w:rsidRDefault="00B810B4" w:rsidP="00E0113E">
      <w:pPr>
        <w:pStyle w:val="a5"/>
        <w:ind w:firstLine="709"/>
        <w:jc w:val="center"/>
        <w:rPr>
          <w:b/>
          <w:bCs/>
          <w:sz w:val="26"/>
          <w:szCs w:val="26"/>
        </w:rPr>
      </w:pPr>
      <w:r>
        <w:rPr>
          <w:b/>
          <w:bCs/>
          <w:sz w:val="26"/>
          <w:szCs w:val="26"/>
        </w:rPr>
        <w:t>Демография (</w:t>
      </w:r>
      <w:r w:rsidR="0064203D" w:rsidRPr="00A6257F">
        <w:rPr>
          <w:b/>
          <w:bCs/>
          <w:sz w:val="26"/>
          <w:szCs w:val="26"/>
        </w:rPr>
        <w:t>по данным поселения)</w:t>
      </w:r>
    </w:p>
    <w:p w:rsidR="001B6E20" w:rsidRPr="0049780D" w:rsidRDefault="001B6E20" w:rsidP="001B6E20">
      <w:pPr>
        <w:pStyle w:val="a5"/>
        <w:ind w:firstLine="709"/>
        <w:jc w:val="right"/>
        <w:rPr>
          <w:rFonts w:cs="Times New Roman"/>
          <w:b/>
          <w:sz w:val="26"/>
          <w:szCs w:val="26"/>
        </w:rPr>
      </w:pPr>
      <w:r w:rsidRPr="001B6E20">
        <w:rPr>
          <w:rFonts w:cs="Times New Roman"/>
          <w:i/>
          <w:sz w:val="26"/>
          <w:szCs w:val="26"/>
        </w:rPr>
        <w:t xml:space="preserve"> Таблица </w:t>
      </w:r>
      <w:r w:rsidR="00E0113E">
        <w:rPr>
          <w:rFonts w:cs="Times New Roman"/>
          <w:i/>
          <w:sz w:val="26"/>
          <w:szCs w:val="26"/>
        </w:rPr>
        <w:t>3</w:t>
      </w:r>
    </w:p>
    <w:p w:rsidR="0064203D" w:rsidRPr="00A6257F" w:rsidRDefault="0064203D">
      <w:pPr>
        <w:pStyle w:val="af4"/>
        <w:ind w:firstLine="0"/>
        <w:rPr>
          <w:b/>
          <w:bCs/>
          <w:i/>
          <w:iCs/>
          <w:sz w:val="26"/>
          <w:szCs w:val="26"/>
        </w:rPr>
      </w:pPr>
    </w:p>
    <w:tbl>
      <w:tblPr>
        <w:tblpPr w:leftFromText="180" w:rightFromText="180" w:vertAnchor="text" w:horzAnchor="margin"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3488"/>
        <w:gridCol w:w="903"/>
        <w:gridCol w:w="1088"/>
        <w:gridCol w:w="1210"/>
        <w:gridCol w:w="1210"/>
        <w:gridCol w:w="1083"/>
      </w:tblGrid>
      <w:tr w:rsidR="00EE790A" w:rsidRPr="00E0113E" w:rsidTr="00EE790A">
        <w:trPr>
          <w:cantSplit/>
        </w:trPr>
        <w:tc>
          <w:tcPr>
            <w:tcW w:w="534" w:type="dxa"/>
            <w:shd w:val="clear" w:color="auto" w:fill="D9D9D9"/>
          </w:tcPr>
          <w:p w:rsidR="00EE790A" w:rsidRPr="00E0113E" w:rsidRDefault="00EE790A" w:rsidP="00EE790A">
            <w:pPr>
              <w:jc w:val="center"/>
              <w:rPr>
                <w:b/>
                <w:bCs/>
                <w:sz w:val="26"/>
                <w:szCs w:val="26"/>
              </w:rPr>
            </w:pPr>
            <w:r>
              <w:rPr>
                <w:b/>
                <w:bCs/>
                <w:sz w:val="26"/>
                <w:szCs w:val="26"/>
              </w:rPr>
              <w:t xml:space="preserve">№ </w:t>
            </w:r>
            <w:proofErr w:type="gramStart"/>
            <w:r>
              <w:rPr>
                <w:b/>
                <w:bCs/>
                <w:sz w:val="26"/>
                <w:szCs w:val="26"/>
              </w:rPr>
              <w:t>п</w:t>
            </w:r>
            <w:proofErr w:type="gramEnd"/>
            <w:r>
              <w:rPr>
                <w:b/>
                <w:bCs/>
                <w:sz w:val="26"/>
                <w:szCs w:val="26"/>
              </w:rPr>
              <w:t>/п</w:t>
            </w:r>
          </w:p>
        </w:tc>
        <w:tc>
          <w:tcPr>
            <w:tcW w:w="3511" w:type="dxa"/>
            <w:shd w:val="clear" w:color="auto" w:fill="D9D9D9"/>
          </w:tcPr>
          <w:p w:rsidR="00EE790A" w:rsidRPr="00E0113E" w:rsidRDefault="00EE790A" w:rsidP="00EE790A">
            <w:pPr>
              <w:jc w:val="center"/>
              <w:rPr>
                <w:b/>
                <w:bCs/>
                <w:sz w:val="26"/>
                <w:szCs w:val="26"/>
              </w:rPr>
            </w:pPr>
            <w:r w:rsidRPr="00E0113E">
              <w:rPr>
                <w:b/>
                <w:bCs/>
                <w:sz w:val="26"/>
                <w:szCs w:val="26"/>
              </w:rPr>
              <w:t>Показатели</w:t>
            </w:r>
          </w:p>
          <w:p w:rsidR="00EE790A" w:rsidRPr="00E0113E" w:rsidRDefault="00EE790A" w:rsidP="00EE790A">
            <w:pPr>
              <w:jc w:val="center"/>
              <w:rPr>
                <w:b/>
                <w:bCs/>
                <w:sz w:val="26"/>
                <w:szCs w:val="26"/>
              </w:rPr>
            </w:pPr>
          </w:p>
        </w:tc>
        <w:tc>
          <w:tcPr>
            <w:tcW w:w="906" w:type="dxa"/>
            <w:shd w:val="clear" w:color="auto" w:fill="D9D9D9"/>
          </w:tcPr>
          <w:p w:rsidR="00EE790A" w:rsidRPr="00E0113E" w:rsidRDefault="00EE790A" w:rsidP="00EE790A">
            <w:pPr>
              <w:jc w:val="center"/>
              <w:rPr>
                <w:b/>
                <w:bCs/>
                <w:sz w:val="26"/>
                <w:szCs w:val="26"/>
              </w:rPr>
            </w:pPr>
            <w:r w:rsidRPr="00E0113E">
              <w:rPr>
                <w:b/>
                <w:bCs/>
                <w:sz w:val="26"/>
                <w:szCs w:val="26"/>
              </w:rPr>
              <w:t>2018 год</w:t>
            </w:r>
          </w:p>
        </w:tc>
        <w:tc>
          <w:tcPr>
            <w:tcW w:w="1094" w:type="dxa"/>
            <w:shd w:val="clear" w:color="auto" w:fill="D9D9D9"/>
          </w:tcPr>
          <w:p w:rsidR="00EE790A" w:rsidRPr="00E0113E" w:rsidRDefault="00EE790A" w:rsidP="00EE790A">
            <w:pPr>
              <w:jc w:val="center"/>
              <w:rPr>
                <w:b/>
                <w:bCs/>
                <w:sz w:val="26"/>
                <w:szCs w:val="26"/>
              </w:rPr>
            </w:pPr>
            <w:r w:rsidRPr="00E0113E">
              <w:rPr>
                <w:b/>
                <w:bCs/>
                <w:sz w:val="26"/>
                <w:szCs w:val="26"/>
              </w:rPr>
              <w:t>2019 год</w:t>
            </w:r>
          </w:p>
        </w:tc>
        <w:tc>
          <w:tcPr>
            <w:tcW w:w="1218" w:type="dxa"/>
            <w:shd w:val="clear" w:color="auto" w:fill="D9D9D9"/>
          </w:tcPr>
          <w:p w:rsidR="00EE790A" w:rsidRPr="00E0113E" w:rsidRDefault="00EE790A" w:rsidP="00EE790A">
            <w:pPr>
              <w:jc w:val="center"/>
              <w:rPr>
                <w:b/>
                <w:bCs/>
                <w:sz w:val="26"/>
                <w:szCs w:val="26"/>
              </w:rPr>
            </w:pPr>
            <w:r w:rsidRPr="00E0113E">
              <w:rPr>
                <w:b/>
                <w:bCs/>
                <w:sz w:val="26"/>
                <w:szCs w:val="26"/>
              </w:rPr>
              <w:t>2020 год</w:t>
            </w:r>
          </w:p>
        </w:tc>
        <w:tc>
          <w:tcPr>
            <w:tcW w:w="1218" w:type="dxa"/>
            <w:shd w:val="clear" w:color="auto" w:fill="D9D9D9"/>
          </w:tcPr>
          <w:p w:rsidR="00EE790A" w:rsidRPr="00E0113E" w:rsidRDefault="00EE790A" w:rsidP="00EE790A">
            <w:pPr>
              <w:jc w:val="center"/>
              <w:rPr>
                <w:b/>
                <w:bCs/>
                <w:sz w:val="26"/>
                <w:szCs w:val="26"/>
              </w:rPr>
            </w:pPr>
            <w:r w:rsidRPr="00E0113E">
              <w:rPr>
                <w:b/>
                <w:bCs/>
                <w:sz w:val="26"/>
                <w:szCs w:val="26"/>
              </w:rPr>
              <w:t>2021 год</w:t>
            </w:r>
          </w:p>
        </w:tc>
        <w:tc>
          <w:tcPr>
            <w:tcW w:w="1089" w:type="dxa"/>
            <w:shd w:val="clear" w:color="auto" w:fill="D9D9D9"/>
          </w:tcPr>
          <w:p w:rsidR="00EE790A" w:rsidRPr="00E0113E" w:rsidRDefault="00EE790A" w:rsidP="00EE790A">
            <w:pPr>
              <w:jc w:val="center"/>
              <w:rPr>
                <w:b/>
                <w:bCs/>
                <w:sz w:val="26"/>
                <w:szCs w:val="26"/>
              </w:rPr>
            </w:pPr>
            <w:r w:rsidRPr="00E0113E">
              <w:rPr>
                <w:b/>
                <w:bCs/>
                <w:sz w:val="26"/>
                <w:szCs w:val="26"/>
              </w:rPr>
              <w:t>2022 год</w:t>
            </w:r>
          </w:p>
        </w:tc>
      </w:tr>
      <w:tr w:rsidR="00EE790A" w:rsidRPr="00E0113E" w:rsidTr="00EE790A">
        <w:trPr>
          <w:cantSplit/>
        </w:trPr>
        <w:tc>
          <w:tcPr>
            <w:tcW w:w="534" w:type="dxa"/>
          </w:tcPr>
          <w:p w:rsidR="00EE790A" w:rsidRPr="00EE790A" w:rsidRDefault="00EE790A" w:rsidP="00EE790A">
            <w:pPr>
              <w:jc w:val="center"/>
              <w:rPr>
                <w:bCs/>
                <w:sz w:val="26"/>
                <w:szCs w:val="26"/>
              </w:rPr>
            </w:pPr>
            <w:r w:rsidRPr="00EE790A">
              <w:rPr>
                <w:bCs/>
                <w:sz w:val="26"/>
                <w:szCs w:val="26"/>
              </w:rPr>
              <w:t>1</w:t>
            </w:r>
          </w:p>
        </w:tc>
        <w:tc>
          <w:tcPr>
            <w:tcW w:w="3511" w:type="dxa"/>
          </w:tcPr>
          <w:p w:rsidR="00EE790A" w:rsidRPr="00E0113E" w:rsidRDefault="00EE790A" w:rsidP="00E0113E">
            <w:pPr>
              <w:rPr>
                <w:b/>
                <w:bCs/>
                <w:sz w:val="26"/>
                <w:szCs w:val="26"/>
              </w:rPr>
            </w:pPr>
            <w:r w:rsidRPr="00E0113E">
              <w:rPr>
                <w:b/>
                <w:bCs/>
                <w:sz w:val="26"/>
                <w:szCs w:val="26"/>
              </w:rPr>
              <w:t>Численность населения</w:t>
            </w:r>
          </w:p>
          <w:p w:rsidR="00EE790A" w:rsidRPr="00E0113E" w:rsidRDefault="00EE790A" w:rsidP="00E0113E">
            <w:pPr>
              <w:rPr>
                <w:b/>
                <w:bCs/>
                <w:sz w:val="26"/>
                <w:szCs w:val="26"/>
              </w:rPr>
            </w:pPr>
            <w:r w:rsidRPr="00E0113E">
              <w:rPr>
                <w:b/>
                <w:bCs/>
                <w:sz w:val="26"/>
                <w:szCs w:val="26"/>
              </w:rPr>
              <w:t>на начало года</w:t>
            </w:r>
          </w:p>
        </w:tc>
        <w:tc>
          <w:tcPr>
            <w:tcW w:w="906" w:type="dxa"/>
            <w:vAlign w:val="center"/>
          </w:tcPr>
          <w:p w:rsidR="00EE790A" w:rsidRPr="00E0113E" w:rsidRDefault="00EE790A" w:rsidP="00E0113E">
            <w:pPr>
              <w:jc w:val="center"/>
              <w:rPr>
                <w:sz w:val="26"/>
                <w:szCs w:val="26"/>
              </w:rPr>
            </w:pPr>
            <w:r w:rsidRPr="00E0113E">
              <w:rPr>
                <w:sz w:val="26"/>
                <w:szCs w:val="26"/>
              </w:rPr>
              <w:t>622</w:t>
            </w:r>
          </w:p>
        </w:tc>
        <w:tc>
          <w:tcPr>
            <w:tcW w:w="1094" w:type="dxa"/>
            <w:vAlign w:val="center"/>
          </w:tcPr>
          <w:p w:rsidR="00EE790A" w:rsidRPr="00E0113E" w:rsidRDefault="00EE790A" w:rsidP="00E0113E">
            <w:pPr>
              <w:jc w:val="center"/>
              <w:rPr>
                <w:sz w:val="26"/>
                <w:szCs w:val="26"/>
              </w:rPr>
            </w:pPr>
            <w:r w:rsidRPr="00E0113E">
              <w:rPr>
                <w:sz w:val="26"/>
                <w:szCs w:val="26"/>
              </w:rPr>
              <w:t>590</w:t>
            </w:r>
          </w:p>
        </w:tc>
        <w:tc>
          <w:tcPr>
            <w:tcW w:w="1218" w:type="dxa"/>
            <w:vAlign w:val="center"/>
          </w:tcPr>
          <w:p w:rsidR="00EE790A" w:rsidRPr="00E0113E" w:rsidRDefault="00EE790A" w:rsidP="00E0113E">
            <w:pPr>
              <w:jc w:val="center"/>
              <w:rPr>
                <w:sz w:val="26"/>
                <w:szCs w:val="26"/>
              </w:rPr>
            </w:pPr>
            <w:r w:rsidRPr="00E0113E">
              <w:rPr>
                <w:sz w:val="26"/>
                <w:szCs w:val="26"/>
              </w:rPr>
              <w:t>577</w:t>
            </w:r>
          </w:p>
        </w:tc>
        <w:tc>
          <w:tcPr>
            <w:tcW w:w="1218" w:type="dxa"/>
            <w:vAlign w:val="center"/>
          </w:tcPr>
          <w:p w:rsidR="00EE790A" w:rsidRPr="00E0113E" w:rsidRDefault="00EE790A" w:rsidP="00E0113E">
            <w:pPr>
              <w:jc w:val="center"/>
              <w:rPr>
                <w:sz w:val="26"/>
                <w:szCs w:val="26"/>
              </w:rPr>
            </w:pPr>
            <w:r w:rsidRPr="00E0113E">
              <w:rPr>
                <w:sz w:val="26"/>
                <w:szCs w:val="26"/>
              </w:rPr>
              <w:t>552</w:t>
            </w:r>
          </w:p>
        </w:tc>
        <w:tc>
          <w:tcPr>
            <w:tcW w:w="1089" w:type="dxa"/>
            <w:vAlign w:val="center"/>
          </w:tcPr>
          <w:p w:rsidR="00EE790A" w:rsidRPr="00E0113E" w:rsidRDefault="00EE790A" w:rsidP="00E0113E">
            <w:pPr>
              <w:jc w:val="center"/>
              <w:rPr>
                <w:sz w:val="26"/>
                <w:szCs w:val="26"/>
              </w:rPr>
            </w:pPr>
            <w:r w:rsidRPr="00E0113E">
              <w:rPr>
                <w:sz w:val="26"/>
                <w:szCs w:val="26"/>
              </w:rPr>
              <w:t>528</w:t>
            </w:r>
          </w:p>
        </w:tc>
      </w:tr>
      <w:tr w:rsidR="00EE790A" w:rsidRPr="00E0113E" w:rsidTr="00EE790A">
        <w:trPr>
          <w:cantSplit/>
        </w:trPr>
        <w:tc>
          <w:tcPr>
            <w:tcW w:w="534" w:type="dxa"/>
          </w:tcPr>
          <w:p w:rsidR="00EE790A" w:rsidRPr="00E0113E" w:rsidRDefault="00EE790A" w:rsidP="00EE790A">
            <w:pPr>
              <w:jc w:val="center"/>
              <w:rPr>
                <w:sz w:val="26"/>
                <w:szCs w:val="26"/>
              </w:rPr>
            </w:pPr>
            <w:r>
              <w:rPr>
                <w:sz w:val="26"/>
                <w:szCs w:val="26"/>
              </w:rPr>
              <w:t>2</w:t>
            </w:r>
          </w:p>
        </w:tc>
        <w:tc>
          <w:tcPr>
            <w:tcW w:w="3511" w:type="dxa"/>
          </w:tcPr>
          <w:p w:rsidR="00EE790A" w:rsidRPr="00E0113E" w:rsidRDefault="00EE790A" w:rsidP="00E0113E">
            <w:pPr>
              <w:rPr>
                <w:sz w:val="26"/>
                <w:szCs w:val="26"/>
              </w:rPr>
            </w:pPr>
            <w:r w:rsidRPr="00E0113E">
              <w:rPr>
                <w:sz w:val="26"/>
                <w:szCs w:val="26"/>
              </w:rPr>
              <w:t>Население в возрасте</w:t>
            </w:r>
          </w:p>
          <w:p w:rsidR="00EE790A" w:rsidRPr="00E0113E" w:rsidRDefault="00EE790A" w:rsidP="00E0113E">
            <w:pPr>
              <w:rPr>
                <w:sz w:val="26"/>
                <w:szCs w:val="26"/>
              </w:rPr>
            </w:pPr>
            <w:r w:rsidRPr="00E0113E">
              <w:rPr>
                <w:sz w:val="26"/>
                <w:szCs w:val="26"/>
              </w:rPr>
              <w:t>моложе трудоспособного</w:t>
            </w:r>
          </w:p>
        </w:tc>
        <w:tc>
          <w:tcPr>
            <w:tcW w:w="906" w:type="dxa"/>
          </w:tcPr>
          <w:p w:rsidR="00EE790A" w:rsidRPr="00E0113E" w:rsidRDefault="00EE790A" w:rsidP="00E0113E">
            <w:pPr>
              <w:jc w:val="center"/>
              <w:rPr>
                <w:sz w:val="26"/>
                <w:szCs w:val="26"/>
              </w:rPr>
            </w:pPr>
            <w:r w:rsidRPr="00E0113E">
              <w:rPr>
                <w:sz w:val="26"/>
                <w:szCs w:val="26"/>
              </w:rPr>
              <w:t>130</w:t>
            </w:r>
          </w:p>
        </w:tc>
        <w:tc>
          <w:tcPr>
            <w:tcW w:w="1094" w:type="dxa"/>
          </w:tcPr>
          <w:p w:rsidR="00EE790A" w:rsidRPr="00E0113E" w:rsidRDefault="00EE790A" w:rsidP="00E0113E">
            <w:pPr>
              <w:jc w:val="center"/>
              <w:rPr>
                <w:sz w:val="26"/>
                <w:szCs w:val="26"/>
              </w:rPr>
            </w:pPr>
            <w:r w:rsidRPr="00E0113E">
              <w:rPr>
                <w:sz w:val="26"/>
                <w:szCs w:val="26"/>
              </w:rPr>
              <w:t>118</w:t>
            </w:r>
          </w:p>
        </w:tc>
        <w:tc>
          <w:tcPr>
            <w:tcW w:w="1218" w:type="dxa"/>
          </w:tcPr>
          <w:p w:rsidR="00EE790A" w:rsidRPr="00E0113E" w:rsidRDefault="00EE790A" w:rsidP="00E0113E">
            <w:pPr>
              <w:jc w:val="center"/>
              <w:rPr>
                <w:sz w:val="26"/>
                <w:szCs w:val="26"/>
              </w:rPr>
            </w:pPr>
            <w:r w:rsidRPr="00E0113E">
              <w:rPr>
                <w:sz w:val="26"/>
                <w:szCs w:val="26"/>
              </w:rPr>
              <w:t>116</w:t>
            </w:r>
          </w:p>
        </w:tc>
        <w:tc>
          <w:tcPr>
            <w:tcW w:w="1218" w:type="dxa"/>
          </w:tcPr>
          <w:p w:rsidR="00EE790A" w:rsidRPr="00E0113E" w:rsidRDefault="00EE790A" w:rsidP="00E0113E">
            <w:pPr>
              <w:jc w:val="center"/>
              <w:rPr>
                <w:sz w:val="26"/>
                <w:szCs w:val="26"/>
              </w:rPr>
            </w:pPr>
            <w:r w:rsidRPr="00E0113E">
              <w:rPr>
                <w:sz w:val="26"/>
                <w:szCs w:val="26"/>
              </w:rPr>
              <w:t>90</w:t>
            </w:r>
          </w:p>
        </w:tc>
        <w:tc>
          <w:tcPr>
            <w:tcW w:w="1089" w:type="dxa"/>
          </w:tcPr>
          <w:p w:rsidR="00EE790A" w:rsidRPr="00E0113E" w:rsidRDefault="00EE790A" w:rsidP="00E0113E">
            <w:pPr>
              <w:jc w:val="center"/>
              <w:rPr>
                <w:sz w:val="26"/>
                <w:szCs w:val="26"/>
              </w:rPr>
            </w:pPr>
            <w:r w:rsidRPr="00E0113E">
              <w:rPr>
                <w:sz w:val="26"/>
                <w:szCs w:val="26"/>
              </w:rPr>
              <w:t>85</w:t>
            </w:r>
          </w:p>
        </w:tc>
      </w:tr>
      <w:tr w:rsidR="00EE790A" w:rsidRPr="00E0113E" w:rsidTr="00EE790A">
        <w:trPr>
          <w:cantSplit/>
        </w:trPr>
        <w:tc>
          <w:tcPr>
            <w:tcW w:w="534" w:type="dxa"/>
          </w:tcPr>
          <w:p w:rsidR="00EE790A" w:rsidRPr="00E0113E" w:rsidRDefault="00EE790A" w:rsidP="00EE790A">
            <w:pPr>
              <w:jc w:val="center"/>
              <w:rPr>
                <w:sz w:val="26"/>
                <w:szCs w:val="26"/>
              </w:rPr>
            </w:pPr>
            <w:r>
              <w:rPr>
                <w:sz w:val="26"/>
                <w:szCs w:val="26"/>
              </w:rPr>
              <w:t>3</w:t>
            </w:r>
          </w:p>
        </w:tc>
        <w:tc>
          <w:tcPr>
            <w:tcW w:w="3511" w:type="dxa"/>
          </w:tcPr>
          <w:p w:rsidR="00EE790A" w:rsidRPr="00E0113E" w:rsidRDefault="00EE790A" w:rsidP="00E0113E">
            <w:pPr>
              <w:rPr>
                <w:sz w:val="26"/>
                <w:szCs w:val="26"/>
              </w:rPr>
            </w:pPr>
            <w:r w:rsidRPr="00E0113E">
              <w:rPr>
                <w:sz w:val="26"/>
                <w:szCs w:val="26"/>
              </w:rPr>
              <w:t>Население в трудоспособном возрасте</w:t>
            </w:r>
          </w:p>
        </w:tc>
        <w:tc>
          <w:tcPr>
            <w:tcW w:w="906" w:type="dxa"/>
          </w:tcPr>
          <w:p w:rsidR="00EE790A" w:rsidRPr="00E0113E" w:rsidRDefault="00EE790A" w:rsidP="00E0113E">
            <w:pPr>
              <w:jc w:val="center"/>
              <w:rPr>
                <w:sz w:val="26"/>
                <w:szCs w:val="26"/>
              </w:rPr>
            </w:pPr>
            <w:r w:rsidRPr="00E0113E">
              <w:rPr>
                <w:sz w:val="26"/>
                <w:szCs w:val="26"/>
              </w:rPr>
              <w:t>568</w:t>
            </w:r>
          </w:p>
        </w:tc>
        <w:tc>
          <w:tcPr>
            <w:tcW w:w="1094" w:type="dxa"/>
          </w:tcPr>
          <w:p w:rsidR="00EE790A" w:rsidRPr="00E0113E" w:rsidRDefault="00EE790A" w:rsidP="00E0113E">
            <w:pPr>
              <w:pStyle w:val="a5"/>
              <w:jc w:val="center"/>
              <w:rPr>
                <w:rFonts w:cs="Times New Roman"/>
                <w:sz w:val="26"/>
                <w:szCs w:val="26"/>
              </w:rPr>
            </w:pPr>
            <w:r w:rsidRPr="00E0113E">
              <w:rPr>
                <w:rFonts w:cs="Times New Roman"/>
                <w:sz w:val="26"/>
                <w:szCs w:val="26"/>
              </w:rPr>
              <w:t>541</w:t>
            </w:r>
          </w:p>
        </w:tc>
        <w:tc>
          <w:tcPr>
            <w:tcW w:w="1218" w:type="dxa"/>
          </w:tcPr>
          <w:p w:rsidR="00EE790A" w:rsidRPr="00E0113E" w:rsidRDefault="00EE790A" w:rsidP="00E0113E">
            <w:pPr>
              <w:jc w:val="center"/>
              <w:rPr>
                <w:sz w:val="26"/>
                <w:szCs w:val="26"/>
              </w:rPr>
            </w:pPr>
            <w:r w:rsidRPr="00E0113E">
              <w:rPr>
                <w:sz w:val="26"/>
                <w:szCs w:val="26"/>
              </w:rPr>
              <w:t>503</w:t>
            </w:r>
          </w:p>
        </w:tc>
        <w:tc>
          <w:tcPr>
            <w:tcW w:w="1218" w:type="dxa"/>
          </w:tcPr>
          <w:p w:rsidR="00EE790A" w:rsidRPr="00E0113E" w:rsidRDefault="00EE790A" w:rsidP="00E0113E">
            <w:pPr>
              <w:jc w:val="center"/>
              <w:rPr>
                <w:sz w:val="26"/>
                <w:szCs w:val="26"/>
              </w:rPr>
            </w:pPr>
            <w:r w:rsidRPr="00E0113E">
              <w:rPr>
                <w:sz w:val="26"/>
                <w:szCs w:val="26"/>
              </w:rPr>
              <w:t>452</w:t>
            </w:r>
          </w:p>
        </w:tc>
        <w:tc>
          <w:tcPr>
            <w:tcW w:w="1089" w:type="dxa"/>
          </w:tcPr>
          <w:p w:rsidR="00EE790A" w:rsidRPr="00E0113E" w:rsidRDefault="00EE790A" w:rsidP="00E0113E">
            <w:pPr>
              <w:jc w:val="center"/>
              <w:rPr>
                <w:sz w:val="26"/>
                <w:szCs w:val="26"/>
              </w:rPr>
            </w:pPr>
            <w:r w:rsidRPr="00E0113E">
              <w:rPr>
                <w:sz w:val="26"/>
                <w:szCs w:val="26"/>
              </w:rPr>
              <w:t>431</w:t>
            </w:r>
          </w:p>
        </w:tc>
      </w:tr>
      <w:tr w:rsidR="00EE790A" w:rsidRPr="00E0113E" w:rsidTr="00EE790A">
        <w:trPr>
          <w:cantSplit/>
        </w:trPr>
        <w:tc>
          <w:tcPr>
            <w:tcW w:w="534" w:type="dxa"/>
          </w:tcPr>
          <w:p w:rsidR="00EE790A" w:rsidRPr="00E0113E" w:rsidRDefault="00EE790A" w:rsidP="00EE790A">
            <w:pPr>
              <w:jc w:val="center"/>
              <w:rPr>
                <w:sz w:val="26"/>
                <w:szCs w:val="26"/>
              </w:rPr>
            </w:pPr>
            <w:r>
              <w:rPr>
                <w:sz w:val="26"/>
                <w:szCs w:val="26"/>
              </w:rPr>
              <w:t>4</w:t>
            </w:r>
          </w:p>
        </w:tc>
        <w:tc>
          <w:tcPr>
            <w:tcW w:w="3511" w:type="dxa"/>
          </w:tcPr>
          <w:p w:rsidR="00EE790A" w:rsidRPr="00E0113E" w:rsidRDefault="00EE790A" w:rsidP="00E0113E">
            <w:pPr>
              <w:rPr>
                <w:sz w:val="26"/>
                <w:szCs w:val="26"/>
              </w:rPr>
            </w:pPr>
            <w:r w:rsidRPr="00E0113E">
              <w:rPr>
                <w:sz w:val="26"/>
                <w:szCs w:val="26"/>
              </w:rPr>
              <w:t>Старше трудоспособного</w:t>
            </w:r>
          </w:p>
          <w:p w:rsidR="00EE790A" w:rsidRPr="00E0113E" w:rsidRDefault="00EE790A" w:rsidP="00E0113E">
            <w:pPr>
              <w:rPr>
                <w:sz w:val="26"/>
                <w:szCs w:val="26"/>
              </w:rPr>
            </w:pPr>
          </w:p>
        </w:tc>
        <w:tc>
          <w:tcPr>
            <w:tcW w:w="906" w:type="dxa"/>
          </w:tcPr>
          <w:p w:rsidR="00EE790A" w:rsidRPr="00E0113E" w:rsidRDefault="00EE790A" w:rsidP="00E0113E">
            <w:pPr>
              <w:jc w:val="center"/>
              <w:rPr>
                <w:sz w:val="26"/>
                <w:szCs w:val="26"/>
              </w:rPr>
            </w:pPr>
            <w:r w:rsidRPr="00E0113E">
              <w:rPr>
                <w:sz w:val="26"/>
                <w:szCs w:val="26"/>
              </w:rPr>
              <w:t>365</w:t>
            </w:r>
          </w:p>
        </w:tc>
        <w:tc>
          <w:tcPr>
            <w:tcW w:w="1094" w:type="dxa"/>
          </w:tcPr>
          <w:p w:rsidR="00EE790A" w:rsidRPr="00E0113E" w:rsidRDefault="00EE790A" w:rsidP="00E0113E">
            <w:pPr>
              <w:jc w:val="center"/>
              <w:rPr>
                <w:sz w:val="26"/>
                <w:szCs w:val="26"/>
              </w:rPr>
            </w:pPr>
            <w:r w:rsidRPr="00E0113E">
              <w:rPr>
                <w:sz w:val="26"/>
                <w:szCs w:val="26"/>
              </w:rPr>
              <w:t>385</w:t>
            </w:r>
          </w:p>
        </w:tc>
        <w:tc>
          <w:tcPr>
            <w:tcW w:w="1218" w:type="dxa"/>
          </w:tcPr>
          <w:p w:rsidR="00EE790A" w:rsidRPr="00E0113E" w:rsidRDefault="00EE790A" w:rsidP="00E0113E">
            <w:pPr>
              <w:jc w:val="center"/>
              <w:rPr>
                <w:sz w:val="26"/>
                <w:szCs w:val="26"/>
              </w:rPr>
            </w:pPr>
            <w:r w:rsidRPr="00E0113E">
              <w:rPr>
                <w:sz w:val="26"/>
                <w:szCs w:val="26"/>
              </w:rPr>
              <w:t>355</w:t>
            </w:r>
          </w:p>
        </w:tc>
        <w:tc>
          <w:tcPr>
            <w:tcW w:w="1218" w:type="dxa"/>
          </w:tcPr>
          <w:p w:rsidR="00EE790A" w:rsidRPr="00E0113E" w:rsidRDefault="00EE790A" w:rsidP="00E0113E">
            <w:pPr>
              <w:jc w:val="center"/>
              <w:rPr>
                <w:sz w:val="26"/>
                <w:szCs w:val="26"/>
              </w:rPr>
            </w:pPr>
            <w:r w:rsidRPr="00E0113E">
              <w:rPr>
                <w:sz w:val="26"/>
                <w:szCs w:val="26"/>
              </w:rPr>
              <w:t>320</w:t>
            </w:r>
          </w:p>
        </w:tc>
        <w:tc>
          <w:tcPr>
            <w:tcW w:w="1089" w:type="dxa"/>
          </w:tcPr>
          <w:p w:rsidR="00EE790A" w:rsidRPr="00E0113E" w:rsidRDefault="00EE790A" w:rsidP="00E0113E">
            <w:pPr>
              <w:jc w:val="center"/>
              <w:rPr>
                <w:sz w:val="26"/>
                <w:szCs w:val="26"/>
              </w:rPr>
            </w:pPr>
            <w:r w:rsidRPr="00E0113E">
              <w:rPr>
                <w:sz w:val="26"/>
                <w:szCs w:val="26"/>
              </w:rPr>
              <w:t>338</w:t>
            </w:r>
          </w:p>
        </w:tc>
      </w:tr>
      <w:tr w:rsidR="00EE790A" w:rsidRPr="00E0113E" w:rsidTr="00EE790A">
        <w:trPr>
          <w:cantSplit/>
        </w:trPr>
        <w:tc>
          <w:tcPr>
            <w:tcW w:w="534" w:type="dxa"/>
          </w:tcPr>
          <w:p w:rsidR="00EE790A" w:rsidRPr="00E0113E" w:rsidRDefault="00EE790A" w:rsidP="00E0113E">
            <w:pPr>
              <w:autoSpaceDE w:val="0"/>
              <w:autoSpaceDN w:val="0"/>
              <w:adjustRightInd w:val="0"/>
              <w:jc w:val="center"/>
              <w:rPr>
                <w:sz w:val="26"/>
                <w:szCs w:val="26"/>
              </w:rPr>
            </w:pPr>
            <w:r>
              <w:rPr>
                <w:sz w:val="26"/>
                <w:szCs w:val="26"/>
              </w:rPr>
              <w:t>5</w:t>
            </w:r>
          </w:p>
        </w:tc>
        <w:tc>
          <w:tcPr>
            <w:tcW w:w="3511" w:type="dxa"/>
          </w:tcPr>
          <w:p w:rsidR="00EE790A" w:rsidRPr="00E0113E" w:rsidRDefault="00EE790A" w:rsidP="00E0113E">
            <w:pPr>
              <w:autoSpaceDE w:val="0"/>
              <w:autoSpaceDN w:val="0"/>
              <w:adjustRightInd w:val="0"/>
              <w:jc w:val="center"/>
              <w:rPr>
                <w:sz w:val="26"/>
                <w:szCs w:val="26"/>
              </w:rPr>
            </w:pPr>
            <w:r w:rsidRPr="00E0113E">
              <w:rPr>
                <w:sz w:val="26"/>
                <w:szCs w:val="26"/>
              </w:rPr>
              <w:t xml:space="preserve">Число </w:t>
            </w:r>
            <w:proofErr w:type="gramStart"/>
            <w:r w:rsidRPr="00E0113E">
              <w:rPr>
                <w:sz w:val="26"/>
                <w:szCs w:val="26"/>
              </w:rPr>
              <w:t>родившихся</w:t>
            </w:r>
            <w:proofErr w:type="gramEnd"/>
          </w:p>
        </w:tc>
        <w:tc>
          <w:tcPr>
            <w:tcW w:w="906" w:type="dxa"/>
          </w:tcPr>
          <w:p w:rsidR="00EE790A" w:rsidRPr="00E0113E" w:rsidRDefault="00EE790A" w:rsidP="00E0113E">
            <w:pPr>
              <w:jc w:val="center"/>
              <w:rPr>
                <w:sz w:val="26"/>
                <w:szCs w:val="26"/>
              </w:rPr>
            </w:pPr>
            <w:r w:rsidRPr="00E0113E">
              <w:rPr>
                <w:sz w:val="26"/>
                <w:szCs w:val="26"/>
              </w:rPr>
              <w:t>6</w:t>
            </w:r>
          </w:p>
        </w:tc>
        <w:tc>
          <w:tcPr>
            <w:tcW w:w="1094" w:type="dxa"/>
          </w:tcPr>
          <w:p w:rsidR="00EE790A" w:rsidRPr="00E0113E" w:rsidRDefault="00EE790A" w:rsidP="00E0113E">
            <w:pPr>
              <w:jc w:val="center"/>
              <w:rPr>
                <w:sz w:val="26"/>
                <w:szCs w:val="26"/>
              </w:rPr>
            </w:pPr>
            <w:r w:rsidRPr="00E0113E">
              <w:rPr>
                <w:sz w:val="26"/>
                <w:szCs w:val="26"/>
              </w:rPr>
              <w:t>4</w:t>
            </w:r>
          </w:p>
        </w:tc>
        <w:tc>
          <w:tcPr>
            <w:tcW w:w="1218" w:type="dxa"/>
          </w:tcPr>
          <w:p w:rsidR="00EE790A" w:rsidRPr="00E0113E" w:rsidRDefault="00EE790A" w:rsidP="00E0113E">
            <w:pPr>
              <w:jc w:val="center"/>
              <w:rPr>
                <w:sz w:val="26"/>
                <w:szCs w:val="26"/>
              </w:rPr>
            </w:pPr>
            <w:r w:rsidRPr="00E0113E">
              <w:rPr>
                <w:sz w:val="26"/>
                <w:szCs w:val="26"/>
              </w:rPr>
              <w:t>4</w:t>
            </w:r>
          </w:p>
        </w:tc>
        <w:tc>
          <w:tcPr>
            <w:tcW w:w="1218" w:type="dxa"/>
          </w:tcPr>
          <w:p w:rsidR="00EE790A" w:rsidRPr="00E0113E" w:rsidRDefault="00EE790A" w:rsidP="00E0113E">
            <w:pPr>
              <w:jc w:val="center"/>
              <w:rPr>
                <w:sz w:val="26"/>
                <w:szCs w:val="26"/>
              </w:rPr>
            </w:pPr>
            <w:r w:rsidRPr="00E0113E">
              <w:rPr>
                <w:sz w:val="26"/>
                <w:szCs w:val="26"/>
              </w:rPr>
              <w:t>2</w:t>
            </w:r>
          </w:p>
        </w:tc>
        <w:tc>
          <w:tcPr>
            <w:tcW w:w="1089" w:type="dxa"/>
          </w:tcPr>
          <w:p w:rsidR="00EE790A" w:rsidRPr="00E0113E" w:rsidRDefault="00EE790A" w:rsidP="00E0113E">
            <w:pPr>
              <w:jc w:val="center"/>
              <w:rPr>
                <w:sz w:val="26"/>
                <w:szCs w:val="26"/>
              </w:rPr>
            </w:pPr>
            <w:r w:rsidRPr="00E0113E">
              <w:rPr>
                <w:sz w:val="26"/>
                <w:szCs w:val="26"/>
              </w:rPr>
              <w:t>3</w:t>
            </w:r>
          </w:p>
        </w:tc>
      </w:tr>
      <w:tr w:rsidR="00EE790A" w:rsidRPr="00E0113E" w:rsidTr="00EE790A">
        <w:trPr>
          <w:cantSplit/>
        </w:trPr>
        <w:tc>
          <w:tcPr>
            <w:tcW w:w="534" w:type="dxa"/>
          </w:tcPr>
          <w:p w:rsidR="00EE790A" w:rsidRPr="00E0113E" w:rsidRDefault="00EE790A" w:rsidP="00EE790A">
            <w:pPr>
              <w:autoSpaceDE w:val="0"/>
              <w:autoSpaceDN w:val="0"/>
              <w:adjustRightInd w:val="0"/>
              <w:jc w:val="center"/>
              <w:rPr>
                <w:sz w:val="26"/>
                <w:szCs w:val="26"/>
              </w:rPr>
            </w:pPr>
            <w:r>
              <w:rPr>
                <w:sz w:val="26"/>
                <w:szCs w:val="26"/>
              </w:rPr>
              <w:t>6</w:t>
            </w:r>
          </w:p>
        </w:tc>
        <w:tc>
          <w:tcPr>
            <w:tcW w:w="3511" w:type="dxa"/>
          </w:tcPr>
          <w:p w:rsidR="00EE790A" w:rsidRPr="00E0113E" w:rsidRDefault="00EE790A" w:rsidP="00E0113E">
            <w:pPr>
              <w:autoSpaceDE w:val="0"/>
              <w:autoSpaceDN w:val="0"/>
              <w:adjustRightInd w:val="0"/>
              <w:jc w:val="center"/>
              <w:rPr>
                <w:sz w:val="26"/>
                <w:szCs w:val="26"/>
              </w:rPr>
            </w:pPr>
            <w:r w:rsidRPr="00E0113E">
              <w:rPr>
                <w:sz w:val="26"/>
                <w:szCs w:val="26"/>
              </w:rPr>
              <w:t xml:space="preserve">Число </w:t>
            </w:r>
            <w:proofErr w:type="gramStart"/>
            <w:r w:rsidRPr="00E0113E">
              <w:rPr>
                <w:sz w:val="26"/>
                <w:szCs w:val="26"/>
              </w:rPr>
              <w:t>умерших</w:t>
            </w:r>
            <w:proofErr w:type="gramEnd"/>
          </w:p>
        </w:tc>
        <w:tc>
          <w:tcPr>
            <w:tcW w:w="906" w:type="dxa"/>
          </w:tcPr>
          <w:p w:rsidR="00EE790A" w:rsidRPr="00E0113E" w:rsidRDefault="00EE790A" w:rsidP="00E0113E">
            <w:pPr>
              <w:jc w:val="center"/>
              <w:rPr>
                <w:sz w:val="26"/>
                <w:szCs w:val="26"/>
              </w:rPr>
            </w:pPr>
            <w:r w:rsidRPr="00E0113E">
              <w:rPr>
                <w:sz w:val="26"/>
                <w:szCs w:val="26"/>
              </w:rPr>
              <w:t>25</w:t>
            </w:r>
          </w:p>
        </w:tc>
        <w:tc>
          <w:tcPr>
            <w:tcW w:w="1094" w:type="dxa"/>
          </w:tcPr>
          <w:p w:rsidR="00EE790A" w:rsidRPr="00E0113E" w:rsidRDefault="00EE790A" w:rsidP="00E0113E">
            <w:pPr>
              <w:jc w:val="center"/>
              <w:rPr>
                <w:sz w:val="26"/>
                <w:szCs w:val="26"/>
              </w:rPr>
            </w:pPr>
            <w:r w:rsidRPr="00E0113E">
              <w:rPr>
                <w:sz w:val="26"/>
                <w:szCs w:val="26"/>
              </w:rPr>
              <w:t>22</w:t>
            </w:r>
          </w:p>
        </w:tc>
        <w:tc>
          <w:tcPr>
            <w:tcW w:w="1218" w:type="dxa"/>
          </w:tcPr>
          <w:p w:rsidR="00EE790A" w:rsidRPr="00E0113E" w:rsidRDefault="00EE790A" w:rsidP="00E0113E">
            <w:pPr>
              <w:jc w:val="center"/>
              <w:rPr>
                <w:sz w:val="26"/>
                <w:szCs w:val="26"/>
              </w:rPr>
            </w:pPr>
            <w:r w:rsidRPr="00E0113E">
              <w:rPr>
                <w:sz w:val="26"/>
                <w:szCs w:val="26"/>
              </w:rPr>
              <w:t>33</w:t>
            </w:r>
          </w:p>
        </w:tc>
        <w:tc>
          <w:tcPr>
            <w:tcW w:w="1218" w:type="dxa"/>
          </w:tcPr>
          <w:p w:rsidR="00EE790A" w:rsidRPr="00E0113E" w:rsidRDefault="00EE790A" w:rsidP="00E0113E">
            <w:pPr>
              <w:jc w:val="center"/>
              <w:rPr>
                <w:sz w:val="26"/>
                <w:szCs w:val="26"/>
              </w:rPr>
            </w:pPr>
            <w:r w:rsidRPr="00E0113E">
              <w:rPr>
                <w:sz w:val="26"/>
                <w:szCs w:val="26"/>
              </w:rPr>
              <w:t>26</w:t>
            </w:r>
          </w:p>
        </w:tc>
        <w:tc>
          <w:tcPr>
            <w:tcW w:w="1089" w:type="dxa"/>
          </w:tcPr>
          <w:p w:rsidR="00EE790A" w:rsidRPr="00E0113E" w:rsidRDefault="00EE790A" w:rsidP="00E0113E">
            <w:pPr>
              <w:jc w:val="center"/>
              <w:rPr>
                <w:sz w:val="26"/>
                <w:szCs w:val="26"/>
              </w:rPr>
            </w:pPr>
            <w:r w:rsidRPr="00E0113E">
              <w:rPr>
                <w:sz w:val="26"/>
                <w:szCs w:val="26"/>
              </w:rPr>
              <w:t>21</w:t>
            </w:r>
          </w:p>
        </w:tc>
      </w:tr>
      <w:tr w:rsidR="00EE790A" w:rsidRPr="00E0113E" w:rsidTr="00EE790A">
        <w:trPr>
          <w:cantSplit/>
        </w:trPr>
        <w:tc>
          <w:tcPr>
            <w:tcW w:w="534" w:type="dxa"/>
          </w:tcPr>
          <w:p w:rsidR="00EE790A" w:rsidRPr="00E0113E" w:rsidRDefault="00EE790A" w:rsidP="00E0113E">
            <w:pPr>
              <w:autoSpaceDE w:val="0"/>
              <w:autoSpaceDN w:val="0"/>
              <w:adjustRightInd w:val="0"/>
              <w:jc w:val="center"/>
              <w:rPr>
                <w:sz w:val="26"/>
                <w:szCs w:val="26"/>
              </w:rPr>
            </w:pPr>
            <w:r>
              <w:rPr>
                <w:sz w:val="26"/>
                <w:szCs w:val="26"/>
              </w:rPr>
              <w:t>7</w:t>
            </w:r>
          </w:p>
        </w:tc>
        <w:tc>
          <w:tcPr>
            <w:tcW w:w="3511" w:type="dxa"/>
          </w:tcPr>
          <w:p w:rsidR="00EE790A" w:rsidRPr="00E0113E" w:rsidRDefault="00EE790A" w:rsidP="00E0113E">
            <w:pPr>
              <w:autoSpaceDE w:val="0"/>
              <w:autoSpaceDN w:val="0"/>
              <w:adjustRightInd w:val="0"/>
              <w:jc w:val="center"/>
              <w:rPr>
                <w:sz w:val="26"/>
                <w:szCs w:val="26"/>
              </w:rPr>
            </w:pPr>
            <w:r w:rsidRPr="00E0113E">
              <w:rPr>
                <w:sz w:val="26"/>
                <w:szCs w:val="26"/>
              </w:rPr>
              <w:t>Естественный прирост</w:t>
            </w:r>
          </w:p>
        </w:tc>
        <w:tc>
          <w:tcPr>
            <w:tcW w:w="906" w:type="dxa"/>
          </w:tcPr>
          <w:p w:rsidR="00EE790A" w:rsidRPr="00E0113E" w:rsidRDefault="00EE790A" w:rsidP="00E0113E">
            <w:pPr>
              <w:jc w:val="center"/>
              <w:rPr>
                <w:sz w:val="26"/>
                <w:szCs w:val="26"/>
              </w:rPr>
            </w:pPr>
            <w:r w:rsidRPr="00E0113E">
              <w:rPr>
                <w:sz w:val="26"/>
                <w:szCs w:val="26"/>
              </w:rPr>
              <w:t>-19</w:t>
            </w:r>
          </w:p>
        </w:tc>
        <w:tc>
          <w:tcPr>
            <w:tcW w:w="1094" w:type="dxa"/>
          </w:tcPr>
          <w:p w:rsidR="00EE790A" w:rsidRPr="00E0113E" w:rsidRDefault="00EE790A" w:rsidP="00E0113E">
            <w:pPr>
              <w:jc w:val="center"/>
              <w:rPr>
                <w:sz w:val="26"/>
                <w:szCs w:val="26"/>
              </w:rPr>
            </w:pPr>
            <w:r w:rsidRPr="00E0113E">
              <w:rPr>
                <w:sz w:val="26"/>
                <w:szCs w:val="26"/>
              </w:rPr>
              <w:t>-18</w:t>
            </w:r>
          </w:p>
        </w:tc>
        <w:tc>
          <w:tcPr>
            <w:tcW w:w="1218" w:type="dxa"/>
          </w:tcPr>
          <w:p w:rsidR="00EE790A" w:rsidRPr="00E0113E" w:rsidRDefault="00EE790A" w:rsidP="00E0113E">
            <w:pPr>
              <w:jc w:val="center"/>
              <w:rPr>
                <w:sz w:val="26"/>
                <w:szCs w:val="26"/>
              </w:rPr>
            </w:pPr>
            <w:r w:rsidRPr="00E0113E">
              <w:rPr>
                <w:sz w:val="26"/>
                <w:szCs w:val="26"/>
              </w:rPr>
              <w:t>-29</w:t>
            </w:r>
          </w:p>
        </w:tc>
        <w:tc>
          <w:tcPr>
            <w:tcW w:w="1218" w:type="dxa"/>
          </w:tcPr>
          <w:p w:rsidR="00EE790A" w:rsidRPr="00E0113E" w:rsidRDefault="00EE790A" w:rsidP="00E0113E">
            <w:pPr>
              <w:jc w:val="center"/>
              <w:rPr>
                <w:sz w:val="26"/>
                <w:szCs w:val="26"/>
              </w:rPr>
            </w:pPr>
            <w:r w:rsidRPr="00E0113E">
              <w:rPr>
                <w:sz w:val="26"/>
                <w:szCs w:val="26"/>
              </w:rPr>
              <w:t>-24</w:t>
            </w:r>
          </w:p>
        </w:tc>
        <w:tc>
          <w:tcPr>
            <w:tcW w:w="1089" w:type="dxa"/>
          </w:tcPr>
          <w:p w:rsidR="00EE790A" w:rsidRPr="00E0113E" w:rsidRDefault="00EE790A" w:rsidP="00E0113E">
            <w:pPr>
              <w:jc w:val="center"/>
              <w:rPr>
                <w:sz w:val="26"/>
                <w:szCs w:val="26"/>
              </w:rPr>
            </w:pPr>
            <w:r w:rsidRPr="00E0113E">
              <w:rPr>
                <w:sz w:val="26"/>
                <w:szCs w:val="26"/>
              </w:rPr>
              <w:t>-18</w:t>
            </w:r>
          </w:p>
        </w:tc>
      </w:tr>
      <w:tr w:rsidR="00EE790A" w:rsidRPr="00E0113E" w:rsidTr="00EE790A">
        <w:trPr>
          <w:cantSplit/>
        </w:trPr>
        <w:tc>
          <w:tcPr>
            <w:tcW w:w="534" w:type="dxa"/>
          </w:tcPr>
          <w:p w:rsidR="00EE790A" w:rsidRPr="00E0113E" w:rsidRDefault="00EE790A" w:rsidP="00E0113E">
            <w:pPr>
              <w:autoSpaceDE w:val="0"/>
              <w:autoSpaceDN w:val="0"/>
              <w:adjustRightInd w:val="0"/>
              <w:jc w:val="center"/>
              <w:rPr>
                <w:sz w:val="26"/>
                <w:szCs w:val="26"/>
              </w:rPr>
            </w:pPr>
            <w:r>
              <w:rPr>
                <w:sz w:val="26"/>
                <w:szCs w:val="26"/>
              </w:rPr>
              <w:t>8</w:t>
            </w:r>
          </w:p>
        </w:tc>
        <w:tc>
          <w:tcPr>
            <w:tcW w:w="3511" w:type="dxa"/>
          </w:tcPr>
          <w:p w:rsidR="00EE790A" w:rsidRPr="00E0113E" w:rsidRDefault="00EE790A" w:rsidP="00E0113E">
            <w:pPr>
              <w:autoSpaceDE w:val="0"/>
              <w:autoSpaceDN w:val="0"/>
              <w:adjustRightInd w:val="0"/>
              <w:jc w:val="center"/>
              <w:rPr>
                <w:sz w:val="26"/>
                <w:szCs w:val="26"/>
              </w:rPr>
            </w:pPr>
            <w:r w:rsidRPr="00E0113E">
              <w:rPr>
                <w:sz w:val="26"/>
                <w:szCs w:val="26"/>
              </w:rPr>
              <w:t>Прибывшие</w:t>
            </w:r>
          </w:p>
        </w:tc>
        <w:tc>
          <w:tcPr>
            <w:tcW w:w="906" w:type="dxa"/>
          </w:tcPr>
          <w:p w:rsidR="00EE790A" w:rsidRPr="00E0113E" w:rsidRDefault="00EE790A" w:rsidP="00E0113E">
            <w:pPr>
              <w:jc w:val="center"/>
              <w:rPr>
                <w:sz w:val="26"/>
                <w:szCs w:val="26"/>
              </w:rPr>
            </w:pPr>
            <w:r w:rsidRPr="00E0113E">
              <w:rPr>
                <w:sz w:val="26"/>
                <w:szCs w:val="26"/>
              </w:rPr>
              <w:t>10</w:t>
            </w:r>
          </w:p>
        </w:tc>
        <w:tc>
          <w:tcPr>
            <w:tcW w:w="1094" w:type="dxa"/>
          </w:tcPr>
          <w:p w:rsidR="00EE790A" w:rsidRPr="00E0113E" w:rsidRDefault="00EE790A" w:rsidP="00E0113E">
            <w:pPr>
              <w:jc w:val="center"/>
              <w:rPr>
                <w:sz w:val="26"/>
                <w:szCs w:val="26"/>
              </w:rPr>
            </w:pPr>
            <w:r w:rsidRPr="00E0113E">
              <w:rPr>
                <w:sz w:val="26"/>
                <w:szCs w:val="26"/>
              </w:rPr>
              <w:t>8</w:t>
            </w:r>
          </w:p>
        </w:tc>
        <w:tc>
          <w:tcPr>
            <w:tcW w:w="1218" w:type="dxa"/>
          </w:tcPr>
          <w:p w:rsidR="00EE790A" w:rsidRPr="00E0113E" w:rsidRDefault="00EE790A" w:rsidP="00E0113E">
            <w:pPr>
              <w:jc w:val="center"/>
              <w:rPr>
                <w:sz w:val="26"/>
                <w:szCs w:val="26"/>
              </w:rPr>
            </w:pPr>
            <w:r w:rsidRPr="00E0113E">
              <w:rPr>
                <w:sz w:val="26"/>
                <w:szCs w:val="26"/>
              </w:rPr>
              <w:t>7</w:t>
            </w:r>
          </w:p>
        </w:tc>
        <w:tc>
          <w:tcPr>
            <w:tcW w:w="1218" w:type="dxa"/>
          </w:tcPr>
          <w:p w:rsidR="00EE790A" w:rsidRPr="00E0113E" w:rsidRDefault="00EE790A" w:rsidP="00E0113E">
            <w:pPr>
              <w:jc w:val="center"/>
              <w:rPr>
                <w:sz w:val="26"/>
                <w:szCs w:val="26"/>
              </w:rPr>
            </w:pPr>
            <w:r w:rsidRPr="00E0113E">
              <w:rPr>
                <w:sz w:val="26"/>
                <w:szCs w:val="26"/>
              </w:rPr>
              <w:t>8</w:t>
            </w:r>
          </w:p>
        </w:tc>
        <w:tc>
          <w:tcPr>
            <w:tcW w:w="1089" w:type="dxa"/>
          </w:tcPr>
          <w:p w:rsidR="00EE790A" w:rsidRPr="00E0113E" w:rsidRDefault="00EE790A" w:rsidP="00E0113E">
            <w:pPr>
              <w:jc w:val="center"/>
              <w:rPr>
                <w:sz w:val="26"/>
                <w:szCs w:val="26"/>
              </w:rPr>
            </w:pPr>
            <w:r w:rsidRPr="00E0113E">
              <w:rPr>
                <w:sz w:val="26"/>
                <w:szCs w:val="26"/>
              </w:rPr>
              <w:t>7</w:t>
            </w:r>
          </w:p>
        </w:tc>
      </w:tr>
    </w:tbl>
    <w:p w:rsidR="0064203D" w:rsidRPr="00A6257F" w:rsidRDefault="0064203D" w:rsidP="00684B6C">
      <w:pPr>
        <w:ind w:firstLine="709"/>
        <w:jc w:val="both"/>
        <w:rPr>
          <w:b/>
          <w:sz w:val="26"/>
          <w:szCs w:val="26"/>
        </w:rPr>
      </w:pPr>
      <w:r w:rsidRPr="00A6257F">
        <w:rPr>
          <w:b/>
          <w:sz w:val="26"/>
          <w:szCs w:val="26"/>
        </w:rPr>
        <w:t>Выводы</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 xml:space="preserve">1. В Пенновском сельском  поселении наблюдается </w:t>
      </w:r>
      <w:proofErr w:type="gramStart"/>
      <w:r w:rsidRPr="00A6257F">
        <w:rPr>
          <w:rFonts w:cs="Times New Roman"/>
          <w:bCs/>
          <w:color w:val="000000"/>
          <w:sz w:val="26"/>
          <w:szCs w:val="26"/>
        </w:rPr>
        <w:t>устойчивая</w:t>
      </w:r>
      <w:proofErr w:type="gramEnd"/>
      <w:r w:rsidRPr="00A6257F">
        <w:rPr>
          <w:rFonts w:cs="Times New Roman"/>
          <w:bCs/>
          <w:color w:val="000000"/>
          <w:sz w:val="26"/>
          <w:szCs w:val="26"/>
        </w:rPr>
        <w:t xml:space="preserve">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в 3-4 раза, миграционным оттоком населения. Таким образом, естественная убыль не компенсируется механическим приростом.</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Основными направлениями реализации демографической политики являются:</w:t>
      </w:r>
    </w:p>
    <w:p w:rsidR="0064203D" w:rsidRPr="00A6257F" w:rsidRDefault="0064203D" w:rsidP="00684B6C">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реализация мероприятий, направленных на стимулирование рождаемости;</w:t>
      </w:r>
    </w:p>
    <w:p w:rsidR="0064203D" w:rsidRPr="00A6257F" w:rsidRDefault="0064203D" w:rsidP="00684B6C">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приобщение разных возрастных гру</w:t>
      </w:r>
      <w:proofErr w:type="gramStart"/>
      <w:r w:rsidRPr="00A6257F">
        <w:rPr>
          <w:rFonts w:cs="Times New Roman"/>
          <w:bCs/>
          <w:color w:val="000000"/>
          <w:sz w:val="26"/>
          <w:szCs w:val="26"/>
        </w:rPr>
        <w:t>пп к зд</w:t>
      </w:r>
      <w:proofErr w:type="gramEnd"/>
      <w:r w:rsidRPr="00A6257F">
        <w:rPr>
          <w:rFonts w:cs="Times New Roman"/>
          <w:bCs/>
          <w:color w:val="000000"/>
          <w:sz w:val="26"/>
          <w:szCs w:val="26"/>
        </w:rPr>
        <w:t>оровому образу жизни;</w:t>
      </w:r>
    </w:p>
    <w:p w:rsidR="0064203D" w:rsidRPr="00A6257F" w:rsidRDefault="0064203D" w:rsidP="00684B6C">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создание системы профилактики социально значимых заболеваний;</w:t>
      </w:r>
    </w:p>
    <w:p w:rsidR="0064203D" w:rsidRPr="00A6257F" w:rsidRDefault="0064203D" w:rsidP="00684B6C">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создание условий для притока квалифицированных специалистов и экономически активного населения в регион;</w:t>
      </w:r>
    </w:p>
    <w:p w:rsidR="0064203D" w:rsidRPr="00A6257F" w:rsidRDefault="0064203D" w:rsidP="00684B6C">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перспективы создания рабочих мест;</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Основными отраслями использования рабочей силы останутся сельское хозяйство, сфера обслуживания.</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lastRenderedPageBreak/>
        <w:t>Необходимо проведение мер по изменению социальной обстановки в сельсовете с целью создания условий для закрепления молодежи.</w:t>
      </w:r>
    </w:p>
    <w:p w:rsidR="0064203D" w:rsidRPr="00A6257F" w:rsidRDefault="0064203D" w:rsidP="00684B6C">
      <w:pPr>
        <w:pStyle w:val="a5"/>
        <w:ind w:firstLine="709"/>
        <w:rPr>
          <w:rFonts w:cs="Times New Roman"/>
          <w:bCs/>
          <w:color w:val="000000"/>
          <w:sz w:val="26"/>
          <w:szCs w:val="26"/>
        </w:rPr>
      </w:pPr>
      <w:r w:rsidRPr="00A6257F">
        <w:rPr>
          <w:rFonts w:cs="Times New Roman"/>
          <w:bCs/>
          <w:color w:val="000000"/>
          <w:sz w:val="26"/>
          <w:szCs w:val="26"/>
        </w:rPr>
        <w:t xml:space="preserve">В связи с этим важной составной частью стратегических мероприятий социально-экономического развития поселения является организация подготовки высшего и среднего звена кадров основных сфер жизнедеятельности. </w:t>
      </w:r>
    </w:p>
    <w:p w:rsidR="0064203D" w:rsidRPr="00A6257F" w:rsidRDefault="0064203D" w:rsidP="00684B6C">
      <w:pPr>
        <w:ind w:firstLine="709"/>
        <w:jc w:val="both"/>
        <w:rPr>
          <w:b/>
          <w:sz w:val="26"/>
          <w:szCs w:val="26"/>
        </w:rPr>
      </w:pPr>
    </w:p>
    <w:p w:rsidR="0064203D" w:rsidRDefault="0064203D" w:rsidP="00684B6C">
      <w:pPr>
        <w:ind w:firstLine="709"/>
        <w:jc w:val="both"/>
        <w:rPr>
          <w:b/>
          <w:sz w:val="26"/>
          <w:szCs w:val="26"/>
        </w:rPr>
      </w:pPr>
      <w:r w:rsidRPr="00A6257F">
        <w:rPr>
          <w:b/>
          <w:sz w:val="26"/>
          <w:szCs w:val="26"/>
        </w:rPr>
        <w:t xml:space="preserve">Трудовые ресурсы Пенновского сельского поселения </w:t>
      </w:r>
    </w:p>
    <w:p w:rsidR="00A6257F" w:rsidRPr="00A6257F" w:rsidRDefault="00A6257F" w:rsidP="00684B6C">
      <w:pPr>
        <w:ind w:firstLine="709"/>
        <w:jc w:val="both"/>
        <w:rPr>
          <w:b/>
          <w:sz w:val="26"/>
          <w:szCs w:val="26"/>
        </w:rPr>
      </w:pPr>
    </w:p>
    <w:p w:rsidR="0064203D" w:rsidRDefault="0064203D" w:rsidP="00684B6C">
      <w:pPr>
        <w:ind w:firstLine="709"/>
        <w:jc w:val="both"/>
        <w:rPr>
          <w:color w:val="000000"/>
          <w:sz w:val="26"/>
          <w:szCs w:val="26"/>
        </w:rPr>
      </w:pPr>
      <w:r w:rsidRPr="00A6257F">
        <w:rPr>
          <w:bCs/>
          <w:color w:val="000000"/>
          <w:sz w:val="26"/>
          <w:szCs w:val="26"/>
        </w:rPr>
        <w:t xml:space="preserve">Трудовые ресурсы являются одним из главных факторов развития территории. Согласно </w:t>
      </w:r>
      <w:r w:rsidRPr="00A6257F">
        <w:rPr>
          <w:color w:val="000000"/>
          <w:sz w:val="26"/>
          <w:szCs w:val="26"/>
        </w:rPr>
        <w:t>данным администрации сельского поселения, численность трудоспособного населения в сельском поселении составляет 431 человек или 58% от общей численности населения.</w:t>
      </w:r>
    </w:p>
    <w:p w:rsidR="00EE790A" w:rsidRDefault="00EE790A" w:rsidP="00EE790A">
      <w:pPr>
        <w:ind w:firstLine="709"/>
        <w:jc w:val="center"/>
        <w:rPr>
          <w:b/>
          <w:sz w:val="26"/>
          <w:szCs w:val="26"/>
        </w:rPr>
      </w:pPr>
    </w:p>
    <w:p w:rsidR="00EE790A" w:rsidRDefault="00EE790A" w:rsidP="00EE790A">
      <w:pPr>
        <w:ind w:firstLine="709"/>
        <w:jc w:val="center"/>
        <w:rPr>
          <w:b/>
          <w:sz w:val="26"/>
          <w:szCs w:val="26"/>
        </w:rPr>
      </w:pPr>
      <w:r w:rsidRPr="00A6257F">
        <w:rPr>
          <w:b/>
          <w:sz w:val="26"/>
          <w:szCs w:val="26"/>
        </w:rPr>
        <w:t>Трудовые ресурсы Пенновского сельского поселения</w:t>
      </w:r>
    </w:p>
    <w:p w:rsidR="001B6E20" w:rsidRPr="00B810B4" w:rsidRDefault="001B6E20" w:rsidP="00B810B4">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4</w:t>
      </w:r>
    </w:p>
    <w:tbl>
      <w:tblPr>
        <w:tblpPr w:leftFromText="180" w:rightFromText="180" w:vertAnchor="text" w:horzAnchor="margin" w:tblpY="15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1"/>
        <w:gridCol w:w="5271"/>
        <w:gridCol w:w="1276"/>
        <w:gridCol w:w="2268"/>
      </w:tblGrid>
      <w:tr w:rsidR="0064203D" w:rsidRPr="00A6257F" w:rsidTr="00B810B4">
        <w:trPr>
          <w:trHeight w:val="521"/>
        </w:trPr>
        <w:tc>
          <w:tcPr>
            <w:tcW w:w="791" w:type="dxa"/>
            <w:tcBorders>
              <w:bottom w:val="single" w:sz="4" w:space="0" w:color="auto"/>
            </w:tcBorders>
            <w:shd w:val="clear" w:color="auto" w:fill="D9D9D9"/>
          </w:tcPr>
          <w:p w:rsidR="0064203D" w:rsidRPr="00B810B4" w:rsidRDefault="0064203D" w:rsidP="00EE790A">
            <w:pPr>
              <w:jc w:val="center"/>
              <w:rPr>
                <w:b/>
                <w:sz w:val="26"/>
                <w:szCs w:val="26"/>
              </w:rPr>
            </w:pPr>
            <w:r w:rsidRPr="00B810B4">
              <w:rPr>
                <w:b/>
                <w:sz w:val="26"/>
                <w:szCs w:val="26"/>
              </w:rPr>
              <w:t>№</w:t>
            </w:r>
          </w:p>
          <w:p w:rsidR="0064203D" w:rsidRPr="00B810B4" w:rsidRDefault="0064203D" w:rsidP="00EE790A">
            <w:pPr>
              <w:jc w:val="center"/>
              <w:rPr>
                <w:b/>
                <w:sz w:val="26"/>
                <w:szCs w:val="26"/>
              </w:rPr>
            </w:pPr>
            <w:proofErr w:type="gramStart"/>
            <w:r w:rsidRPr="00B810B4">
              <w:rPr>
                <w:b/>
                <w:sz w:val="26"/>
                <w:szCs w:val="26"/>
              </w:rPr>
              <w:t>п</w:t>
            </w:r>
            <w:proofErr w:type="gramEnd"/>
            <w:r w:rsidRPr="00B810B4">
              <w:rPr>
                <w:b/>
                <w:sz w:val="26"/>
                <w:szCs w:val="26"/>
              </w:rPr>
              <w:t>/п</w:t>
            </w:r>
          </w:p>
        </w:tc>
        <w:tc>
          <w:tcPr>
            <w:tcW w:w="5271" w:type="dxa"/>
            <w:tcBorders>
              <w:bottom w:val="single" w:sz="4" w:space="0" w:color="auto"/>
            </w:tcBorders>
            <w:shd w:val="clear" w:color="auto" w:fill="D9D9D9"/>
            <w:vAlign w:val="center"/>
          </w:tcPr>
          <w:p w:rsidR="0064203D" w:rsidRPr="00B810B4" w:rsidRDefault="0064203D" w:rsidP="00EE790A">
            <w:pPr>
              <w:jc w:val="center"/>
              <w:rPr>
                <w:b/>
                <w:sz w:val="26"/>
                <w:szCs w:val="26"/>
              </w:rPr>
            </w:pPr>
            <w:r w:rsidRPr="00B810B4">
              <w:rPr>
                <w:b/>
                <w:sz w:val="26"/>
                <w:szCs w:val="26"/>
              </w:rPr>
              <w:t>Наименование</w:t>
            </w:r>
          </w:p>
        </w:tc>
        <w:tc>
          <w:tcPr>
            <w:tcW w:w="1276" w:type="dxa"/>
            <w:tcBorders>
              <w:bottom w:val="single" w:sz="4" w:space="0" w:color="auto"/>
            </w:tcBorders>
            <w:shd w:val="clear" w:color="auto" w:fill="D9D9D9"/>
            <w:vAlign w:val="center"/>
          </w:tcPr>
          <w:p w:rsidR="0064203D" w:rsidRPr="00B810B4" w:rsidRDefault="0064203D" w:rsidP="00EE790A">
            <w:pPr>
              <w:jc w:val="center"/>
              <w:rPr>
                <w:b/>
                <w:sz w:val="26"/>
                <w:szCs w:val="26"/>
              </w:rPr>
            </w:pPr>
            <w:r w:rsidRPr="00B810B4">
              <w:rPr>
                <w:b/>
                <w:sz w:val="26"/>
                <w:szCs w:val="26"/>
              </w:rPr>
              <w:t>Существующее положение</w:t>
            </w:r>
          </w:p>
        </w:tc>
        <w:tc>
          <w:tcPr>
            <w:tcW w:w="2268" w:type="dxa"/>
            <w:tcBorders>
              <w:bottom w:val="single" w:sz="4" w:space="0" w:color="auto"/>
            </w:tcBorders>
            <w:shd w:val="clear" w:color="auto" w:fill="D9D9D9"/>
            <w:vAlign w:val="center"/>
          </w:tcPr>
          <w:p w:rsidR="0064203D" w:rsidRPr="00B810B4" w:rsidRDefault="0064203D" w:rsidP="00EE790A">
            <w:pPr>
              <w:jc w:val="center"/>
              <w:rPr>
                <w:b/>
                <w:sz w:val="26"/>
                <w:szCs w:val="26"/>
              </w:rPr>
            </w:pPr>
            <w:r w:rsidRPr="00B810B4">
              <w:rPr>
                <w:b/>
                <w:sz w:val="26"/>
                <w:szCs w:val="26"/>
              </w:rPr>
              <w:t>Структура, %</w:t>
            </w:r>
          </w:p>
        </w:tc>
      </w:tr>
      <w:tr w:rsidR="0064203D" w:rsidRPr="00A6257F" w:rsidTr="00B810B4">
        <w:trPr>
          <w:trHeight w:val="537"/>
        </w:trPr>
        <w:tc>
          <w:tcPr>
            <w:tcW w:w="791" w:type="dxa"/>
            <w:vAlign w:val="center"/>
          </w:tcPr>
          <w:p w:rsidR="0064203D" w:rsidRPr="00A6257F" w:rsidRDefault="0064203D" w:rsidP="00B64E30">
            <w:pPr>
              <w:jc w:val="both"/>
              <w:rPr>
                <w:sz w:val="26"/>
                <w:szCs w:val="26"/>
              </w:rPr>
            </w:pPr>
            <w:r w:rsidRPr="00A6257F">
              <w:rPr>
                <w:sz w:val="26"/>
                <w:szCs w:val="26"/>
                <w:lang w:val="en-US"/>
              </w:rPr>
              <w:t>I</w:t>
            </w:r>
          </w:p>
        </w:tc>
        <w:tc>
          <w:tcPr>
            <w:tcW w:w="5271" w:type="dxa"/>
            <w:vAlign w:val="center"/>
          </w:tcPr>
          <w:p w:rsidR="0064203D" w:rsidRPr="00A6257F" w:rsidRDefault="0064203D" w:rsidP="00B64E30">
            <w:pPr>
              <w:pStyle w:val="8"/>
              <w:jc w:val="both"/>
              <w:rPr>
                <w:sz w:val="26"/>
                <w:szCs w:val="26"/>
              </w:rPr>
            </w:pPr>
            <w:r w:rsidRPr="00A6257F">
              <w:rPr>
                <w:sz w:val="26"/>
                <w:szCs w:val="26"/>
              </w:rPr>
              <w:t>Трудовые ресурс</w:t>
            </w:r>
            <w:proofErr w:type="gramStart"/>
            <w:r w:rsidRPr="00A6257F">
              <w:rPr>
                <w:sz w:val="26"/>
                <w:szCs w:val="26"/>
              </w:rPr>
              <w:t>ы-</w:t>
            </w:r>
            <w:proofErr w:type="gramEnd"/>
            <w:r w:rsidRPr="00A6257F">
              <w:rPr>
                <w:sz w:val="26"/>
                <w:szCs w:val="26"/>
              </w:rPr>
              <w:t xml:space="preserve"> всего</w:t>
            </w:r>
          </w:p>
        </w:tc>
        <w:tc>
          <w:tcPr>
            <w:tcW w:w="1276" w:type="dxa"/>
            <w:vAlign w:val="center"/>
          </w:tcPr>
          <w:p w:rsidR="0064203D" w:rsidRPr="00A6257F" w:rsidRDefault="0064203D" w:rsidP="00B64E30">
            <w:pPr>
              <w:pStyle w:val="8"/>
              <w:jc w:val="both"/>
              <w:rPr>
                <w:color w:val="000000"/>
                <w:sz w:val="26"/>
                <w:szCs w:val="26"/>
              </w:rPr>
            </w:pPr>
            <w:r w:rsidRPr="00A6257F">
              <w:rPr>
                <w:color w:val="000000"/>
                <w:sz w:val="26"/>
                <w:szCs w:val="26"/>
              </w:rPr>
              <w:t>431</w:t>
            </w:r>
          </w:p>
        </w:tc>
        <w:tc>
          <w:tcPr>
            <w:tcW w:w="2268" w:type="dxa"/>
            <w:vAlign w:val="center"/>
          </w:tcPr>
          <w:p w:rsidR="0064203D" w:rsidRPr="00A6257F" w:rsidRDefault="0064203D" w:rsidP="00B64E30">
            <w:pPr>
              <w:pStyle w:val="8"/>
              <w:jc w:val="both"/>
              <w:rPr>
                <w:color w:val="000000"/>
                <w:sz w:val="26"/>
                <w:szCs w:val="26"/>
              </w:rPr>
            </w:pPr>
            <w:r w:rsidRPr="00A6257F">
              <w:rPr>
                <w:color w:val="000000"/>
                <w:sz w:val="26"/>
                <w:szCs w:val="26"/>
              </w:rPr>
              <w:t>50,5</w:t>
            </w:r>
          </w:p>
        </w:tc>
      </w:tr>
      <w:tr w:rsidR="0064203D" w:rsidRPr="00A6257F" w:rsidTr="00B810B4">
        <w:trPr>
          <w:trHeight w:val="392"/>
        </w:trPr>
        <w:tc>
          <w:tcPr>
            <w:tcW w:w="791" w:type="dxa"/>
            <w:vAlign w:val="center"/>
          </w:tcPr>
          <w:p w:rsidR="0064203D" w:rsidRPr="00A6257F" w:rsidRDefault="0064203D" w:rsidP="00B64E30">
            <w:pPr>
              <w:pStyle w:val="af4"/>
              <w:ind w:firstLine="0"/>
              <w:rPr>
                <w:sz w:val="26"/>
                <w:szCs w:val="26"/>
              </w:rPr>
            </w:pPr>
            <w:r w:rsidRPr="00A6257F">
              <w:rPr>
                <w:sz w:val="26"/>
                <w:szCs w:val="26"/>
              </w:rPr>
              <w:t>1</w:t>
            </w:r>
          </w:p>
        </w:tc>
        <w:tc>
          <w:tcPr>
            <w:tcW w:w="5271" w:type="dxa"/>
            <w:vAlign w:val="center"/>
          </w:tcPr>
          <w:p w:rsidR="0064203D" w:rsidRPr="00A6257F" w:rsidRDefault="0064203D" w:rsidP="00B64E30">
            <w:pPr>
              <w:pStyle w:val="af4"/>
              <w:ind w:firstLine="0"/>
              <w:rPr>
                <w:sz w:val="26"/>
                <w:szCs w:val="26"/>
              </w:rPr>
            </w:pPr>
            <w:r w:rsidRPr="00A6257F">
              <w:rPr>
                <w:sz w:val="26"/>
                <w:szCs w:val="26"/>
              </w:rPr>
              <w:t>Сельское хозяйство</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71</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16,5</w:t>
            </w:r>
          </w:p>
        </w:tc>
      </w:tr>
      <w:tr w:rsidR="0064203D" w:rsidRPr="00A6257F" w:rsidTr="00B810B4">
        <w:trPr>
          <w:trHeight w:val="392"/>
        </w:trPr>
        <w:tc>
          <w:tcPr>
            <w:tcW w:w="791" w:type="dxa"/>
            <w:vAlign w:val="center"/>
          </w:tcPr>
          <w:p w:rsidR="0064203D" w:rsidRPr="00A6257F" w:rsidRDefault="0064203D" w:rsidP="00B64E30">
            <w:pPr>
              <w:pStyle w:val="af4"/>
              <w:ind w:firstLine="0"/>
              <w:rPr>
                <w:sz w:val="26"/>
                <w:szCs w:val="26"/>
              </w:rPr>
            </w:pPr>
            <w:r w:rsidRPr="00A6257F">
              <w:rPr>
                <w:sz w:val="26"/>
                <w:szCs w:val="26"/>
              </w:rPr>
              <w:t>2</w:t>
            </w:r>
          </w:p>
        </w:tc>
        <w:tc>
          <w:tcPr>
            <w:tcW w:w="5271" w:type="dxa"/>
            <w:vAlign w:val="center"/>
          </w:tcPr>
          <w:p w:rsidR="0064203D" w:rsidRPr="00A6257F" w:rsidRDefault="0064203D" w:rsidP="00B64E30">
            <w:pPr>
              <w:pStyle w:val="af4"/>
              <w:ind w:firstLine="0"/>
              <w:rPr>
                <w:sz w:val="26"/>
                <w:szCs w:val="26"/>
              </w:rPr>
            </w:pPr>
            <w:r w:rsidRPr="00A6257F">
              <w:rPr>
                <w:sz w:val="26"/>
                <w:szCs w:val="26"/>
              </w:rPr>
              <w:t>Промышленность</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w:t>
            </w:r>
          </w:p>
        </w:tc>
      </w:tr>
      <w:tr w:rsidR="0064203D" w:rsidRPr="00A6257F" w:rsidTr="00B810B4">
        <w:trPr>
          <w:trHeight w:val="392"/>
        </w:trPr>
        <w:tc>
          <w:tcPr>
            <w:tcW w:w="791" w:type="dxa"/>
            <w:vAlign w:val="center"/>
          </w:tcPr>
          <w:p w:rsidR="0064203D" w:rsidRPr="00A6257F" w:rsidRDefault="0064203D" w:rsidP="00B64E30">
            <w:pPr>
              <w:pStyle w:val="af4"/>
              <w:ind w:firstLine="0"/>
              <w:rPr>
                <w:sz w:val="26"/>
                <w:szCs w:val="26"/>
              </w:rPr>
            </w:pPr>
            <w:r w:rsidRPr="00A6257F">
              <w:rPr>
                <w:sz w:val="26"/>
                <w:szCs w:val="26"/>
              </w:rPr>
              <w:t>4</w:t>
            </w:r>
          </w:p>
        </w:tc>
        <w:tc>
          <w:tcPr>
            <w:tcW w:w="5271" w:type="dxa"/>
            <w:vAlign w:val="center"/>
          </w:tcPr>
          <w:p w:rsidR="0064203D" w:rsidRPr="00A6257F" w:rsidRDefault="0064203D" w:rsidP="00B64E30">
            <w:pPr>
              <w:pStyle w:val="af4"/>
              <w:ind w:firstLine="0"/>
              <w:rPr>
                <w:sz w:val="26"/>
                <w:szCs w:val="26"/>
              </w:rPr>
            </w:pPr>
            <w:r w:rsidRPr="00A6257F">
              <w:rPr>
                <w:sz w:val="26"/>
                <w:szCs w:val="26"/>
              </w:rPr>
              <w:t>Сфера услуг</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8</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1,9</w:t>
            </w:r>
          </w:p>
        </w:tc>
      </w:tr>
      <w:tr w:rsidR="0064203D" w:rsidRPr="00A6257F" w:rsidTr="00B810B4">
        <w:trPr>
          <w:trHeight w:val="356"/>
        </w:trPr>
        <w:tc>
          <w:tcPr>
            <w:tcW w:w="791" w:type="dxa"/>
            <w:vAlign w:val="center"/>
          </w:tcPr>
          <w:p w:rsidR="0064203D" w:rsidRPr="00A6257F" w:rsidRDefault="0064203D" w:rsidP="00B64E30">
            <w:pPr>
              <w:pStyle w:val="af4"/>
              <w:ind w:firstLine="0"/>
              <w:rPr>
                <w:sz w:val="26"/>
                <w:szCs w:val="26"/>
              </w:rPr>
            </w:pPr>
            <w:r w:rsidRPr="00A6257F">
              <w:rPr>
                <w:sz w:val="26"/>
                <w:szCs w:val="26"/>
              </w:rPr>
              <w:t>5</w:t>
            </w:r>
          </w:p>
        </w:tc>
        <w:tc>
          <w:tcPr>
            <w:tcW w:w="5271" w:type="dxa"/>
            <w:vAlign w:val="center"/>
          </w:tcPr>
          <w:p w:rsidR="0064203D" w:rsidRPr="00A6257F" w:rsidRDefault="0064203D" w:rsidP="00B64E30">
            <w:pPr>
              <w:pStyle w:val="af4"/>
              <w:ind w:firstLine="0"/>
              <w:rPr>
                <w:sz w:val="26"/>
                <w:szCs w:val="26"/>
              </w:rPr>
            </w:pPr>
            <w:r w:rsidRPr="00A6257F">
              <w:rPr>
                <w:sz w:val="26"/>
                <w:szCs w:val="26"/>
              </w:rPr>
              <w:t>Здравоохранение</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3</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0,7</w:t>
            </w:r>
          </w:p>
        </w:tc>
      </w:tr>
      <w:tr w:rsidR="0064203D" w:rsidRPr="00A6257F" w:rsidTr="00B810B4">
        <w:trPr>
          <w:trHeight w:val="392"/>
        </w:trPr>
        <w:tc>
          <w:tcPr>
            <w:tcW w:w="791" w:type="dxa"/>
            <w:vAlign w:val="center"/>
          </w:tcPr>
          <w:p w:rsidR="0064203D" w:rsidRPr="00A6257F" w:rsidRDefault="0064203D" w:rsidP="00B64E30">
            <w:pPr>
              <w:pStyle w:val="af4"/>
              <w:ind w:firstLine="0"/>
              <w:rPr>
                <w:sz w:val="26"/>
                <w:szCs w:val="26"/>
              </w:rPr>
            </w:pPr>
            <w:r w:rsidRPr="00A6257F">
              <w:rPr>
                <w:sz w:val="26"/>
                <w:szCs w:val="26"/>
              </w:rPr>
              <w:t>6</w:t>
            </w:r>
          </w:p>
        </w:tc>
        <w:tc>
          <w:tcPr>
            <w:tcW w:w="5271" w:type="dxa"/>
            <w:vAlign w:val="center"/>
          </w:tcPr>
          <w:p w:rsidR="0064203D" w:rsidRPr="00A6257F" w:rsidRDefault="0064203D" w:rsidP="00B64E30">
            <w:pPr>
              <w:pStyle w:val="af4"/>
              <w:ind w:firstLine="0"/>
              <w:rPr>
                <w:sz w:val="26"/>
                <w:szCs w:val="26"/>
              </w:rPr>
            </w:pPr>
            <w:r w:rsidRPr="00A6257F">
              <w:rPr>
                <w:sz w:val="26"/>
                <w:szCs w:val="26"/>
              </w:rPr>
              <w:t>Образование</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15</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3,5</w:t>
            </w:r>
          </w:p>
        </w:tc>
      </w:tr>
      <w:tr w:rsidR="0064203D" w:rsidRPr="00A6257F" w:rsidTr="00B810B4">
        <w:trPr>
          <w:trHeight w:val="517"/>
        </w:trPr>
        <w:tc>
          <w:tcPr>
            <w:tcW w:w="791" w:type="dxa"/>
            <w:vAlign w:val="center"/>
          </w:tcPr>
          <w:p w:rsidR="0064203D" w:rsidRPr="00A6257F" w:rsidRDefault="0064203D" w:rsidP="00B64E30">
            <w:pPr>
              <w:pStyle w:val="af4"/>
              <w:ind w:firstLine="0"/>
              <w:rPr>
                <w:sz w:val="26"/>
                <w:szCs w:val="26"/>
              </w:rPr>
            </w:pPr>
            <w:r w:rsidRPr="00A6257F">
              <w:rPr>
                <w:sz w:val="26"/>
                <w:szCs w:val="26"/>
              </w:rPr>
              <w:t>7</w:t>
            </w:r>
          </w:p>
        </w:tc>
        <w:tc>
          <w:tcPr>
            <w:tcW w:w="5271" w:type="dxa"/>
            <w:vAlign w:val="center"/>
          </w:tcPr>
          <w:p w:rsidR="0064203D" w:rsidRPr="00A6257F" w:rsidRDefault="0064203D" w:rsidP="00B64E30">
            <w:pPr>
              <w:pStyle w:val="af4"/>
              <w:ind w:firstLine="0"/>
              <w:rPr>
                <w:sz w:val="26"/>
                <w:szCs w:val="26"/>
              </w:rPr>
            </w:pPr>
            <w:r w:rsidRPr="00A6257F">
              <w:rPr>
                <w:sz w:val="26"/>
                <w:szCs w:val="26"/>
              </w:rPr>
              <w:t>Культурно-бытовое обслуживание</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14</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3,2</w:t>
            </w:r>
          </w:p>
        </w:tc>
      </w:tr>
      <w:tr w:rsidR="0064203D" w:rsidRPr="00A6257F" w:rsidTr="00B810B4">
        <w:trPr>
          <w:trHeight w:val="427"/>
        </w:trPr>
        <w:tc>
          <w:tcPr>
            <w:tcW w:w="791" w:type="dxa"/>
            <w:vAlign w:val="center"/>
          </w:tcPr>
          <w:p w:rsidR="0064203D" w:rsidRPr="00A6257F" w:rsidRDefault="0064203D" w:rsidP="00B64E30">
            <w:pPr>
              <w:pStyle w:val="af4"/>
              <w:ind w:firstLine="0"/>
              <w:rPr>
                <w:sz w:val="26"/>
                <w:szCs w:val="26"/>
              </w:rPr>
            </w:pPr>
            <w:r w:rsidRPr="00A6257F">
              <w:rPr>
                <w:sz w:val="26"/>
                <w:szCs w:val="26"/>
              </w:rPr>
              <w:t>8</w:t>
            </w:r>
          </w:p>
        </w:tc>
        <w:tc>
          <w:tcPr>
            <w:tcW w:w="5271" w:type="dxa"/>
            <w:vAlign w:val="center"/>
          </w:tcPr>
          <w:p w:rsidR="0064203D" w:rsidRPr="00A6257F" w:rsidRDefault="0064203D" w:rsidP="00B64E30">
            <w:pPr>
              <w:pStyle w:val="af4"/>
              <w:ind w:firstLine="0"/>
              <w:rPr>
                <w:sz w:val="26"/>
                <w:szCs w:val="26"/>
              </w:rPr>
            </w:pPr>
            <w:r w:rsidRPr="00A6257F">
              <w:rPr>
                <w:sz w:val="26"/>
                <w:szCs w:val="26"/>
              </w:rPr>
              <w:t>Административные учреждения</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4</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0,9</w:t>
            </w:r>
          </w:p>
        </w:tc>
      </w:tr>
      <w:tr w:rsidR="0064203D" w:rsidRPr="00A6257F" w:rsidTr="00B810B4">
        <w:trPr>
          <w:trHeight w:val="427"/>
        </w:trPr>
        <w:tc>
          <w:tcPr>
            <w:tcW w:w="791" w:type="dxa"/>
            <w:vAlign w:val="center"/>
          </w:tcPr>
          <w:p w:rsidR="0064203D" w:rsidRPr="00A6257F" w:rsidRDefault="0064203D" w:rsidP="00B64E30">
            <w:pPr>
              <w:pStyle w:val="af4"/>
              <w:ind w:firstLine="0"/>
              <w:rPr>
                <w:sz w:val="26"/>
                <w:szCs w:val="26"/>
              </w:rPr>
            </w:pPr>
            <w:r w:rsidRPr="00A6257F">
              <w:rPr>
                <w:sz w:val="26"/>
                <w:szCs w:val="26"/>
              </w:rPr>
              <w:t>9</w:t>
            </w:r>
          </w:p>
        </w:tc>
        <w:tc>
          <w:tcPr>
            <w:tcW w:w="5271" w:type="dxa"/>
            <w:vAlign w:val="center"/>
          </w:tcPr>
          <w:p w:rsidR="0064203D" w:rsidRPr="00A6257F" w:rsidRDefault="0064203D" w:rsidP="00B64E30">
            <w:pPr>
              <w:pStyle w:val="af4"/>
              <w:ind w:firstLine="0"/>
              <w:rPr>
                <w:sz w:val="26"/>
                <w:szCs w:val="26"/>
              </w:rPr>
            </w:pPr>
            <w:r w:rsidRPr="00A6257F">
              <w:rPr>
                <w:sz w:val="26"/>
                <w:szCs w:val="26"/>
              </w:rPr>
              <w:t>ЖКХ</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6</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1,4</w:t>
            </w:r>
          </w:p>
        </w:tc>
      </w:tr>
      <w:tr w:rsidR="0064203D" w:rsidRPr="00A6257F" w:rsidTr="00B810B4">
        <w:trPr>
          <w:trHeight w:val="624"/>
        </w:trPr>
        <w:tc>
          <w:tcPr>
            <w:tcW w:w="791" w:type="dxa"/>
            <w:tcBorders>
              <w:bottom w:val="single" w:sz="4" w:space="0" w:color="auto"/>
            </w:tcBorders>
            <w:vAlign w:val="center"/>
          </w:tcPr>
          <w:p w:rsidR="0064203D" w:rsidRPr="00A6257F" w:rsidRDefault="0064203D" w:rsidP="00B64E30">
            <w:pPr>
              <w:jc w:val="both"/>
              <w:rPr>
                <w:sz w:val="26"/>
                <w:szCs w:val="26"/>
              </w:rPr>
            </w:pPr>
          </w:p>
        </w:tc>
        <w:tc>
          <w:tcPr>
            <w:tcW w:w="5271" w:type="dxa"/>
            <w:tcBorders>
              <w:bottom w:val="single" w:sz="4" w:space="0" w:color="auto"/>
            </w:tcBorders>
            <w:vAlign w:val="center"/>
          </w:tcPr>
          <w:p w:rsidR="0064203D" w:rsidRPr="00A6257F" w:rsidRDefault="0064203D" w:rsidP="00B64E30">
            <w:pPr>
              <w:jc w:val="both"/>
              <w:rPr>
                <w:b/>
                <w:sz w:val="26"/>
                <w:szCs w:val="26"/>
              </w:rPr>
            </w:pPr>
            <w:r w:rsidRPr="00A6257F">
              <w:rPr>
                <w:b/>
                <w:sz w:val="26"/>
                <w:szCs w:val="26"/>
              </w:rPr>
              <w:t xml:space="preserve">Итого </w:t>
            </w:r>
            <w:proofErr w:type="gramStart"/>
            <w:r w:rsidRPr="00A6257F">
              <w:rPr>
                <w:b/>
                <w:sz w:val="26"/>
                <w:szCs w:val="26"/>
              </w:rPr>
              <w:t>занятых</w:t>
            </w:r>
            <w:proofErr w:type="gramEnd"/>
            <w:r w:rsidRPr="00A6257F">
              <w:rPr>
                <w:b/>
                <w:sz w:val="26"/>
                <w:szCs w:val="26"/>
              </w:rPr>
              <w:t xml:space="preserve"> трудовой деятельностью:</w:t>
            </w:r>
          </w:p>
        </w:tc>
        <w:tc>
          <w:tcPr>
            <w:tcW w:w="1276" w:type="dxa"/>
            <w:tcBorders>
              <w:bottom w:val="single" w:sz="4" w:space="0" w:color="auto"/>
            </w:tcBorders>
            <w:vAlign w:val="center"/>
          </w:tcPr>
          <w:p w:rsidR="0064203D" w:rsidRPr="00A6257F" w:rsidRDefault="0064203D" w:rsidP="00B64E30">
            <w:pPr>
              <w:pStyle w:val="-0"/>
              <w:suppressAutoHyphens w:val="0"/>
              <w:spacing w:before="0" w:after="0"/>
              <w:jc w:val="both"/>
              <w:rPr>
                <w:rFonts w:ascii="Times New Roman" w:hAnsi="Times New Roman" w:cs="Times New Roman"/>
                <w:color w:val="000000"/>
                <w:sz w:val="26"/>
                <w:szCs w:val="26"/>
              </w:rPr>
            </w:pPr>
            <w:r w:rsidRPr="00A6257F">
              <w:rPr>
                <w:rFonts w:ascii="Times New Roman" w:hAnsi="Times New Roman" w:cs="Times New Roman"/>
                <w:color w:val="000000"/>
                <w:sz w:val="26"/>
                <w:szCs w:val="26"/>
              </w:rPr>
              <w:t>121</w:t>
            </w:r>
          </w:p>
        </w:tc>
        <w:tc>
          <w:tcPr>
            <w:tcW w:w="2268" w:type="dxa"/>
            <w:tcBorders>
              <w:bottom w:val="single" w:sz="4" w:space="0" w:color="auto"/>
            </w:tcBorders>
            <w:vAlign w:val="center"/>
          </w:tcPr>
          <w:p w:rsidR="0064203D" w:rsidRPr="00A6257F" w:rsidRDefault="0064203D" w:rsidP="00B64E30">
            <w:pPr>
              <w:pStyle w:val="-0"/>
              <w:suppressAutoHyphens w:val="0"/>
              <w:spacing w:before="0" w:after="0"/>
              <w:jc w:val="both"/>
              <w:rPr>
                <w:rFonts w:ascii="Times New Roman" w:hAnsi="Times New Roman" w:cs="Times New Roman"/>
                <w:color w:val="000000"/>
                <w:sz w:val="26"/>
                <w:szCs w:val="26"/>
              </w:rPr>
            </w:pPr>
            <w:r w:rsidRPr="00A6257F">
              <w:rPr>
                <w:rFonts w:ascii="Times New Roman" w:hAnsi="Times New Roman" w:cs="Times New Roman"/>
                <w:color w:val="000000"/>
                <w:sz w:val="26"/>
                <w:szCs w:val="26"/>
              </w:rPr>
              <w:t>28,1</w:t>
            </w:r>
          </w:p>
        </w:tc>
      </w:tr>
      <w:tr w:rsidR="0064203D" w:rsidRPr="00A6257F" w:rsidTr="00B810B4">
        <w:trPr>
          <w:trHeight w:val="473"/>
        </w:trPr>
        <w:tc>
          <w:tcPr>
            <w:tcW w:w="791" w:type="dxa"/>
            <w:vAlign w:val="center"/>
          </w:tcPr>
          <w:p w:rsidR="0064203D" w:rsidRPr="00A6257F" w:rsidRDefault="0064203D" w:rsidP="00B64E30">
            <w:pPr>
              <w:pStyle w:val="af4"/>
              <w:ind w:firstLine="0"/>
              <w:rPr>
                <w:color w:val="000000"/>
                <w:sz w:val="26"/>
                <w:szCs w:val="26"/>
              </w:rPr>
            </w:pPr>
            <w:r w:rsidRPr="00A6257F">
              <w:rPr>
                <w:color w:val="000000"/>
                <w:sz w:val="26"/>
                <w:szCs w:val="26"/>
              </w:rPr>
              <w:t>II</w:t>
            </w:r>
          </w:p>
        </w:tc>
        <w:tc>
          <w:tcPr>
            <w:tcW w:w="5271" w:type="dxa"/>
            <w:vAlign w:val="center"/>
          </w:tcPr>
          <w:p w:rsidR="0064203D" w:rsidRPr="00A6257F" w:rsidRDefault="0064203D" w:rsidP="00B64E30">
            <w:pPr>
              <w:pStyle w:val="af4"/>
              <w:ind w:firstLine="0"/>
              <w:rPr>
                <w:color w:val="000000"/>
                <w:sz w:val="26"/>
                <w:szCs w:val="26"/>
              </w:rPr>
            </w:pPr>
            <w:proofErr w:type="gramStart"/>
            <w:r w:rsidRPr="00A6257F">
              <w:rPr>
                <w:color w:val="000000"/>
                <w:sz w:val="26"/>
                <w:szCs w:val="26"/>
              </w:rPr>
              <w:t>Работающие</w:t>
            </w:r>
            <w:proofErr w:type="gramEnd"/>
            <w:r w:rsidRPr="00A6257F">
              <w:rPr>
                <w:color w:val="000000"/>
                <w:sz w:val="26"/>
                <w:szCs w:val="26"/>
              </w:rPr>
              <w:t xml:space="preserve">  в других регионах</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128</w:t>
            </w:r>
          </w:p>
        </w:tc>
        <w:tc>
          <w:tcPr>
            <w:tcW w:w="2268" w:type="dxa"/>
            <w:vAlign w:val="center"/>
          </w:tcPr>
          <w:p w:rsidR="0064203D" w:rsidRPr="00A6257F" w:rsidRDefault="0064203D" w:rsidP="00B64E30">
            <w:pPr>
              <w:pStyle w:val="af4"/>
              <w:ind w:firstLine="0"/>
              <w:rPr>
                <w:bCs/>
                <w:color w:val="000000"/>
                <w:sz w:val="26"/>
                <w:szCs w:val="26"/>
              </w:rPr>
            </w:pPr>
            <w:r w:rsidRPr="00A6257F">
              <w:rPr>
                <w:bCs/>
                <w:color w:val="000000"/>
                <w:sz w:val="26"/>
                <w:szCs w:val="26"/>
              </w:rPr>
              <w:t>29,7</w:t>
            </w:r>
          </w:p>
        </w:tc>
      </w:tr>
      <w:tr w:rsidR="0064203D" w:rsidRPr="00A6257F" w:rsidTr="00B810B4">
        <w:trPr>
          <w:trHeight w:val="423"/>
        </w:trPr>
        <w:tc>
          <w:tcPr>
            <w:tcW w:w="791" w:type="dxa"/>
            <w:vAlign w:val="center"/>
          </w:tcPr>
          <w:p w:rsidR="0064203D" w:rsidRPr="00A6257F" w:rsidRDefault="0064203D" w:rsidP="00B64E30">
            <w:pPr>
              <w:pStyle w:val="af4"/>
              <w:ind w:firstLine="0"/>
              <w:rPr>
                <w:sz w:val="26"/>
                <w:szCs w:val="26"/>
              </w:rPr>
            </w:pPr>
            <w:r w:rsidRPr="00A6257F">
              <w:rPr>
                <w:sz w:val="26"/>
                <w:szCs w:val="26"/>
              </w:rPr>
              <w:t>III</w:t>
            </w:r>
          </w:p>
        </w:tc>
        <w:tc>
          <w:tcPr>
            <w:tcW w:w="5271" w:type="dxa"/>
            <w:vAlign w:val="center"/>
          </w:tcPr>
          <w:p w:rsidR="0064203D" w:rsidRPr="00A6257F" w:rsidRDefault="0064203D" w:rsidP="00B64E30">
            <w:pPr>
              <w:pStyle w:val="af4"/>
              <w:ind w:firstLine="0"/>
              <w:rPr>
                <w:sz w:val="26"/>
                <w:szCs w:val="26"/>
              </w:rPr>
            </w:pPr>
            <w:proofErr w:type="gramStart"/>
            <w:r w:rsidRPr="00A6257F">
              <w:rPr>
                <w:sz w:val="26"/>
                <w:szCs w:val="26"/>
              </w:rPr>
              <w:t>Имеющие</w:t>
            </w:r>
            <w:proofErr w:type="gramEnd"/>
            <w:r w:rsidRPr="00A6257F">
              <w:rPr>
                <w:sz w:val="26"/>
                <w:szCs w:val="26"/>
              </w:rPr>
              <w:t xml:space="preserve"> статус безработного</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w:t>
            </w:r>
          </w:p>
        </w:tc>
      </w:tr>
      <w:tr w:rsidR="0064203D" w:rsidRPr="00A6257F" w:rsidTr="00B810B4">
        <w:trPr>
          <w:trHeight w:val="707"/>
        </w:trPr>
        <w:tc>
          <w:tcPr>
            <w:tcW w:w="791" w:type="dxa"/>
            <w:vAlign w:val="center"/>
          </w:tcPr>
          <w:p w:rsidR="0064203D" w:rsidRPr="00A6257F" w:rsidRDefault="0064203D" w:rsidP="00B64E30">
            <w:pPr>
              <w:pStyle w:val="af4"/>
              <w:ind w:firstLine="0"/>
              <w:rPr>
                <w:sz w:val="26"/>
                <w:szCs w:val="26"/>
              </w:rPr>
            </w:pPr>
            <w:r w:rsidRPr="00A6257F">
              <w:rPr>
                <w:sz w:val="26"/>
                <w:szCs w:val="26"/>
              </w:rPr>
              <w:t>IV</w:t>
            </w:r>
          </w:p>
        </w:tc>
        <w:tc>
          <w:tcPr>
            <w:tcW w:w="5271" w:type="dxa"/>
            <w:vAlign w:val="center"/>
          </w:tcPr>
          <w:p w:rsidR="0064203D" w:rsidRPr="00A6257F" w:rsidRDefault="0064203D" w:rsidP="00B64E30">
            <w:pPr>
              <w:pStyle w:val="af4"/>
              <w:ind w:firstLine="0"/>
              <w:rPr>
                <w:sz w:val="26"/>
                <w:szCs w:val="26"/>
              </w:rPr>
            </w:pPr>
            <w:r w:rsidRPr="00A6257F">
              <w:rPr>
                <w:sz w:val="26"/>
                <w:szCs w:val="26"/>
              </w:rPr>
              <w:t>Лица, занятые в домашнем и личном подсобном хозяйстве</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157</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36,4</w:t>
            </w:r>
          </w:p>
        </w:tc>
      </w:tr>
      <w:tr w:rsidR="0064203D" w:rsidRPr="00A6257F" w:rsidTr="00B810B4">
        <w:trPr>
          <w:trHeight w:val="707"/>
        </w:trPr>
        <w:tc>
          <w:tcPr>
            <w:tcW w:w="791" w:type="dxa"/>
            <w:vAlign w:val="center"/>
          </w:tcPr>
          <w:p w:rsidR="0064203D" w:rsidRPr="00A6257F" w:rsidRDefault="0064203D" w:rsidP="00B64E30">
            <w:pPr>
              <w:pStyle w:val="af4"/>
              <w:ind w:firstLine="0"/>
              <w:rPr>
                <w:sz w:val="26"/>
                <w:szCs w:val="26"/>
              </w:rPr>
            </w:pPr>
            <w:r w:rsidRPr="00A6257F">
              <w:rPr>
                <w:sz w:val="26"/>
                <w:szCs w:val="26"/>
              </w:rPr>
              <w:t>V</w:t>
            </w:r>
          </w:p>
        </w:tc>
        <w:tc>
          <w:tcPr>
            <w:tcW w:w="5271" w:type="dxa"/>
            <w:vAlign w:val="center"/>
          </w:tcPr>
          <w:p w:rsidR="0064203D" w:rsidRPr="00A6257F" w:rsidRDefault="0064203D" w:rsidP="00B64E30">
            <w:pPr>
              <w:pStyle w:val="af4"/>
              <w:ind w:firstLine="0"/>
              <w:rPr>
                <w:sz w:val="26"/>
                <w:szCs w:val="26"/>
              </w:rPr>
            </w:pPr>
            <w:r w:rsidRPr="00A6257F">
              <w:rPr>
                <w:sz w:val="26"/>
                <w:szCs w:val="26"/>
              </w:rPr>
              <w:t>Неработающие инвалиды и льготные пенсионеры</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25</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5,8</w:t>
            </w:r>
          </w:p>
        </w:tc>
      </w:tr>
      <w:tr w:rsidR="0064203D" w:rsidRPr="00A6257F" w:rsidTr="00B810B4">
        <w:trPr>
          <w:trHeight w:val="389"/>
        </w:trPr>
        <w:tc>
          <w:tcPr>
            <w:tcW w:w="791" w:type="dxa"/>
            <w:vAlign w:val="center"/>
          </w:tcPr>
          <w:p w:rsidR="0064203D" w:rsidRPr="00A6257F" w:rsidRDefault="0064203D" w:rsidP="00B64E30">
            <w:pPr>
              <w:pStyle w:val="af4"/>
              <w:ind w:firstLine="0"/>
              <w:rPr>
                <w:sz w:val="26"/>
                <w:szCs w:val="26"/>
              </w:rPr>
            </w:pPr>
            <w:r w:rsidRPr="00A6257F">
              <w:rPr>
                <w:sz w:val="26"/>
                <w:szCs w:val="26"/>
              </w:rPr>
              <w:t>V</w:t>
            </w:r>
            <w:r w:rsidRPr="00A6257F">
              <w:rPr>
                <w:sz w:val="26"/>
                <w:szCs w:val="26"/>
                <w:lang w:val="en-US"/>
              </w:rPr>
              <w:t>I</w:t>
            </w:r>
          </w:p>
        </w:tc>
        <w:tc>
          <w:tcPr>
            <w:tcW w:w="5271" w:type="dxa"/>
            <w:vAlign w:val="center"/>
          </w:tcPr>
          <w:p w:rsidR="0064203D" w:rsidRPr="00A6257F" w:rsidRDefault="0064203D" w:rsidP="00B64E30">
            <w:pPr>
              <w:pStyle w:val="af4"/>
              <w:ind w:firstLine="0"/>
              <w:rPr>
                <w:sz w:val="26"/>
                <w:szCs w:val="26"/>
              </w:rPr>
            </w:pPr>
            <w:r w:rsidRPr="00A6257F">
              <w:rPr>
                <w:sz w:val="26"/>
                <w:szCs w:val="26"/>
              </w:rPr>
              <w:t>Учащиеся, обучающиеся с отрывом от производства</w:t>
            </w:r>
          </w:p>
        </w:tc>
        <w:tc>
          <w:tcPr>
            <w:tcW w:w="1276" w:type="dxa"/>
            <w:vAlign w:val="center"/>
          </w:tcPr>
          <w:p w:rsidR="0064203D" w:rsidRPr="00A6257F" w:rsidRDefault="0064203D" w:rsidP="00B64E30">
            <w:pPr>
              <w:pStyle w:val="af4"/>
              <w:ind w:firstLine="0"/>
              <w:rPr>
                <w:color w:val="000000"/>
                <w:sz w:val="26"/>
                <w:szCs w:val="26"/>
              </w:rPr>
            </w:pPr>
            <w:r w:rsidRPr="00A6257F">
              <w:rPr>
                <w:color w:val="000000"/>
                <w:sz w:val="26"/>
                <w:szCs w:val="26"/>
              </w:rPr>
              <w:t>-</w:t>
            </w:r>
          </w:p>
        </w:tc>
        <w:tc>
          <w:tcPr>
            <w:tcW w:w="2268" w:type="dxa"/>
            <w:vAlign w:val="center"/>
          </w:tcPr>
          <w:p w:rsidR="0064203D" w:rsidRPr="00A6257F" w:rsidRDefault="0064203D" w:rsidP="00B64E30">
            <w:pPr>
              <w:pStyle w:val="af4"/>
              <w:ind w:firstLine="0"/>
              <w:rPr>
                <w:bCs/>
                <w:sz w:val="26"/>
                <w:szCs w:val="26"/>
              </w:rPr>
            </w:pPr>
            <w:r w:rsidRPr="00A6257F">
              <w:rPr>
                <w:bCs/>
                <w:sz w:val="26"/>
                <w:szCs w:val="26"/>
              </w:rPr>
              <w:t>-</w:t>
            </w:r>
          </w:p>
        </w:tc>
      </w:tr>
    </w:tbl>
    <w:p w:rsidR="00A6257F" w:rsidRPr="00A6257F" w:rsidRDefault="00A6257F">
      <w:pPr>
        <w:pStyle w:val="a5"/>
        <w:spacing w:line="360" w:lineRule="auto"/>
        <w:ind w:firstLine="720"/>
        <w:rPr>
          <w:rFonts w:cs="Times New Roman"/>
          <w:bCs/>
          <w:color w:val="000000"/>
          <w:sz w:val="26"/>
          <w:szCs w:val="26"/>
        </w:rPr>
      </w:pPr>
    </w:p>
    <w:p w:rsidR="0064203D" w:rsidRPr="00A6257F" w:rsidRDefault="0064203D" w:rsidP="001B6E20">
      <w:pPr>
        <w:pStyle w:val="a5"/>
        <w:ind w:firstLine="709"/>
        <w:rPr>
          <w:rFonts w:cs="Times New Roman"/>
          <w:bCs/>
          <w:color w:val="000000"/>
          <w:sz w:val="26"/>
          <w:szCs w:val="26"/>
        </w:rPr>
      </w:pPr>
      <w:r w:rsidRPr="00A6257F">
        <w:rPr>
          <w:rFonts w:cs="Times New Roman"/>
          <w:bCs/>
          <w:color w:val="000000"/>
          <w:sz w:val="26"/>
          <w:szCs w:val="26"/>
        </w:rPr>
        <w:t>Основными отраслями использования рабочей силы остаются сельское хозяйство, сфера обслуживания.</w:t>
      </w:r>
    </w:p>
    <w:p w:rsidR="00A6257F" w:rsidRPr="00A6257F" w:rsidRDefault="0064203D" w:rsidP="001B6E20">
      <w:pPr>
        <w:pStyle w:val="a5"/>
        <w:ind w:firstLine="709"/>
        <w:rPr>
          <w:rFonts w:cs="Times New Roman"/>
          <w:bCs/>
          <w:color w:val="000000"/>
          <w:sz w:val="26"/>
          <w:szCs w:val="26"/>
        </w:rPr>
      </w:pPr>
      <w:r w:rsidRPr="00A6257F">
        <w:rPr>
          <w:rFonts w:cs="Times New Roman"/>
          <w:bCs/>
          <w:color w:val="000000"/>
          <w:sz w:val="26"/>
          <w:szCs w:val="26"/>
        </w:rPr>
        <w:lastRenderedPageBreak/>
        <w:t>Необходимо проведение мер по изменению социальной обстановки в поселении с целью создания условий для закрепления молодежи.</w:t>
      </w:r>
    </w:p>
    <w:p w:rsidR="0064203D" w:rsidRPr="00A6257F" w:rsidRDefault="0064203D" w:rsidP="001B6E20">
      <w:pPr>
        <w:pStyle w:val="a5"/>
        <w:ind w:firstLine="709"/>
        <w:rPr>
          <w:rFonts w:cs="Times New Roman"/>
          <w:bCs/>
          <w:color w:val="000000"/>
          <w:sz w:val="26"/>
          <w:szCs w:val="26"/>
        </w:rPr>
      </w:pPr>
      <w:r w:rsidRPr="00A6257F">
        <w:rPr>
          <w:rFonts w:cs="Times New Roman"/>
          <w:bCs/>
          <w:color w:val="000000"/>
          <w:sz w:val="26"/>
          <w:szCs w:val="26"/>
        </w:rPr>
        <w:t>В связи с этим важной составной частью стратегических мероприятий социально-экономического развития сельского поселения является организация подготовки высшего и среднего звена кадров основных сфер жизнедеятельности.</w:t>
      </w:r>
    </w:p>
    <w:p w:rsidR="0064203D" w:rsidRPr="00A6257F" w:rsidRDefault="0064203D" w:rsidP="001B6E20">
      <w:pPr>
        <w:pStyle w:val="a5"/>
        <w:ind w:firstLine="709"/>
        <w:rPr>
          <w:rFonts w:cs="Times New Roman"/>
          <w:bCs/>
          <w:color w:val="000000"/>
          <w:sz w:val="26"/>
          <w:szCs w:val="26"/>
        </w:rPr>
      </w:pPr>
      <w:r w:rsidRPr="00A6257F">
        <w:rPr>
          <w:rFonts w:cs="Times New Roman"/>
          <w:bCs/>
          <w:color w:val="000000"/>
          <w:sz w:val="26"/>
          <w:szCs w:val="26"/>
        </w:rPr>
        <w:t xml:space="preserve"> Основными направлениями реализации демографической политики являются:</w:t>
      </w:r>
    </w:p>
    <w:p w:rsidR="0064203D" w:rsidRPr="00A6257F" w:rsidRDefault="0064203D" w:rsidP="001B6E20">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реализация мероприятий, направленных на стимулирование рождаемости;</w:t>
      </w:r>
    </w:p>
    <w:p w:rsidR="0064203D" w:rsidRPr="00A6257F" w:rsidRDefault="0064203D" w:rsidP="001B6E20">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приобщение разных возрастных гру</w:t>
      </w:r>
      <w:proofErr w:type="gramStart"/>
      <w:r w:rsidRPr="00A6257F">
        <w:rPr>
          <w:rFonts w:cs="Times New Roman"/>
          <w:bCs/>
          <w:color w:val="000000"/>
          <w:sz w:val="26"/>
          <w:szCs w:val="26"/>
        </w:rPr>
        <w:t>пп к зд</w:t>
      </w:r>
      <w:proofErr w:type="gramEnd"/>
      <w:r w:rsidRPr="00A6257F">
        <w:rPr>
          <w:rFonts w:cs="Times New Roman"/>
          <w:bCs/>
          <w:color w:val="000000"/>
          <w:sz w:val="26"/>
          <w:szCs w:val="26"/>
        </w:rPr>
        <w:t>оровому образу жизни;</w:t>
      </w:r>
    </w:p>
    <w:p w:rsidR="0064203D" w:rsidRPr="00A6257F" w:rsidRDefault="0064203D" w:rsidP="001B6E20">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создание системы профилактики социально значимых заболеваний;</w:t>
      </w:r>
    </w:p>
    <w:p w:rsidR="0064203D" w:rsidRPr="00A6257F" w:rsidRDefault="0064203D" w:rsidP="001B6E20">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создание условий для притока квалифицированных специалистов и экономически активного населения в регион;</w:t>
      </w:r>
    </w:p>
    <w:p w:rsidR="0064203D" w:rsidRPr="00A6257F" w:rsidRDefault="0064203D" w:rsidP="001B6E20">
      <w:pPr>
        <w:pStyle w:val="a5"/>
        <w:numPr>
          <w:ilvl w:val="0"/>
          <w:numId w:val="7"/>
        </w:numPr>
        <w:ind w:left="0" w:firstLine="709"/>
        <w:rPr>
          <w:rFonts w:cs="Times New Roman"/>
          <w:bCs/>
          <w:color w:val="000000"/>
          <w:sz w:val="26"/>
          <w:szCs w:val="26"/>
        </w:rPr>
      </w:pPr>
      <w:r w:rsidRPr="00A6257F">
        <w:rPr>
          <w:rFonts w:cs="Times New Roman"/>
          <w:bCs/>
          <w:color w:val="000000"/>
          <w:sz w:val="26"/>
          <w:szCs w:val="26"/>
        </w:rPr>
        <w:t>перспективы создания рабочих мест;</w:t>
      </w:r>
    </w:p>
    <w:p w:rsidR="0064203D" w:rsidRPr="00A6257F" w:rsidRDefault="0064203D" w:rsidP="00684B6C">
      <w:pPr>
        <w:ind w:firstLine="709"/>
        <w:jc w:val="both"/>
        <w:rPr>
          <w:bCs/>
          <w:sz w:val="26"/>
          <w:szCs w:val="26"/>
        </w:rPr>
      </w:pPr>
      <w:r w:rsidRPr="00A6257F">
        <w:rPr>
          <w:bCs/>
          <w:sz w:val="26"/>
          <w:szCs w:val="26"/>
        </w:rPr>
        <w:t>Перспектива развития рынка труда в сельском поселении связана с развитием сельскохозяйственного производства и созданием производств по переработке сельхозпродукции. Создание новых рабочих мест перспективно в сфере культурно-бытового обслуживания, торговле, общественном питании и оказании иных платных услуг.</w:t>
      </w:r>
    </w:p>
    <w:p w:rsidR="0064203D" w:rsidRPr="00563DA1" w:rsidRDefault="0064203D" w:rsidP="00684B6C">
      <w:pPr>
        <w:ind w:firstLine="709"/>
        <w:jc w:val="both"/>
        <w:rPr>
          <w:b/>
          <w:bCs/>
          <w:sz w:val="26"/>
          <w:szCs w:val="26"/>
        </w:rPr>
      </w:pPr>
    </w:p>
    <w:p w:rsidR="0064203D" w:rsidRPr="004F13A6" w:rsidRDefault="004F13A6" w:rsidP="00C15B63">
      <w:pPr>
        <w:pStyle w:val="2"/>
        <w:ind w:firstLine="709"/>
        <w:jc w:val="center"/>
        <w:rPr>
          <w:b/>
          <w:sz w:val="26"/>
          <w:szCs w:val="26"/>
        </w:rPr>
      </w:pPr>
      <w:bookmarkStart w:id="31" w:name="_Toc109232349"/>
      <w:r w:rsidRPr="004F13A6">
        <w:rPr>
          <w:b/>
          <w:sz w:val="26"/>
          <w:szCs w:val="26"/>
        </w:rPr>
        <w:t xml:space="preserve">2.7 </w:t>
      </w:r>
      <w:r w:rsidR="0064203D" w:rsidRPr="004F13A6">
        <w:rPr>
          <w:b/>
          <w:sz w:val="26"/>
          <w:szCs w:val="26"/>
        </w:rPr>
        <w:t>Экономический потенциал</w:t>
      </w:r>
      <w:bookmarkEnd w:id="31"/>
    </w:p>
    <w:p w:rsidR="0064203D" w:rsidRPr="00563DA1" w:rsidRDefault="0064203D" w:rsidP="00684B6C">
      <w:pPr>
        <w:pStyle w:val="af4"/>
        <w:rPr>
          <w:b/>
          <w:sz w:val="26"/>
          <w:szCs w:val="26"/>
        </w:rPr>
      </w:pPr>
      <w:r w:rsidRPr="00563DA1">
        <w:rPr>
          <w:b/>
          <w:sz w:val="26"/>
          <w:szCs w:val="26"/>
        </w:rPr>
        <w:t>Промышленность</w:t>
      </w:r>
    </w:p>
    <w:p w:rsidR="0064203D" w:rsidRPr="00B64E30" w:rsidRDefault="0064203D" w:rsidP="00B64E30">
      <w:pPr>
        <w:pStyle w:val="af4"/>
        <w:rPr>
          <w:sz w:val="26"/>
          <w:szCs w:val="26"/>
        </w:rPr>
      </w:pPr>
      <w:r w:rsidRPr="00B64E30">
        <w:rPr>
          <w:sz w:val="26"/>
          <w:szCs w:val="26"/>
        </w:rPr>
        <w:t xml:space="preserve">На территории Пенновского сельского поселения отсутствуют производственные  предприятия. </w:t>
      </w:r>
    </w:p>
    <w:p w:rsidR="0064203D" w:rsidRPr="00B64E30" w:rsidRDefault="0064203D" w:rsidP="00B64E30">
      <w:pPr>
        <w:pStyle w:val="af4"/>
        <w:rPr>
          <w:sz w:val="26"/>
          <w:szCs w:val="26"/>
        </w:rPr>
      </w:pPr>
      <w:r w:rsidRPr="00B64E30">
        <w:rPr>
          <w:sz w:val="26"/>
          <w:szCs w:val="26"/>
        </w:rPr>
        <w:t>Для ликвидации отставания в  отрасли необходимо обеспечить приток инвестиций в объемах, позволяющих переломить сложившуюся ситуацию,  необходимо внедрить низкозатратные и конкурентоспособные технологии.</w:t>
      </w:r>
    </w:p>
    <w:p w:rsidR="0064203D" w:rsidRPr="00B64E30" w:rsidRDefault="0064203D" w:rsidP="00B64E30">
      <w:pPr>
        <w:pStyle w:val="af4"/>
        <w:rPr>
          <w:sz w:val="26"/>
          <w:szCs w:val="26"/>
        </w:rPr>
      </w:pPr>
      <w:r w:rsidRPr="00B64E30">
        <w:rPr>
          <w:sz w:val="26"/>
          <w:szCs w:val="26"/>
        </w:rPr>
        <w:t xml:space="preserve">Генеральным планом поселения намечается сохранение большинства существующих площадок объектов сельскохозяйственного назначения (неиспользуемых в настоящее время) для размещения сельскохозяйственных и производственных предприятий, и объектов малого и среднего предпринимательства. </w:t>
      </w:r>
    </w:p>
    <w:p w:rsidR="0064203D" w:rsidRPr="00B64E30" w:rsidRDefault="0064203D" w:rsidP="00B64E30">
      <w:pPr>
        <w:pStyle w:val="af4"/>
        <w:rPr>
          <w:sz w:val="26"/>
          <w:szCs w:val="26"/>
        </w:rPr>
      </w:pPr>
      <w:r w:rsidRPr="00B64E30">
        <w:rPr>
          <w:sz w:val="26"/>
          <w:szCs w:val="26"/>
        </w:rPr>
        <w:t xml:space="preserve">Площадки дифференцированы по классу санитарной вредности, что важно для принятия решения по выбору вида хозяйственной деятельности на том или ином земельном участке. На территориях разрешается размещение предприятий с санитарно-защитными зонами 300, 100 и 50 метров, соответственно, не </w:t>
      </w:r>
      <w:proofErr w:type="gramStart"/>
      <w:r w:rsidRPr="00B64E30">
        <w:rPr>
          <w:sz w:val="26"/>
          <w:szCs w:val="26"/>
        </w:rPr>
        <w:t>оказывающие</w:t>
      </w:r>
      <w:proofErr w:type="gramEnd"/>
      <w:r w:rsidRPr="00B64E30">
        <w:rPr>
          <w:sz w:val="26"/>
          <w:szCs w:val="26"/>
        </w:rPr>
        <w:t xml:space="preserve"> влияние на жилую застройку. Большинство площадок удалено от жилой застройки, что делает их привлекательными для размещения различных производственных мощностей.</w:t>
      </w:r>
    </w:p>
    <w:p w:rsidR="0064203D" w:rsidRPr="00B64E30" w:rsidRDefault="0064203D" w:rsidP="00B64E30">
      <w:pPr>
        <w:pStyle w:val="af4"/>
        <w:rPr>
          <w:b/>
          <w:sz w:val="26"/>
          <w:szCs w:val="26"/>
        </w:rPr>
      </w:pPr>
      <w:r w:rsidRPr="00B64E30">
        <w:rPr>
          <w:b/>
          <w:sz w:val="26"/>
          <w:szCs w:val="26"/>
        </w:rPr>
        <w:t>Сельское хозяйство</w:t>
      </w:r>
    </w:p>
    <w:p w:rsidR="0064203D" w:rsidRPr="00B64E30" w:rsidRDefault="0064203D" w:rsidP="00B64E30">
      <w:pPr>
        <w:pStyle w:val="af4"/>
        <w:rPr>
          <w:sz w:val="26"/>
          <w:szCs w:val="26"/>
        </w:rPr>
      </w:pPr>
      <w:r w:rsidRPr="00B64E30">
        <w:rPr>
          <w:sz w:val="26"/>
          <w:szCs w:val="26"/>
        </w:rPr>
        <w:t>Пенновское сельское поселение расположено в зоне относительно рискованного земледелия. Природно-климатические условия в поселении благоприятны для развития сельского хозяйства, для возделывания основных районированных сельскохозяйственных культур, однако результаты сельскохозяйственной деятельности в растениеводстве в значительной мере зависят от складывающихся агрометеорологических условий.</w:t>
      </w:r>
    </w:p>
    <w:p w:rsidR="0064203D" w:rsidRPr="00B64E30" w:rsidRDefault="0064203D" w:rsidP="00B64E30">
      <w:pPr>
        <w:pStyle w:val="af4"/>
        <w:rPr>
          <w:sz w:val="26"/>
          <w:szCs w:val="26"/>
        </w:rPr>
      </w:pPr>
      <w:r w:rsidRPr="00B64E30">
        <w:rPr>
          <w:sz w:val="26"/>
          <w:szCs w:val="26"/>
        </w:rPr>
        <w:t xml:space="preserve">В целом, природно-климатические и экономические условия позволяют возделывать здесь зерновые и зернобобовые культуры, картофель, овощи, </w:t>
      </w:r>
      <w:r w:rsidRPr="00B64E30">
        <w:rPr>
          <w:sz w:val="26"/>
          <w:szCs w:val="26"/>
        </w:rPr>
        <w:lastRenderedPageBreak/>
        <w:t>сахарную свеклу, кормовые культуры, заниматься молочно-мясным животноводством, свиноводством, птицеводством.</w:t>
      </w:r>
    </w:p>
    <w:p w:rsidR="0064203D" w:rsidRPr="00E0113E" w:rsidRDefault="0064203D" w:rsidP="00B64E30">
      <w:pPr>
        <w:pStyle w:val="af4"/>
        <w:rPr>
          <w:sz w:val="26"/>
          <w:szCs w:val="26"/>
        </w:rPr>
      </w:pPr>
      <w:r w:rsidRPr="00E0113E">
        <w:rPr>
          <w:sz w:val="26"/>
          <w:szCs w:val="26"/>
        </w:rPr>
        <w:t xml:space="preserve">Общая площадь земель сельскохозяйственного назначения составляет </w:t>
      </w:r>
      <w:r w:rsidR="00A6257F" w:rsidRPr="00B64E30">
        <w:rPr>
          <w:sz w:val="26"/>
          <w:szCs w:val="26"/>
        </w:rPr>
        <w:t>10133,57</w:t>
      </w:r>
      <w:r w:rsidRPr="00E0113E">
        <w:rPr>
          <w:sz w:val="26"/>
          <w:szCs w:val="26"/>
        </w:rPr>
        <w:t xml:space="preserve"> га.</w:t>
      </w:r>
    </w:p>
    <w:p w:rsidR="0064203D" w:rsidRPr="00E0113E" w:rsidRDefault="0064203D" w:rsidP="00B64E30">
      <w:pPr>
        <w:pStyle w:val="af4"/>
        <w:rPr>
          <w:sz w:val="26"/>
          <w:szCs w:val="26"/>
        </w:rPr>
      </w:pPr>
      <w:proofErr w:type="gramStart"/>
      <w:r w:rsidRPr="00E0113E">
        <w:rPr>
          <w:sz w:val="26"/>
          <w:szCs w:val="26"/>
        </w:rPr>
        <w:t xml:space="preserve">На Пенновского сельского поселения </w:t>
      </w:r>
      <w:r w:rsidR="00B810B4" w:rsidRPr="00E0113E">
        <w:rPr>
          <w:sz w:val="26"/>
          <w:szCs w:val="26"/>
        </w:rPr>
        <w:t>функционируют следующие</w:t>
      </w:r>
      <w:r w:rsidR="00E0113E">
        <w:rPr>
          <w:sz w:val="26"/>
          <w:szCs w:val="26"/>
        </w:rPr>
        <w:t xml:space="preserve"> предприятия ООО «Мираторг – Орел»; ООО «Фалькон»; КФХ Литвинов Ю. Н.; ООО «Элита</w:t>
      </w:r>
      <w:r w:rsidR="00B810B4">
        <w:rPr>
          <w:sz w:val="26"/>
          <w:szCs w:val="26"/>
        </w:rPr>
        <w:t>»; КФХ</w:t>
      </w:r>
      <w:r w:rsidR="00E0113E">
        <w:rPr>
          <w:sz w:val="26"/>
          <w:szCs w:val="26"/>
        </w:rPr>
        <w:t xml:space="preserve"> Гарбузов; ООО «Орловское»; МУЖКП Троснянского района</w:t>
      </w:r>
      <w:r w:rsidRPr="00E0113E">
        <w:rPr>
          <w:sz w:val="26"/>
          <w:szCs w:val="26"/>
        </w:rPr>
        <w:t>).</w:t>
      </w:r>
      <w:proofErr w:type="gramEnd"/>
    </w:p>
    <w:p w:rsidR="0064203D" w:rsidRDefault="0064203D" w:rsidP="00EE7F34">
      <w:pPr>
        <w:pStyle w:val="af4"/>
        <w:rPr>
          <w:rFonts w:ascii="Arial" w:hAnsi="Arial" w:cs="Arial"/>
          <w:b/>
          <w:bCs/>
          <w:sz w:val="20"/>
        </w:rPr>
      </w:pPr>
    </w:p>
    <w:p w:rsidR="0064203D" w:rsidRPr="00563DA1" w:rsidRDefault="0064203D" w:rsidP="00EE7F34">
      <w:pPr>
        <w:pStyle w:val="af4"/>
        <w:rPr>
          <w:b/>
          <w:bCs/>
          <w:sz w:val="26"/>
          <w:szCs w:val="26"/>
        </w:rPr>
      </w:pPr>
      <w:r w:rsidRPr="00563DA1">
        <w:rPr>
          <w:b/>
          <w:bCs/>
          <w:sz w:val="26"/>
          <w:szCs w:val="26"/>
        </w:rPr>
        <w:t>Зона объектов сельскохозяйственного назначения</w:t>
      </w:r>
    </w:p>
    <w:p w:rsidR="0064203D" w:rsidRDefault="0064203D" w:rsidP="00EE7F34">
      <w:pPr>
        <w:pStyle w:val="af4"/>
        <w:rPr>
          <w:rFonts w:ascii="Arial" w:hAnsi="Arial" w:cs="Arial"/>
          <w:b/>
          <w:bCs/>
          <w:sz w:val="20"/>
        </w:rPr>
      </w:pPr>
    </w:p>
    <w:p w:rsidR="0064203D" w:rsidRPr="00563DA1" w:rsidRDefault="0064203D" w:rsidP="00EE7F34">
      <w:pPr>
        <w:pStyle w:val="af4"/>
        <w:rPr>
          <w:sz w:val="26"/>
          <w:szCs w:val="26"/>
        </w:rPr>
      </w:pPr>
      <w:r w:rsidRPr="00563DA1">
        <w:rPr>
          <w:sz w:val="26"/>
          <w:szCs w:val="26"/>
        </w:rPr>
        <w:t xml:space="preserve">1. На территории поселения, </w:t>
      </w:r>
      <w:r w:rsidR="00B810B4" w:rsidRPr="00563DA1">
        <w:rPr>
          <w:sz w:val="26"/>
          <w:szCs w:val="26"/>
        </w:rPr>
        <w:t>южнее п</w:t>
      </w:r>
      <w:proofErr w:type="gramStart"/>
      <w:r w:rsidR="00B810B4" w:rsidRPr="00563DA1">
        <w:rPr>
          <w:sz w:val="26"/>
          <w:szCs w:val="26"/>
        </w:rPr>
        <w:t>.Р</w:t>
      </w:r>
      <w:proofErr w:type="gramEnd"/>
      <w:r w:rsidR="00B810B4" w:rsidRPr="00563DA1">
        <w:rPr>
          <w:sz w:val="26"/>
          <w:szCs w:val="26"/>
        </w:rPr>
        <w:t>ождественский</w:t>
      </w:r>
      <w:r w:rsidRPr="00563DA1">
        <w:rPr>
          <w:sz w:val="26"/>
          <w:szCs w:val="26"/>
        </w:rPr>
        <w:t xml:space="preserve"> размещается зона </w:t>
      </w:r>
      <w:r w:rsidR="00B810B4" w:rsidRPr="00563DA1">
        <w:rPr>
          <w:sz w:val="26"/>
          <w:szCs w:val="26"/>
        </w:rPr>
        <w:t>объектов сельскохозяйственного</w:t>
      </w:r>
      <w:r w:rsidRPr="00563DA1">
        <w:rPr>
          <w:sz w:val="26"/>
          <w:szCs w:val="26"/>
        </w:rPr>
        <w:t xml:space="preserve"> назначения: территория мастерских, территория тока с зерновыми складами, территория складов горюче-смазочных материалов, территория не </w:t>
      </w:r>
      <w:r w:rsidR="00B810B4" w:rsidRPr="00563DA1">
        <w:rPr>
          <w:sz w:val="26"/>
          <w:szCs w:val="26"/>
        </w:rPr>
        <w:t>функционирующей фермы</w:t>
      </w:r>
      <w:r w:rsidRPr="00563DA1">
        <w:rPr>
          <w:sz w:val="26"/>
          <w:szCs w:val="26"/>
        </w:rPr>
        <w:t xml:space="preserve"> крупного рогатого скота. Поголовье в настоящее время здесь отсутствует. </w:t>
      </w:r>
    </w:p>
    <w:p w:rsidR="0064203D" w:rsidRPr="00563DA1" w:rsidRDefault="0064203D" w:rsidP="00EE7F34">
      <w:pPr>
        <w:pStyle w:val="af4"/>
        <w:rPr>
          <w:sz w:val="26"/>
          <w:szCs w:val="26"/>
        </w:rPr>
      </w:pPr>
      <w:r w:rsidRPr="00563DA1">
        <w:rPr>
          <w:sz w:val="26"/>
          <w:szCs w:val="26"/>
        </w:rPr>
        <w:t>При необходимости использования провести капитальный ремонт  помещений для скота.</w:t>
      </w:r>
    </w:p>
    <w:p w:rsidR="0064203D" w:rsidRPr="00563DA1" w:rsidRDefault="0064203D" w:rsidP="00EE7F34">
      <w:pPr>
        <w:pStyle w:val="af4"/>
        <w:rPr>
          <w:sz w:val="26"/>
          <w:szCs w:val="26"/>
        </w:rPr>
      </w:pPr>
      <w:r w:rsidRPr="00563DA1">
        <w:rPr>
          <w:sz w:val="26"/>
          <w:szCs w:val="26"/>
        </w:rPr>
        <w:t>2. В юго-восточной части с</w:t>
      </w:r>
      <w:proofErr w:type="gramStart"/>
      <w:r w:rsidRPr="00563DA1">
        <w:rPr>
          <w:sz w:val="26"/>
          <w:szCs w:val="26"/>
        </w:rPr>
        <w:t>.П</w:t>
      </w:r>
      <w:proofErr w:type="gramEnd"/>
      <w:r w:rsidRPr="00563DA1">
        <w:rPr>
          <w:sz w:val="26"/>
          <w:szCs w:val="26"/>
        </w:rPr>
        <w:t>енно-Бырдино размещается территория тока с зерновыми складами.</w:t>
      </w:r>
    </w:p>
    <w:p w:rsidR="0064203D" w:rsidRPr="00563DA1" w:rsidRDefault="0064203D" w:rsidP="00EE7F34">
      <w:pPr>
        <w:pStyle w:val="af4"/>
        <w:rPr>
          <w:sz w:val="26"/>
          <w:szCs w:val="26"/>
        </w:rPr>
      </w:pPr>
      <w:r w:rsidRPr="00563DA1">
        <w:rPr>
          <w:sz w:val="26"/>
          <w:szCs w:val="26"/>
        </w:rPr>
        <w:t>3. северо-западнее д</w:t>
      </w:r>
      <w:proofErr w:type="gramStart"/>
      <w:r w:rsidRPr="00563DA1">
        <w:rPr>
          <w:sz w:val="26"/>
          <w:szCs w:val="26"/>
        </w:rPr>
        <w:t>.Ф</w:t>
      </w:r>
      <w:proofErr w:type="gramEnd"/>
      <w:r w:rsidRPr="00563DA1">
        <w:rPr>
          <w:sz w:val="26"/>
          <w:szCs w:val="26"/>
        </w:rPr>
        <w:t xml:space="preserve">ролово располагается территория фермы КРС, которая в настоящее время не функционирует; </w:t>
      </w:r>
    </w:p>
    <w:p w:rsidR="0064203D" w:rsidRPr="00563DA1" w:rsidRDefault="0064203D" w:rsidP="00EE7F34">
      <w:pPr>
        <w:pStyle w:val="af4"/>
        <w:rPr>
          <w:sz w:val="26"/>
          <w:szCs w:val="26"/>
        </w:rPr>
      </w:pPr>
      <w:r w:rsidRPr="00563DA1">
        <w:rPr>
          <w:sz w:val="26"/>
          <w:szCs w:val="26"/>
        </w:rPr>
        <w:t>4. северо-восточнее п</w:t>
      </w:r>
      <w:proofErr w:type="gramStart"/>
      <w:r w:rsidRPr="00563DA1">
        <w:rPr>
          <w:sz w:val="26"/>
          <w:szCs w:val="26"/>
        </w:rPr>
        <w:t>.П</w:t>
      </w:r>
      <w:proofErr w:type="gramEnd"/>
      <w:r w:rsidRPr="00563DA1">
        <w:rPr>
          <w:sz w:val="26"/>
          <w:szCs w:val="26"/>
        </w:rPr>
        <w:t>окровский – территория места разгрузки зерна (ток);</w:t>
      </w:r>
    </w:p>
    <w:p w:rsidR="0064203D" w:rsidRPr="00563DA1" w:rsidRDefault="0064203D" w:rsidP="00EE7F34">
      <w:pPr>
        <w:pStyle w:val="af4"/>
        <w:rPr>
          <w:sz w:val="26"/>
          <w:szCs w:val="26"/>
        </w:rPr>
      </w:pPr>
      <w:r w:rsidRPr="00563DA1">
        <w:rPr>
          <w:sz w:val="26"/>
          <w:szCs w:val="26"/>
        </w:rPr>
        <w:t>5. северо-западнее п</w:t>
      </w:r>
      <w:proofErr w:type="gramStart"/>
      <w:r w:rsidRPr="00563DA1">
        <w:rPr>
          <w:sz w:val="26"/>
          <w:szCs w:val="26"/>
        </w:rPr>
        <w:t>.К</w:t>
      </w:r>
      <w:proofErr w:type="gramEnd"/>
      <w:r w:rsidRPr="00563DA1">
        <w:rPr>
          <w:sz w:val="26"/>
          <w:szCs w:val="26"/>
        </w:rPr>
        <w:t>олычевский располагается территория мастерских и ферма КРС. Поголовье скота планирует  размещать здесь крестьянско-фермерское хозяйство.</w:t>
      </w:r>
    </w:p>
    <w:p w:rsidR="0064203D" w:rsidRPr="00563DA1" w:rsidRDefault="0064203D" w:rsidP="00EE7F34">
      <w:pPr>
        <w:pStyle w:val="ab"/>
        <w:rPr>
          <w:sz w:val="26"/>
          <w:szCs w:val="26"/>
        </w:rPr>
      </w:pPr>
      <w:r w:rsidRPr="00563DA1">
        <w:rPr>
          <w:sz w:val="26"/>
          <w:szCs w:val="26"/>
        </w:rPr>
        <w:tab/>
        <w:t>Производством мяса крупного рогатого скота, свиней, овец, птицы; производством молока занимается население населенных пунктов.</w:t>
      </w:r>
    </w:p>
    <w:p w:rsidR="0064203D" w:rsidRPr="00563DA1" w:rsidRDefault="0064203D" w:rsidP="00EE7F34">
      <w:pPr>
        <w:pStyle w:val="ae"/>
        <w:tabs>
          <w:tab w:val="left" w:pos="1080"/>
        </w:tabs>
        <w:spacing w:before="0" w:after="0"/>
        <w:rPr>
          <w:sz w:val="26"/>
          <w:szCs w:val="26"/>
        </w:rPr>
      </w:pPr>
      <w:r w:rsidRPr="00563DA1">
        <w:rPr>
          <w:sz w:val="26"/>
          <w:szCs w:val="26"/>
        </w:rPr>
        <w:t>Природно-климатические условия позволяют сельскому хозяйству сельского поселения специализироваться на производстве зерна, мяса свиней, крупного рогатого скота, птицы, молока.</w:t>
      </w:r>
    </w:p>
    <w:p w:rsidR="0064203D" w:rsidRPr="00563DA1" w:rsidRDefault="0064203D" w:rsidP="005446A6">
      <w:pPr>
        <w:ind w:firstLine="709"/>
        <w:jc w:val="both"/>
        <w:rPr>
          <w:sz w:val="26"/>
          <w:szCs w:val="26"/>
        </w:rPr>
      </w:pPr>
      <w:r w:rsidRPr="00563DA1">
        <w:rPr>
          <w:sz w:val="26"/>
          <w:szCs w:val="26"/>
        </w:rPr>
        <w:t>Основными причинами спада производства  в животноводстве является ликвидация поголовья КРС, снижение численности сельского населения, низкие закупочные цены на сельскохозяйственную продукцию и существующие проблемы  по её сбыту.</w:t>
      </w:r>
    </w:p>
    <w:p w:rsidR="0064203D" w:rsidRPr="00563DA1" w:rsidRDefault="0064203D" w:rsidP="005446A6">
      <w:pPr>
        <w:ind w:firstLine="709"/>
        <w:jc w:val="both"/>
        <w:rPr>
          <w:sz w:val="26"/>
          <w:szCs w:val="26"/>
        </w:rPr>
      </w:pPr>
      <w:r w:rsidRPr="00563DA1">
        <w:rPr>
          <w:sz w:val="26"/>
          <w:szCs w:val="26"/>
        </w:rPr>
        <w:t>Выводы</w:t>
      </w:r>
    </w:p>
    <w:p w:rsidR="0064203D" w:rsidRPr="00563DA1" w:rsidRDefault="0064203D" w:rsidP="005446A6">
      <w:pPr>
        <w:pStyle w:val="af4"/>
        <w:rPr>
          <w:sz w:val="26"/>
          <w:szCs w:val="26"/>
        </w:rPr>
      </w:pPr>
      <w:r w:rsidRPr="00563DA1">
        <w:rPr>
          <w:sz w:val="26"/>
          <w:szCs w:val="26"/>
        </w:rPr>
        <w:t>Пенновское сельское поселение имеет благоприятные условия для развития сельского хозяйства, однако уровень сельскохозяйственного производства не полностью удовлетворяет потребности населения в продуктах питания. На самом деле, потенциальные  возможности поселения позволяют увеличить производство сельскохозяйственной продукции, но решение проблем, стоящих перед сельским хозяйством, зависит от положений дел в стране.</w:t>
      </w:r>
    </w:p>
    <w:p w:rsidR="0064203D" w:rsidRPr="00563DA1" w:rsidRDefault="0064203D" w:rsidP="00EE7F34">
      <w:pPr>
        <w:pStyle w:val="af4"/>
        <w:rPr>
          <w:sz w:val="26"/>
          <w:szCs w:val="26"/>
        </w:rPr>
      </w:pPr>
      <w:r w:rsidRPr="00563DA1">
        <w:rPr>
          <w:sz w:val="26"/>
          <w:szCs w:val="26"/>
        </w:rPr>
        <w:t>Важно отметить, что промышленные объекты на территории Пенновского поселения отсутствуют. Их дальнейшее развитие  зависит от  совершенствования законодательной базы и проведения реформ, которые  дали бы возможность и стимулировали проведение развитие производственных предприятий за счет собственных и заемных средств, а так же привели бы к притоку частных инвестиций.</w:t>
      </w:r>
    </w:p>
    <w:p w:rsidR="0064203D" w:rsidRPr="00563DA1" w:rsidRDefault="0064203D" w:rsidP="00EE7F34">
      <w:pPr>
        <w:pStyle w:val="af4"/>
        <w:rPr>
          <w:sz w:val="26"/>
          <w:szCs w:val="26"/>
        </w:rPr>
      </w:pPr>
      <w:proofErr w:type="gramStart"/>
      <w:r w:rsidRPr="00563DA1">
        <w:rPr>
          <w:sz w:val="26"/>
          <w:szCs w:val="26"/>
        </w:rPr>
        <w:t>Отмечается недостаток рабочих мест на территории поселения и часть население выезжает на работу в соседние населенных пункты, большая же часть трудоспособного населения занимается личным подсобным хозяйством.</w:t>
      </w:r>
      <w:proofErr w:type="gramEnd"/>
    </w:p>
    <w:p w:rsidR="0064203D" w:rsidRPr="00EB2AD8" w:rsidRDefault="0064203D" w:rsidP="00EB2AD8">
      <w:pPr>
        <w:pStyle w:val="af4"/>
        <w:rPr>
          <w:sz w:val="26"/>
          <w:szCs w:val="26"/>
        </w:rPr>
      </w:pPr>
    </w:p>
    <w:p w:rsidR="006A1BEC" w:rsidRPr="001610E1" w:rsidRDefault="006A1BEC" w:rsidP="001610E1">
      <w:pPr>
        <w:tabs>
          <w:tab w:val="left" w:pos="561"/>
        </w:tabs>
        <w:ind w:firstLine="709"/>
        <w:jc w:val="both"/>
        <w:rPr>
          <w:sz w:val="26"/>
          <w:szCs w:val="26"/>
        </w:rPr>
      </w:pPr>
    </w:p>
    <w:p w:rsidR="006A1BEC" w:rsidRPr="008D7463" w:rsidRDefault="006A1BEC" w:rsidP="00C15B63">
      <w:pPr>
        <w:pStyle w:val="10"/>
        <w:spacing w:line="276" w:lineRule="auto"/>
        <w:jc w:val="center"/>
        <w:rPr>
          <w:b/>
          <w:i/>
          <w:sz w:val="26"/>
          <w:szCs w:val="26"/>
        </w:rPr>
      </w:pPr>
      <w:bookmarkStart w:id="32" w:name="_Toc90287709"/>
      <w:bookmarkStart w:id="33" w:name="_Toc109232350"/>
      <w:r w:rsidRPr="008D7463">
        <w:rPr>
          <w:b/>
          <w:sz w:val="26"/>
          <w:szCs w:val="26"/>
        </w:rPr>
        <w:t>III. Оценка возможного влияния планируемых для размещения объектов местного значения поселения на комплексное развитие этих территорий</w:t>
      </w:r>
      <w:bookmarkEnd w:id="32"/>
      <w:bookmarkEnd w:id="33"/>
    </w:p>
    <w:p w:rsidR="00EE7F34" w:rsidRPr="00EB2AD8" w:rsidRDefault="00EE7F34" w:rsidP="00C15B63">
      <w:pPr>
        <w:pStyle w:val="2"/>
        <w:ind w:firstLine="709"/>
        <w:jc w:val="center"/>
        <w:rPr>
          <w:b/>
          <w:sz w:val="26"/>
          <w:szCs w:val="26"/>
        </w:rPr>
      </w:pPr>
      <w:bookmarkStart w:id="34" w:name="_Toc109232351"/>
      <w:r>
        <w:rPr>
          <w:b/>
          <w:sz w:val="26"/>
          <w:szCs w:val="26"/>
        </w:rPr>
        <w:t>3</w:t>
      </w:r>
      <w:r w:rsidR="00684B6C">
        <w:rPr>
          <w:b/>
          <w:sz w:val="26"/>
          <w:szCs w:val="26"/>
        </w:rPr>
        <w:t>.</w:t>
      </w:r>
      <w:r>
        <w:rPr>
          <w:b/>
          <w:sz w:val="26"/>
          <w:szCs w:val="26"/>
        </w:rPr>
        <w:t>1</w:t>
      </w:r>
      <w:r w:rsidRPr="00EB2AD8">
        <w:rPr>
          <w:b/>
          <w:sz w:val="26"/>
          <w:szCs w:val="26"/>
        </w:rPr>
        <w:t xml:space="preserve"> Транспортно-инженерная инфраструктура</w:t>
      </w:r>
      <w:bookmarkEnd w:id="34"/>
    </w:p>
    <w:p w:rsidR="00EE7F34" w:rsidRPr="00EB2AD8" w:rsidRDefault="00EE7F34" w:rsidP="00EE7F34">
      <w:pPr>
        <w:pStyle w:val="af4"/>
        <w:rPr>
          <w:b/>
          <w:bCs/>
          <w:color w:val="000000"/>
          <w:sz w:val="26"/>
          <w:szCs w:val="26"/>
          <w:u w:val="single"/>
        </w:rPr>
      </w:pPr>
      <w:r w:rsidRPr="00EB2AD8">
        <w:rPr>
          <w:b/>
          <w:bCs/>
          <w:sz w:val="26"/>
          <w:szCs w:val="26"/>
          <w:u w:val="single"/>
        </w:rPr>
        <w:t>Транспортная сеть</w:t>
      </w:r>
      <w:r w:rsidRPr="00EB2AD8">
        <w:rPr>
          <w:b/>
          <w:bCs/>
          <w:color w:val="000000"/>
          <w:sz w:val="26"/>
          <w:szCs w:val="26"/>
          <w:u w:val="single"/>
        </w:rPr>
        <w:t xml:space="preserve"> </w:t>
      </w:r>
    </w:p>
    <w:p w:rsidR="00EE7F34" w:rsidRPr="00EB2AD8" w:rsidRDefault="00EE7F34" w:rsidP="00EE7F34">
      <w:pPr>
        <w:pStyle w:val="ae"/>
        <w:spacing w:before="0" w:after="0"/>
        <w:ind w:firstLine="709"/>
        <w:rPr>
          <w:sz w:val="26"/>
          <w:szCs w:val="26"/>
        </w:rPr>
      </w:pPr>
      <w:r w:rsidRPr="00EB2AD8">
        <w:rPr>
          <w:sz w:val="26"/>
          <w:szCs w:val="26"/>
        </w:rPr>
        <w:t xml:space="preserve">В настоящее время грузовые и пассажирские перевозки на территории Пенновского сельского поселения осуществляются  автомобильным транспортом. </w:t>
      </w:r>
    </w:p>
    <w:p w:rsidR="00EE7F34" w:rsidRPr="00EB2AD8" w:rsidRDefault="00EE7F34" w:rsidP="00EE7F34">
      <w:pPr>
        <w:pStyle w:val="ae"/>
        <w:spacing w:before="0" w:after="0"/>
        <w:ind w:firstLine="709"/>
        <w:rPr>
          <w:b/>
          <w:bCs/>
          <w:sz w:val="26"/>
          <w:szCs w:val="26"/>
          <w:u w:val="single"/>
        </w:rPr>
      </w:pPr>
      <w:r w:rsidRPr="00EB2AD8">
        <w:rPr>
          <w:b/>
          <w:bCs/>
          <w:sz w:val="26"/>
          <w:szCs w:val="26"/>
          <w:u w:val="single"/>
        </w:rPr>
        <w:t>Железнодорожный транспорт</w:t>
      </w:r>
    </w:p>
    <w:p w:rsidR="00EE7F34" w:rsidRPr="00EB2AD8" w:rsidRDefault="00EE7F34" w:rsidP="00EE7F34">
      <w:pPr>
        <w:pStyle w:val="a7"/>
        <w:ind w:firstLine="709"/>
        <w:jc w:val="both"/>
        <w:rPr>
          <w:color w:val="FF0000"/>
          <w:sz w:val="26"/>
          <w:szCs w:val="26"/>
        </w:rPr>
      </w:pPr>
      <w:r w:rsidRPr="00EB2AD8">
        <w:rPr>
          <w:sz w:val="26"/>
          <w:szCs w:val="26"/>
        </w:rPr>
        <w:t>Ближайшая железнодорожная станция пассажирского сообщения расположена в Курской области г</w:t>
      </w:r>
      <w:proofErr w:type="gramStart"/>
      <w:r w:rsidRPr="00EB2AD8">
        <w:rPr>
          <w:sz w:val="26"/>
          <w:szCs w:val="26"/>
        </w:rPr>
        <w:t>.Ж</w:t>
      </w:r>
      <w:proofErr w:type="gramEnd"/>
      <w:r w:rsidRPr="00EB2AD8">
        <w:rPr>
          <w:sz w:val="26"/>
          <w:szCs w:val="26"/>
        </w:rPr>
        <w:t xml:space="preserve">елезногорск на расстоянии 23 км. </w:t>
      </w:r>
    </w:p>
    <w:p w:rsidR="00EE7F34" w:rsidRPr="00EB2AD8" w:rsidRDefault="00EE7F34" w:rsidP="00EE7F34">
      <w:pPr>
        <w:pStyle w:val="af4"/>
        <w:rPr>
          <w:b/>
          <w:bCs/>
          <w:color w:val="000000"/>
          <w:sz w:val="26"/>
          <w:szCs w:val="26"/>
          <w:u w:val="single"/>
        </w:rPr>
      </w:pPr>
      <w:r w:rsidRPr="00EB2AD8">
        <w:rPr>
          <w:b/>
          <w:bCs/>
          <w:sz w:val="26"/>
          <w:szCs w:val="26"/>
          <w:u w:val="single"/>
        </w:rPr>
        <w:t>Автомобильный транспорт</w:t>
      </w:r>
    </w:p>
    <w:p w:rsidR="00EE7F34" w:rsidRPr="00EB2AD8" w:rsidRDefault="00EE7F34" w:rsidP="00EE7F34">
      <w:pPr>
        <w:ind w:firstLine="709"/>
        <w:jc w:val="both"/>
        <w:rPr>
          <w:sz w:val="26"/>
          <w:szCs w:val="26"/>
        </w:rPr>
      </w:pPr>
      <w:r w:rsidRPr="00EB2AD8">
        <w:rPr>
          <w:sz w:val="26"/>
          <w:szCs w:val="26"/>
        </w:rPr>
        <w:t xml:space="preserve">В транспортную инфраструктуру Пенновского сельского поселения входят автомобильные дороги, соединяющие поселение  с областным центром, соседними регионами, соседними районами и сельскими администрациями (регионального значения), автодороги муниципального значения. </w:t>
      </w:r>
    </w:p>
    <w:p w:rsidR="00EE7F34" w:rsidRPr="00EB2AD8" w:rsidRDefault="00EE7F34" w:rsidP="00EE7F34">
      <w:pPr>
        <w:pStyle w:val="a5"/>
        <w:ind w:firstLine="709"/>
        <w:rPr>
          <w:rFonts w:cs="Times New Roman"/>
          <w:bCs/>
          <w:color w:val="000000"/>
          <w:sz w:val="26"/>
          <w:szCs w:val="26"/>
        </w:rPr>
      </w:pPr>
      <w:r w:rsidRPr="00EB2AD8">
        <w:rPr>
          <w:rFonts w:cs="Times New Roman"/>
          <w:bCs/>
          <w:color w:val="000000"/>
          <w:sz w:val="26"/>
          <w:szCs w:val="26"/>
        </w:rPr>
        <w:t xml:space="preserve">По территории сельского поселения проходят автомобильные дороги: </w:t>
      </w:r>
    </w:p>
    <w:p w:rsidR="00EE7F34" w:rsidRPr="00EB2AD8" w:rsidRDefault="00EE7F34" w:rsidP="00EE7F34">
      <w:pPr>
        <w:tabs>
          <w:tab w:val="left" w:pos="561"/>
        </w:tabs>
        <w:ind w:firstLine="709"/>
        <w:jc w:val="both"/>
        <w:rPr>
          <w:b/>
          <w:bCs/>
          <w:sz w:val="26"/>
          <w:szCs w:val="26"/>
        </w:rPr>
      </w:pPr>
    </w:p>
    <w:p w:rsidR="00EE7F34" w:rsidRPr="001610E1" w:rsidRDefault="00EE7F34" w:rsidP="00EE7F34">
      <w:pPr>
        <w:tabs>
          <w:tab w:val="left" w:pos="561"/>
        </w:tabs>
        <w:ind w:firstLine="709"/>
        <w:jc w:val="both"/>
        <w:rPr>
          <w:b/>
          <w:bCs/>
          <w:sz w:val="26"/>
          <w:szCs w:val="26"/>
        </w:rPr>
      </w:pPr>
      <w:r w:rsidRPr="00EB2AD8">
        <w:rPr>
          <w:b/>
          <w:bCs/>
          <w:sz w:val="26"/>
          <w:szCs w:val="26"/>
        </w:rPr>
        <w:t>Характеристика</w:t>
      </w:r>
      <w:r w:rsidRPr="001610E1">
        <w:rPr>
          <w:b/>
          <w:bCs/>
          <w:sz w:val="26"/>
          <w:szCs w:val="26"/>
        </w:rPr>
        <w:t xml:space="preserve"> региональных автодорог в Пенновском сельском поселении </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8"/>
        <w:gridCol w:w="2374"/>
        <w:gridCol w:w="2124"/>
        <w:gridCol w:w="1833"/>
        <w:gridCol w:w="1490"/>
        <w:gridCol w:w="1221"/>
      </w:tblGrid>
      <w:tr w:rsidR="00EE7F34" w:rsidRPr="001610E1" w:rsidTr="00EE790A">
        <w:tc>
          <w:tcPr>
            <w:tcW w:w="528"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 xml:space="preserve">№ </w:t>
            </w:r>
            <w:proofErr w:type="gramStart"/>
            <w:r w:rsidRPr="00EE790A">
              <w:rPr>
                <w:rFonts w:cs="Times New Roman"/>
                <w:b/>
                <w:bCs/>
                <w:iCs/>
                <w:sz w:val="26"/>
                <w:szCs w:val="26"/>
              </w:rPr>
              <w:t>п</w:t>
            </w:r>
            <w:proofErr w:type="gramEnd"/>
            <w:r w:rsidRPr="00EE790A">
              <w:rPr>
                <w:rFonts w:cs="Times New Roman"/>
                <w:b/>
                <w:bCs/>
                <w:iCs/>
                <w:sz w:val="26"/>
                <w:szCs w:val="26"/>
              </w:rPr>
              <w:t>/п</w:t>
            </w:r>
          </w:p>
        </w:tc>
        <w:tc>
          <w:tcPr>
            <w:tcW w:w="2332"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Идентификационный</w:t>
            </w:r>
          </w:p>
          <w:p w:rsidR="00EE7F34" w:rsidRPr="00EE790A" w:rsidRDefault="00EE7F34" w:rsidP="00422408">
            <w:pPr>
              <w:pStyle w:val="a5"/>
              <w:rPr>
                <w:rFonts w:cs="Times New Roman"/>
                <w:b/>
                <w:bCs/>
                <w:iCs/>
                <w:sz w:val="26"/>
                <w:szCs w:val="26"/>
              </w:rPr>
            </w:pPr>
            <w:r w:rsidRPr="00EE790A">
              <w:rPr>
                <w:rFonts w:cs="Times New Roman"/>
                <w:b/>
                <w:bCs/>
                <w:iCs/>
                <w:sz w:val="26"/>
                <w:szCs w:val="26"/>
              </w:rPr>
              <w:t xml:space="preserve"> номер</w:t>
            </w:r>
          </w:p>
        </w:tc>
        <w:tc>
          <w:tcPr>
            <w:tcW w:w="2238"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Наименование автодороги</w:t>
            </w:r>
          </w:p>
        </w:tc>
        <w:tc>
          <w:tcPr>
            <w:tcW w:w="1815"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 xml:space="preserve">Протяженность, </w:t>
            </w:r>
            <w:proofErr w:type="gramStart"/>
            <w:r w:rsidRPr="00EE790A">
              <w:rPr>
                <w:rFonts w:cs="Times New Roman"/>
                <w:b/>
                <w:bCs/>
                <w:iCs/>
                <w:sz w:val="26"/>
                <w:szCs w:val="26"/>
              </w:rPr>
              <w:t>км</w:t>
            </w:r>
            <w:proofErr w:type="gramEnd"/>
          </w:p>
        </w:tc>
        <w:tc>
          <w:tcPr>
            <w:tcW w:w="1467"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Техническая категория автодорог</w:t>
            </w:r>
          </w:p>
        </w:tc>
        <w:tc>
          <w:tcPr>
            <w:tcW w:w="1190" w:type="dxa"/>
            <w:shd w:val="clear" w:color="auto" w:fill="D9D9D9"/>
          </w:tcPr>
          <w:p w:rsidR="00EE7F34" w:rsidRPr="00EE790A" w:rsidRDefault="00EE7F34" w:rsidP="00422408">
            <w:pPr>
              <w:pStyle w:val="a5"/>
              <w:rPr>
                <w:rFonts w:cs="Times New Roman"/>
                <w:b/>
                <w:bCs/>
                <w:iCs/>
                <w:sz w:val="26"/>
                <w:szCs w:val="26"/>
              </w:rPr>
            </w:pPr>
            <w:r w:rsidRPr="00EE790A">
              <w:rPr>
                <w:rFonts w:cs="Times New Roman"/>
                <w:b/>
                <w:bCs/>
                <w:iCs/>
                <w:sz w:val="26"/>
                <w:szCs w:val="26"/>
              </w:rPr>
              <w:t>Тип покрытия</w:t>
            </w:r>
          </w:p>
        </w:tc>
      </w:tr>
      <w:tr w:rsidR="00EE7F34" w:rsidRPr="001610E1" w:rsidTr="00EE790A">
        <w:tc>
          <w:tcPr>
            <w:tcW w:w="528" w:type="dxa"/>
          </w:tcPr>
          <w:p w:rsidR="00EE7F34" w:rsidRPr="001610E1" w:rsidRDefault="00EE7F34" w:rsidP="00422408">
            <w:pPr>
              <w:pStyle w:val="a5"/>
              <w:numPr>
                <w:ilvl w:val="0"/>
                <w:numId w:val="52"/>
              </w:numPr>
              <w:ind w:left="0" w:firstLine="0"/>
              <w:rPr>
                <w:rFonts w:cs="Times New Roman"/>
                <w:bCs/>
                <w:iCs/>
                <w:sz w:val="26"/>
                <w:szCs w:val="26"/>
              </w:rPr>
            </w:pPr>
          </w:p>
        </w:tc>
        <w:tc>
          <w:tcPr>
            <w:tcW w:w="2332" w:type="dxa"/>
          </w:tcPr>
          <w:p w:rsidR="00EE7F34" w:rsidRPr="001610E1" w:rsidRDefault="00EE7F34" w:rsidP="00422408">
            <w:pPr>
              <w:pStyle w:val="a5"/>
              <w:rPr>
                <w:rFonts w:cs="Times New Roman"/>
                <w:bCs/>
                <w:iCs/>
                <w:sz w:val="26"/>
                <w:szCs w:val="26"/>
              </w:rPr>
            </w:pPr>
            <w:r w:rsidRPr="001610E1">
              <w:rPr>
                <w:rFonts w:cs="Times New Roman"/>
                <w:bCs/>
                <w:iCs/>
                <w:sz w:val="26"/>
                <w:szCs w:val="26"/>
              </w:rPr>
              <w:t>54 ОП РЗ 54К-163</w:t>
            </w:r>
          </w:p>
        </w:tc>
        <w:tc>
          <w:tcPr>
            <w:tcW w:w="2238" w:type="dxa"/>
          </w:tcPr>
          <w:p w:rsidR="00EE7F34" w:rsidRPr="001610E1" w:rsidRDefault="00EE7F34" w:rsidP="00422408">
            <w:pPr>
              <w:pStyle w:val="a5"/>
              <w:rPr>
                <w:rFonts w:cs="Times New Roman"/>
                <w:bCs/>
                <w:iCs/>
                <w:sz w:val="26"/>
                <w:szCs w:val="26"/>
              </w:rPr>
            </w:pPr>
            <w:r w:rsidRPr="001610E1">
              <w:rPr>
                <w:rFonts w:cs="Times New Roman"/>
                <w:bCs/>
                <w:iCs/>
                <w:sz w:val="26"/>
                <w:szCs w:val="26"/>
              </w:rPr>
              <w:t xml:space="preserve">"Тросна - Калиновка" </w:t>
            </w:r>
            <w:proofErr w:type="gramStart"/>
            <w:r w:rsidRPr="001610E1">
              <w:rPr>
                <w:rFonts w:cs="Times New Roman"/>
                <w:bCs/>
                <w:iCs/>
                <w:sz w:val="26"/>
                <w:szCs w:val="26"/>
              </w:rPr>
              <w:t>-Р</w:t>
            </w:r>
            <w:proofErr w:type="gramEnd"/>
            <w:r w:rsidRPr="001610E1">
              <w:rPr>
                <w:rFonts w:cs="Times New Roman"/>
                <w:bCs/>
                <w:iCs/>
                <w:sz w:val="26"/>
                <w:szCs w:val="26"/>
              </w:rPr>
              <w:t>ождественский (с 0 + 302 по 5 + 416)Рождественское</w:t>
            </w:r>
          </w:p>
        </w:tc>
        <w:tc>
          <w:tcPr>
            <w:tcW w:w="1815" w:type="dxa"/>
          </w:tcPr>
          <w:p w:rsidR="00EE7F34" w:rsidRPr="001610E1" w:rsidRDefault="00EE7F34" w:rsidP="00422408">
            <w:pPr>
              <w:pStyle w:val="a5"/>
              <w:rPr>
                <w:rFonts w:cs="Times New Roman"/>
                <w:bCs/>
                <w:iCs/>
                <w:sz w:val="26"/>
                <w:szCs w:val="26"/>
              </w:rPr>
            </w:pPr>
            <w:r w:rsidRPr="001610E1">
              <w:rPr>
                <w:rFonts w:cs="Times New Roman"/>
                <w:bCs/>
                <w:iCs/>
                <w:sz w:val="26"/>
                <w:szCs w:val="26"/>
              </w:rPr>
              <w:t>5,0</w:t>
            </w:r>
          </w:p>
        </w:tc>
        <w:tc>
          <w:tcPr>
            <w:tcW w:w="1467" w:type="dxa"/>
          </w:tcPr>
          <w:p w:rsidR="00EE7F34" w:rsidRPr="001610E1" w:rsidRDefault="00EE7F34" w:rsidP="00422408">
            <w:pPr>
              <w:pStyle w:val="a5"/>
              <w:rPr>
                <w:rFonts w:cs="Times New Roman"/>
                <w:bCs/>
                <w:iCs/>
                <w:sz w:val="26"/>
                <w:szCs w:val="26"/>
              </w:rPr>
            </w:pPr>
            <w:r w:rsidRPr="001610E1">
              <w:rPr>
                <w:rFonts w:cs="Times New Roman"/>
                <w:bCs/>
                <w:iCs/>
                <w:sz w:val="26"/>
                <w:szCs w:val="26"/>
              </w:rPr>
              <w:t>4</w:t>
            </w:r>
          </w:p>
        </w:tc>
        <w:tc>
          <w:tcPr>
            <w:tcW w:w="1190" w:type="dxa"/>
          </w:tcPr>
          <w:p w:rsidR="00EE7F34" w:rsidRPr="001610E1" w:rsidRDefault="00EE7F34" w:rsidP="00422408">
            <w:pPr>
              <w:pStyle w:val="a5"/>
              <w:rPr>
                <w:rFonts w:cs="Times New Roman"/>
                <w:bCs/>
                <w:iCs/>
                <w:sz w:val="26"/>
                <w:szCs w:val="26"/>
              </w:rPr>
            </w:pPr>
            <w:proofErr w:type="gramStart"/>
            <w:r w:rsidRPr="001610E1">
              <w:rPr>
                <w:rFonts w:cs="Times New Roman"/>
                <w:bCs/>
                <w:iCs/>
                <w:sz w:val="26"/>
                <w:szCs w:val="26"/>
              </w:rPr>
              <w:t>асфальто-бетон</w:t>
            </w:r>
            <w:proofErr w:type="gramEnd"/>
          </w:p>
        </w:tc>
      </w:tr>
      <w:tr w:rsidR="00EE7F34" w:rsidRPr="001610E1" w:rsidTr="00EE790A">
        <w:tc>
          <w:tcPr>
            <w:tcW w:w="528" w:type="dxa"/>
          </w:tcPr>
          <w:p w:rsidR="00EE7F34" w:rsidRPr="001610E1" w:rsidRDefault="00EE7F34" w:rsidP="00422408">
            <w:pPr>
              <w:pStyle w:val="a5"/>
              <w:numPr>
                <w:ilvl w:val="0"/>
                <w:numId w:val="52"/>
              </w:numPr>
              <w:ind w:left="0" w:firstLine="0"/>
              <w:rPr>
                <w:rFonts w:cs="Times New Roman"/>
                <w:bCs/>
                <w:iCs/>
                <w:sz w:val="26"/>
                <w:szCs w:val="26"/>
              </w:rPr>
            </w:pPr>
          </w:p>
        </w:tc>
        <w:tc>
          <w:tcPr>
            <w:tcW w:w="2332" w:type="dxa"/>
          </w:tcPr>
          <w:p w:rsidR="00EE7F34" w:rsidRPr="001610E1" w:rsidRDefault="00EE7F34" w:rsidP="00422408">
            <w:pPr>
              <w:pStyle w:val="a5"/>
              <w:rPr>
                <w:rFonts w:cs="Times New Roman"/>
                <w:bCs/>
                <w:iCs/>
                <w:sz w:val="26"/>
                <w:szCs w:val="26"/>
              </w:rPr>
            </w:pPr>
            <w:r w:rsidRPr="001610E1">
              <w:rPr>
                <w:rFonts w:cs="Times New Roman"/>
                <w:bCs/>
                <w:iCs/>
                <w:sz w:val="26"/>
                <w:szCs w:val="26"/>
              </w:rPr>
              <w:t>54 ОП РЗ 54К-171</w:t>
            </w:r>
          </w:p>
        </w:tc>
        <w:tc>
          <w:tcPr>
            <w:tcW w:w="2238" w:type="dxa"/>
          </w:tcPr>
          <w:p w:rsidR="00EE7F34" w:rsidRPr="001610E1" w:rsidRDefault="00EE7F34" w:rsidP="00422408">
            <w:pPr>
              <w:pStyle w:val="a5"/>
              <w:rPr>
                <w:rFonts w:cs="Times New Roman"/>
                <w:bCs/>
                <w:iCs/>
                <w:sz w:val="26"/>
                <w:szCs w:val="26"/>
              </w:rPr>
            </w:pPr>
            <w:r w:rsidRPr="001610E1">
              <w:rPr>
                <w:rFonts w:cs="Times New Roman"/>
                <w:bCs/>
                <w:iCs/>
                <w:sz w:val="26"/>
                <w:szCs w:val="26"/>
              </w:rPr>
              <w:t>"Черемошное - Студенок (с 0 + 000 по 10 + 000)"</w:t>
            </w:r>
          </w:p>
        </w:tc>
        <w:tc>
          <w:tcPr>
            <w:tcW w:w="1815" w:type="dxa"/>
          </w:tcPr>
          <w:p w:rsidR="00EE7F34" w:rsidRPr="001610E1" w:rsidRDefault="00EE7F34" w:rsidP="00422408">
            <w:pPr>
              <w:pStyle w:val="a5"/>
              <w:rPr>
                <w:rFonts w:cs="Times New Roman"/>
                <w:bCs/>
                <w:iCs/>
                <w:sz w:val="26"/>
                <w:szCs w:val="26"/>
              </w:rPr>
            </w:pPr>
            <w:r w:rsidRPr="001610E1">
              <w:rPr>
                <w:rFonts w:cs="Times New Roman"/>
                <w:bCs/>
                <w:iCs/>
                <w:sz w:val="26"/>
                <w:szCs w:val="26"/>
              </w:rPr>
              <w:t>5,0</w:t>
            </w:r>
          </w:p>
        </w:tc>
        <w:tc>
          <w:tcPr>
            <w:tcW w:w="1467" w:type="dxa"/>
          </w:tcPr>
          <w:p w:rsidR="00EE7F34" w:rsidRPr="001610E1" w:rsidRDefault="00EE7F34" w:rsidP="00422408">
            <w:pPr>
              <w:pStyle w:val="a5"/>
              <w:rPr>
                <w:rFonts w:cs="Times New Roman"/>
                <w:bCs/>
                <w:iCs/>
                <w:sz w:val="26"/>
                <w:szCs w:val="26"/>
              </w:rPr>
            </w:pPr>
            <w:r w:rsidRPr="001610E1">
              <w:rPr>
                <w:rFonts w:cs="Times New Roman"/>
                <w:bCs/>
                <w:iCs/>
                <w:sz w:val="26"/>
                <w:szCs w:val="26"/>
              </w:rPr>
              <w:t>4</w:t>
            </w:r>
          </w:p>
        </w:tc>
        <w:tc>
          <w:tcPr>
            <w:tcW w:w="1190" w:type="dxa"/>
          </w:tcPr>
          <w:p w:rsidR="00EE7F34" w:rsidRPr="001610E1" w:rsidRDefault="00EE7F34" w:rsidP="00422408">
            <w:pPr>
              <w:pStyle w:val="a5"/>
              <w:rPr>
                <w:rFonts w:cs="Times New Roman"/>
                <w:bCs/>
                <w:iCs/>
                <w:sz w:val="26"/>
                <w:szCs w:val="26"/>
              </w:rPr>
            </w:pPr>
            <w:proofErr w:type="gramStart"/>
            <w:r w:rsidRPr="001610E1">
              <w:rPr>
                <w:rFonts w:cs="Times New Roman"/>
                <w:bCs/>
                <w:iCs/>
                <w:sz w:val="26"/>
                <w:szCs w:val="26"/>
              </w:rPr>
              <w:t>асфальто-бетон</w:t>
            </w:r>
            <w:proofErr w:type="gramEnd"/>
          </w:p>
        </w:tc>
      </w:tr>
      <w:tr w:rsidR="00EE7F34" w:rsidRPr="001610E1" w:rsidTr="00EE790A">
        <w:tc>
          <w:tcPr>
            <w:tcW w:w="528" w:type="dxa"/>
          </w:tcPr>
          <w:p w:rsidR="00EE7F34" w:rsidRPr="001610E1" w:rsidRDefault="00EE7F34" w:rsidP="00422408">
            <w:pPr>
              <w:pStyle w:val="a5"/>
              <w:numPr>
                <w:ilvl w:val="0"/>
                <w:numId w:val="52"/>
              </w:numPr>
              <w:ind w:left="0" w:firstLine="0"/>
              <w:rPr>
                <w:rFonts w:cs="Times New Roman"/>
                <w:bCs/>
                <w:iCs/>
                <w:sz w:val="26"/>
                <w:szCs w:val="26"/>
              </w:rPr>
            </w:pPr>
          </w:p>
        </w:tc>
        <w:tc>
          <w:tcPr>
            <w:tcW w:w="2332" w:type="dxa"/>
          </w:tcPr>
          <w:p w:rsidR="00EE7F34" w:rsidRPr="001610E1" w:rsidRDefault="00EE7F34" w:rsidP="00422408">
            <w:pPr>
              <w:pStyle w:val="a5"/>
              <w:rPr>
                <w:rFonts w:cs="Times New Roman"/>
                <w:bCs/>
                <w:iCs/>
                <w:sz w:val="26"/>
                <w:szCs w:val="26"/>
              </w:rPr>
            </w:pPr>
            <w:r w:rsidRPr="001610E1">
              <w:rPr>
                <w:rFonts w:cs="Times New Roman"/>
                <w:bCs/>
                <w:iCs/>
                <w:sz w:val="26"/>
                <w:szCs w:val="26"/>
              </w:rPr>
              <w:t>54 ОП РЗ 54К-172</w:t>
            </w:r>
          </w:p>
        </w:tc>
        <w:tc>
          <w:tcPr>
            <w:tcW w:w="2238" w:type="dxa"/>
          </w:tcPr>
          <w:p w:rsidR="00EE7F34" w:rsidRPr="001610E1" w:rsidRDefault="00EE7F34" w:rsidP="00422408">
            <w:pPr>
              <w:pStyle w:val="a5"/>
              <w:rPr>
                <w:rFonts w:cs="Times New Roman"/>
                <w:bCs/>
                <w:iCs/>
                <w:sz w:val="26"/>
                <w:szCs w:val="26"/>
              </w:rPr>
            </w:pPr>
            <w:r w:rsidRPr="001610E1">
              <w:rPr>
                <w:rFonts w:cs="Times New Roman"/>
                <w:bCs/>
                <w:iCs/>
                <w:sz w:val="26"/>
                <w:szCs w:val="26"/>
              </w:rPr>
              <w:t xml:space="preserve">"Черемошное </w:t>
            </w:r>
            <w:proofErr w:type="gramStart"/>
            <w:r w:rsidRPr="001610E1">
              <w:rPr>
                <w:rFonts w:cs="Times New Roman"/>
                <w:bCs/>
                <w:iCs/>
                <w:sz w:val="26"/>
                <w:szCs w:val="26"/>
              </w:rPr>
              <w:t>-С</w:t>
            </w:r>
            <w:proofErr w:type="gramEnd"/>
            <w:r w:rsidRPr="001610E1">
              <w:rPr>
                <w:rFonts w:cs="Times New Roman"/>
                <w:bCs/>
                <w:iCs/>
                <w:sz w:val="26"/>
                <w:szCs w:val="26"/>
              </w:rPr>
              <w:t>туденок" - Колычевский (с 0 + 000 по 0 + 700)</w:t>
            </w:r>
          </w:p>
        </w:tc>
        <w:tc>
          <w:tcPr>
            <w:tcW w:w="1815" w:type="dxa"/>
          </w:tcPr>
          <w:p w:rsidR="00EE7F34" w:rsidRPr="001610E1" w:rsidRDefault="00EE7F34" w:rsidP="00422408">
            <w:pPr>
              <w:pStyle w:val="a5"/>
              <w:rPr>
                <w:rFonts w:cs="Times New Roman"/>
                <w:bCs/>
                <w:iCs/>
                <w:sz w:val="26"/>
                <w:szCs w:val="26"/>
              </w:rPr>
            </w:pPr>
            <w:r w:rsidRPr="001610E1">
              <w:rPr>
                <w:rFonts w:cs="Times New Roman"/>
                <w:bCs/>
                <w:iCs/>
                <w:sz w:val="26"/>
                <w:szCs w:val="26"/>
              </w:rPr>
              <w:t>0,6</w:t>
            </w:r>
          </w:p>
        </w:tc>
        <w:tc>
          <w:tcPr>
            <w:tcW w:w="1467" w:type="dxa"/>
          </w:tcPr>
          <w:p w:rsidR="00EE7F34" w:rsidRPr="001610E1" w:rsidRDefault="00EE7F34" w:rsidP="00422408">
            <w:pPr>
              <w:pStyle w:val="a5"/>
              <w:rPr>
                <w:rFonts w:cs="Times New Roman"/>
                <w:bCs/>
                <w:iCs/>
                <w:sz w:val="26"/>
                <w:szCs w:val="26"/>
              </w:rPr>
            </w:pPr>
            <w:r w:rsidRPr="001610E1">
              <w:rPr>
                <w:rFonts w:cs="Times New Roman"/>
                <w:bCs/>
                <w:iCs/>
                <w:sz w:val="26"/>
                <w:szCs w:val="26"/>
              </w:rPr>
              <w:t>4</w:t>
            </w:r>
          </w:p>
        </w:tc>
        <w:tc>
          <w:tcPr>
            <w:tcW w:w="1190" w:type="dxa"/>
          </w:tcPr>
          <w:p w:rsidR="00EE7F34" w:rsidRPr="001610E1" w:rsidRDefault="00EE7F34" w:rsidP="00422408">
            <w:pPr>
              <w:pStyle w:val="a5"/>
              <w:rPr>
                <w:rFonts w:cs="Times New Roman"/>
                <w:bCs/>
                <w:iCs/>
                <w:sz w:val="26"/>
                <w:szCs w:val="26"/>
              </w:rPr>
            </w:pPr>
            <w:proofErr w:type="gramStart"/>
            <w:r w:rsidRPr="001610E1">
              <w:rPr>
                <w:rFonts w:cs="Times New Roman"/>
                <w:bCs/>
                <w:iCs/>
                <w:sz w:val="26"/>
                <w:szCs w:val="26"/>
              </w:rPr>
              <w:t>асфальто-бетон</w:t>
            </w:r>
            <w:proofErr w:type="gramEnd"/>
          </w:p>
        </w:tc>
      </w:tr>
      <w:tr w:rsidR="00EE7F34" w:rsidRPr="001610E1" w:rsidTr="00EE790A">
        <w:tc>
          <w:tcPr>
            <w:tcW w:w="528" w:type="dxa"/>
          </w:tcPr>
          <w:p w:rsidR="00EE7F34" w:rsidRPr="001610E1" w:rsidRDefault="00EE7F34" w:rsidP="00422408">
            <w:pPr>
              <w:pStyle w:val="a5"/>
              <w:rPr>
                <w:rFonts w:cs="Times New Roman"/>
                <w:b/>
                <w:iCs/>
                <w:sz w:val="26"/>
                <w:szCs w:val="26"/>
              </w:rPr>
            </w:pPr>
          </w:p>
        </w:tc>
        <w:tc>
          <w:tcPr>
            <w:tcW w:w="2332" w:type="dxa"/>
          </w:tcPr>
          <w:p w:rsidR="00EE7F34" w:rsidRPr="001610E1" w:rsidRDefault="00EE7F34" w:rsidP="00422408">
            <w:pPr>
              <w:pStyle w:val="a5"/>
              <w:rPr>
                <w:rFonts w:cs="Times New Roman"/>
                <w:b/>
                <w:iCs/>
                <w:sz w:val="26"/>
                <w:szCs w:val="26"/>
              </w:rPr>
            </w:pPr>
          </w:p>
        </w:tc>
        <w:tc>
          <w:tcPr>
            <w:tcW w:w="2238" w:type="dxa"/>
          </w:tcPr>
          <w:p w:rsidR="00EE7F34" w:rsidRPr="001610E1" w:rsidRDefault="00EE7F34" w:rsidP="00422408">
            <w:pPr>
              <w:pStyle w:val="a5"/>
              <w:rPr>
                <w:rFonts w:cs="Times New Roman"/>
                <w:b/>
                <w:iCs/>
                <w:sz w:val="26"/>
                <w:szCs w:val="26"/>
              </w:rPr>
            </w:pPr>
            <w:r w:rsidRPr="001610E1">
              <w:rPr>
                <w:rFonts w:cs="Times New Roman"/>
                <w:b/>
                <w:iCs/>
                <w:sz w:val="26"/>
                <w:szCs w:val="26"/>
              </w:rPr>
              <w:t>Итого</w:t>
            </w:r>
          </w:p>
        </w:tc>
        <w:tc>
          <w:tcPr>
            <w:tcW w:w="1815" w:type="dxa"/>
          </w:tcPr>
          <w:p w:rsidR="00EE7F34" w:rsidRPr="001610E1" w:rsidRDefault="00EE7F34" w:rsidP="00422408">
            <w:pPr>
              <w:pStyle w:val="a5"/>
              <w:rPr>
                <w:rFonts w:cs="Times New Roman"/>
                <w:b/>
                <w:iCs/>
                <w:sz w:val="26"/>
                <w:szCs w:val="26"/>
              </w:rPr>
            </w:pPr>
            <w:r w:rsidRPr="001610E1">
              <w:rPr>
                <w:rFonts w:cs="Times New Roman"/>
                <w:b/>
                <w:iCs/>
                <w:sz w:val="26"/>
                <w:szCs w:val="26"/>
              </w:rPr>
              <w:t>9,6</w:t>
            </w:r>
          </w:p>
        </w:tc>
        <w:tc>
          <w:tcPr>
            <w:tcW w:w="1467" w:type="dxa"/>
          </w:tcPr>
          <w:p w:rsidR="00EE7F34" w:rsidRPr="001610E1" w:rsidRDefault="00EE7F34" w:rsidP="00422408">
            <w:pPr>
              <w:pStyle w:val="a5"/>
              <w:rPr>
                <w:rFonts w:cs="Times New Roman"/>
                <w:b/>
                <w:iCs/>
                <w:sz w:val="26"/>
                <w:szCs w:val="26"/>
              </w:rPr>
            </w:pPr>
          </w:p>
        </w:tc>
        <w:tc>
          <w:tcPr>
            <w:tcW w:w="1190" w:type="dxa"/>
          </w:tcPr>
          <w:p w:rsidR="00EE7F34" w:rsidRPr="001610E1" w:rsidRDefault="00EE7F34" w:rsidP="00422408">
            <w:pPr>
              <w:pStyle w:val="a5"/>
              <w:rPr>
                <w:rFonts w:cs="Times New Roman"/>
                <w:b/>
                <w:iCs/>
                <w:sz w:val="26"/>
                <w:szCs w:val="26"/>
              </w:rPr>
            </w:pPr>
          </w:p>
        </w:tc>
      </w:tr>
    </w:tbl>
    <w:p w:rsidR="00EE7F34" w:rsidRDefault="00EE7F3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Default="00B810B4" w:rsidP="00EE7F34">
      <w:pPr>
        <w:tabs>
          <w:tab w:val="left" w:pos="561"/>
        </w:tabs>
        <w:ind w:firstLine="709"/>
        <w:jc w:val="both"/>
        <w:rPr>
          <w:b/>
          <w:bCs/>
          <w:i/>
          <w:sz w:val="26"/>
          <w:szCs w:val="26"/>
        </w:rPr>
      </w:pPr>
    </w:p>
    <w:p w:rsidR="00B810B4" w:rsidRPr="001610E1" w:rsidRDefault="00B810B4" w:rsidP="00EE7F34">
      <w:pPr>
        <w:tabs>
          <w:tab w:val="left" w:pos="561"/>
        </w:tabs>
        <w:ind w:firstLine="709"/>
        <w:jc w:val="both"/>
        <w:rPr>
          <w:b/>
          <w:bCs/>
          <w:i/>
          <w:sz w:val="26"/>
          <w:szCs w:val="26"/>
        </w:rPr>
      </w:pPr>
    </w:p>
    <w:p w:rsidR="00EE7F34" w:rsidRPr="001610E1" w:rsidRDefault="00EE7F34" w:rsidP="00B810B4">
      <w:pPr>
        <w:tabs>
          <w:tab w:val="left" w:pos="561"/>
        </w:tabs>
        <w:ind w:firstLine="709"/>
        <w:jc w:val="center"/>
        <w:rPr>
          <w:b/>
          <w:bCs/>
          <w:sz w:val="26"/>
          <w:szCs w:val="26"/>
        </w:rPr>
      </w:pPr>
      <w:r w:rsidRPr="001610E1">
        <w:rPr>
          <w:b/>
          <w:bCs/>
          <w:sz w:val="26"/>
          <w:szCs w:val="26"/>
        </w:rPr>
        <w:t>Перечень автодорог местного значения</w:t>
      </w:r>
      <w:r>
        <w:rPr>
          <w:b/>
          <w:bCs/>
          <w:sz w:val="26"/>
          <w:szCs w:val="26"/>
        </w:rPr>
        <w:t xml:space="preserve"> </w:t>
      </w:r>
      <w:r w:rsidRPr="001610E1">
        <w:rPr>
          <w:b/>
          <w:bCs/>
          <w:sz w:val="26"/>
          <w:szCs w:val="26"/>
        </w:rPr>
        <w:t>в Пенновском сельском поселении</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6</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4110"/>
        <w:gridCol w:w="1418"/>
        <w:gridCol w:w="3402"/>
      </w:tblGrid>
      <w:tr w:rsidR="00EE7F34" w:rsidRPr="001610E1" w:rsidTr="00422408">
        <w:trPr>
          <w:cantSplit/>
          <w:trHeight w:val="412"/>
        </w:trPr>
        <w:tc>
          <w:tcPr>
            <w:tcW w:w="568" w:type="dxa"/>
            <w:shd w:val="clear" w:color="auto" w:fill="D9D9D9"/>
          </w:tcPr>
          <w:p w:rsidR="00EE7F34" w:rsidRPr="001610E1" w:rsidRDefault="00EE7F34" w:rsidP="00422408">
            <w:pPr>
              <w:pStyle w:val="a5"/>
              <w:rPr>
                <w:rFonts w:cs="Times New Roman"/>
                <w:b/>
                <w:sz w:val="26"/>
                <w:szCs w:val="26"/>
              </w:rPr>
            </w:pPr>
            <w:r w:rsidRPr="001610E1">
              <w:rPr>
                <w:rFonts w:cs="Times New Roman"/>
                <w:b/>
                <w:sz w:val="26"/>
                <w:szCs w:val="26"/>
              </w:rPr>
              <w:t xml:space="preserve">№ </w:t>
            </w:r>
            <w:proofErr w:type="gramStart"/>
            <w:r w:rsidRPr="001610E1">
              <w:rPr>
                <w:rFonts w:cs="Times New Roman"/>
                <w:b/>
                <w:sz w:val="26"/>
                <w:szCs w:val="26"/>
              </w:rPr>
              <w:t>п</w:t>
            </w:r>
            <w:proofErr w:type="gramEnd"/>
            <w:r w:rsidRPr="001610E1">
              <w:rPr>
                <w:rFonts w:cs="Times New Roman"/>
                <w:b/>
                <w:sz w:val="26"/>
                <w:szCs w:val="26"/>
              </w:rPr>
              <w:t>/п</w:t>
            </w:r>
          </w:p>
        </w:tc>
        <w:tc>
          <w:tcPr>
            <w:tcW w:w="4110" w:type="dxa"/>
            <w:shd w:val="clear" w:color="auto" w:fill="D9D9D9"/>
          </w:tcPr>
          <w:p w:rsidR="00EE7F34" w:rsidRPr="001610E1" w:rsidRDefault="00EE7F34" w:rsidP="00422408">
            <w:pPr>
              <w:pStyle w:val="a5"/>
              <w:rPr>
                <w:rFonts w:cs="Times New Roman"/>
                <w:b/>
                <w:sz w:val="26"/>
                <w:szCs w:val="26"/>
              </w:rPr>
            </w:pPr>
            <w:r w:rsidRPr="001610E1">
              <w:rPr>
                <w:rFonts w:cs="Times New Roman"/>
                <w:b/>
                <w:sz w:val="26"/>
                <w:szCs w:val="26"/>
              </w:rPr>
              <w:t>Наименование автодороги</w:t>
            </w:r>
          </w:p>
        </w:tc>
        <w:tc>
          <w:tcPr>
            <w:tcW w:w="1418" w:type="dxa"/>
            <w:shd w:val="clear" w:color="auto" w:fill="D9D9D9"/>
          </w:tcPr>
          <w:p w:rsidR="00EE7F34" w:rsidRPr="001610E1" w:rsidRDefault="00EE7F34" w:rsidP="00422408">
            <w:pPr>
              <w:pStyle w:val="a5"/>
              <w:rPr>
                <w:rFonts w:cs="Times New Roman"/>
                <w:b/>
                <w:sz w:val="26"/>
                <w:szCs w:val="26"/>
              </w:rPr>
            </w:pPr>
            <w:r w:rsidRPr="001610E1">
              <w:rPr>
                <w:rFonts w:cs="Times New Roman"/>
                <w:b/>
                <w:sz w:val="26"/>
                <w:szCs w:val="26"/>
              </w:rPr>
              <w:t>Протяженность</w:t>
            </w:r>
          </w:p>
        </w:tc>
        <w:tc>
          <w:tcPr>
            <w:tcW w:w="3402" w:type="dxa"/>
            <w:shd w:val="clear" w:color="auto" w:fill="D9D9D9"/>
          </w:tcPr>
          <w:p w:rsidR="00EE7F34" w:rsidRPr="001610E1" w:rsidRDefault="00EE7F34" w:rsidP="00422408">
            <w:pPr>
              <w:pStyle w:val="a5"/>
              <w:rPr>
                <w:rFonts w:cs="Times New Roman"/>
                <w:b/>
                <w:sz w:val="26"/>
                <w:szCs w:val="26"/>
              </w:rPr>
            </w:pPr>
            <w:r w:rsidRPr="001610E1">
              <w:rPr>
                <w:rFonts w:cs="Times New Roman"/>
                <w:b/>
                <w:sz w:val="26"/>
                <w:szCs w:val="26"/>
              </w:rPr>
              <w:t>Тип покрытия</w:t>
            </w:r>
          </w:p>
        </w:tc>
      </w:tr>
      <w:tr w:rsidR="00EE7F34" w:rsidRPr="001610E1" w:rsidTr="00422408">
        <w:trPr>
          <w:cantSplit/>
        </w:trPr>
        <w:tc>
          <w:tcPr>
            <w:tcW w:w="568" w:type="dxa"/>
          </w:tcPr>
          <w:p w:rsidR="00EE7F34" w:rsidRPr="001610E1" w:rsidRDefault="00EE7F34" w:rsidP="00422408">
            <w:pPr>
              <w:pStyle w:val="ConsPlusNonformat"/>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Рождественское - д. Красный Клин, 1989 г.</w:t>
            </w:r>
          </w:p>
        </w:tc>
        <w:tc>
          <w:tcPr>
            <w:tcW w:w="1418" w:type="dxa"/>
          </w:tcPr>
          <w:p w:rsidR="00EE7F34" w:rsidRPr="001610E1" w:rsidRDefault="00EE7F34" w:rsidP="00422408">
            <w:pPr>
              <w:pStyle w:val="ConsPlusNonformat"/>
              <w:jc w:val="both"/>
              <w:rPr>
                <w:rFonts w:ascii="Times New Roman" w:hAnsi="Times New Roman"/>
                <w:bCs/>
                <w:iCs/>
                <w:sz w:val="26"/>
                <w:szCs w:val="26"/>
              </w:rPr>
            </w:pPr>
            <w:r w:rsidRPr="001610E1">
              <w:rPr>
                <w:rFonts w:ascii="Times New Roman" w:hAnsi="Times New Roman"/>
                <w:sz w:val="26"/>
                <w:szCs w:val="26"/>
              </w:rPr>
              <w:t xml:space="preserve">1, 593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a5"/>
              <w:numPr>
                <w:ilvl w:val="0"/>
                <w:numId w:val="51"/>
              </w:numPr>
              <w:ind w:left="0" w:firstLine="0"/>
              <w:rPr>
                <w:rFonts w:cs="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Красный Клин - д. Змеевка, 1993 г.</w:t>
            </w:r>
          </w:p>
        </w:tc>
        <w:tc>
          <w:tcPr>
            <w:tcW w:w="1418" w:type="dxa"/>
          </w:tcPr>
          <w:p w:rsidR="00EE7F34" w:rsidRPr="001610E1" w:rsidRDefault="00EE7F34" w:rsidP="00422408">
            <w:pPr>
              <w:pStyle w:val="a5"/>
              <w:rPr>
                <w:rFonts w:cs="Times New Roman"/>
                <w:bCs/>
                <w:iCs/>
                <w:sz w:val="26"/>
                <w:szCs w:val="26"/>
              </w:rPr>
            </w:pPr>
            <w:r w:rsidRPr="001610E1">
              <w:rPr>
                <w:rFonts w:cs="Times New Roman"/>
                <w:sz w:val="26"/>
                <w:szCs w:val="26"/>
              </w:rPr>
              <w:t>0,058</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a5"/>
              <w:numPr>
                <w:ilvl w:val="0"/>
                <w:numId w:val="51"/>
              </w:numPr>
              <w:ind w:left="0" w:firstLine="0"/>
              <w:rPr>
                <w:rFonts w:cs="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Красный Клин - д. Чичирино, 1989 г.</w:t>
            </w:r>
          </w:p>
        </w:tc>
        <w:tc>
          <w:tcPr>
            <w:tcW w:w="1418" w:type="dxa"/>
          </w:tcPr>
          <w:p w:rsidR="00EE7F34" w:rsidRPr="001610E1" w:rsidRDefault="00EE7F34" w:rsidP="00422408">
            <w:pPr>
              <w:pStyle w:val="ConsPlusCell"/>
              <w:jc w:val="both"/>
              <w:rPr>
                <w:rFonts w:ascii="Times New Roman" w:hAnsi="Times New Roman"/>
                <w:bCs/>
                <w:iCs/>
                <w:sz w:val="26"/>
                <w:szCs w:val="26"/>
              </w:rPr>
            </w:pPr>
            <w:r w:rsidRPr="001610E1">
              <w:rPr>
                <w:rFonts w:ascii="Times New Roman" w:hAnsi="Times New Roman"/>
                <w:sz w:val="26"/>
                <w:szCs w:val="26"/>
              </w:rPr>
              <w:t xml:space="preserve">0,250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Чичирино - д. Фроловка,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1, 613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Чичирино - п. Илюхинский,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0,315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Илюхинский - п. Студенецкий,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0,788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 xml:space="preserve">Автомобильная дорога п. Студенецкий </w:t>
            </w:r>
            <w:proofErr w:type="gramStart"/>
            <w:r w:rsidRPr="001610E1">
              <w:rPr>
                <w:sz w:val="26"/>
                <w:szCs w:val="26"/>
              </w:rPr>
              <w:t>–с</w:t>
            </w:r>
            <w:proofErr w:type="gramEnd"/>
            <w:r w:rsidRPr="001610E1">
              <w:rPr>
                <w:sz w:val="26"/>
                <w:szCs w:val="26"/>
              </w:rPr>
              <w:t>. Студенок,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0,680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Height w:val="337"/>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Студенок - п. Колычевский,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1, 827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Студенок - п. Колычевский, 1985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0,430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Колычевский - д. Редогощь, 1993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4, 040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Колычевский - д. Редогошь, 1985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3, 329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Колычевский-д. Редогощь – п. Покровский, 1992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2, 000</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Колычевский - Редогошь - д. Слободка, 1985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3, 524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 xml:space="preserve">Автомобильная дорога д. Слободка - с. </w:t>
            </w:r>
            <w:proofErr w:type="gramStart"/>
            <w:r w:rsidRPr="001610E1">
              <w:rPr>
                <w:sz w:val="26"/>
                <w:szCs w:val="26"/>
              </w:rPr>
              <w:t>Высокое</w:t>
            </w:r>
            <w:proofErr w:type="gramEnd"/>
            <w:r w:rsidRPr="001610E1">
              <w:rPr>
                <w:sz w:val="26"/>
                <w:szCs w:val="26"/>
              </w:rPr>
              <w:t>, 1985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0,927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Рождественское – д. Бырдинка , 1992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5 ,000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Рождественский 1992 г.</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 xml:space="preserve">2,960 </w:t>
            </w:r>
          </w:p>
        </w:tc>
        <w:tc>
          <w:tcPr>
            <w:tcW w:w="3402" w:type="dxa"/>
          </w:tcPr>
          <w:p w:rsidR="00EE7F34" w:rsidRPr="001610E1" w:rsidRDefault="00EE7F34" w:rsidP="00422408">
            <w:pPr>
              <w:jc w:val="both"/>
              <w:rPr>
                <w:sz w:val="26"/>
                <w:szCs w:val="26"/>
              </w:rPr>
            </w:pPr>
            <w:proofErr w:type="gramStart"/>
            <w:r w:rsidRPr="001610E1">
              <w:rPr>
                <w:sz w:val="26"/>
                <w:szCs w:val="26"/>
              </w:rPr>
              <w:t>цементо-бетонное</w:t>
            </w:r>
            <w:proofErr w:type="gramEnd"/>
            <w:r w:rsidRPr="001610E1">
              <w:rPr>
                <w:sz w:val="26"/>
                <w:szCs w:val="26"/>
              </w:rPr>
              <w:t xml:space="preserve"> покрытие</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Пенно-Бырдино</w:t>
            </w:r>
          </w:p>
        </w:tc>
        <w:tc>
          <w:tcPr>
            <w:tcW w:w="1418" w:type="dxa"/>
          </w:tcPr>
          <w:p w:rsidR="00EE7F34" w:rsidRPr="001610E1" w:rsidRDefault="00EE7F34" w:rsidP="00422408">
            <w:pPr>
              <w:jc w:val="both"/>
              <w:rPr>
                <w:sz w:val="26"/>
                <w:szCs w:val="26"/>
              </w:rPr>
            </w:pPr>
            <w:r w:rsidRPr="001610E1">
              <w:rPr>
                <w:sz w:val="26"/>
                <w:szCs w:val="26"/>
              </w:rPr>
              <w:t>1,58</w:t>
            </w:r>
          </w:p>
        </w:tc>
        <w:tc>
          <w:tcPr>
            <w:tcW w:w="3402" w:type="dxa"/>
          </w:tcPr>
          <w:p w:rsidR="00EE7F34" w:rsidRPr="001610E1" w:rsidRDefault="00EE7F34" w:rsidP="00422408">
            <w:pPr>
              <w:jc w:val="both"/>
              <w:rPr>
                <w:sz w:val="26"/>
                <w:szCs w:val="26"/>
              </w:rPr>
            </w:pPr>
            <w:r w:rsidRPr="001610E1">
              <w:rPr>
                <w:sz w:val="26"/>
                <w:szCs w:val="26"/>
              </w:rPr>
              <w:t>1,58</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Рождественское</w:t>
            </w:r>
          </w:p>
        </w:tc>
        <w:tc>
          <w:tcPr>
            <w:tcW w:w="1418" w:type="dxa"/>
          </w:tcPr>
          <w:p w:rsidR="00EE7F34" w:rsidRPr="001610E1" w:rsidRDefault="00EE7F34" w:rsidP="00422408">
            <w:pPr>
              <w:jc w:val="both"/>
              <w:rPr>
                <w:sz w:val="26"/>
                <w:szCs w:val="26"/>
              </w:rPr>
            </w:pPr>
            <w:r w:rsidRPr="001610E1">
              <w:rPr>
                <w:sz w:val="26"/>
                <w:szCs w:val="26"/>
              </w:rPr>
              <w:t>3,40</w:t>
            </w:r>
          </w:p>
        </w:tc>
        <w:tc>
          <w:tcPr>
            <w:tcW w:w="3402" w:type="dxa"/>
          </w:tcPr>
          <w:p w:rsidR="00EE7F34" w:rsidRPr="001610E1" w:rsidRDefault="00EE7F34" w:rsidP="00422408">
            <w:pPr>
              <w:jc w:val="both"/>
              <w:rPr>
                <w:sz w:val="26"/>
                <w:szCs w:val="26"/>
              </w:rPr>
            </w:pPr>
            <w:r w:rsidRPr="001610E1">
              <w:rPr>
                <w:sz w:val="26"/>
                <w:szCs w:val="26"/>
              </w:rPr>
              <w:t>3,40</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 xml:space="preserve">Автомобильная дорога с. </w:t>
            </w:r>
            <w:proofErr w:type="gramStart"/>
            <w:r w:rsidRPr="001610E1">
              <w:rPr>
                <w:sz w:val="26"/>
                <w:szCs w:val="26"/>
              </w:rPr>
              <w:t>Пенно-Удельное</w:t>
            </w:r>
            <w:proofErr w:type="gramEnd"/>
          </w:p>
        </w:tc>
        <w:tc>
          <w:tcPr>
            <w:tcW w:w="1418" w:type="dxa"/>
          </w:tcPr>
          <w:p w:rsidR="00EE7F34" w:rsidRPr="001610E1" w:rsidRDefault="00EE7F34" w:rsidP="00422408">
            <w:pPr>
              <w:jc w:val="both"/>
              <w:rPr>
                <w:sz w:val="26"/>
                <w:szCs w:val="26"/>
              </w:rPr>
            </w:pPr>
            <w:r w:rsidRPr="001610E1">
              <w:rPr>
                <w:sz w:val="26"/>
                <w:szCs w:val="26"/>
              </w:rPr>
              <w:t>1,28</w:t>
            </w:r>
          </w:p>
        </w:tc>
        <w:tc>
          <w:tcPr>
            <w:tcW w:w="3402" w:type="dxa"/>
          </w:tcPr>
          <w:p w:rsidR="00EE7F34" w:rsidRPr="001610E1" w:rsidRDefault="00EE7F34" w:rsidP="00422408">
            <w:pPr>
              <w:jc w:val="both"/>
              <w:rPr>
                <w:sz w:val="26"/>
                <w:szCs w:val="26"/>
              </w:rPr>
            </w:pPr>
            <w:r w:rsidRPr="001610E1">
              <w:rPr>
                <w:sz w:val="26"/>
                <w:szCs w:val="26"/>
              </w:rPr>
              <w:t>1,28</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Вечерняя Заря</w:t>
            </w:r>
          </w:p>
        </w:tc>
        <w:tc>
          <w:tcPr>
            <w:tcW w:w="1418" w:type="dxa"/>
          </w:tcPr>
          <w:p w:rsidR="00EE7F34" w:rsidRPr="001610E1" w:rsidRDefault="00EE7F34" w:rsidP="00422408">
            <w:pPr>
              <w:jc w:val="both"/>
              <w:rPr>
                <w:sz w:val="26"/>
                <w:szCs w:val="26"/>
              </w:rPr>
            </w:pPr>
            <w:r w:rsidRPr="001610E1">
              <w:rPr>
                <w:sz w:val="26"/>
                <w:szCs w:val="26"/>
              </w:rPr>
              <w:t>0,60</w:t>
            </w:r>
          </w:p>
        </w:tc>
        <w:tc>
          <w:tcPr>
            <w:tcW w:w="3402" w:type="dxa"/>
          </w:tcPr>
          <w:p w:rsidR="00EE7F34" w:rsidRPr="001610E1" w:rsidRDefault="00EE7F34" w:rsidP="00422408">
            <w:pPr>
              <w:jc w:val="both"/>
              <w:rPr>
                <w:sz w:val="26"/>
                <w:szCs w:val="26"/>
              </w:rPr>
            </w:pPr>
            <w:r w:rsidRPr="001610E1">
              <w:rPr>
                <w:sz w:val="26"/>
                <w:szCs w:val="26"/>
              </w:rPr>
              <w:t>0,60</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Бырдинка</w:t>
            </w:r>
          </w:p>
        </w:tc>
        <w:tc>
          <w:tcPr>
            <w:tcW w:w="1418" w:type="dxa"/>
          </w:tcPr>
          <w:p w:rsidR="00EE7F34" w:rsidRPr="001610E1" w:rsidRDefault="00EE7F34" w:rsidP="00422408">
            <w:pPr>
              <w:jc w:val="both"/>
              <w:rPr>
                <w:sz w:val="26"/>
                <w:szCs w:val="26"/>
              </w:rPr>
            </w:pPr>
            <w:r w:rsidRPr="001610E1">
              <w:rPr>
                <w:sz w:val="26"/>
                <w:szCs w:val="26"/>
              </w:rPr>
              <w:t>2,00</w:t>
            </w:r>
          </w:p>
        </w:tc>
        <w:tc>
          <w:tcPr>
            <w:tcW w:w="3402" w:type="dxa"/>
          </w:tcPr>
          <w:p w:rsidR="00EE7F34" w:rsidRPr="001610E1" w:rsidRDefault="00EE7F34" w:rsidP="00422408">
            <w:pPr>
              <w:jc w:val="both"/>
              <w:rPr>
                <w:sz w:val="26"/>
                <w:szCs w:val="26"/>
              </w:rPr>
            </w:pPr>
            <w:r w:rsidRPr="001610E1">
              <w:rPr>
                <w:sz w:val="26"/>
                <w:szCs w:val="26"/>
              </w:rPr>
              <w:t>2,00</w:t>
            </w: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Красный Клин</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1,5</w:t>
            </w:r>
          </w:p>
        </w:tc>
        <w:tc>
          <w:tcPr>
            <w:tcW w:w="3402" w:type="dxa"/>
            <w:vAlign w:val="center"/>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Змеевка</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Чичирино</w:t>
            </w:r>
          </w:p>
        </w:tc>
        <w:tc>
          <w:tcPr>
            <w:tcW w:w="1418" w:type="dxa"/>
          </w:tcPr>
          <w:p w:rsidR="00EE7F34" w:rsidRPr="001610E1" w:rsidRDefault="00EE7F34" w:rsidP="00422408">
            <w:pPr>
              <w:jc w:val="both"/>
              <w:rPr>
                <w:sz w:val="26"/>
                <w:szCs w:val="26"/>
              </w:rPr>
            </w:pPr>
            <w:r w:rsidRPr="001610E1">
              <w:rPr>
                <w:sz w:val="26"/>
                <w:szCs w:val="26"/>
              </w:rPr>
              <w:t xml:space="preserve">2,70 </w:t>
            </w:r>
          </w:p>
        </w:tc>
        <w:tc>
          <w:tcPr>
            <w:tcW w:w="3402" w:type="dxa"/>
          </w:tcPr>
          <w:p w:rsidR="00EE7F34" w:rsidRPr="001610E1" w:rsidRDefault="00EE7F34" w:rsidP="00422408">
            <w:pPr>
              <w:jc w:val="both"/>
              <w:rPr>
                <w:sz w:val="26"/>
                <w:szCs w:val="26"/>
              </w:rPr>
            </w:pP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Фроловка</w:t>
            </w:r>
          </w:p>
        </w:tc>
        <w:tc>
          <w:tcPr>
            <w:tcW w:w="1418" w:type="dxa"/>
          </w:tcPr>
          <w:p w:rsidR="00EE7F34" w:rsidRPr="001610E1" w:rsidRDefault="00EE7F34" w:rsidP="00422408">
            <w:pPr>
              <w:jc w:val="both"/>
              <w:rPr>
                <w:sz w:val="26"/>
                <w:szCs w:val="26"/>
              </w:rPr>
            </w:pPr>
            <w:r w:rsidRPr="001610E1">
              <w:rPr>
                <w:sz w:val="26"/>
                <w:szCs w:val="26"/>
              </w:rPr>
              <w:t>1,00</w:t>
            </w:r>
          </w:p>
        </w:tc>
        <w:tc>
          <w:tcPr>
            <w:tcW w:w="3402" w:type="dxa"/>
          </w:tcPr>
          <w:p w:rsidR="00EE7F34" w:rsidRPr="001610E1" w:rsidRDefault="00EE7F34" w:rsidP="00422408">
            <w:pPr>
              <w:jc w:val="both"/>
              <w:rPr>
                <w:sz w:val="26"/>
                <w:szCs w:val="26"/>
              </w:rPr>
            </w:pP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Илюхинский</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1,00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Студенецкий</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1,20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с. Студенок</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1,50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Колычевский</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1,00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Редогощь</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1,50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Покровский</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0,82</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 xml:space="preserve">Автомобильная дорога п. </w:t>
            </w:r>
            <w:proofErr w:type="gramStart"/>
            <w:r w:rsidRPr="001610E1">
              <w:rPr>
                <w:sz w:val="26"/>
                <w:szCs w:val="26"/>
              </w:rPr>
              <w:t>Троицкий</w:t>
            </w:r>
            <w:proofErr w:type="gramEnd"/>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0,70</w:t>
            </w:r>
          </w:p>
        </w:tc>
        <w:tc>
          <w:tcPr>
            <w:tcW w:w="3402" w:type="dxa"/>
          </w:tcPr>
          <w:p w:rsidR="00EE7F34" w:rsidRPr="001610E1" w:rsidRDefault="00EE7F34" w:rsidP="00422408">
            <w:pPr>
              <w:jc w:val="both"/>
              <w:rPr>
                <w:sz w:val="26"/>
                <w:szCs w:val="26"/>
              </w:rPr>
            </w:pPr>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д. Слободка</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1,00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 xml:space="preserve">Автомобильная дорога с. </w:t>
            </w:r>
            <w:proofErr w:type="gramStart"/>
            <w:r w:rsidRPr="001610E1">
              <w:rPr>
                <w:sz w:val="26"/>
                <w:szCs w:val="26"/>
              </w:rPr>
              <w:t>Высокое</w:t>
            </w:r>
            <w:proofErr w:type="gramEnd"/>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1,00</w:t>
            </w:r>
          </w:p>
        </w:tc>
        <w:tc>
          <w:tcPr>
            <w:tcW w:w="3402" w:type="dxa"/>
          </w:tcPr>
          <w:p w:rsidR="00EE7F34" w:rsidRPr="001610E1" w:rsidRDefault="00EE7F34" w:rsidP="00422408">
            <w:pPr>
              <w:jc w:val="both"/>
              <w:rPr>
                <w:sz w:val="26"/>
                <w:szCs w:val="26"/>
              </w:rPr>
            </w:pPr>
            <w:proofErr w:type="gramStart"/>
            <w:r w:rsidRPr="001610E1">
              <w:rPr>
                <w:sz w:val="26"/>
                <w:szCs w:val="26"/>
              </w:rPr>
              <w:t>асфальто-бетонные</w:t>
            </w:r>
            <w:proofErr w:type="gramEnd"/>
          </w:p>
        </w:tc>
      </w:tr>
      <w:tr w:rsidR="00EE7F34" w:rsidRPr="001610E1" w:rsidTr="00422408">
        <w:trPr>
          <w:cantSplit/>
        </w:trPr>
        <w:tc>
          <w:tcPr>
            <w:tcW w:w="568" w:type="dxa"/>
          </w:tcPr>
          <w:p w:rsidR="00EE7F34" w:rsidRPr="001610E1" w:rsidRDefault="00EE7F34" w:rsidP="00422408">
            <w:pPr>
              <w:pStyle w:val="ConsPlusCell"/>
              <w:numPr>
                <w:ilvl w:val="0"/>
                <w:numId w:val="51"/>
              </w:numPr>
              <w:ind w:left="0" w:firstLine="0"/>
              <w:jc w:val="both"/>
              <w:rPr>
                <w:rFonts w:ascii="Times New Roman" w:hAnsi="Times New Roman"/>
                <w:bCs/>
                <w:iCs/>
                <w:color w:val="000000"/>
                <w:sz w:val="26"/>
                <w:szCs w:val="26"/>
              </w:rPr>
            </w:pPr>
          </w:p>
        </w:tc>
        <w:tc>
          <w:tcPr>
            <w:tcW w:w="4110" w:type="dxa"/>
          </w:tcPr>
          <w:p w:rsidR="00EE7F34" w:rsidRPr="001610E1" w:rsidRDefault="00EE7F34" w:rsidP="00422408">
            <w:pPr>
              <w:jc w:val="both"/>
              <w:rPr>
                <w:sz w:val="26"/>
                <w:szCs w:val="26"/>
              </w:rPr>
            </w:pPr>
            <w:r w:rsidRPr="001610E1">
              <w:rPr>
                <w:sz w:val="26"/>
                <w:szCs w:val="26"/>
              </w:rPr>
              <w:t>Автомобильная дорога п. Чистые Бугры</w:t>
            </w:r>
          </w:p>
        </w:tc>
        <w:tc>
          <w:tcPr>
            <w:tcW w:w="1418" w:type="dxa"/>
          </w:tcPr>
          <w:p w:rsidR="00EE7F34" w:rsidRPr="001610E1" w:rsidRDefault="00EE7F34" w:rsidP="00422408">
            <w:pPr>
              <w:pStyle w:val="ConsPlusCell"/>
              <w:jc w:val="both"/>
              <w:rPr>
                <w:rFonts w:ascii="Times New Roman" w:hAnsi="Times New Roman"/>
                <w:bCs/>
                <w:iCs/>
                <w:color w:val="000000"/>
                <w:sz w:val="26"/>
                <w:szCs w:val="26"/>
              </w:rPr>
            </w:pPr>
            <w:r w:rsidRPr="001610E1">
              <w:rPr>
                <w:rFonts w:ascii="Times New Roman" w:hAnsi="Times New Roman"/>
                <w:sz w:val="26"/>
                <w:szCs w:val="26"/>
              </w:rPr>
              <w:t>1,20</w:t>
            </w:r>
          </w:p>
        </w:tc>
        <w:tc>
          <w:tcPr>
            <w:tcW w:w="3402" w:type="dxa"/>
          </w:tcPr>
          <w:p w:rsidR="00EE7F34" w:rsidRPr="001610E1" w:rsidRDefault="00EE7F34" w:rsidP="00422408">
            <w:pPr>
              <w:jc w:val="both"/>
              <w:rPr>
                <w:sz w:val="26"/>
                <w:szCs w:val="26"/>
              </w:rPr>
            </w:pPr>
          </w:p>
        </w:tc>
      </w:tr>
    </w:tbl>
    <w:p w:rsidR="00EE7F34" w:rsidRPr="001610E1" w:rsidRDefault="00EE7F34" w:rsidP="00EE7F34">
      <w:pPr>
        <w:pStyle w:val="ab"/>
        <w:ind w:firstLine="709"/>
        <w:rPr>
          <w:sz w:val="26"/>
          <w:szCs w:val="26"/>
        </w:rPr>
      </w:pPr>
    </w:p>
    <w:p w:rsidR="00EE7F34" w:rsidRPr="001610E1" w:rsidRDefault="00EE7F34" w:rsidP="00684B6C">
      <w:pPr>
        <w:pStyle w:val="a5"/>
        <w:ind w:firstLine="709"/>
        <w:rPr>
          <w:rFonts w:cs="Times New Roman"/>
          <w:bCs/>
          <w:sz w:val="26"/>
          <w:szCs w:val="26"/>
        </w:rPr>
      </w:pPr>
      <w:r w:rsidRPr="001610E1">
        <w:rPr>
          <w:rFonts w:cs="Times New Roman"/>
          <w:bCs/>
          <w:color w:val="000000"/>
          <w:sz w:val="26"/>
          <w:szCs w:val="26"/>
        </w:rPr>
        <w:t>Состояние автодорог удовлетворительное. Пенновское сельское поселение</w:t>
      </w:r>
      <w:r w:rsidRPr="001610E1">
        <w:rPr>
          <w:rFonts w:cs="Times New Roman"/>
          <w:bCs/>
          <w:sz w:val="26"/>
          <w:szCs w:val="26"/>
        </w:rPr>
        <w:t>, вследствие этого, имеет благоприятные условия для осуществления внешних связей. Хорошо развитая транспортная система благоприятствует бесперебойному вывозу сельскохозяйственной продукции и обеспечению субъектов сельскохозяйственной деятельности и сельского поселения необходимыми ресурсами.</w:t>
      </w:r>
    </w:p>
    <w:p w:rsidR="00EE7F34" w:rsidRPr="001610E1" w:rsidRDefault="00EE7F34" w:rsidP="00684B6C">
      <w:pPr>
        <w:pStyle w:val="af4"/>
        <w:rPr>
          <w:b/>
          <w:bCs/>
          <w:color w:val="000000"/>
          <w:sz w:val="26"/>
          <w:szCs w:val="26"/>
        </w:rPr>
      </w:pPr>
      <w:r w:rsidRPr="001610E1">
        <w:rPr>
          <w:b/>
          <w:bCs/>
          <w:color w:val="000000"/>
          <w:sz w:val="26"/>
          <w:szCs w:val="26"/>
        </w:rPr>
        <w:t>Искусственные сооружения</w:t>
      </w:r>
    </w:p>
    <w:p w:rsidR="00EE7F34" w:rsidRPr="001610E1" w:rsidRDefault="00EE7F34" w:rsidP="00684B6C">
      <w:pPr>
        <w:pStyle w:val="af4"/>
        <w:rPr>
          <w:b/>
          <w:bCs/>
          <w:color w:val="000000"/>
          <w:sz w:val="26"/>
          <w:szCs w:val="26"/>
        </w:rPr>
      </w:pPr>
      <w:r w:rsidRPr="001610E1">
        <w:rPr>
          <w:b/>
          <w:bCs/>
          <w:color w:val="000000"/>
          <w:sz w:val="26"/>
          <w:szCs w:val="26"/>
        </w:rPr>
        <w:t>Мосты</w:t>
      </w:r>
    </w:p>
    <w:p w:rsidR="00EE7F34" w:rsidRPr="001610E1" w:rsidRDefault="00EE7F34" w:rsidP="00684B6C">
      <w:pPr>
        <w:pStyle w:val="af4"/>
        <w:rPr>
          <w:color w:val="000000"/>
          <w:sz w:val="26"/>
          <w:szCs w:val="26"/>
        </w:rPr>
      </w:pPr>
      <w:r w:rsidRPr="001610E1">
        <w:rPr>
          <w:color w:val="000000"/>
          <w:sz w:val="26"/>
          <w:szCs w:val="26"/>
        </w:rPr>
        <w:t>Один железобетонный мост через Михайловское водохранилище на автодороге «Слободк</w:t>
      </w:r>
      <w:proofErr w:type="gramStart"/>
      <w:r w:rsidRPr="001610E1">
        <w:rPr>
          <w:color w:val="000000"/>
          <w:sz w:val="26"/>
          <w:szCs w:val="26"/>
        </w:rPr>
        <w:t>а-</w:t>
      </w:r>
      <w:proofErr w:type="gramEnd"/>
      <w:r w:rsidRPr="001610E1">
        <w:rPr>
          <w:color w:val="000000"/>
          <w:sz w:val="26"/>
          <w:szCs w:val="26"/>
        </w:rPr>
        <w:t xml:space="preserve"> Курская область».</w:t>
      </w:r>
    </w:p>
    <w:p w:rsidR="00EE7F34" w:rsidRPr="001610E1" w:rsidRDefault="00EE7F34" w:rsidP="00684B6C">
      <w:pPr>
        <w:pStyle w:val="ab"/>
        <w:ind w:firstLine="709"/>
        <w:rPr>
          <w:sz w:val="26"/>
          <w:szCs w:val="26"/>
        </w:rPr>
      </w:pPr>
      <w:r w:rsidRPr="001610E1">
        <w:rPr>
          <w:sz w:val="26"/>
          <w:szCs w:val="26"/>
        </w:rPr>
        <w:t>Автодорога регионального значения 2-й технической категории А142 «</w:t>
      </w:r>
      <w:r w:rsidRPr="001610E1">
        <w:rPr>
          <w:bCs/>
          <w:iCs/>
          <w:sz w:val="26"/>
          <w:szCs w:val="26"/>
        </w:rPr>
        <w:t xml:space="preserve">Тросна-Калиновка» пересекает село Тросна по его центральной части,  тем самым  </w:t>
      </w:r>
      <w:proofErr w:type="gramStart"/>
      <w:r w:rsidRPr="001610E1">
        <w:rPr>
          <w:bCs/>
          <w:iCs/>
          <w:sz w:val="26"/>
          <w:szCs w:val="26"/>
        </w:rPr>
        <w:lastRenderedPageBreak/>
        <w:t>оказывая неблагоприятное влияние на качество атмосферного воздуха  селитебных территорий и влияет</w:t>
      </w:r>
      <w:proofErr w:type="gramEnd"/>
      <w:r w:rsidRPr="001610E1">
        <w:rPr>
          <w:bCs/>
          <w:iCs/>
          <w:sz w:val="26"/>
          <w:szCs w:val="26"/>
        </w:rPr>
        <w:t xml:space="preserve"> на безопасность дорожного движения.</w:t>
      </w:r>
      <w:r w:rsidRPr="001610E1">
        <w:rPr>
          <w:sz w:val="26"/>
          <w:szCs w:val="26"/>
        </w:rPr>
        <w:t xml:space="preserve"> Кроме того, автотранспорт является основным источником шума и способствует тепловому загрязнению среды. </w:t>
      </w:r>
    </w:p>
    <w:p w:rsidR="00EE7F34" w:rsidRPr="001610E1" w:rsidRDefault="00EE7F34" w:rsidP="00684B6C">
      <w:pPr>
        <w:pStyle w:val="ab"/>
        <w:ind w:firstLine="709"/>
        <w:rPr>
          <w:sz w:val="26"/>
          <w:szCs w:val="26"/>
        </w:rPr>
      </w:pPr>
      <w:r w:rsidRPr="001610E1">
        <w:rPr>
          <w:b/>
          <w:bCs/>
          <w:sz w:val="26"/>
          <w:szCs w:val="26"/>
        </w:rPr>
        <w:t>Рекомендовано</w:t>
      </w:r>
      <w:r w:rsidRPr="001610E1">
        <w:rPr>
          <w:sz w:val="26"/>
          <w:szCs w:val="26"/>
        </w:rPr>
        <w:t xml:space="preserve"> </w:t>
      </w:r>
    </w:p>
    <w:p w:rsidR="00EE7F34" w:rsidRPr="001610E1" w:rsidRDefault="00EE7F34" w:rsidP="00684B6C">
      <w:pPr>
        <w:pStyle w:val="ab"/>
        <w:ind w:firstLine="709"/>
        <w:rPr>
          <w:sz w:val="26"/>
          <w:szCs w:val="26"/>
        </w:rPr>
      </w:pPr>
      <w:r w:rsidRPr="001610E1">
        <w:rPr>
          <w:sz w:val="26"/>
          <w:szCs w:val="26"/>
        </w:rPr>
        <w:t>1. Проектом необходимо предусмотреть строительство  автодороги «Обход  с</w:t>
      </w:r>
      <w:proofErr w:type="gramStart"/>
      <w:r w:rsidRPr="001610E1">
        <w:rPr>
          <w:sz w:val="26"/>
          <w:szCs w:val="26"/>
        </w:rPr>
        <w:t>.Т</w:t>
      </w:r>
      <w:proofErr w:type="gramEnd"/>
      <w:r w:rsidRPr="001610E1">
        <w:rPr>
          <w:sz w:val="26"/>
          <w:szCs w:val="26"/>
        </w:rPr>
        <w:t>росна» 3 - ей технической категории автодорогой А 142 «</w:t>
      </w:r>
      <w:r w:rsidRPr="001610E1">
        <w:rPr>
          <w:bCs/>
          <w:iCs/>
          <w:sz w:val="26"/>
          <w:szCs w:val="26"/>
        </w:rPr>
        <w:t>Тросна-Калиновка»</w:t>
      </w:r>
      <w:r w:rsidRPr="001610E1">
        <w:rPr>
          <w:sz w:val="26"/>
          <w:szCs w:val="26"/>
        </w:rPr>
        <w:t>, который планируется и на территории Пенновского поселения.</w:t>
      </w:r>
    </w:p>
    <w:p w:rsidR="00EE7F34" w:rsidRPr="001610E1" w:rsidRDefault="00EE7F34" w:rsidP="00684B6C">
      <w:pPr>
        <w:pStyle w:val="af4"/>
        <w:rPr>
          <w:b/>
          <w:sz w:val="26"/>
          <w:szCs w:val="26"/>
        </w:rPr>
      </w:pPr>
      <w:r w:rsidRPr="001610E1">
        <w:rPr>
          <w:b/>
          <w:bCs/>
          <w:sz w:val="26"/>
          <w:szCs w:val="26"/>
        </w:rPr>
        <w:t>Выводы</w:t>
      </w:r>
    </w:p>
    <w:p w:rsidR="00EE7F34" w:rsidRPr="001610E1" w:rsidRDefault="00EE7F34" w:rsidP="00684B6C">
      <w:pPr>
        <w:autoSpaceDE w:val="0"/>
        <w:autoSpaceDN w:val="0"/>
        <w:adjustRightInd w:val="0"/>
        <w:ind w:firstLine="709"/>
        <w:jc w:val="both"/>
        <w:rPr>
          <w:sz w:val="26"/>
          <w:szCs w:val="26"/>
        </w:rPr>
      </w:pPr>
      <w:r w:rsidRPr="001610E1">
        <w:rPr>
          <w:sz w:val="26"/>
          <w:szCs w:val="26"/>
        </w:rPr>
        <w:t xml:space="preserve">Сельское поселение имеет достаточно выгодное территориальное положение. Сложившийся в нем транспортный комплекс играет важную роль в осуществлении межрегиональных грузовых и пассажирских связей. Плотность автомобильных дорог общего пользования с твердым покрытием  достаточно высокая </w:t>
      </w:r>
      <w:r w:rsidRPr="001610E1">
        <w:rPr>
          <w:color w:val="000000"/>
          <w:sz w:val="26"/>
          <w:szCs w:val="26"/>
        </w:rPr>
        <w:t>394 км/1000 км².</w:t>
      </w:r>
      <w:r w:rsidRPr="001610E1">
        <w:rPr>
          <w:sz w:val="26"/>
          <w:szCs w:val="26"/>
        </w:rPr>
        <w:t xml:space="preserve"> В планировочном отношении сеть дорожных транспортных коммуникаций нуждается в более выраженных кольцевых и дублирующих радиальных связях. Многие участки сети  требуют капитального ремонта и строительства.</w:t>
      </w:r>
    </w:p>
    <w:p w:rsidR="0064203D" w:rsidRPr="001610E1" w:rsidRDefault="006A1BEC" w:rsidP="00C15B63">
      <w:pPr>
        <w:pStyle w:val="2"/>
        <w:ind w:firstLine="709"/>
        <w:jc w:val="center"/>
        <w:rPr>
          <w:b/>
          <w:sz w:val="26"/>
          <w:szCs w:val="26"/>
        </w:rPr>
      </w:pPr>
      <w:bookmarkStart w:id="35" w:name="_Toc109232352"/>
      <w:r>
        <w:rPr>
          <w:b/>
          <w:sz w:val="26"/>
          <w:szCs w:val="26"/>
        </w:rPr>
        <w:t>3.</w:t>
      </w:r>
      <w:r w:rsidR="00EE7F34">
        <w:rPr>
          <w:b/>
          <w:sz w:val="26"/>
          <w:szCs w:val="26"/>
        </w:rPr>
        <w:t>2</w:t>
      </w:r>
      <w:r w:rsidR="004F13A6" w:rsidRPr="001610E1">
        <w:rPr>
          <w:b/>
          <w:sz w:val="26"/>
          <w:szCs w:val="26"/>
        </w:rPr>
        <w:t xml:space="preserve"> </w:t>
      </w:r>
      <w:r w:rsidR="0064203D" w:rsidRPr="001610E1">
        <w:rPr>
          <w:b/>
          <w:sz w:val="26"/>
          <w:szCs w:val="26"/>
        </w:rPr>
        <w:t>Инженерная инфраструктура</w:t>
      </w:r>
      <w:bookmarkEnd w:id="35"/>
    </w:p>
    <w:p w:rsidR="0064203D" w:rsidRPr="001610E1" w:rsidRDefault="0064203D" w:rsidP="00684B6C">
      <w:pPr>
        <w:pStyle w:val="af4"/>
        <w:rPr>
          <w:sz w:val="26"/>
          <w:szCs w:val="26"/>
        </w:rPr>
      </w:pPr>
      <w:r w:rsidRPr="001610E1">
        <w:rPr>
          <w:sz w:val="26"/>
          <w:szCs w:val="26"/>
        </w:rPr>
        <w:t>Территория сельского поселения достаточно насыщена инженерными коммуникациями, обслуживаемыми населенные пункты и объекты сельскохозяйственного назначения сельского поселения.</w:t>
      </w:r>
    </w:p>
    <w:p w:rsidR="0064203D" w:rsidRPr="001610E1" w:rsidRDefault="0064203D" w:rsidP="00684B6C">
      <w:pPr>
        <w:pStyle w:val="a5"/>
        <w:ind w:firstLine="709"/>
        <w:rPr>
          <w:rFonts w:cs="Times New Roman"/>
          <w:b/>
          <w:sz w:val="26"/>
          <w:szCs w:val="26"/>
        </w:rPr>
      </w:pPr>
      <w:r w:rsidRPr="001610E1">
        <w:rPr>
          <w:rFonts w:cs="Times New Roman"/>
          <w:b/>
          <w:sz w:val="26"/>
          <w:szCs w:val="26"/>
        </w:rPr>
        <w:t>Трубопроводный транспорт</w:t>
      </w:r>
    </w:p>
    <w:p w:rsidR="0064203D" w:rsidRPr="001610E1" w:rsidRDefault="0064203D" w:rsidP="00684B6C">
      <w:pPr>
        <w:pStyle w:val="af4"/>
        <w:overflowPunct/>
        <w:autoSpaceDE/>
        <w:autoSpaceDN/>
        <w:adjustRightInd/>
        <w:rPr>
          <w:bCs/>
          <w:color w:val="000000"/>
          <w:sz w:val="26"/>
          <w:szCs w:val="26"/>
        </w:rPr>
      </w:pPr>
      <w:r w:rsidRPr="001610E1">
        <w:rPr>
          <w:bCs/>
          <w:color w:val="000000"/>
          <w:sz w:val="26"/>
          <w:szCs w:val="26"/>
        </w:rPr>
        <w:t>На территории  Пенновского сельского поселения проходит газопровод-отвод в Курскую область протяженностью 6,0 км  и газопровод-отвод в  г</w:t>
      </w:r>
      <w:proofErr w:type="gramStart"/>
      <w:r w:rsidRPr="001610E1">
        <w:rPr>
          <w:bCs/>
          <w:color w:val="000000"/>
          <w:sz w:val="26"/>
          <w:szCs w:val="26"/>
        </w:rPr>
        <w:t>.Д</w:t>
      </w:r>
      <w:proofErr w:type="gramEnd"/>
      <w:r w:rsidRPr="001610E1">
        <w:rPr>
          <w:bCs/>
          <w:color w:val="000000"/>
          <w:sz w:val="26"/>
          <w:szCs w:val="26"/>
        </w:rPr>
        <w:t xml:space="preserve">митровск протяженностью 0,5 км.  </w:t>
      </w:r>
    </w:p>
    <w:p w:rsidR="0064203D" w:rsidRPr="00AF5B03" w:rsidRDefault="00EE7F34" w:rsidP="00C15B63">
      <w:pPr>
        <w:pStyle w:val="2"/>
        <w:ind w:firstLine="709"/>
        <w:jc w:val="center"/>
        <w:rPr>
          <w:b/>
          <w:sz w:val="26"/>
          <w:szCs w:val="26"/>
        </w:rPr>
      </w:pPr>
      <w:bookmarkStart w:id="36" w:name="_Toc109232353"/>
      <w:r w:rsidRPr="00AF5B03">
        <w:rPr>
          <w:b/>
          <w:sz w:val="26"/>
          <w:szCs w:val="26"/>
        </w:rPr>
        <w:t xml:space="preserve">3.2.1 </w:t>
      </w:r>
      <w:r w:rsidR="0064203D" w:rsidRPr="00AF5B03">
        <w:rPr>
          <w:b/>
          <w:sz w:val="26"/>
          <w:szCs w:val="26"/>
        </w:rPr>
        <w:t>Газоснабжение  населенных пунктов</w:t>
      </w:r>
      <w:bookmarkEnd w:id="36"/>
    </w:p>
    <w:p w:rsidR="0064203D" w:rsidRPr="001610E1" w:rsidRDefault="0064203D" w:rsidP="00684B6C">
      <w:pPr>
        <w:tabs>
          <w:tab w:val="left" w:pos="1080"/>
          <w:tab w:val="left" w:pos="1440"/>
        </w:tabs>
        <w:ind w:firstLine="709"/>
        <w:jc w:val="both"/>
        <w:rPr>
          <w:color w:val="000000"/>
          <w:sz w:val="26"/>
          <w:szCs w:val="26"/>
        </w:rPr>
      </w:pPr>
      <w:r w:rsidRPr="001610E1">
        <w:rPr>
          <w:color w:val="000000"/>
          <w:sz w:val="26"/>
          <w:szCs w:val="26"/>
        </w:rPr>
        <w:t xml:space="preserve">Газоснабжение Пенновского сельского поселения осуществляется природным и сжиженным газом. Газ по распределительным газопроводам протяженностью 7,5 км и  давлением  6 кгс/см² поступает на </w:t>
      </w:r>
      <w:r w:rsidRPr="001610E1">
        <w:rPr>
          <w:sz w:val="26"/>
          <w:szCs w:val="26"/>
        </w:rPr>
        <w:t>газорегуляторные пункты (ГРП, Г</w:t>
      </w:r>
      <w:r w:rsidRPr="001610E1">
        <w:rPr>
          <w:color w:val="000000"/>
          <w:sz w:val="26"/>
          <w:szCs w:val="26"/>
        </w:rPr>
        <w:t xml:space="preserve">РПШ) населенных пунктов, откуда газопроводами низкого давления подаётся непосредственно потребителям. </w:t>
      </w:r>
    </w:p>
    <w:p w:rsidR="00A03A95" w:rsidRPr="001610E1" w:rsidRDefault="00A03A95" w:rsidP="00684B6C">
      <w:pPr>
        <w:autoSpaceDE w:val="0"/>
        <w:autoSpaceDN w:val="0"/>
        <w:adjustRightInd w:val="0"/>
        <w:ind w:firstLine="709"/>
        <w:jc w:val="both"/>
        <w:rPr>
          <w:color w:val="000000"/>
          <w:sz w:val="26"/>
          <w:szCs w:val="26"/>
        </w:rPr>
      </w:pPr>
      <w:proofErr w:type="gramStart"/>
      <w:r w:rsidRPr="001610E1">
        <w:rPr>
          <w:color w:val="000000"/>
          <w:sz w:val="26"/>
          <w:szCs w:val="26"/>
        </w:rPr>
        <w:t>8 населенных пунктов: п. Рождественский, с. Пенно - Бырдино, п. Колычевский, с. Рождественское, д. Слободка, д. Редогощь, с Высокое, п. Покровский.</w:t>
      </w:r>
      <w:proofErr w:type="gramEnd"/>
      <w:r w:rsidRPr="001610E1">
        <w:rPr>
          <w:color w:val="000000"/>
          <w:sz w:val="26"/>
          <w:szCs w:val="26"/>
        </w:rPr>
        <w:t xml:space="preserve"> Сети газораспределения подключены от ГРС 37 «Тросна»</w:t>
      </w:r>
    </w:p>
    <w:p w:rsidR="0064203D" w:rsidRPr="00E0113E" w:rsidRDefault="0064203D" w:rsidP="00684B6C">
      <w:pPr>
        <w:autoSpaceDE w:val="0"/>
        <w:autoSpaceDN w:val="0"/>
        <w:adjustRightInd w:val="0"/>
        <w:ind w:firstLine="709"/>
        <w:jc w:val="both"/>
        <w:rPr>
          <w:color w:val="000000"/>
          <w:sz w:val="26"/>
          <w:szCs w:val="26"/>
        </w:rPr>
      </w:pPr>
      <w:r w:rsidRPr="00E0113E">
        <w:rPr>
          <w:color w:val="000000"/>
          <w:sz w:val="26"/>
          <w:szCs w:val="26"/>
        </w:rPr>
        <w:t xml:space="preserve">Обслуживанием распределительных сетей газификации поселения, занимается </w:t>
      </w:r>
      <w:r w:rsidR="00E0113E" w:rsidRPr="00E0113E">
        <w:rPr>
          <w:color w:val="000000"/>
          <w:sz w:val="26"/>
          <w:szCs w:val="26"/>
        </w:rPr>
        <w:t>филиал АО «Газпром газораспределение Орел» в пос. Кромы.</w:t>
      </w:r>
      <w:r w:rsidRPr="00E0113E">
        <w:rPr>
          <w:color w:val="000000"/>
          <w:sz w:val="26"/>
          <w:szCs w:val="26"/>
        </w:rPr>
        <w:t xml:space="preserve"> </w:t>
      </w:r>
    </w:p>
    <w:p w:rsidR="00B810B4" w:rsidRDefault="00B810B4" w:rsidP="00B810B4">
      <w:pPr>
        <w:pStyle w:val="a5"/>
        <w:ind w:firstLine="709"/>
        <w:jc w:val="center"/>
        <w:rPr>
          <w:b/>
          <w:sz w:val="26"/>
          <w:szCs w:val="26"/>
        </w:rPr>
      </w:pPr>
    </w:p>
    <w:p w:rsidR="00E0113E" w:rsidRPr="00B810B4" w:rsidRDefault="00B810B4" w:rsidP="00B810B4">
      <w:pPr>
        <w:pStyle w:val="a5"/>
        <w:ind w:firstLine="709"/>
        <w:jc w:val="center"/>
        <w:rPr>
          <w:b/>
          <w:sz w:val="26"/>
          <w:szCs w:val="26"/>
        </w:rPr>
      </w:pPr>
      <w:r>
        <w:rPr>
          <w:b/>
          <w:sz w:val="26"/>
          <w:szCs w:val="26"/>
        </w:rPr>
        <w:t>Сети газоснабжения на территории Пенновского сельского поселения</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7</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984"/>
        <w:gridCol w:w="1701"/>
        <w:gridCol w:w="2516"/>
      </w:tblGrid>
      <w:tr w:rsidR="00A03A95" w:rsidRPr="001610E1" w:rsidTr="00B810B4">
        <w:trPr>
          <w:cantSplit/>
          <w:trHeight w:val="389"/>
        </w:trPr>
        <w:tc>
          <w:tcPr>
            <w:tcW w:w="828" w:type="dxa"/>
            <w:tcBorders>
              <w:bottom w:val="single" w:sz="4" w:space="0" w:color="auto"/>
            </w:tcBorders>
            <w:shd w:val="clear" w:color="auto" w:fill="D9D9D9"/>
          </w:tcPr>
          <w:p w:rsidR="00A03A95" w:rsidRPr="00B810B4" w:rsidRDefault="00A03A95" w:rsidP="00B810B4">
            <w:pPr>
              <w:jc w:val="center"/>
              <w:rPr>
                <w:b/>
                <w:sz w:val="26"/>
                <w:szCs w:val="26"/>
              </w:rPr>
            </w:pPr>
            <w:r w:rsidRPr="00B810B4">
              <w:rPr>
                <w:b/>
                <w:sz w:val="26"/>
                <w:szCs w:val="26"/>
              </w:rPr>
              <w:t xml:space="preserve">№ </w:t>
            </w:r>
            <w:proofErr w:type="gramStart"/>
            <w:r w:rsidRPr="00B810B4">
              <w:rPr>
                <w:b/>
                <w:sz w:val="26"/>
                <w:szCs w:val="26"/>
              </w:rPr>
              <w:t>п</w:t>
            </w:r>
            <w:proofErr w:type="gramEnd"/>
            <w:r w:rsidRPr="00B810B4">
              <w:rPr>
                <w:b/>
                <w:sz w:val="26"/>
                <w:szCs w:val="26"/>
              </w:rPr>
              <w:t>/п</w:t>
            </w:r>
          </w:p>
        </w:tc>
        <w:tc>
          <w:tcPr>
            <w:tcW w:w="4984" w:type="dxa"/>
            <w:tcBorders>
              <w:bottom w:val="single" w:sz="4" w:space="0" w:color="auto"/>
            </w:tcBorders>
            <w:shd w:val="clear" w:color="auto" w:fill="D9D9D9"/>
          </w:tcPr>
          <w:p w:rsidR="00A03A95" w:rsidRPr="00B810B4" w:rsidRDefault="00A03A95" w:rsidP="00B810B4">
            <w:pPr>
              <w:jc w:val="center"/>
              <w:rPr>
                <w:b/>
                <w:sz w:val="26"/>
                <w:szCs w:val="26"/>
              </w:rPr>
            </w:pPr>
            <w:r w:rsidRPr="00B810B4">
              <w:rPr>
                <w:b/>
                <w:sz w:val="26"/>
                <w:szCs w:val="26"/>
              </w:rPr>
              <w:t>Месторасположение газораспределительных пунктов</w:t>
            </w:r>
          </w:p>
        </w:tc>
        <w:tc>
          <w:tcPr>
            <w:tcW w:w="1701" w:type="dxa"/>
            <w:tcBorders>
              <w:bottom w:val="single" w:sz="4" w:space="0" w:color="auto"/>
            </w:tcBorders>
            <w:shd w:val="clear" w:color="auto" w:fill="D9D9D9"/>
          </w:tcPr>
          <w:p w:rsidR="00A03A95" w:rsidRPr="00B810B4" w:rsidRDefault="00B810B4" w:rsidP="00B810B4">
            <w:pPr>
              <w:jc w:val="center"/>
              <w:rPr>
                <w:b/>
                <w:sz w:val="26"/>
                <w:szCs w:val="26"/>
              </w:rPr>
            </w:pPr>
            <w:r>
              <w:rPr>
                <w:b/>
                <w:sz w:val="26"/>
                <w:szCs w:val="26"/>
              </w:rPr>
              <w:t>ГРП/ШРП</w:t>
            </w:r>
          </w:p>
        </w:tc>
        <w:tc>
          <w:tcPr>
            <w:tcW w:w="2516" w:type="dxa"/>
            <w:tcBorders>
              <w:bottom w:val="single" w:sz="4" w:space="0" w:color="auto"/>
            </w:tcBorders>
            <w:shd w:val="clear" w:color="auto" w:fill="D9D9D9"/>
          </w:tcPr>
          <w:p w:rsidR="00A03A95" w:rsidRPr="00B810B4" w:rsidRDefault="00A03A95" w:rsidP="00B810B4">
            <w:pPr>
              <w:jc w:val="center"/>
              <w:rPr>
                <w:b/>
                <w:sz w:val="26"/>
                <w:szCs w:val="26"/>
              </w:rPr>
            </w:pPr>
            <w:r w:rsidRPr="00B810B4">
              <w:rPr>
                <w:b/>
                <w:sz w:val="26"/>
                <w:szCs w:val="26"/>
              </w:rPr>
              <w:t xml:space="preserve">Протяженность </w:t>
            </w:r>
            <w:proofErr w:type="gramStart"/>
            <w:r w:rsidRPr="00B810B4">
              <w:rPr>
                <w:b/>
                <w:sz w:val="26"/>
                <w:szCs w:val="26"/>
              </w:rPr>
              <w:t>км</w:t>
            </w:r>
            <w:proofErr w:type="gramEnd"/>
          </w:p>
        </w:tc>
      </w:tr>
      <w:tr w:rsidR="00A03A95" w:rsidRPr="001610E1" w:rsidTr="00B810B4">
        <w:trPr>
          <w:cantSplit/>
          <w:trHeight w:val="267"/>
        </w:trPr>
        <w:tc>
          <w:tcPr>
            <w:tcW w:w="828" w:type="dxa"/>
          </w:tcPr>
          <w:p w:rsidR="00A03A95" w:rsidRPr="001610E1" w:rsidRDefault="00A03A95" w:rsidP="00EB2AD8">
            <w:pPr>
              <w:jc w:val="both"/>
              <w:rPr>
                <w:sz w:val="26"/>
                <w:szCs w:val="26"/>
              </w:rPr>
            </w:pPr>
            <w:r w:rsidRPr="001610E1">
              <w:rPr>
                <w:sz w:val="26"/>
                <w:szCs w:val="26"/>
              </w:rPr>
              <w:t>1.</w:t>
            </w:r>
          </w:p>
        </w:tc>
        <w:tc>
          <w:tcPr>
            <w:tcW w:w="4984" w:type="dxa"/>
          </w:tcPr>
          <w:p w:rsidR="00A03A95" w:rsidRPr="001610E1" w:rsidRDefault="00A03A95" w:rsidP="00EB2AD8">
            <w:pPr>
              <w:jc w:val="both"/>
              <w:rPr>
                <w:sz w:val="26"/>
                <w:szCs w:val="26"/>
              </w:rPr>
            </w:pPr>
            <w:r w:rsidRPr="001610E1">
              <w:rPr>
                <w:sz w:val="26"/>
                <w:szCs w:val="26"/>
              </w:rPr>
              <w:t>Газораспределительные сети высокого и низкого давления н.п. Пенн</w:t>
            </w:r>
            <w:proofErr w:type="gramStart"/>
            <w:r w:rsidRPr="001610E1">
              <w:rPr>
                <w:sz w:val="26"/>
                <w:szCs w:val="26"/>
              </w:rPr>
              <w:t>о-</w:t>
            </w:r>
            <w:proofErr w:type="gramEnd"/>
            <w:r w:rsidRPr="001610E1">
              <w:rPr>
                <w:sz w:val="26"/>
                <w:szCs w:val="26"/>
              </w:rPr>
              <w:t xml:space="preserve"> Бырдино, н.п. Рождественский Троснянского р-на Орловской </w:t>
            </w:r>
            <w:proofErr w:type="gramStart"/>
            <w:r w:rsidRPr="001610E1">
              <w:rPr>
                <w:sz w:val="26"/>
                <w:szCs w:val="26"/>
              </w:rPr>
              <w:t>обл</w:t>
            </w:r>
            <w:proofErr w:type="gramEnd"/>
          </w:p>
        </w:tc>
        <w:tc>
          <w:tcPr>
            <w:tcW w:w="1701" w:type="dxa"/>
          </w:tcPr>
          <w:p w:rsidR="00A03A95" w:rsidRPr="001610E1" w:rsidRDefault="00A03A95" w:rsidP="00EB2AD8">
            <w:pPr>
              <w:jc w:val="both"/>
              <w:rPr>
                <w:color w:val="000000"/>
                <w:sz w:val="26"/>
                <w:szCs w:val="26"/>
              </w:rPr>
            </w:pPr>
            <w:r w:rsidRPr="001610E1">
              <w:rPr>
                <w:sz w:val="26"/>
                <w:szCs w:val="26"/>
              </w:rPr>
              <w:t>ШРП-2 шт., ЭХЗ-1шт</w:t>
            </w:r>
          </w:p>
        </w:tc>
        <w:tc>
          <w:tcPr>
            <w:tcW w:w="2516" w:type="dxa"/>
          </w:tcPr>
          <w:p w:rsidR="00A03A95" w:rsidRPr="001610E1" w:rsidRDefault="00A03A95" w:rsidP="00EB2AD8">
            <w:pPr>
              <w:jc w:val="both"/>
              <w:rPr>
                <w:color w:val="000000"/>
                <w:sz w:val="26"/>
                <w:szCs w:val="26"/>
              </w:rPr>
            </w:pPr>
            <w:r w:rsidRPr="001610E1">
              <w:rPr>
                <w:sz w:val="26"/>
                <w:szCs w:val="26"/>
              </w:rPr>
              <w:t>5,964</w:t>
            </w:r>
          </w:p>
        </w:tc>
      </w:tr>
      <w:tr w:rsidR="00A03A95" w:rsidRPr="001610E1" w:rsidTr="00B810B4">
        <w:trPr>
          <w:cantSplit/>
          <w:trHeight w:val="267"/>
        </w:trPr>
        <w:tc>
          <w:tcPr>
            <w:tcW w:w="828" w:type="dxa"/>
          </w:tcPr>
          <w:p w:rsidR="00A03A95" w:rsidRPr="001610E1" w:rsidRDefault="00A03A95" w:rsidP="00EB2AD8">
            <w:pPr>
              <w:jc w:val="both"/>
              <w:rPr>
                <w:sz w:val="26"/>
                <w:szCs w:val="26"/>
              </w:rPr>
            </w:pPr>
            <w:r w:rsidRPr="001610E1">
              <w:rPr>
                <w:sz w:val="26"/>
                <w:szCs w:val="26"/>
              </w:rPr>
              <w:t>2.</w:t>
            </w:r>
          </w:p>
        </w:tc>
        <w:tc>
          <w:tcPr>
            <w:tcW w:w="4984" w:type="dxa"/>
          </w:tcPr>
          <w:p w:rsidR="00A03A95" w:rsidRPr="001610E1" w:rsidRDefault="00A03A95" w:rsidP="00EB2AD8">
            <w:pPr>
              <w:jc w:val="both"/>
              <w:rPr>
                <w:sz w:val="26"/>
                <w:szCs w:val="26"/>
              </w:rPr>
            </w:pPr>
            <w:r w:rsidRPr="001610E1">
              <w:rPr>
                <w:sz w:val="26"/>
                <w:szCs w:val="26"/>
              </w:rPr>
              <w:t xml:space="preserve">Газораспределительные сети среднего давления н.п. Колычевский, Троснянского р-на </w:t>
            </w:r>
            <w:proofErr w:type="gramStart"/>
            <w:r w:rsidRPr="001610E1">
              <w:rPr>
                <w:sz w:val="26"/>
                <w:szCs w:val="26"/>
              </w:rPr>
              <w:t>Орловской</w:t>
            </w:r>
            <w:proofErr w:type="gramEnd"/>
            <w:r w:rsidRPr="001610E1">
              <w:rPr>
                <w:sz w:val="26"/>
                <w:szCs w:val="26"/>
              </w:rPr>
              <w:t xml:space="preserve"> обл.</w:t>
            </w:r>
          </w:p>
        </w:tc>
        <w:tc>
          <w:tcPr>
            <w:tcW w:w="1701" w:type="dxa"/>
          </w:tcPr>
          <w:p w:rsidR="00A03A95" w:rsidRPr="001610E1" w:rsidRDefault="00A03A95" w:rsidP="00EB2AD8">
            <w:pPr>
              <w:jc w:val="both"/>
              <w:rPr>
                <w:color w:val="000000"/>
                <w:sz w:val="26"/>
                <w:szCs w:val="26"/>
              </w:rPr>
            </w:pPr>
            <w:r w:rsidRPr="001610E1">
              <w:rPr>
                <w:sz w:val="26"/>
                <w:szCs w:val="26"/>
              </w:rPr>
              <w:t>ШРП-1 шт.,</w:t>
            </w:r>
          </w:p>
        </w:tc>
        <w:tc>
          <w:tcPr>
            <w:tcW w:w="2516" w:type="dxa"/>
          </w:tcPr>
          <w:p w:rsidR="00A03A95" w:rsidRPr="001610E1" w:rsidRDefault="00A03A95" w:rsidP="00EB2AD8">
            <w:pPr>
              <w:jc w:val="both"/>
              <w:rPr>
                <w:color w:val="000000"/>
                <w:sz w:val="26"/>
                <w:szCs w:val="26"/>
              </w:rPr>
            </w:pPr>
            <w:r w:rsidRPr="001610E1">
              <w:rPr>
                <w:sz w:val="26"/>
                <w:szCs w:val="26"/>
              </w:rPr>
              <w:t>7,364</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lastRenderedPageBreak/>
              <w:t>3.</w:t>
            </w:r>
          </w:p>
        </w:tc>
        <w:tc>
          <w:tcPr>
            <w:tcW w:w="4984" w:type="dxa"/>
          </w:tcPr>
          <w:p w:rsidR="00A03A95" w:rsidRPr="001610E1" w:rsidRDefault="00A03A95" w:rsidP="00EB2AD8">
            <w:pPr>
              <w:jc w:val="both"/>
              <w:rPr>
                <w:sz w:val="26"/>
                <w:szCs w:val="26"/>
              </w:rPr>
            </w:pPr>
            <w:r w:rsidRPr="001610E1">
              <w:rPr>
                <w:sz w:val="26"/>
                <w:szCs w:val="26"/>
              </w:rPr>
              <w:t xml:space="preserve">Газопровод низкого давления н.п. Колычевский, Троснянского р-на Орловской </w:t>
            </w:r>
            <w:proofErr w:type="gramStart"/>
            <w:r w:rsidRPr="001610E1">
              <w:rPr>
                <w:sz w:val="26"/>
                <w:szCs w:val="26"/>
              </w:rPr>
              <w:t>обл</w:t>
            </w:r>
            <w:proofErr w:type="gramEnd"/>
          </w:p>
        </w:tc>
        <w:tc>
          <w:tcPr>
            <w:tcW w:w="1701" w:type="dxa"/>
          </w:tcPr>
          <w:p w:rsidR="00A03A95" w:rsidRPr="001610E1" w:rsidRDefault="00A03A95" w:rsidP="00EB2AD8">
            <w:pPr>
              <w:jc w:val="both"/>
              <w:rPr>
                <w:color w:val="000000"/>
                <w:sz w:val="26"/>
                <w:szCs w:val="26"/>
              </w:rPr>
            </w:pPr>
          </w:p>
        </w:tc>
        <w:tc>
          <w:tcPr>
            <w:tcW w:w="2516" w:type="dxa"/>
          </w:tcPr>
          <w:p w:rsidR="00A03A95" w:rsidRPr="001610E1" w:rsidRDefault="00A03A95" w:rsidP="00EB2AD8">
            <w:pPr>
              <w:jc w:val="both"/>
              <w:rPr>
                <w:color w:val="000000"/>
                <w:sz w:val="26"/>
                <w:szCs w:val="26"/>
              </w:rPr>
            </w:pPr>
            <w:r w:rsidRPr="001610E1">
              <w:rPr>
                <w:sz w:val="26"/>
                <w:szCs w:val="26"/>
              </w:rPr>
              <w:t>1,947</w:t>
            </w:r>
          </w:p>
        </w:tc>
      </w:tr>
      <w:tr w:rsidR="00A03A95" w:rsidRPr="001610E1" w:rsidTr="00B810B4">
        <w:trPr>
          <w:cantSplit/>
          <w:trHeight w:val="1128"/>
        </w:trPr>
        <w:tc>
          <w:tcPr>
            <w:tcW w:w="828" w:type="dxa"/>
          </w:tcPr>
          <w:p w:rsidR="00A03A95" w:rsidRPr="001610E1" w:rsidRDefault="00A03A95" w:rsidP="00EB2AD8">
            <w:pPr>
              <w:jc w:val="both"/>
              <w:rPr>
                <w:sz w:val="26"/>
                <w:szCs w:val="26"/>
              </w:rPr>
            </w:pPr>
            <w:r w:rsidRPr="001610E1">
              <w:rPr>
                <w:sz w:val="26"/>
                <w:szCs w:val="26"/>
              </w:rPr>
              <w:t>4.</w:t>
            </w:r>
          </w:p>
        </w:tc>
        <w:tc>
          <w:tcPr>
            <w:tcW w:w="4984" w:type="dxa"/>
          </w:tcPr>
          <w:p w:rsidR="00A03A95" w:rsidRPr="001610E1" w:rsidRDefault="00A03A95" w:rsidP="00EB2AD8">
            <w:pPr>
              <w:jc w:val="both"/>
              <w:rPr>
                <w:sz w:val="26"/>
                <w:szCs w:val="26"/>
              </w:rPr>
            </w:pPr>
            <w:r w:rsidRPr="001610E1">
              <w:rPr>
                <w:sz w:val="26"/>
                <w:szCs w:val="26"/>
              </w:rPr>
              <w:t xml:space="preserve">Газораспределительные сети высокого давления КСП Красноармейское к ГРП Троснянского р-на Орловской </w:t>
            </w:r>
            <w:proofErr w:type="gramStart"/>
            <w:r w:rsidRPr="001610E1">
              <w:rPr>
                <w:sz w:val="26"/>
                <w:szCs w:val="26"/>
              </w:rPr>
              <w:t>обл</w:t>
            </w:r>
            <w:proofErr w:type="gramEnd"/>
          </w:p>
        </w:tc>
        <w:tc>
          <w:tcPr>
            <w:tcW w:w="1701" w:type="dxa"/>
          </w:tcPr>
          <w:p w:rsidR="00A03A95" w:rsidRPr="001610E1" w:rsidRDefault="00A03A95" w:rsidP="00EB2AD8">
            <w:pPr>
              <w:jc w:val="both"/>
              <w:rPr>
                <w:color w:val="000000"/>
                <w:sz w:val="26"/>
                <w:szCs w:val="26"/>
              </w:rPr>
            </w:pPr>
            <w:r w:rsidRPr="001610E1">
              <w:rPr>
                <w:sz w:val="26"/>
                <w:szCs w:val="26"/>
              </w:rPr>
              <w:t xml:space="preserve">ГРП-1 </w:t>
            </w:r>
            <w:proofErr w:type="gramStart"/>
            <w:r w:rsidRPr="001610E1">
              <w:rPr>
                <w:sz w:val="26"/>
                <w:szCs w:val="26"/>
              </w:rPr>
              <w:t>шт</w:t>
            </w:r>
            <w:proofErr w:type="gramEnd"/>
          </w:p>
        </w:tc>
        <w:tc>
          <w:tcPr>
            <w:tcW w:w="2516" w:type="dxa"/>
          </w:tcPr>
          <w:p w:rsidR="00A03A95" w:rsidRPr="001610E1" w:rsidRDefault="00A03A95" w:rsidP="00EB2AD8">
            <w:pPr>
              <w:jc w:val="both"/>
              <w:rPr>
                <w:color w:val="000000"/>
                <w:sz w:val="26"/>
                <w:szCs w:val="26"/>
              </w:rPr>
            </w:pPr>
            <w:r w:rsidRPr="001610E1">
              <w:rPr>
                <w:sz w:val="26"/>
                <w:szCs w:val="26"/>
              </w:rPr>
              <w:t>9,834</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5.</w:t>
            </w:r>
          </w:p>
        </w:tc>
        <w:tc>
          <w:tcPr>
            <w:tcW w:w="4984" w:type="dxa"/>
          </w:tcPr>
          <w:p w:rsidR="00A03A95" w:rsidRPr="001610E1" w:rsidRDefault="00A03A95" w:rsidP="00EB2AD8">
            <w:pPr>
              <w:jc w:val="both"/>
              <w:rPr>
                <w:sz w:val="26"/>
                <w:szCs w:val="26"/>
              </w:rPr>
            </w:pPr>
            <w:r w:rsidRPr="001610E1">
              <w:rPr>
                <w:sz w:val="26"/>
                <w:szCs w:val="26"/>
              </w:rPr>
              <w:t xml:space="preserve">Газораспределительные сети низкого давления </w:t>
            </w:r>
            <w:proofErr w:type="gramStart"/>
            <w:r w:rsidRPr="001610E1">
              <w:rPr>
                <w:sz w:val="26"/>
                <w:szCs w:val="26"/>
              </w:rPr>
              <w:t>Орловская</w:t>
            </w:r>
            <w:proofErr w:type="gramEnd"/>
            <w:r w:rsidRPr="001610E1">
              <w:rPr>
                <w:sz w:val="26"/>
                <w:szCs w:val="26"/>
              </w:rPr>
              <w:t xml:space="preserve"> обл., Троснянский район, н.п. Рождественское</w:t>
            </w:r>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sz w:val="26"/>
                <w:szCs w:val="26"/>
              </w:rPr>
              <w:t>1,573</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6.</w:t>
            </w:r>
          </w:p>
        </w:tc>
        <w:tc>
          <w:tcPr>
            <w:tcW w:w="4984" w:type="dxa"/>
          </w:tcPr>
          <w:p w:rsidR="00A03A95" w:rsidRPr="001610E1" w:rsidRDefault="00A03A95" w:rsidP="00EB2AD8">
            <w:pPr>
              <w:jc w:val="both"/>
              <w:rPr>
                <w:sz w:val="26"/>
                <w:szCs w:val="26"/>
              </w:rPr>
            </w:pPr>
            <w:r w:rsidRPr="001610E1">
              <w:rPr>
                <w:sz w:val="26"/>
                <w:szCs w:val="26"/>
              </w:rPr>
              <w:t xml:space="preserve">Газораспределительные сети низкого давления </w:t>
            </w:r>
            <w:proofErr w:type="gramStart"/>
            <w:r w:rsidRPr="001610E1">
              <w:rPr>
                <w:sz w:val="26"/>
                <w:szCs w:val="26"/>
              </w:rPr>
              <w:t>Орловская</w:t>
            </w:r>
            <w:proofErr w:type="gramEnd"/>
            <w:r w:rsidRPr="001610E1">
              <w:rPr>
                <w:sz w:val="26"/>
                <w:szCs w:val="26"/>
              </w:rPr>
              <w:t xml:space="preserve"> обл., Троснянский район, н.п. Рождественское </w:t>
            </w:r>
            <w:proofErr w:type="gramStart"/>
            <w:r w:rsidRPr="001610E1">
              <w:rPr>
                <w:sz w:val="26"/>
                <w:szCs w:val="26"/>
              </w:rPr>
              <w:t>к</w:t>
            </w:r>
            <w:proofErr w:type="gramEnd"/>
            <w:r w:rsidRPr="001610E1">
              <w:rPr>
                <w:sz w:val="26"/>
                <w:szCs w:val="26"/>
              </w:rPr>
              <w:t xml:space="preserve"> ж.д. 8,9,10,11,12,13,14</w:t>
            </w:r>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sz w:val="26"/>
                <w:szCs w:val="26"/>
              </w:rPr>
              <w:t>0,132</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7.</w:t>
            </w:r>
          </w:p>
        </w:tc>
        <w:tc>
          <w:tcPr>
            <w:tcW w:w="4984" w:type="dxa"/>
          </w:tcPr>
          <w:p w:rsidR="00A03A95" w:rsidRPr="001610E1" w:rsidRDefault="00A03A95" w:rsidP="00EB2AD8">
            <w:pPr>
              <w:jc w:val="both"/>
              <w:rPr>
                <w:sz w:val="26"/>
                <w:szCs w:val="26"/>
              </w:rPr>
            </w:pPr>
            <w:r w:rsidRPr="001610E1">
              <w:rPr>
                <w:sz w:val="26"/>
                <w:szCs w:val="26"/>
              </w:rPr>
              <w:t xml:space="preserve">Газопровод низкого давления Орловская </w:t>
            </w:r>
            <w:proofErr w:type="gramStart"/>
            <w:r w:rsidRPr="001610E1">
              <w:rPr>
                <w:sz w:val="26"/>
                <w:szCs w:val="26"/>
              </w:rPr>
              <w:t>обл</w:t>
            </w:r>
            <w:proofErr w:type="gramEnd"/>
            <w:r w:rsidRPr="001610E1">
              <w:rPr>
                <w:sz w:val="26"/>
                <w:szCs w:val="26"/>
              </w:rPr>
              <w:t xml:space="preserve">,, Троснянский район, н.п </w:t>
            </w:r>
            <w:r w:rsidRPr="001610E1">
              <w:rPr>
                <w:color w:val="000000"/>
                <w:sz w:val="26"/>
                <w:szCs w:val="26"/>
                <w:lang w:bidi="ru-RU"/>
              </w:rPr>
              <w:t>Рождественское к ж.д. 1,2,3,4,5,6,7</w:t>
            </w:r>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sz w:val="26"/>
                <w:szCs w:val="26"/>
              </w:rPr>
              <w:t>0,112</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8.</w:t>
            </w:r>
          </w:p>
        </w:tc>
        <w:tc>
          <w:tcPr>
            <w:tcW w:w="4984" w:type="dxa"/>
          </w:tcPr>
          <w:p w:rsidR="00A03A95" w:rsidRPr="001610E1" w:rsidRDefault="00A03A95" w:rsidP="00EB2AD8">
            <w:pPr>
              <w:jc w:val="both"/>
              <w:rPr>
                <w:sz w:val="26"/>
                <w:szCs w:val="26"/>
              </w:rPr>
            </w:pPr>
            <w:r w:rsidRPr="001610E1">
              <w:rPr>
                <w:color w:val="000000"/>
                <w:sz w:val="26"/>
                <w:szCs w:val="26"/>
                <w:lang w:bidi="ru-RU"/>
              </w:rPr>
              <w:t xml:space="preserve">Газопровод низкого давления </w:t>
            </w:r>
            <w:proofErr w:type="gramStart"/>
            <w:r w:rsidRPr="001610E1">
              <w:rPr>
                <w:color w:val="000000"/>
                <w:sz w:val="26"/>
                <w:szCs w:val="26"/>
                <w:lang w:bidi="ru-RU"/>
              </w:rPr>
              <w:t>Орловская</w:t>
            </w:r>
            <w:proofErr w:type="gramEnd"/>
            <w:r w:rsidRPr="001610E1">
              <w:rPr>
                <w:color w:val="000000"/>
                <w:sz w:val="26"/>
                <w:szCs w:val="26"/>
                <w:lang w:bidi="ru-RU"/>
              </w:rPr>
              <w:t xml:space="preserve"> обл., Троснянский район, н.п. Рождественское к 18-ти кв. ж</w:t>
            </w:r>
            <w:proofErr w:type="gramStart"/>
            <w:r w:rsidRPr="001610E1">
              <w:rPr>
                <w:color w:val="000000"/>
                <w:sz w:val="26"/>
                <w:szCs w:val="26"/>
                <w:lang w:bidi="ru-RU"/>
              </w:rPr>
              <w:t>.д</w:t>
            </w:r>
            <w:proofErr w:type="gramEnd"/>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sz w:val="26"/>
                <w:szCs w:val="26"/>
              </w:rPr>
              <w:t>0,177</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9.</w:t>
            </w:r>
          </w:p>
        </w:tc>
        <w:tc>
          <w:tcPr>
            <w:tcW w:w="4984" w:type="dxa"/>
          </w:tcPr>
          <w:p w:rsidR="00A03A95" w:rsidRPr="001610E1" w:rsidRDefault="00A03A95" w:rsidP="00EB2AD8">
            <w:pPr>
              <w:jc w:val="both"/>
              <w:rPr>
                <w:sz w:val="26"/>
                <w:szCs w:val="26"/>
              </w:rPr>
            </w:pPr>
            <w:r w:rsidRPr="001610E1">
              <w:rPr>
                <w:color w:val="000000"/>
                <w:sz w:val="26"/>
                <w:szCs w:val="26"/>
                <w:lang w:bidi="ru-RU"/>
              </w:rPr>
              <w:t xml:space="preserve">Распределительный газопровод высокого и низкого </w:t>
            </w:r>
            <w:r w:rsidRPr="001610E1">
              <w:rPr>
                <w:rStyle w:val="29pt"/>
                <w:b w:val="0"/>
                <w:bCs w:val="0"/>
                <w:sz w:val="26"/>
                <w:szCs w:val="26"/>
              </w:rPr>
              <w:t xml:space="preserve">давления, </w:t>
            </w:r>
            <w:r w:rsidRPr="001610E1">
              <w:rPr>
                <w:color w:val="000000"/>
                <w:sz w:val="26"/>
                <w:szCs w:val="26"/>
                <w:lang w:bidi="ru-RU"/>
              </w:rPr>
              <w:t>Орловская область, Троснянский р-н, Пенновское с/</w:t>
            </w:r>
            <w:proofErr w:type="gramStart"/>
            <w:r w:rsidRPr="001610E1">
              <w:rPr>
                <w:color w:val="000000"/>
                <w:sz w:val="26"/>
                <w:szCs w:val="26"/>
                <w:lang w:bidi="ru-RU"/>
              </w:rPr>
              <w:t>п</w:t>
            </w:r>
            <w:proofErr w:type="gramEnd"/>
            <w:r w:rsidRPr="001610E1">
              <w:rPr>
                <w:color w:val="000000"/>
                <w:sz w:val="26"/>
                <w:szCs w:val="26"/>
                <w:lang w:bidi="ru-RU"/>
              </w:rPr>
              <w:t>, н.п. Слободка</w:t>
            </w:r>
          </w:p>
        </w:tc>
        <w:tc>
          <w:tcPr>
            <w:tcW w:w="1701" w:type="dxa"/>
          </w:tcPr>
          <w:p w:rsidR="00A03A95" w:rsidRPr="001610E1" w:rsidRDefault="00A03A95" w:rsidP="00EB2AD8">
            <w:pPr>
              <w:jc w:val="both"/>
              <w:rPr>
                <w:sz w:val="26"/>
                <w:szCs w:val="26"/>
              </w:rPr>
            </w:pPr>
            <w:r w:rsidRPr="001610E1">
              <w:rPr>
                <w:color w:val="000000"/>
                <w:sz w:val="26"/>
                <w:szCs w:val="26"/>
                <w:lang w:bidi="ru-RU"/>
              </w:rPr>
              <w:t xml:space="preserve">ШРП-1 </w:t>
            </w:r>
            <w:proofErr w:type="gramStart"/>
            <w:r w:rsidRPr="001610E1">
              <w:rPr>
                <w:color w:val="000000"/>
                <w:sz w:val="26"/>
                <w:szCs w:val="26"/>
                <w:lang w:bidi="ru-RU"/>
              </w:rPr>
              <w:t>шт</w:t>
            </w:r>
            <w:proofErr w:type="gramEnd"/>
          </w:p>
        </w:tc>
        <w:tc>
          <w:tcPr>
            <w:tcW w:w="2516" w:type="dxa"/>
          </w:tcPr>
          <w:p w:rsidR="00A03A95" w:rsidRPr="001610E1" w:rsidRDefault="00A03A95" w:rsidP="00EB2AD8">
            <w:pPr>
              <w:jc w:val="both"/>
              <w:rPr>
                <w:sz w:val="26"/>
                <w:szCs w:val="26"/>
              </w:rPr>
            </w:pPr>
            <w:r w:rsidRPr="001610E1">
              <w:rPr>
                <w:sz w:val="26"/>
                <w:szCs w:val="26"/>
              </w:rPr>
              <w:t>2,430</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10.</w:t>
            </w:r>
          </w:p>
        </w:tc>
        <w:tc>
          <w:tcPr>
            <w:tcW w:w="4984" w:type="dxa"/>
          </w:tcPr>
          <w:p w:rsidR="00A03A95" w:rsidRPr="001610E1" w:rsidRDefault="00A03A95" w:rsidP="00EB2AD8">
            <w:pPr>
              <w:jc w:val="both"/>
              <w:rPr>
                <w:sz w:val="26"/>
                <w:szCs w:val="26"/>
              </w:rPr>
            </w:pPr>
            <w:r w:rsidRPr="001610E1">
              <w:rPr>
                <w:color w:val="000000"/>
                <w:sz w:val="26"/>
                <w:szCs w:val="26"/>
                <w:lang w:bidi="ru-RU"/>
              </w:rPr>
              <w:t>Распределительный газопровод низкого давления, Орловская область, Троснянский р-н, Пенновское с/</w:t>
            </w:r>
            <w:proofErr w:type="gramStart"/>
            <w:r w:rsidRPr="001610E1">
              <w:rPr>
                <w:color w:val="000000"/>
                <w:sz w:val="26"/>
                <w:szCs w:val="26"/>
                <w:lang w:bidi="ru-RU"/>
              </w:rPr>
              <w:t>п</w:t>
            </w:r>
            <w:proofErr w:type="gramEnd"/>
            <w:r w:rsidRPr="001610E1">
              <w:rPr>
                <w:color w:val="000000"/>
                <w:sz w:val="26"/>
                <w:szCs w:val="26"/>
                <w:lang w:bidi="ru-RU"/>
              </w:rPr>
              <w:t>, н.п. Редогощь</w:t>
            </w:r>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sz w:val="26"/>
                <w:szCs w:val="26"/>
              </w:rPr>
              <w:t>2,904</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11</w:t>
            </w:r>
          </w:p>
        </w:tc>
        <w:tc>
          <w:tcPr>
            <w:tcW w:w="4984" w:type="dxa"/>
          </w:tcPr>
          <w:p w:rsidR="00A03A95" w:rsidRPr="001610E1" w:rsidRDefault="00A03A95" w:rsidP="00EB2AD8">
            <w:pPr>
              <w:jc w:val="both"/>
              <w:rPr>
                <w:color w:val="000000"/>
                <w:sz w:val="26"/>
                <w:szCs w:val="26"/>
                <w:lang w:bidi="ru-RU"/>
              </w:rPr>
            </w:pPr>
            <w:r w:rsidRPr="001610E1">
              <w:rPr>
                <w:color w:val="000000"/>
                <w:sz w:val="26"/>
                <w:szCs w:val="26"/>
                <w:lang w:bidi="ru-RU"/>
              </w:rPr>
              <w:t>Газоснабжение с. Высокое, Пенновского с/</w:t>
            </w:r>
            <w:proofErr w:type="gramStart"/>
            <w:r w:rsidRPr="001610E1">
              <w:rPr>
                <w:color w:val="000000"/>
                <w:sz w:val="26"/>
                <w:szCs w:val="26"/>
                <w:lang w:bidi="ru-RU"/>
              </w:rPr>
              <w:t>п</w:t>
            </w:r>
            <w:proofErr w:type="gramEnd"/>
            <w:r w:rsidRPr="001610E1">
              <w:rPr>
                <w:color w:val="000000"/>
                <w:sz w:val="26"/>
                <w:szCs w:val="26"/>
                <w:lang w:bidi="ru-RU"/>
              </w:rPr>
              <w:t>, Троснянского района, Орловской области</w:t>
            </w:r>
          </w:p>
        </w:tc>
        <w:tc>
          <w:tcPr>
            <w:tcW w:w="1701" w:type="dxa"/>
          </w:tcPr>
          <w:p w:rsidR="00A03A95" w:rsidRPr="001610E1" w:rsidRDefault="00A03A95" w:rsidP="00EB2AD8">
            <w:pPr>
              <w:jc w:val="both"/>
              <w:rPr>
                <w:sz w:val="26"/>
                <w:szCs w:val="26"/>
              </w:rPr>
            </w:pPr>
          </w:p>
        </w:tc>
        <w:tc>
          <w:tcPr>
            <w:tcW w:w="2516" w:type="dxa"/>
          </w:tcPr>
          <w:p w:rsidR="00A03A95" w:rsidRPr="001610E1" w:rsidRDefault="00A03A95" w:rsidP="00EB2AD8">
            <w:pPr>
              <w:jc w:val="both"/>
              <w:rPr>
                <w:sz w:val="26"/>
                <w:szCs w:val="26"/>
              </w:rPr>
            </w:pPr>
            <w:r w:rsidRPr="001610E1">
              <w:rPr>
                <w:color w:val="000000"/>
                <w:sz w:val="26"/>
                <w:szCs w:val="26"/>
                <w:lang w:bidi="ru-RU"/>
              </w:rPr>
              <w:t>3,977</w:t>
            </w:r>
          </w:p>
        </w:tc>
      </w:tr>
      <w:tr w:rsidR="00A03A95" w:rsidRPr="001610E1" w:rsidTr="00B810B4">
        <w:trPr>
          <w:cantSplit/>
        </w:trPr>
        <w:tc>
          <w:tcPr>
            <w:tcW w:w="828" w:type="dxa"/>
          </w:tcPr>
          <w:p w:rsidR="00A03A95" w:rsidRPr="001610E1" w:rsidRDefault="00A03A95" w:rsidP="00EB2AD8">
            <w:pPr>
              <w:jc w:val="both"/>
              <w:rPr>
                <w:sz w:val="26"/>
                <w:szCs w:val="26"/>
              </w:rPr>
            </w:pPr>
            <w:r w:rsidRPr="001610E1">
              <w:rPr>
                <w:sz w:val="26"/>
                <w:szCs w:val="26"/>
              </w:rPr>
              <w:t>12</w:t>
            </w:r>
          </w:p>
        </w:tc>
        <w:tc>
          <w:tcPr>
            <w:tcW w:w="4984" w:type="dxa"/>
          </w:tcPr>
          <w:p w:rsidR="00A03A95" w:rsidRPr="001610E1" w:rsidRDefault="00A03A95" w:rsidP="00EB2AD8">
            <w:pPr>
              <w:jc w:val="both"/>
              <w:rPr>
                <w:color w:val="000000"/>
                <w:sz w:val="26"/>
                <w:szCs w:val="26"/>
                <w:lang w:bidi="ru-RU"/>
              </w:rPr>
            </w:pPr>
            <w:r w:rsidRPr="001610E1">
              <w:rPr>
                <w:color w:val="000000"/>
                <w:sz w:val="26"/>
                <w:szCs w:val="26"/>
                <w:lang w:bidi="ru-RU"/>
              </w:rPr>
              <w:t xml:space="preserve">Межпоселковый газопровод к д. Редогощь, п. Покровский, с. </w:t>
            </w:r>
            <w:proofErr w:type="gramStart"/>
            <w:r w:rsidRPr="001610E1">
              <w:rPr>
                <w:color w:val="000000"/>
                <w:sz w:val="26"/>
                <w:szCs w:val="26"/>
                <w:lang w:bidi="ru-RU"/>
              </w:rPr>
              <w:t>Высокое</w:t>
            </w:r>
            <w:proofErr w:type="gramEnd"/>
            <w:r w:rsidRPr="001610E1">
              <w:rPr>
                <w:color w:val="000000"/>
                <w:sz w:val="26"/>
                <w:szCs w:val="26"/>
                <w:lang w:bidi="ru-RU"/>
              </w:rPr>
              <w:t>, Троснянского района, Орловской области</w:t>
            </w:r>
          </w:p>
        </w:tc>
        <w:tc>
          <w:tcPr>
            <w:tcW w:w="1701" w:type="dxa"/>
          </w:tcPr>
          <w:p w:rsidR="00A03A95" w:rsidRPr="001610E1" w:rsidRDefault="00A03A95" w:rsidP="00EB2AD8">
            <w:pPr>
              <w:jc w:val="both"/>
              <w:rPr>
                <w:sz w:val="26"/>
                <w:szCs w:val="26"/>
              </w:rPr>
            </w:pPr>
            <w:r w:rsidRPr="001610E1">
              <w:rPr>
                <w:color w:val="000000"/>
                <w:sz w:val="26"/>
                <w:szCs w:val="26"/>
                <w:lang w:bidi="ru-RU"/>
              </w:rPr>
              <w:t xml:space="preserve">ШРП- 3 </w:t>
            </w:r>
            <w:proofErr w:type="gramStart"/>
            <w:r w:rsidRPr="001610E1">
              <w:rPr>
                <w:color w:val="000000"/>
                <w:sz w:val="26"/>
                <w:szCs w:val="26"/>
                <w:lang w:bidi="ru-RU"/>
              </w:rPr>
              <w:t>шт</w:t>
            </w:r>
            <w:proofErr w:type="gramEnd"/>
          </w:p>
        </w:tc>
        <w:tc>
          <w:tcPr>
            <w:tcW w:w="2516" w:type="dxa"/>
          </w:tcPr>
          <w:p w:rsidR="00A03A95" w:rsidRPr="001610E1" w:rsidRDefault="00A03A95" w:rsidP="00EB2AD8">
            <w:pPr>
              <w:jc w:val="both"/>
              <w:rPr>
                <w:sz w:val="26"/>
                <w:szCs w:val="26"/>
              </w:rPr>
            </w:pPr>
            <w:r w:rsidRPr="001610E1">
              <w:rPr>
                <w:color w:val="000000"/>
                <w:sz w:val="26"/>
                <w:szCs w:val="26"/>
                <w:lang w:bidi="ru-RU"/>
              </w:rPr>
              <w:t>15,918</w:t>
            </w:r>
          </w:p>
        </w:tc>
      </w:tr>
    </w:tbl>
    <w:p w:rsidR="0064203D" w:rsidRPr="001610E1" w:rsidRDefault="0064203D" w:rsidP="001610E1">
      <w:pPr>
        <w:autoSpaceDE w:val="0"/>
        <w:autoSpaceDN w:val="0"/>
        <w:adjustRightInd w:val="0"/>
        <w:ind w:firstLine="709"/>
        <w:jc w:val="both"/>
        <w:rPr>
          <w:color w:val="000000"/>
          <w:sz w:val="26"/>
          <w:szCs w:val="26"/>
        </w:rPr>
      </w:pPr>
    </w:p>
    <w:p w:rsidR="0064203D" w:rsidRPr="001610E1" w:rsidRDefault="00A03A95" w:rsidP="001610E1">
      <w:pPr>
        <w:tabs>
          <w:tab w:val="left" w:pos="1080"/>
          <w:tab w:val="left" w:pos="1440"/>
        </w:tabs>
        <w:ind w:firstLine="709"/>
        <w:jc w:val="both"/>
        <w:rPr>
          <w:color w:val="000000"/>
          <w:sz w:val="26"/>
          <w:szCs w:val="26"/>
        </w:rPr>
      </w:pPr>
      <w:r w:rsidRPr="001610E1">
        <w:rPr>
          <w:color w:val="000000"/>
          <w:sz w:val="26"/>
          <w:szCs w:val="26"/>
        </w:rPr>
        <w:t>с</w:t>
      </w:r>
      <w:proofErr w:type="gramStart"/>
      <w:r w:rsidRPr="001610E1">
        <w:rPr>
          <w:color w:val="000000"/>
          <w:sz w:val="26"/>
          <w:szCs w:val="26"/>
        </w:rPr>
        <w:t>.П</w:t>
      </w:r>
      <w:proofErr w:type="gramEnd"/>
      <w:r w:rsidRPr="001610E1">
        <w:rPr>
          <w:color w:val="000000"/>
          <w:sz w:val="26"/>
          <w:szCs w:val="26"/>
        </w:rPr>
        <w:t>енно-Удельное; п.Вечерняя Заря;</w:t>
      </w:r>
      <w:r w:rsidRPr="001610E1">
        <w:rPr>
          <w:sz w:val="26"/>
          <w:szCs w:val="26"/>
        </w:rPr>
        <w:t xml:space="preserve"> </w:t>
      </w:r>
      <w:r w:rsidRPr="001610E1">
        <w:rPr>
          <w:color w:val="000000"/>
          <w:sz w:val="26"/>
          <w:szCs w:val="26"/>
        </w:rPr>
        <w:t>п.Чичирино; д.Фроловка;</w:t>
      </w:r>
      <w:r w:rsidR="002450E4" w:rsidRPr="001610E1">
        <w:rPr>
          <w:sz w:val="26"/>
          <w:szCs w:val="26"/>
        </w:rPr>
        <w:t xml:space="preserve"> </w:t>
      </w:r>
      <w:r w:rsidR="002450E4" w:rsidRPr="001610E1">
        <w:rPr>
          <w:color w:val="000000"/>
          <w:sz w:val="26"/>
          <w:szCs w:val="26"/>
        </w:rPr>
        <w:t>п.Илюхинский;</w:t>
      </w:r>
      <w:r w:rsidR="002450E4" w:rsidRPr="001610E1">
        <w:rPr>
          <w:sz w:val="26"/>
          <w:szCs w:val="26"/>
        </w:rPr>
        <w:t xml:space="preserve"> </w:t>
      </w:r>
      <w:r w:rsidR="002450E4" w:rsidRPr="001610E1">
        <w:rPr>
          <w:color w:val="000000"/>
          <w:sz w:val="26"/>
          <w:szCs w:val="26"/>
        </w:rPr>
        <w:t>д.Красный Клин;</w:t>
      </w:r>
      <w:r w:rsidR="002450E4" w:rsidRPr="001610E1">
        <w:rPr>
          <w:sz w:val="26"/>
          <w:szCs w:val="26"/>
        </w:rPr>
        <w:t xml:space="preserve"> </w:t>
      </w:r>
      <w:r w:rsidR="002450E4" w:rsidRPr="001610E1">
        <w:rPr>
          <w:color w:val="000000"/>
          <w:sz w:val="26"/>
          <w:szCs w:val="26"/>
        </w:rPr>
        <w:t>д.Змеёвка;</w:t>
      </w:r>
      <w:r w:rsidR="002450E4" w:rsidRPr="001610E1">
        <w:rPr>
          <w:sz w:val="26"/>
          <w:szCs w:val="26"/>
        </w:rPr>
        <w:t xml:space="preserve"> </w:t>
      </w:r>
      <w:r w:rsidR="002450E4" w:rsidRPr="001610E1">
        <w:rPr>
          <w:color w:val="000000"/>
          <w:sz w:val="26"/>
          <w:szCs w:val="26"/>
        </w:rPr>
        <w:t>п.Студенецкий;</w:t>
      </w:r>
      <w:r w:rsidR="002450E4" w:rsidRPr="001610E1">
        <w:rPr>
          <w:sz w:val="26"/>
          <w:szCs w:val="26"/>
        </w:rPr>
        <w:t xml:space="preserve"> </w:t>
      </w:r>
      <w:r w:rsidR="002450E4" w:rsidRPr="001610E1">
        <w:rPr>
          <w:color w:val="000000"/>
          <w:sz w:val="26"/>
          <w:szCs w:val="26"/>
        </w:rPr>
        <w:t>с.Студенок;</w:t>
      </w:r>
      <w:r w:rsidR="002450E4" w:rsidRPr="001610E1">
        <w:rPr>
          <w:sz w:val="26"/>
          <w:szCs w:val="26"/>
        </w:rPr>
        <w:t xml:space="preserve"> </w:t>
      </w:r>
      <w:r w:rsidR="002450E4" w:rsidRPr="001610E1">
        <w:rPr>
          <w:color w:val="000000"/>
          <w:sz w:val="26"/>
          <w:szCs w:val="26"/>
        </w:rPr>
        <w:t>п.Белый Немёд;</w:t>
      </w:r>
      <w:r w:rsidR="002450E4" w:rsidRPr="001610E1">
        <w:rPr>
          <w:sz w:val="26"/>
          <w:szCs w:val="26"/>
        </w:rPr>
        <w:t xml:space="preserve"> </w:t>
      </w:r>
      <w:r w:rsidR="002450E4" w:rsidRPr="001610E1">
        <w:rPr>
          <w:color w:val="000000"/>
          <w:sz w:val="26"/>
          <w:szCs w:val="26"/>
        </w:rPr>
        <w:t>п.Чистые Бугры;</w:t>
      </w:r>
      <w:r w:rsidR="002450E4" w:rsidRPr="001610E1">
        <w:rPr>
          <w:sz w:val="26"/>
          <w:szCs w:val="26"/>
        </w:rPr>
        <w:t xml:space="preserve"> </w:t>
      </w:r>
      <w:r w:rsidR="002450E4" w:rsidRPr="001610E1">
        <w:rPr>
          <w:color w:val="000000"/>
          <w:sz w:val="26"/>
          <w:szCs w:val="26"/>
        </w:rPr>
        <w:t>д.Бырдинка</w:t>
      </w:r>
      <w:r w:rsidR="001610E1" w:rsidRPr="001610E1">
        <w:rPr>
          <w:color w:val="000000"/>
          <w:sz w:val="26"/>
          <w:szCs w:val="26"/>
        </w:rPr>
        <w:t xml:space="preserve"> населенные пункты не газифицированы</w:t>
      </w:r>
    </w:p>
    <w:p w:rsidR="00A03A95" w:rsidRPr="001610E1" w:rsidRDefault="00A03A95" w:rsidP="001610E1">
      <w:pPr>
        <w:tabs>
          <w:tab w:val="left" w:pos="1080"/>
          <w:tab w:val="left" w:pos="1440"/>
        </w:tabs>
        <w:ind w:firstLine="709"/>
        <w:jc w:val="both"/>
        <w:rPr>
          <w:color w:val="000000"/>
          <w:sz w:val="26"/>
          <w:szCs w:val="26"/>
        </w:rPr>
      </w:pPr>
      <w:r w:rsidRPr="001610E1">
        <w:rPr>
          <w:color w:val="000000"/>
          <w:sz w:val="26"/>
          <w:szCs w:val="26"/>
          <w:lang w:bidi="ru-RU"/>
        </w:rPr>
        <w:t>В настоящее время на территории Пенновского сельского поселения запланировано строительство сети газораспределения для подключения (технологического присоединения) объекта «Комплекс зданий и сооружений по искусственному осеменению, воспроизводству и откорму свиней, свиноводческого комплекса близ н.п. Крапивка, Троснянского района, компан</w:t>
      </w:r>
      <w:proofErr w:type="gramStart"/>
      <w:r w:rsidRPr="001610E1">
        <w:rPr>
          <w:color w:val="000000"/>
          <w:sz w:val="26"/>
          <w:szCs w:val="26"/>
          <w:lang w:bidi="ru-RU"/>
        </w:rPr>
        <w:t>ии ООО</w:t>
      </w:r>
      <w:proofErr w:type="gramEnd"/>
      <w:r w:rsidRPr="001610E1">
        <w:rPr>
          <w:color w:val="000000"/>
          <w:sz w:val="26"/>
          <w:szCs w:val="26"/>
          <w:lang w:bidi="ru-RU"/>
        </w:rPr>
        <w:t xml:space="preserve"> "МИРАТОРГ-КУРСК</w:t>
      </w:r>
    </w:p>
    <w:p w:rsidR="0064203D" w:rsidRPr="001610E1" w:rsidRDefault="0064203D" w:rsidP="001610E1">
      <w:pPr>
        <w:tabs>
          <w:tab w:val="left" w:pos="1080"/>
          <w:tab w:val="left" w:pos="1440"/>
        </w:tabs>
        <w:ind w:firstLine="709"/>
        <w:jc w:val="both"/>
        <w:rPr>
          <w:color w:val="000000"/>
          <w:sz w:val="26"/>
          <w:szCs w:val="26"/>
        </w:rPr>
      </w:pPr>
      <w:r w:rsidRPr="001610E1">
        <w:rPr>
          <w:color w:val="000000"/>
          <w:sz w:val="26"/>
          <w:szCs w:val="26"/>
        </w:rPr>
        <w:t>Остальные населенные пункты имеют незначительное население, которое имеет тенденцию уменьшения, поэтому их газифицировать не имеет смысла.</w:t>
      </w:r>
    </w:p>
    <w:p w:rsidR="0064203D" w:rsidRPr="001610E1" w:rsidRDefault="0064203D" w:rsidP="001610E1">
      <w:pPr>
        <w:pStyle w:val="a5"/>
        <w:ind w:firstLine="709"/>
        <w:rPr>
          <w:rFonts w:cs="Times New Roman"/>
          <w:bCs/>
          <w:i/>
          <w:iCs/>
          <w:sz w:val="26"/>
          <w:szCs w:val="26"/>
        </w:rPr>
      </w:pPr>
      <w:r w:rsidRPr="001610E1">
        <w:rPr>
          <w:rFonts w:cs="Times New Roman"/>
          <w:b/>
          <w:sz w:val="26"/>
          <w:szCs w:val="26"/>
        </w:rPr>
        <w:t>Выводы</w:t>
      </w:r>
    </w:p>
    <w:p w:rsidR="0064203D" w:rsidRPr="001610E1" w:rsidRDefault="0064203D" w:rsidP="001610E1">
      <w:pPr>
        <w:pStyle w:val="af4"/>
        <w:overflowPunct/>
        <w:autoSpaceDE/>
        <w:autoSpaceDN/>
        <w:adjustRightInd/>
        <w:rPr>
          <w:bCs/>
          <w:sz w:val="26"/>
          <w:szCs w:val="26"/>
        </w:rPr>
      </w:pPr>
      <w:r w:rsidRPr="001610E1">
        <w:rPr>
          <w:bCs/>
          <w:sz w:val="26"/>
          <w:szCs w:val="26"/>
        </w:rPr>
        <w:t>Реализация мероприятий по газификации поселения позволила:</w:t>
      </w:r>
    </w:p>
    <w:p w:rsidR="0064203D" w:rsidRPr="001610E1" w:rsidRDefault="0064203D" w:rsidP="001610E1">
      <w:pPr>
        <w:pStyle w:val="af4"/>
        <w:numPr>
          <w:ilvl w:val="0"/>
          <w:numId w:val="12"/>
        </w:numPr>
        <w:overflowPunct/>
        <w:autoSpaceDE/>
        <w:autoSpaceDN/>
        <w:adjustRightInd/>
        <w:ind w:left="0" w:firstLine="709"/>
        <w:rPr>
          <w:bCs/>
          <w:sz w:val="26"/>
          <w:szCs w:val="26"/>
        </w:rPr>
      </w:pPr>
      <w:r w:rsidRPr="001610E1">
        <w:rPr>
          <w:bCs/>
          <w:sz w:val="26"/>
          <w:szCs w:val="26"/>
        </w:rPr>
        <w:t xml:space="preserve">довести уровень газификации поселения до </w:t>
      </w:r>
      <w:r w:rsidRPr="001610E1">
        <w:rPr>
          <w:bCs/>
          <w:color w:val="000000"/>
          <w:sz w:val="26"/>
          <w:szCs w:val="26"/>
        </w:rPr>
        <w:t>90</w:t>
      </w:r>
      <w:r w:rsidRPr="001610E1">
        <w:rPr>
          <w:bCs/>
          <w:sz w:val="26"/>
          <w:szCs w:val="26"/>
        </w:rPr>
        <w:t>%;</w:t>
      </w:r>
    </w:p>
    <w:p w:rsidR="0064203D" w:rsidRPr="00AF5B03" w:rsidRDefault="00EE7F34" w:rsidP="00C15B63">
      <w:pPr>
        <w:pStyle w:val="2"/>
        <w:ind w:firstLine="709"/>
        <w:jc w:val="center"/>
        <w:rPr>
          <w:b/>
          <w:sz w:val="26"/>
          <w:szCs w:val="26"/>
        </w:rPr>
      </w:pPr>
      <w:bookmarkStart w:id="37" w:name="_Toc109232354"/>
      <w:r w:rsidRPr="00AF5B03">
        <w:rPr>
          <w:b/>
          <w:sz w:val="26"/>
          <w:szCs w:val="26"/>
        </w:rPr>
        <w:lastRenderedPageBreak/>
        <w:t xml:space="preserve">3.2.2 </w:t>
      </w:r>
      <w:r w:rsidR="0064203D" w:rsidRPr="00AF5B03">
        <w:rPr>
          <w:b/>
          <w:sz w:val="26"/>
          <w:szCs w:val="26"/>
        </w:rPr>
        <w:t>Водоснабжение</w:t>
      </w:r>
      <w:bookmarkEnd w:id="37"/>
    </w:p>
    <w:p w:rsidR="0064203D" w:rsidRPr="001610E1" w:rsidRDefault="0064203D" w:rsidP="001610E1">
      <w:pPr>
        <w:pStyle w:val="a5"/>
        <w:ind w:firstLine="709"/>
        <w:rPr>
          <w:rFonts w:cs="Times New Roman"/>
          <w:bCs/>
          <w:color w:val="000000"/>
          <w:sz w:val="26"/>
          <w:szCs w:val="26"/>
        </w:rPr>
      </w:pPr>
      <w:r w:rsidRPr="001610E1">
        <w:rPr>
          <w:rFonts w:cs="Times New Roman"/>
          <w:bCs/>
          <w:color w:val="000000"/>
          <w:sz w:val="26"/>
          <w:szCs w:val="26"/>
        </w:rPr>
        <w:t xml:space="preserve">Источниками централизованного водоснабжения </w:t>
      </w:r>
      <w:r w:rsidRPr="001610E1">
        <w:rPr>
          <w:rFonts w:cs="Times New Roman"/>
          <w:color w:val="000000"/>
          <w:sz w:val="26"/>
          <w:szCs w:val="26"/>
        </w:rPr>
        <w:t xml:space="preserve">населенных пунктов Пенновского сельского поселения </w:t>
      </w:r>
      <w:r w:rsidRPr="001610E1">
        <w:rPr>
          <w:rFonts w:cs="Times New Roman"/>
          <w:bCs/>
          <w:color w:val="000000"/>
          <w:sz w:val="26"/>
          <w:szCs w:val="26"/>
        </w:rPr>
        <w:t>являются ресурсы поверхностных и подземных вод.</w:t>
      </w:r>
    </w:p>
    <w:p w:rsidR="0064203D" w:rsidRPr="001610E1" w:rsidRDefault="0064203D" w:rsidP="001610E1">
      <w:pPr>
        <w:pStyle w:val="a5"/>
        <w:ind w:firstLine="709"/>
        <w:rPr>
          <w:rFonts w:cs="Times New Roman"/>
          <w:bCs/>
          <w:color w:val="000000"/>
          <w:sz w:val="26"/>
          <w:szCs w:val="26"/>
        </w:rPr>
      </w:pPr>
      <w:r w:rsidRPr="001610E1">
        <w:rPr>
          <w:rFonts w:cs="Times New Roman"/>
          <w:bCs/>
          <w:color w:val="000000"/>
          <w:sz w:val="26"/>
          <w:szCs w:val="26"/>
        </w:rPr>
        <w:t>Основные водопотребители – население, организации, предприятия.</w:t>
      </w:r>
    </w:p>
    <w:p w:rsidR="0064203D" w:rsidRPr="001610E1" w:rsidRDefault="0064203D" w:rsidP="001610E1">
      <w:pPr>
        <w:pStyle w:val="a5"/>
        <w:ind w:firstLine="709"/>
        <w:rPr>
          <w:rFonts w:cs="Times New Roman"/>
          <w:bCs/>
          <w:color w:val="000000"/>
          <w:sz w:val="26"/>
          <w:szCs w:val="26"/>
        </w:rPr>
      </w:pPr>
      <w:r w:rsidRPr="001610E1">
        <w:rPr>
          <w:rFonts w:cs="Times New Roman"/>
          <w:bCs/>
          <w:color w:val="000000"/>
          <w:sz w:val="26"/>
          <w:szCs w:val="26"/>
        </w:rPr>
        <w:t xml:space="preserve">Протяженность водопроводной сети на территории </w:t>
      </w:r>
      <w:r w:rsidRPr="001610E1">
        <w:rPr>
          <w:rFonts w:cs="Times New Roman"/>
          <w:color w:val="000000"/>
          <w:sz w:val="26"/>
          <w:szCs w:val="26"/>
        </w:rPr>
        <w:t xml:space="preserve">Пенновского сельского поселения  </w:t>
      </w:r>
      <w:r w:rsidRPr="001610E1">
        <w:rPr>
          <w:rFonts w:cs="Times New Roman"/>
          <w:bCs/>
          <w:color w:val="000000"/>
          <w:sz w:val="26"/>
          <w:szCs w:val="26"/>
        </w:rPr>
        <w:t>– 9,0 км. Основные источники водоснабжения – это 4</w:t>
      </w:r>
      <w:r w:rsidRPr="001610E1">
        <w:rPr>
          <w:rFonts w:cs="Times New Roman"/>
          <w:bCs/>
          <w:color w:val="FF0000"/>
          <w:sz w:val="26"/>
          <w:szCs w:val="26"/>
        </w:rPr>
        <w:t xml:space="preserve"> </w:t>
      </w:r>
      <w:r w:rsidRPr="001610E1">
        <w:rPr>
          <w:rFonts w:cs="Times New Roman"/>
          <w:bCs/>
          <w:color w:val="000000"/>
          <w:sz w:val="26"/>
          <w:szCs w:val="26"/>
        </w:rPr>
        <w:t>артезианских скважин.</w:t>
      </w:r>
    </w:p>
    <w:p w:rsidR="0064203D" w:rsidRPr="001610E1" w:rsidRDefault="0064203D" w:rsidP="001610E1">
      <w:pPr>
        <w:pStyle w:val="a5"/>
        <w:ind w:firstLine="709"/>
        <w:rPr>
          <w:rFonts w:cs="Times New Roman"/>
          <w:bCs/>
          <w:color w:val="000000"/>
          <w:sz w:val="26"/>
          <w:szCs w:val="26"/>
        </w:rPr>
      </w:pPr>
      <w:r w:rsidRPr="001610E1">
        <w:rPr>
          <w:rFonts w:cs="Times New Roman"/>
          <w:bCs/>
          <w:color w:val="000000"/>
          <w:sz w:val="26"/>
          <w:szCs w:val="26"/>
        </w:rPr>
        <w:t xml:space="preserve">Качество воды – удовлетворительное. Микробиологический состав воды соответствует требованиям </w:t>
      </w:r>
      <w:r w:rsidR="00526C82" w:rsidRPr="001610E1">
        <w:rPr>
          <w:rFonts w:cs="Times New Roman"/>
          <w:bCs/>
          <w:color w:val="000000"/>
          <w:sz w:val="26"/>
          <w:szCs w:val="26"/>
        </w:rPr>
        <w:t xml:space="preserve">ГОСТ </w:t>
      </w:r>
      <w:proofErr w:type="gramStart"/>
      <w:r w:rsidR="00526C82" w:rsidRPr="001610E1">
        <w:rPr>
          <w:rFonts w:cs="Times New Roman"/>
          <w:bCs/>
          <w:color w:val="000000"/>
          <w:sz w:val="26"/>
          <w:szCs w:val="26"/>
        </w:rPr>
        <w:t>Р</w:t>
      </w:r>
      <w:proofErr w:type="gramEnd"/>
      <w:r w:rsidR="00526C82" w:rsidRPr="001610E1">
        <w:rPr>
          <w:rFonts w:cs="Times New Roman"/>
          <w:bCs/>
          <w:color w:val="000000"/>
          <w:sz w:val="26"/>
          <w:szCs w:val="26"/>
        </w:rPr>
        <w:t xml:space="preserve"> 51232-98 </w:t>
      </w:r>
      <w:r w:rsidRPr="001610E1">
        <w:rPr>
          <w:rFonts w:cs="Times New Roman"/>
          <w:bCs/>
          <w:color w:val="000000"/>
          <w:sz w:val="26"/>
          <w:szCs w:val="26"/>
        </w:rPr>
        <w:t xml:space="preserve">и </w:t>
      </w:r>
      <w:r w:rsidR="00526C82" w:rsidRPr="001610E1">
        <w:rPr>
          <w:rFonts w:cs="Times New Roman"/>
          <w:bCs/>
          <w:color w:val="000000"/>
          <w:sz w:val="26"/>
          <w:szCs w:val="26"/>
        </w:rPr>
        <w:t> СанПиН 1.2.3685-21</w:t>
      </w:r>
      <w:r w:rsidRPr="001610E1">
        <w:rPr>
          <w:rFonts w:cs="Times New Roman"/>
          <w:bCs/>
          <w:color w:val="000000"/>
          <w:sz w:val="26"/>
          <w:szCs w:val="26"/>
        </w:rPr>
        <w:t>.</w:t>
      </w:r>
    </w:p>
    <w:p w:rsidR="0064203D" w:rsidRPr="001610E1" w:rsidRDefault="0064203D" w:rsidP="001610E1">
      <w:pPr>
        <w:pStyle w:val="af4"/>
        <w:rPr>
          <w:b/>
          <w:sz w:val="26"/>
          <w:szCs w:val="26"/>
        </w:rPr>
      </w:pPr>
    </w:p>
    <w:p w:rsidR="0064203D" w:rsidRPr="001610E1" w:rsidRDefault="0064203D" w:rsidP="00EE790A">
      <w:pPr>
        <w:pStyle w:val="af4"/>
        <w:jc w:val="center"/>
        <w:rPr>
          <w:b/>
          <w:sz w:val="26"/>
          <w:szCs w:val="26"/>
        </w:rPr>
      </w:pPr>
      <w:r w:rsidRPr="001610E1">
        <w:rPr>
          <w:b/>
          <w:sz w:val="26"/>
          <w:szCs w:val="26"/>
        </w:rPr>
        <w:t>Характеристика водоснабжения</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8</w:t>
      </w:r>
    </w:p>
    <w:p w:rsidR="0064203D" w:rsidRPr="001610E1" w:rsidRDefault="0064203D" w:rsidP="001610E1">
      <w:pPr>
        <w:pStyle w:val="af4"/>
        <w:rPr>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370"/>
        <w:gridCol w:w="1564"/>
        <w:gridCol w:w="1596"/>
        <w:gridCol w:w="1365"/>
      </w:tblGrid>
      <w:tr w:rsidR="00EE790A" w:rsidRPr="001610E1" w:rsidTr="00EE790A">
        <w:tc>
          <w:tcPr>
            <w:tcW w:w="35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B2AD8">
            <w:pPr>
              <w:jc w:val="both"/>
              <w:rPr>
                <w:b/>
                <w:sz w:val="26"/>
                <w:szCs w:val="26"/>
              </w:rPr>
            </w:pPr>
            <w:r>
              <w:rPr>
                <w:b/>
                <w:sz w:val="26"/>
                <w:szCs w:val="26"/>
              </w:rPr>
              <w:t xml:space="preserve">№ </w:t>
            </w:r>
            <w:proofErr w:type="gramStart"/>
            <w:r>
              <w:rPr>
                <w:b/>
                <w:sz w:val="26"/>
                <w:szCs w:val="26"/>
              </w:rPr>
              <w:t>п</w:t>
            </w:r>
            <w:proofErr w:type="gramEnd"/>
            <w:r>
              <w:rPr>
                <w:b/>
                <w:sz w:val="26"/>
                <w:szCs w:val="26"/>
              </w:rPr>
              <w:t>/п</w:t>
            </w:r>
          </w:p>
        </w:tc>
        <w:tc>
          <w:tcPr>
            <w:tcW w:w="22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B2AD8">
            <w:pPr>
              <w:jc w:val="both"/>
              <w:rPr>
                <w:b/>
                <w:sz w:val="26"/>
                <w:szCs w:val="26"/>
              </w:rPr>
            </w:pPr>
            <w:r w:rsidRPr="001610E1">
              <w:rPr>
                <w:b/>
                <w:sz w:val="26"/>
                <w:szCs w:val="26"/>
              </w:rPr>
              <w:t>Наименование объекта</w:t>
            </w:r>
          </w:p>
        </w:tc>
        <w:tc>
          <w:tcPr>
            <w:tcW w:w="81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B2AD8">
            <w:pPr>
              <w:jc w:val="both"/>
              <w:rPr>
                <w:b/>
                <w:sz w:val="26"/>
                <w:szCs w:val="26"/>
              </w:rPr>
            </w:pPr>
            <w:r w:rsidRPr="001610E1">
              <w:rPr>
                <w:b/>
                <w:sz w:val="26"/>
                <w:szCs w:val="26"/>
              </w:rPr>
              <w:t>Местоположение</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B2AD8">
            <w:pPr>
              <w:jc w:val="both"/>
              <w:rPr>
                <w:b/>
                <w:sz w:val="26"/>
                <w:szCs w:val="26"/>
              </w:rPr>
            </w:pPr>
            <w:r w:rsidRPr="001610E1">
              <w:rPr>
                <w:b/>
                <w:sz w:val="26"/>
                <w:szCs w:val="26"/>
              </w:rPr>
              <w:t>Кадастровый номер</w:t>
            </w:r>
          </w:p>
        </w:tc>
        <w:tc>
          <w:tcPr>
            <w:tcW w:w="71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B2AD8">
            <w:pPr>
              <w:jc w:val="both"/>
              <w:rPr>
                <w:b/>
                <w:sz w:val="26"/>
                <w:szCs w:val="26"/>
              </w:rPr>
            </w:pPr>
            <w:r w:rsidRPr="001610E1">
              <w:rPr>
                <w:b/>
                <w:sz w:val="26"/>
                <w:szCs w:val="26"/>
              </w:rPr>
              <w:t>Технические характеристики</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1</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Водонапорная башня, 1990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Колыческий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r w:rsidRPr="001610E1">
              <w:rPr>
                <w:sz w:val="26"/>
                <w:szCs w:val="26"/>
              </w:rPr>
              <w:t>57:08:0740101:81</w:t>
            </w: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Высота 18 м объем 28 куб. м</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2</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Водопровод, 1981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Рождественский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r w:rsidRPr="001610E1">
              <w:rPr>
                <w:sz w:val="26"/>
                <w:szCs w:val="26"/>
              </w:rPr>
              <w:t>57:08:0560101:95</w:t>
            </w: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1357м</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3</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 xml:space="preserve">Водопровод, 1987 г., </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Рождественский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r w:rsidRPr="001610E1">
              <w:rPr>
                <w:sz w:val="26"/>
                <w:szCs w:val="26"/>
              </w:rPr>
              <w:t>57:08:0510101:183</w:t>
            </w: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908 м</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4</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lang w:val="en-US"/>
              </w:rPr>
            </w:pPr>
            <w:r w:rsidRPr="001610E1">
              <w:rPr>
                <w:sz w:val="26"/>
                <w:szCs w:val="26"/>
              </w:rPr>
              <w:t>Водонапорная башня, 1989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Рождественский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r w:rsidRPr="001610E1">
              <w:rPr>
                <w:sz w:val="26"/>
                <w:szCs w:val="26"/>
              </w:rPr>
              <w:t>57:08:0510101:189</w:t>
            </w: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Высота 11 м объем 18 куб</w:t>
            </w:r>
            <w:proofErr w:type="gramStart"/>
            <w:r w:rsidRPr="001610E1">
              <w:rPr>
                <w:sz w:val="26"/>
                <w:szCs w:val="26"/>
              </w:rPr>
              <w:t>.м</w:t>
            </w:r>
            <w:proofErr w:type="gramEnd"/>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5</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lang w:val="en-US"/>
              </w:rPr>
            </w:pPr>
            <w:r w:rsidRPr="001610E1">
              <w:rPr>
                <w:sz w:val="26"/>
                <w:szCs w:val="26"/>
              </w:rPr>
              <w:t>Водопровод, 1990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Колычевский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r w:rsidRPr="001610E1">
              <w:rPr>
                <w:sz w:val="26"/>
                <w:szCs w:val="26"/>
              </w:rPr>
              <w:t>57:08:0740101:78</w:t>
            </w: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3570м</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6</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Водопровод, 1985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Рождественский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2000 м</w:t>
            </w:r>
          </w:p>
        </w:tc>
      </w:tr>
      <w:tr w:rsidR="00EE790A" w:rsidRPr="001610E1" w:rsidTr="00EE790A">
        <w:tc>
          <w:tcPr>
            <w:tcW w:w="35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Pr>
                <w:sz w:val="26"/>
                <w:szCs w:val="26"/>
              </w:rPr>
              <w:t>7</w:t>
            </w:r>
          </w:p>
        </w:tc>
        <w:tc>
          <w:tcPr>
            <w:tcW w:w="228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Водонапорная башня, 1989 г.</w:t>
            </w:r>
          </w:p>
        </w:tc>
        <w:tc>
          <w:tcPr>
            <w:tcW w:w="817"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r w:rsidRPr="001610E1">
              <w:rPr>
                <w:sz w:val="26"/>
                <w:szCs w:val="26"/>
              </w:rPr>
              <w:t>п. Рождественский</w:t>
            </w: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B2AD8">
            <w:pPr>
              <w:jc w:val="both"/>
              <w:rPr>
                <w:sz w:val="26"/>
                <w:szCs w:val="26"/>
              </w:rPr>
            </w:pPr>
          </w:p>
        </w:tc>
        <w:tc>
          <w:tcPr>
            <w:tcW w:w="713" w:type="pct"/>
            <w:tcBorders>
              <w:top w:val="single" w:sz="4" w:space="0" w:color="auto"/>
              <w:left w:val="single" w:sz="4" w:space="0" w:color="auto"/>
              <w:bottom w:val="single" w:sz="4" w:space="0" w:color="auto"/>
              <w:right w:val="single" w:sz="4" w:space="0" w:color="auto"/>
            </w:tcBorders>
          </w:tcPr>
          <w:p w:rsidR="00EE790A" w:rsidRPr="001610E1" w:rsidRDefault="00EE790A" w:rsidP="00EB2AD8">
            <w:pPr>
              <w:jc w:val="both"/>
              <w:rPr>
                <w:sz w:val="26"/>
                <w:szCs w:val="26"/>
              </w:rPr>
            </w:pPr>
          </w:p>
        </w:tc>
      </w:tr>
    </w:tbl>
    <w:p w:rsidR="0064203D" w:rsidRPr="001610E1" w:rsidRDefault="0064203D" w:rsidP="001610E1">
      <w:pPr>
        <w:pStyle w:val="a5"/>
        <w:ind w:firstLine="709"/>
        <w:rPr>
          <w:rFonts w:cs="Times New Roman"/>
          <w:sz w:val="26"/>
          <w:szCs w:val="26"/>
        </w:rPr>
      </w:pPr>
    </w:p>
    <w:p w:rsidR="0064203D" w:rsidRPr="001610E1" w:rsidRDefault="0064203D" w:rsidP="001610E1">
      <w:pPr>
        <w:pStyle w:val="a5"/>
        <w:ind w:firstLine="709"/>
        <w:rPr>
          <w:rFonts w:cs="Times New Roman"/>
          <w:sz w:val="26"/>
          <w:szCs w:val="26"/>
        </w:rPr>
      </w:pPr>
      <w:r w:rsidRPr="001610E1">
        <w:rPr>
          <w:rFonts w:cs="Times New Roman"/>
          <w:sz w:val="26"/>
          <w:szCs w:val="26"/>
        </w:rPr>
        <w:t>В 19 населенных пунктах сельского поселения централизованное водоснабжение отсутствует. Население в данных населенных пунктах небольшое и имеет тенденцию к уменьшению, поэтому не имеет смысла здесь проводить водопровод. В с</w:t>
      </w:r>
      <w:proofErr w:type="gramStart"/>
      <w:r w:rsidRPr="001610E1">
        <w:rPr>
          <w:rFonts w:cs="Times New Roman"/>
          <w:sz w:val="26"/>
          <w:szCs w:val="26"/>
        </w:rPr>
        <w:t>.Р</w:t>
      </w:r>
      <w:proofErr w:type="gramEnd"/>
      <w:r w:rsidRPr="001610E1">
        <w:rPr>
          <w:rFonts w:cs="Times New Roman"/>
          <w:sz w:val="26"/>
          <w:szCs w:val="26"/>
        </w:rPr>
        <w:t>ождественское водопровод не функционирует и не планируется восстанавливать.</w:t>
      </w:r>
    </w:p>
    <w:p w:rsidR="00526C82" w:rsidRPr="001610E1" w:rsidRDefault="00526C82" w:rsidP="001610E1">
      <w:pPr>
        <w:pStyle w:val="a5"/>
        <w:ind w:firstLine="709"/>
        <w:rPr>
          <w:rFonts w:cs="Times New Roman"/>
          <w:sz w:val="26"/>
          <w:szCs w:val="26"/>
        </w:rPr>
      </w:pPr>
      <w:r w:rsidRPr="001610E1">
        <w:rPr>
          <w:rFonts w:cs="Times New Roman"/>
          <w:sz w:val="26"/>
          <w:szCs w:val="26"/>
        </w:rPr>
        <w:t xml:space="preserve">Водозаборный узел расположен в п. Рождественский. </w:t>
      </w:r>
      <w:proofErr w:type="gramStart"/>
      <w:r w:rsidRPr="001610E1">
        <w:rPr>
          <w:rFonts w:cs="Times New Roman"/>
          <w:sz w:val="26"/>
          <w:szCs w:val="26"/>
        </w:rPr>
        <w:t xml:space="preserve">Установлен размер </w:t>
      </w:r>
      <w:r w:rsidRPr="001610E1">
        <w:rPr>
          <w:rFonts w:cs="Times New Roman"/>
          <w:sz w:val="26"/>
          <w:szCs w:val="26"/>
          <w:lang w:val="en-US"/>
        </w:rPr>
        <w:t>I</w:t>
      </w:r>
      <w:r w:rsidRPr="001610E1">
        <w:rPr>
          <w:rFonts w:cs="Times New Roman"/>
          <w:sz w:val="26"/>
          <w:szCs w:val="26"/>
        </w:rPr>
        <w:t xml:space="preserve"> пояса зоны санитарной охраны – с севера – 19 м, с северо-востока – 27 м, с востока – 25 м, с запада – 22 м, с северо-запада – 27 м, </w:t>
      </w:r>
      <w:r w:rsidRPr="001610E1">
        <w:rPr>
          <w:rFonts w:cs="Times New Roman"/>
          <w:sz w:val="26"/>
          <w:szCs w:val="26"/>
          <w:lang w:val="en-US"/>
        </w:rPr>
        <w:t>II</w:t>
      </w:r>
      <w:r w:rsidRPr="001610E1">
        <w:rPr>
          <w:rFonts w:cs="Times New Roman"/>
          <w:sz w:val="26"/>
          <w:szCs w:val="26"/>
        </w:rPr>
        <w:t xml:space="preserve"> пояса – 50 м от скважины, </w:t>
      </w:r>
      <w:r w:rsidRPr="001610E1">
        <w:rPr>
          <w:rFonts w:cs="Times New Roman"/>
          <w:sz w:val="26"/>
          <w:szCs w:val="26"/>
          <w:lang w:val="en-US"/>
        </w:rPr>
        <w:t>III</w:t>
      </w:r>
      <w:r w:rsidRPr="001610E1">
        <w:rPr>
          <w:rFonts w:cs="Times New Roman"/>
          <w:sz w:val="26"/>
          <w:szCs w:val="26"/>
        </w:rPr>
        <w:t xml:space="preserve"> пояса – 252 м от скважины</w:t>
      </w:r>
      <w:proofErr w:type="gramEnd"/>
    </w:p>
    <w:p w:rsidR="0064203D" w:rsidRPr="001610E1" w:rsidRDefault="0064203D" w:rsidP="001610E1">
      <w:pPr>
        <w:pStyle w:val="a5"/>
        <w:ind w:firstLine="709"/>
        <w:rPr>
          <w:rFonts w:cs="Times New Roman"/>
          <w:b/>
          <w:bCs/>
          <w:sz w:val="26"/>
          <w:szCs w:val="26"/>
        </w:rPr>
      </w:pPr>
      <w:r w:rsidRPr="001610E1">
        <w:rPr>
          <w:rFonts w:cs="Times New Roman"/>
          <w:b/>
          <w:bCs/>
          <w:sz w:val="26"/>
          <w:szCs w:val="26"/>
        </w:rPr>
        <w:lastRenderedPageBreak/>
        <w:t>Выводы</w:t>
      </w:r>
    </w:p>
    <w:p w:rsidR="0064203D" w:rsidRPr="001610E1" w:rsidRDefault="0064203D" w:rsidP="001610E1">
      <w:pPr>
        <w:pStyle w:val="a5"/>
        <w:ind w:firstLine="709"/>
        <w:rPr>
          <w:rFonts w:cs="Times New Roman"/>
          <w:sz w:val="26"/>
          <w:szCs w:val="26"/>
        </w:rPr>
      </w:pPr>
      <w:r w:rsidRPr="001610E1">
        <w:rPr>
          <w:rFonts w:cs="Times New Roman"/>
          <w:sz w:val="26"/>
          <w:szCs w:val="26"/>
        </w:rPr>
        <w:t>Поселение обладает недостаточными ресурсами питьевых подземных вод, в основном, отвечающих по качественным показателям установленных нормативов. Водозабор из водоносных горизонтов осуществляется в густонаселенных пунктах.</w:t>
      </w:r>
    </w:p>
    <w:p w:rsidR="0064203D" w:rsidRPr="001610E1" w:rsidRDefault="0064203D" w:rsidP="001610E1">
      <w:pPr>
        <w:pStyle w:val="a5"/>
        <w:ind w:firstLine="709"/>
        <w:rPr>
          <w:rFonts w:cs="Times New Roman"/>
          <w:sz w:val="26"/>
          <w:szCs w:val="26"/>
        </w:rPr>
      </w:pPr>
      <w:r w:rsidRPr="001610E1">
        <w:rPr>
          <w:rFonts w:cs="Times New Roman"/>
          <w:sz w:val="26"/>
          <w:szCs w:val="26"/>
        </w:rPr>
        <w:t xml:space="preserve">Для обеспечения поселения качественной питьевой водой необходимо обустройство зон санитарной охраны источников водоснабжения и водопроводных сооружений.  </w:t>
      </w:r>
    </w:p>
    <w:p w:rsidR="0064203D" w:rsidRPr="00AF5B03" w:rsidRDefault="00AF5B03" w:rsidP="00C15B63">
      <w:pPr>
        <w:pStyle w:val="2"/>
        <w:ind w:firstLine="709"/>
        <w:jc w:val="center"/>
        <w:rPr>
          <w:b/>
          <w:sz w:val="26"/>
          <w:szCs w:val="26"/>
        </w:rPr>
      </w:pPr>
      <w:bookmarkStart w:id="38" w:name="_Toc109232355"/>
      <w:r>
        <w:rPr>
          <w:b/>
          <w:sz w:val="26"/>
          <w:szCs w:val="26"/>
        </w:rPr>
        <w:t xml:space="preserve">3.2.3 </w:t>
      </w:r>
      <w:r w:rsidR="0064203D" w:rsidRPr="00AF5B03">
        <w:rPr>
          <w:b/>
          <w:sz w:val="26"/>
          <w:szCs w:val="26"/>
        </w:rPr>
        <w:t>Водоотведение</w:t>
      </w:r>
      <w:bookmarkEnd w:id="38"/>
    </w:p>
    <w:p w:rsidR="0064203D" w:rsidRPr="001610E1" w:rsidRDefault="0064203D" w:rsidP="001610E1">
      <w:pPr>
        <w:pStyle w:val="a5"/>
        <w:ind w:firstLine="709"/>
        <w:rPr>
          <w:rFonts w:cs="Times New Roman"/>
          <w:sz w:val="26"/>
          <w:szCs w:val="26"/>
        </w:rPr>
      </w:pPr>
      <w:r w:rsidRPr="001610E1">
        <w:rPr>
          <w:rFonts w:cs="Times New Roman"/>
          <w:sz w:val="26"/>
          <w:szCs w:val="26"/>
        </w:rPr>
        <w:t>На территории Пенновского сельского поселения очистка сточных вод включает канализационную сеть протяженностью 3,0 км с выводом к очистным сооружениям в северо-восточной части пос. Рождественский. Канализационная сеть обслуживает только малоэтажную застройку поселка. Индивидуальные жилые дома, общественные здания оборудованы автономными емкостями.</w:t>
      </w:r>
    </w:p>
    <w:p w:rsidR="00B810B4" w:rsidRDefault="00B810B4" w:rsidP="00B810B4">
      <w:pPr>
        <w:pStyle w:val="af4"/>
        <w:jc w:val="center"/>
        <w:rPr>
          <w:b/>
          <w:sz w:val="26"/>
          <w:szCs w:val="26"/>
        </w:rPr>
      </w:pPr>
    </w:p>
    <w:p w:rsidR="00526C82" w:rsidRDefault="00526C82" w:rsidP="00B810B4">
      <w:pPr>
        <w:pStyle w:val="af4"/>
        <w:jc w:val="center"/>
        <w:rPr>
          <w:b/>
          <w:bCs/>
          <w:sz w:val="26"/>
          <w:szCs w:val="26"/>
        </w:rPr>
      </w:pPr>
      <w:r w:rsidRPr="001610E1">
        <w:rPr>
          <w:b/>
          <w:sz w:val="26"/>
          <w:szCs w:val="26"/>
        </w:rPr>
        <w:t xml:space="preserve">Характеристика </w:t>
      </w:r>
      <w:r w:rsidRPr="001610E1">
        <w:rPr>
          <w:b/>
          <w:bCs/>
          <w:sz w:val="26"/>
          <w:szCs w:val="26"/>
        </w:rPr>
        <w:t>водоотведения</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5"/>
        <w:gridCol w:w="3684"/>
        <w:gridCol w:w="2348"/>
        <w:gridCol w:w="1619"/>
        <w:gridCol w:w="1384"/>
      </w:tblGrid>
      <w:tr w:rsidR="00EE790A" w:rsidRPr="001610E1" w:rsidTr="00EE790A">
        <w:tc>
          <w:tcPr>
            <w:tcW w:w="2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0113E">
            <w:pPr>
              <w:jc w:val="center"/>
              <w:rPr>
                <w:b/>
                <w:sz w:val="26"/>
                <w:szCs w:val="26"/>
              </w:rPr>
            </w:pPr>
            <w:r>
              <w:rPr>
                <w:b/>
                <w:sz w:val="26"/>
                <w:szCs w:val="26"/>
              </w:rPr>
              <w:t xml:space="preserve">№ </w:t>
            </w:r>
            <w:proofErr w:type="gramStart"/>
            <w:r>
              <w:rPr>
                <w:b/>
                <w:sz w:val="26"/>
                <w:szCs w:val="26"/>
              </w:rPr>
              <w:t>п</w:t>
            </w:r>
            <w:proofErr w:type="gramEnd"/>
            <w:r>
              <w:rPr>
                <w:b/>
                <w:sz w:val="26"/>
                <w:szCs w:val="26"/>
              </w:rPr>
              <w:t>/п</w:t>
            </w:r>
          </w:p>
        </w:tc>
        <w:tc>
          <w:tcPr>
            <w:tcW w:w="1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0113E">
            <w:pPr>
              <w:jc w:val="center"/>
              <w:rPr>
                <w:b/>
                <w:sz w:val="26"/>
                <w:szCs w:val="26"/>
              </w:rPr>
            </w:pPr>
            <w:r w:rsidRPr="001610E1">
              <w:rPr>
                <w:b/>
                <w:sz w:val="26"/>
                <w:szCs w:val="26"/>
              </w:rPr>
              <w:t>Наименование объекта</w:t>
            </w: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0113E">
            <w:pPr>
              <w:jc w:val="center"/>
              <w:rPr>
                <w:b/>
                <w:sz w:val="26"/>
                <w:szCs w:val="26"/>
              </w:rPr>
            </w:pPr>
            <w:r w:rsidRPr="001610E1">
              <w:rPr>
                <w:b/>
                <w:sz w:val="26"/>
                <w:szCs w:val="26"/>
              </w:rPr>
              <w:t>Местоположение</w:t>
            </w:r>
          </w:p>
        </w:tc>
        <w:tc>
          <w:tcPr>
            <w:tcW w:w="8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0113E">
            <w:pPr>
              <w:jc w:val="center"/>
              <w:rPr>
                <w:b/>
                <w:sz w:val="26"/>
                <w:szCs w:val="26"/>
              </w:rPr>
            </w:pPr>
            <w:r w:rsidRPr="001610E1">
              <w:rPr>
                <w:b/>
                <w:sz w:val="26"/>
                <w:szCs w:val="26"/>
              </w:rPr>
              <w:t>Кадастровый номер</w:t>
            </w:r>
          </w:p>
        </w:tc>
        <w:tc>
          <w:tcPr>
            <w:tcW w:w="7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790A" w:rsidRPr="001610E1" w:rsidRDefault="00EE790A" w:rsidP="00E0113E">
            <w:pPr>
              <w:jc w:val="center"/>
              <w:rPr>
                <w:b/>
                <w:sz w:val="26"/>
                <w:szCs w:val="26"/>
              </w:rPr>
            </w:pPr>
            <w:r w:rsidRPr="001610E1">
              <w:rPr>
                <w:b/>
                <w:sz w:val="26"/>
                <w:szCs w:val="26"/>
              </w:rPr>
              <w:t>Технические характеристики</w:t>
            </w:r>
          </w:p>
        </w:tc>
      </w:tr>
      <w:tr w:rsidR="00EE790A" w:rsidRPr="001610E1" w:rsidTr="00EE790A">
        <w:tc>
          <w:tcPr>
            <w:tcW w:w="279"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Pr>
                <w:sz w:val="26"/>
                <w:szCs w:val="26"/>
              </w:rPr>
              <w:t>1</w:t>
            </w:r>
          </w:p>
        </w:tc>
        <w:tc>
          <w:tcPr>
            <w:tcW w:w="1925"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 xml:space="preserve">Очистные сооружения, 1975 г. </w:t>
            </w:r>
          </w:p>
        </w:tc>
        <w:tc>
          <w:tcPr>
            <w:tcW w:w="1227"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п. Рождественский</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0113E">
            <w:pPr>
              <w:jc w:val="both"/>
              <w:rPr>
                <w:sz w:val="26"/>
                <w:szCs w:val="26"/>
              </w:rPr>
            </w:pPr>
            <w:r w:rsidRPr="001610E1">
              <w:rPr>
                <w:sz w:val="26"/>
                <w:szCs w:val="26"/>
              </w:rPr>
              <w:t>57:08:0510101:156</w:t>
            </w:r>
          </w:p>
        </w:tc>
        <w:tc>
          <w:tcPr>
            <w:tcW w:w="723"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133,6 кв. м</w:t>
            </w:r>
          </w:p>
        </w:tc>
      </w:tr>
      <w:tr w:rsidR="00EE790A" w:rsidRPr="001610E1" w:rsidTr="00EE790A">
        <w:tc>
          <w:tcPr>
            <w:tcW w:w="279"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Pr>
                <w:sz w:val="26"/>
                <w:szCs w:val="26"/>
              </w:rPr>
              <w:t>2</w:t>
            </w:r>
          </w:p>
        </w:tc>
        <w:tc>
          <w:tcPr>
            <w:tcW w:w="1925"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Канализационные сети, 1975 г.</w:t>
            </w:r>
          </w:p>
        </w:tc>
        <w:tc>
          <w:tcPr>
            <w:tcW w:w="1227"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п. Рождественский</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EE790A" w:rsidRPr="001610E1" w:rsidRDefault="00EE790A" w:rsidP="00E0113E">
            <w:pPr>
              <w:jc w:val="both"/>
              <w:rPr>
                <w:sz w:val="26"/>
                <w:szCs w:val="26"/>
              </w:rPr>
            </w:pPr>
            <w:r w:rsidRPr="001610E1">
              <w:rPr>
                <w:sz w:val="26"/>
                <w:szCs w:val="26"/>
              </w:rPr>
              <w:t>57:08:0510101:157</w:t>
            </w:r>
          </w:p>
        </w:tc>
        <w:tc>
          <w:tcPr>
            <w:tcW w:w="723" w:type="pct"/>
            <w:tcBorders>
              <w:top w:val="single" w:sz="4" w:space="0" w:color="auto"/>
              <w:left w:val="single" w:sz="4" w:space="0" w:color="auto"/>
              <w:bottom w:val="single" w:sz="4" w:space="0" w:color="auto"/>
              <w:right w:val="single" w:sz="4" w:space="0" w:color="auto"/>
            </w:tcBorders>
          </w:tcPr>
          <w:p w:rsidR="00EE790A" w:rsidRPr="001610E1" w:rsidRDefault="00EE790A" w:rsidP="00E0113E">
            <w:pPr>
              <w:jc w:val="both"/>
              <w:rPr>
                <w:sz w:val="26"/>
                <w:szCs w:val="26"/>
              </w:rPr>
            </w:pPr>
            <w:r w:rsidRPr="001610E1">
              <w:rPr>
                <w:sz w:val="26"/>
                <w:szCs w:val="26"/>
              </w:rPr>
              <w:t>1641м</w:t>
            </w:r>
          </w:p>
        </w:tc>
      </w:tr>
    </w:tbl>
    <w:p w:rsidR="00526C82" w:rsidRPr="001610E1" w:rsidRDefault="00526C82" w:rsidP="001610E1">
      <w:pPr>
        <w:pStyle w:val="a5"/>
        <w:ind w:firstLine="709"/>
        <w:rPr>
          <w:rFonts w:cs="Times New Roman"/>
          <w:sz w:val="26"/>
          <w:szCs w:val="26"/>
        </w:rPr>
      </w:pPr>
    </w:p>
    <w:p w:rsidR="0064203D" w:rsidRPr="00E0113E" w:rsidRDefault="0064203D" w:rsidP="001610E1">
      <w:pPr>
        <w:pStyle w:val="a5"/>
        <w:ind w:firstLine="709"/>
        <w:rPr>
          <w:rFonts w:cs="Times New Roman"/>
          <w:bCs/>
          <w:sz w:val="26"/>
          <w:szCs w:val="26"/>
        </w:rPr>
      </w:pPr>
      <w:r w:rsidRPr="001610E1">
        <w:rPr>
          <w:rFonts w:cs="Times New Roman"/>
          <w:bCs/>
          <w:sz w:val="26"/>
          <w:szCs w:val="26"/>
        </w:rPr>
        <w:t>Очистные сооружения требуют ремонта, так как разрушены распределительные колодцы</w:t>
      </w:r>
      <w:r w:rsidRPr="00E0113E">
        <w:rPr>
          <w:rFonts w:cs="Times New Roman"/>
          <w:bCs/>
          <w:sz w:val="26"/>
          <w:szCs w:val="26"/>
        </w:rPr>
        <w:t>, нет люков на колодцах, разрушаются стены отстойников. Очистные сооружения обслуживает МУЖКП с</w:t>
      </w:r>
      <w:proofErr w:type="gramStart"/>
      <w:r w:rsidRPr="00E0113E">
        <w:rPr>
          <w:rFonts w:cs="Times New Roman"/>
          <w:bCs/>
          <w:sz w:val="26"/>
          <w:szCs w:val="26"/>
        </w:rPr>
        <w:t>.Т</w:t>
      </w:r>
      <w:proofErr w:type="gramEnd"/>
      <w:r w:rsidRPr="00E0113E">
        <w:rPr>
          <w:rFonts w:cs="Times New Roman"/>
          <w:bCs/>
          <w:sz w:val="26"/>
          <w:szCs w:val="26"/>
        </w:rPr>
        <w:t>росна.</w:t>
      </w:r>
    </w:p>
    <w:p w:rsidR="0064203D" w:rsidRPr="001610E1" w:rsidRDefault="0064203D" w:rsidP="001610E1">
      <w:pPr>
        <w:pStyle w:val="a5"/>
        <w:ind w:firstLine="709"/>
        <w:rPr>
          <w:rFonts w:cs="Times New Roman"/>
          <w:sz w:val="26"/>
          <w:szCs w:val="26"/>
        </w:rPr>
      </w:pPr>
      <w:r w:rsidRPr="001610E1">
        <w:rPr>
          <w:rFonts w:cs="Times New Roman"/>
          <w:sz w:val="26"/>
          <w:szCs w:val="26"/>
        </w:rPr>
        <w:t>В других населенных пунктах канализационная сеть отсутствует.</w:t>
      </w:r>
    </w:p>
    <w:p w:rsidR="0064203D" w:rsidRPr="001610E1" w:rsidRDefault="0064203D" w:rsidP="001610E1">
      <w:pPr>
        <w:tabs>
          <w:tab w:val="left" w:pos="561"/>
        </w:tabs>
        <w:ind w:firstLine="709"/>
        <w:jc w:val="both"/>
        <w:rPr>
          <w:bCs/>
          <w:i/>
          <w:iCs/>
          <w:sz w:val="26"/>
          <w:szCs w:val="26"/>
        </w:rPr>
      </w:pPr>
      <w:r w:rsidRPr="001610E1">
        <w:rPr>
          <w:b/>
          <w:bCs/>
          <w:sz w:val="26"/>
          <w:szCs w:val="26"/>
        </w:rPr>
        <w:t>Выводы</w:t>
      </w:r>
    </w:p>
    <w:p w:rsidR="0064203D" w:rsidRPr="001610E1" w:rsidRDefault="0064203D" w:rsidP="001610E1">
      <w:pPr>
        <w:pStyle w:val="ConsPlusNormal"/>
        <w:widowControl/>
        <w:ind w:firstLine="709"/>
        <w:jc w:val="both"/>
        <w:rPr>
          <w:rFonts w:ascii="Times New Roman" w:hAnsi="Times New Roman"/>
          <w:bCs/>
          <w:i/>
          <w:iCs/>
          <w:sz w:val="26"/>
          <w:szCs w:val="26"/>
        </w:rPr>
      </w:pPr>
      <w:r w:rsidRPr="001610E1">
        <w:rPr>
          <w:rFonts w:ascii="Times New Roman" w:hAnsi="Times New Roman"/>
          <w:bCs/>
          <w:sz w:val="26"/>
          <w:szCs w:val="26"/>
        </w:rPr>
        <w:t>Техническое состояние сооружений канализации характеризуется как неудовлетворительное.</w:t>
      </w:r>
      <w:r w:rsidRPr="001610E1">
        <w:rPr>
          <w:rFonts w:ascii="Times New Roman" w:hAnsi="Times New Roman"/>
          <w:sz w:val="26"/>
          <w:szCs w:val="26"/>
        </w:rPr>
        <w:t xml:space="preserve"> Важной </w:t>
      </w:r>
      <w:r w:rsidRPr="001610E1">
        <w:rPr>
          <w:rFonts w:ascii="Times New Roman" w:hAnsi="Times New Roman"/>
          <w:bCs/>
          <w:sz w:val="26"/>
          <w:szCs w:val="26"/>
        </w:rPr>
        <w:t>проблемой остается недостаток мощности систем водоотведения и очистных сооружений.</w:t>
      </w:r>
    </w:p>
    <w:p w:rsidR="0064203D" w:rsidRPr="001610E1" w:rsidRDefault="0064203D" w:rsidP="001610E1">
      <w:pPr>
        <w:pStyle w:val="af4"/>
        <w:rPr>
          <w:b/>
          <w:bCs/>
          <w:sz w:val="26"/>
          <w:szCs w:val="26"/>
        </w:rPr>
      </w:pPr>
    </w:p>
    <w:p w:rsidR="0064203D" w:rsidRPr="00684B6C" w:rsidRDefault="00AF5B03" w:rsidP="00C15B63">
      <w:pPr>
        <w:pStyle w:val="2"/>
        <w:ind w:firstLine="709"/>
        <w:jc w:val="center"/>
        <w:rPr>
          <w:b/>
          <w:sz w:val="26"/>
          <w:szCs w:val="26"/>
        </w:rPr>
      </w:pPr>
      <w:bookmarkStart w:id="39" w:name="_Toc109232356"/>
      <w:r w:rsidRPr="00684B6C">
        <w:rPr>
          <w:b/>
          <w:sz w:val="26"/>
          <w:szCs w:val="26"/>
        </w:rPr>
        <w:t xml:space="preserve">3.2.4 </w:t>
      </w:r>
      <w:r w:rsidR="0064203D" w:rsidRPr="00684B6C">
        <w:rPr>
          <w:b/>
          <w:sz w:val="26"/>
          <w:szCs w:val="26"/>
        </w:rPr>
        <w:t>Электроснабжение</w:t>
      </w:r>
      <w:bookmarkEnd w:id="39"/>
    </w:p>
    <w:p w:rsidR="0064203D" w:rsidRPr="00684B6C" w:rsidRDefault="0064203D" w:rsidP="001610E1">
      <w:pPr>
        <w:ind w:firstLine="709"/>
        <w:jc w:val="both"/>
        <w:rPr>
          <w:sz w:val="26"/>
          <w:szCs w:val="26"/>
        </w:rPr>
      </w:pPr>
      <w:r w:rsidRPr="00684B6C">
        <w:rPr>
          <w:sz w:val="26"/>
          <w:szCs w:val="26"/>
        </w:rPr>
        <w:t>Электроснабжение Пенновского сельского поселения осуществляется через электроподстанцию 110/10кВ с</w:t>
      </w:r>
      <w:proofErr w:type="gramStart"/>
      <w:r w:rsidRPr="00684B6C">
        <w:rPr>
          <w:sz w:val="26"/>
          <w:szCs w:val="26"/>
        </w:rPr>
        <w:t>.Т</w:t>
      </w:r>
      <w:proofErr w:type="gramEnd"/>
      <w:r w:rsidRPr="00684B6C">
        <w:rPr>
          <w:sz w:val="26"/>
          <w:szCs w:val="26"/>
        </w:rPr>
        <w:t xml:space="preserve">росна и </w:t>
      </w:r>
      <w:r w:rsidRPr="00684B6C">
        <w:rPr>
          <w:color w:val="000000"/>
          <w:sz w:val="26"/>
          <w:szCs w:val="26"/>
        </w:rPr>
        <w:t>22</w:t>
      </w:r>
      <w:r w:rsidRPr="00684B6C">
        <w:rPr>
          <w:sz w:val="26"/>
          <w:szCs w:val="26"/>
        </w:rPr>
        <w:t xml:space="preserve"> трансформаторных подстанций 10/0,4 кВ.</w:t>
      </w:r>
    </w:p>
    <w:p w:rsidR="0064203D" w:rsidRPr="00684B6C" w:rsidRDefault="0064203D" w:rsidP="001610E1">
      <w:pPr>
        <w:ind w:firstLine="709"/>
        <w:jc w:val="both"/>
        <w:rPr>
          <w:bCs/>
          <w:sz w:val="26"/>
          <w:szCs w:val="26"/>
        </w:rPr>
      </w:pPr>
      <w:r w:rsidRPr="00684B6C">
        <w:rPr>
          <w:bCs/>
          <w:sz w:val="26"/>
          <w:szCs w:val="26"/>
        </w:rPr>
        <w:t xml:space="preserve">По территории поселения проходят высоковольтные линии электропередачи: </w:t>
      </w:r>
    </w:p>
    <w:p w:rsidR="0064203D" w:rsidRPr="00684B6C" w:rsidRDefault="0064203D" w:rsidP="001610E1">
      <w:pPr>
        <w:numPr>
          <w:ilvl w:val="0"/>
          <w:numId w:val="24"/>
        </w:numPr>
        <w:ind w:left="0" w:firstLine="709"/>
        <w:jc w:val="both"/>
        <w:rPr>
          <w:bCs/>
          <w:color w:val="000000"/>
          <w:sz w:val="26"/>
          <w:szCs w:val="26"/>
        </w:rPr>
      </w:pPr>
      <w:r w:rsidRPr="00684B6C">
        <w:rPr>
          <w:bCs/>
          <w:color w:val="000000"/>
          <w:sz w:val="26"/>
          <w:szCs w:val="26"/>
        </w:rPr>
        <w:t xml:space="preserve">транзитная </w:t>
      </w:r>
      <w:proofErr w:type="gramStart"/>
      <w:r w:rsidRPr="00684B6C">
        <w:rPr>
          <w:bCs/>
          <w:color w:val="000000"/>
          <w:sz w:val="26"/>
          <w:szCs w:val="26"/>
        </w:rPr>
        <w:t>ВЛ</w:t>
      </w:r>
      <w:proofErr w:type="gramEnd"/>
      <w:r w:rsidRPr="00684B6C">
        <w:rPr>
          <w:bCs/>
          <w:color w:val="000000"/>
          <w:sz w:val="26"/>
          <w:szCs w:val="26"/>
        </w:rPr>
        <w:t xml:space="preserve"> 220 кВ протяженностью 10,2 км;</w:t>
      </w:r>
    </w:p>
    <w:p w:rsidR="0064203D" w:rsidRPr="00684B6C" w:rsidRDefault="0064203D" w:rsidP="001610E1">
      <w:pPr>
        <w:numPr>
          <w:ilvl w:val="0"/>
          <w:numId w:val="24"/>
        </w:numPr>
        <w:ind w:left="0" w:firstLine="709"/>
        <w:jc w:val="both"/>
        <w:rPr>
          <w:bCs/>
          <w:color w:val="000000"/>
          <w:sz w:val="26"/>
          <w:szCs w:val="26"/>
        </w:rPr>
      </w:pPr>
      <w:r w:rsidRPr="00684B6C">
        <w:rPr>
          <w:bCs/>
          <w:color w:val="000000"/>
          <w:sz w:val="26"/>
          <w:szCs w:val="26"/>
        </w:rPr>
        <w:t xml:space="preserve">ряд </w:t>
      </w:r>
      <w:proofErr w:type="gramStart"/>
      <w:r w:rsidRPr="00684B6C">
        <w:rPr>
          <w:bCs/>
          <w:color w:val="000000"/>
          <w:sz w:val="26"/>
          <w:szCs w:val="26"/>
        </w:rPr>
        <w:t>ВЛ</w:t>
      </w:r>
      <w:proofErr w:type="gramEnd"/>
      <w:r w:rsidRPr="00684B6C">
        <w:rPr>
          <w:bCs/>
          <w:color w:val="000000"/>
          <w:sz w:val="26"/>
          <w:szCs w:val="26"/>
        </w:rPr>
        <w:t xml:space="preserve"> 10 кВ протяженностью 26,7 км </w:t>
      </w:r>
    </w:p>
    <w:p w:rsidR="0064203D" w:rsidRPr="00684B6C" w:rsidRDefault="0064203D" w:rsidP="001610E1">
      <w:pPr>
        <w:ind w:firstLine="709"/>
        <w:jc w:val="both"/>
        <w:rPr>
          <w:sz w:val="26"/>
          <w:szCs w:val="26"/>
        </w:rPr>
      </w:pPr>
      <w:r w:rsidRPr="00684B6C">
        <w:rPr>
          <w:sz w:val="26"/>
          <w:szCs w:val="26"/>
        </w:rPr>
        <w:t>Процент износа линий электропередачи  60%.</w:t>
      </w:r>
    </w:p>
    <w:p w:rsidR="0064203D" w:rsidRPr="00684B6C" w:rsidRDefault="0064203D" w:rsidP="001610E1">
      <w:pPr>
        <w:ind w:firstLine="709"/>
        <w:jc w:val="both"/>
        <w:rPr>
          <w:bCs/>
          <w:sz w:val="26"/>
          <w:szCs w:val="26"/>
        </w:rPr>
      </w:pPr>
      <w:r w:rsidRPr="00684B6C">
        <w:rPr>
          <w:sz w:val="26"/>
          <w:szCs w:val="26"/>
        </w:rPr>
        <w:t>Система электроснабжения сельского поселения обеспечивает всех потенциальных потребителей электроэнергии.</w:t>
      </w:r>
      <w:r w:rsidRPr="00684B6C">
        <w:rPr>
          <w:bCs/>
          <w:sz w:val="26"/>
          <w:szCs w:val="26"/>
        </w:rPr>
        <w:t xml:space="preserve"> </w:t>
      </w:r>
    </w:p>
    <w:p w:rsidR="0064203D" w:rsidRPr="00684B6C" w:rsidRDefault="0064203D" w:rsidP="001610E1">
      <w:pPr>
        <w:ind w:firstLine="709"/>
        <w:jc w:val="both"/>
        <w:rPr>
          <w:bCs/>
          <w:sz w:val="26"/>
          <w:szCs w:val="26"/>
        </w:rPr>
      </w:pPr>
      <w:r w:rsidRPr="00684B6C">
        <w:rPr>
          <w:sz w:val="26"/>
          <w:szCs w:val="26"/>
        </w:rPr>
        <w:tab/>
      </w:r>
      <w:proofErr w:type="gramStart"/>
      <w:r w:rsidRPr="00684B6C">
        <w:rPr>
          <w:sz w:val="26"/>
          <w:szCs w:val="26"/>
        </w:rPr>
        <w:t>Техническое состояние электрических сетей  сельского поселения удовлетворительное, могут быть использованы при дальнейшей эксплуатации.</w:t>
      </w:r>
      <w:proofErr w:type="gramEnd"/>
      <w:r w:rsidRPr="00684B6C">
        <w:rPr>
          <w:sz w:val="26"/>
          <w:szCs w:val="26"/>
        </w:rPr>
        <w:t xml:space="preserve"> По проекту необходимо наметить плановую реконструкцию ЛЭП и ТП</w:t>
      </w:r>
    </w:p>
    <w:p w:rsidR="0064203D" w:rsidRPr="00684B6C" w:rsidRDefault="00AF5B03" w:rsidP="00C15B63">
      <w:pPr>
        <w:pStyle w:val="2"/>
        <w:ind w:firstLine="709"/>
        <w:jc w:val="center"/>
        <w:rPr>
          <w:b/>
          <w:sz w:val="26"/>
          <w:szCs w:val="26"/>
        </w:rPr>
      </w:pPr>
      <w:bookmarkStart w:id="40" w:name="_Toc109232357"/>
      <w:r w:rsidRPr="00684B6C">
        <w:rPr>
          <w:b/>
          <w:sz w:val="26"/>
          <w:szCs w:val="26"/>
        </w:rPr>
        <w:lastRenderedPageBreak/>
        <w:t>3.2.5</w:t>
      </w:r>
      <w:r w:rsidR="0064203D" w:rsidRPr="00684B6C">
        <w:rPr>
          <w:b/>
          <w:sz w:val="26"/>
          <w:szCs w:val="26"/>
        </w:rPr>
        <w:tab/>
        <w:t>Связь</w:t>
      </w:r>
      <w:bookmarkEnd w:id="40"/>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Связь - часть производственной и социальной инфраструктуры поселения, предназначенная для удовлетворения нужд граждан, органов управления,  юридических лиц в услугах электрической и почтовой связи.</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В настоящее время население, органы управления и предприятия на территории населенных пунктов обеспечиваются услугами связи и информатизации. Оператором телефонной связи является ОАО междугородной и международной электрической связи «Ростелеком» макрорегиональный филиал «Центр» Орловский филиал, структурное подразделение ЛТУ г.с</w:t>
      </w:r>
      <w:proofErr w:type="gramStart"/>
      <w:r w:rsidRPr="00684B6C">
        <w:rPr>
          <w:rFonts w:ascii="Times New Roman" w:hAnsi="Times New Roman"/>
          <w:bCs/>
          <w:sz w:val="26"/>
          <w:szCs w:val="26"/>
        </w:rPr>
        <w:t>.Т</w:t>
      </w:r>
      <w:proofErr w:type="gramEnd"/>
      <w:r w:rsidRPr="00684B6C">
        <w:rPr>
          <w:rFonts w:ascii="Times New Roman" w:hAnsi="Times New Roman"/>
          <w:bCs/>
          <w:sz w:val="26"/>
          <w:szCs w:val="26"/>
        </w:rPr>
        <w:t xml:space="preserve">росна. </w:t>
      </w:r>
    </w:p>
    <w:p w:rsidR="0064203D" w:rsidRPr="00684B6C" w:rsidRDefault="0064203D" w:rsidP="001610E1">
      <w:pPr>
        <w:pStyle w:val="ConsPlusNormal"/>
        <w:widowControl/>
        <w:ind w:firstLine="709"/>
        <w:jc w:val="both"/>
        <w:rPr>
          <w:rFonts w:ascii="Times New Roman" w:hAnsi="Times New Roman"/>
          <w:bCs/>
          <w:color w:val="000000"/>
          <w:sz w:val="26"/>
          <w:szCs w:val="26"/>
        </w:rPr>
      </w:pPr>
      <w:r w:rsidRPr="00684B6C">
        <w:rPr>
          <w:rFonts w:ascii="Times New Roman" w:hAnsi="Times New Roman"/>
          <w:bCs/>
          <w:sz w:val="26"/>
          <w:szCs w:val="26"/>
        </w:rPr>
        <w:t>На территории Пенновского сельского поселения в п</w:t>
      </w:r>
      <w:proofErr w:type="gramStart"/>
      <w:r w:rsidRPr="00684B6C">
        <w:rPr>
          <w:rFonts w:ascii="Times New Roman" w:hAnsi="Times New Roman"/>
          <w:bCs/>
          <w:sz w:val="26"/>
          <w:szCs w:val="26"/>
        </w:rPr>
        <w:t>.Р</w:t>
      </w:r>
      <w:proofErr w:type="gramEnd"/>
      <w:r w:rsidRPr="00684B6C">
        <w:rPr>
          <w:rFonts w:ascii="Times New Roman" w:hAnsi="Times New Roman"/>
          <w:bCs/>
          <w:sz w:val="26"/>
          <w:szCs w:val="26"/>
        </w:rPr>
        <w:t xml:space="preserve">ождественский  введено  АТС общей задействованная емкость </w:t>
      </w:r>
      <w:r w:rsidRPr="00684B6C">
        <w:rPr>
          <w:rFonts w:ascii="Times New Roman" w:hAnsi="Times New Roman"/>
          <w:bCs/>
          <w:color w:val="000000"/>
          <w:sz w:val="26"/>
          <w:szCs w:val="26"/>
        </w:rPr>
        <w:t>90 номеров  в одном здании с Почтой России.</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color w:val="000000"/>
          <w:sz w:val="26"/>
          <w:szCs w:val="26"/>
        </w:rPr>
        <w:t>Таксофоны обслуживают все населенные пункты.</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На территории Пенновского сельского поселения действует сотовая связь всех операторов.</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В Пенновском сельском поселении только одна организация – Управление Федеральной почтовой связи – оказывает услуги почтовой связи населению и предприятиям.</w:t>
      </w:r>
    </w:p>
    <w:p w:rsidR="0064203D" w:rsidRPr="00684B6C" w:rsidRDefault="0064203D" w:rsidP="001610E1">
      <w:pPr>
        <w:pStyle w:val="ConsPlusNormal"/>
        <w:widowControl/>
        <w:ind w:firstLine="709"/>
        <w:jc w:val="both"/>
        <w:rPr>
          <w:rFonts w:ascii="Times New Roman" w:hAnsi="Times New Roman"/>
          <w:bCs/>
          <w:color w:val="000000"/>
          <w:sz w:val="26"/>
          <w:szCs w:val="26"/>
        </w:rPr>
      </w:pPr>
      <w:r w:rsidRPr="00684B6C">
        <w:rPr>
          <w:rFonts w:ascii="Times New Roman" w:hAnsi="Times New Roman"/>
          <w:bCs/>
          <w:color w:val="000000"/>
          <w:sz w:val="26"/>
          <w:szCs w:val="26"/>
        </w:rPr>
        <w:t>Все населенные пункты охвачены почтовой связью, в поселении почтовые отделения расположены на территории п</w:t>
      </w:r>
      <w:proofErr w:type="gramStart"/>
      <w:r w:rsidRPr="00684B6C">
        <w:rPr>
          <w:rFonts w:ascii="Times New Roman" w:hAnsi="Times New Roman"/>
          <w:bCs/>
          <w:color w:val="000000"/>
          <w:sz w:val="26"/>
          <w:szCs w:val="26"/>
        </w:rPr>
        <w:t>.Р</w:t>
      </w:r>
      <w:proofErr w:type="gramEnd"/>
      <w:r w:rsidRPr="00684B6C">
        <w:rPr>
          <w:rFonts w:ascii="Times New Roman" w:hAnsi="Times New Roman"/>
          <w:bCs/>
          <w:color w:val="000000"/>
          <w:sz w:val="26"/>
          <w:szCs w:val="26"/>
        </w:rPr>
        <w:t>ождественское и п.Колычевский.</w:t>
      </w:r>
    </w:p>
    <w:p w:rsidR="0064203D" w:rsidRPr="00684B6C" w:rsidRDefault="0064203D" w:rsidP="001610E1">
      <w:pPr>
        <w:pStyle w:val="af4"/>
        <w:rPr>
          <w:b/>
          <w:bCs/>
          <w:sz w:val="26"/>
          <w:szCs w:val="26"/>
        </w:rPr>
      </w:pPr>
      <w:r w:rsidRPr="00684B6C">
        <w:rPr>
          <w:b/>
          <w:bCs/>
          <w:sz w:val="26"/>
          <w:szCs w:val="26"/>
        </w:rPr>
        <w:t xml:space="preserve">Выводы </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В поселении достаточно развит широкий спектр предоставления услуг связи, телекоммуникаций, телевещания.</w:t>
      </w:r>
    </w:p>
    <w:p w:rsidR="0064203D" w:rsidRPr="00684B6C" w:rsidRDefault="0064203D" w:rsidP="001610E1">
      <w:pPr>
        <w:pStyle w:val="ConsPlusNormal"/>
        <w:widowControl/>
        <w:ind w:firstLine="709"/>
        <w:jc w:val="both"/>
        <w:rPr>
          <w:rFonts w:ascii="Times New Roman" w:hAnsi="Times New Roman"/>
          <w:bCs/>
          <w:sz w:val="26"/>
          <w:szCs w:val="26"/>
        </w:rPr>
      </w:pPr>
      <w:r w:rsidRPr="00684B6C">
        <w:rPr>
          <w:rFonts w:ascii="Times New Roman" w:hAnsi="Times New Roman"/>
          <w:bCs/>
          <w:sz w:val="26"/>
          <w:szCs w:val="26"/>
        </w:rPr>
        <w:t>Основными задачами развития сре</w:t>
      </w:r>
      <w:proofErr w:type="gramStart"/>
      <w:r w:rsidRPr="00684B6C">
        <w:rPr>
          <w:rFonts w:ascii="Times New Roman" w:hAnsi="Times New Roman"/>
          <w:bCs/>
          <w:sz w:val="26"/>
          <w:szCs w:val="26"/>
        </w:rPr>
        <w:t>дств св</w:t>
      </w:r>
      <w:proofErr w:type="gramEnd"/>
      <w:r w:rsidRPr="00684B6C">
        <w:rPr>
          <w:rFonts w:ascii="Times New Roman" w:hAnsi="Times New Roman"/>
          <w:bCs/>
          <w:sz w:val="26"/>
          <w:szCs w:val="26"/>
        </w:rPr>
        <w:t>язи,  телекоммуникаций должны стать:</w:t>
      </w:r>
    </w:p>
    <w:p w:rsidR="0064203D" w:rsidRPr="00684B6C" w:rsidRDefault="0064203D" w:rsidP="001610E1">
      <w:pPr>
        <w:pStyle w:val="ConsPlusNormal"/>
        <w:widowControl/>
        <w:numPr>
          <w:ilvl w:val="0"/>
          <w:numId w:val="13"/>
        </w:numPr>
        <w:ind w:left="0" w:firstLine="709"/>
        <w:jc w:val="both"/>
        <w:rPr>
          <w:rFonts w:ascii="Times New Roman" w:hAnsi="Times New Roman"/>
          <w:bCs/>
          <w:sz w:val="26"/>
          <w:szCs w:val="26"/>
        </w:rPr>
      </w:pPr>
      <w:r w:rsidRPr="00684B6C">
        <w:rPr>
          <w:rFonts w:ascii="Times New Roman" w:hAnsi="Times New Roman"/>
          <w:bCs/>
          <w:sz w:val="26"/>
          <w:szCs w:val="26"/>
        </w:rPr>
        <w:t>развитие рынка услуг телефонной связи общего пользования и сотовой связи;</w:t>
      </w:r>
    </w:p>
    <w:p w:rsidR="0064203D" w:rsidRPr="00684B6C" w:rsidRDefault="0064203D" w:rsidP="001610E1">
      <w:pPr>
        <w:pStyle w:val="ConsPlusNormal"/>
        <w:widowControl/>
        <w:numPr>
          <w:ilvl w:val="0"/>
          <w:numId w:val="13"/>
        </w:numPr>
        <w:ind w:left="0" w:firstLine="709"/>
        <w:jc w:val="both"/>
        <w:rPr>
          <w:rFonts w:ascii="Times New Roman" w:hAnsi="Times New Roman"/>
          <w:bCs/>
          <w:sz w:val="26"/>
          <w:szCs w:val="26"/>
        </w:rPr>
      </w:pPr>
      <w:r w:rsidRPr="00684B6C">
        <w:rPr>
          <w:rFonts w:ascii="Times New Roman" w:hAnsi="Times New Roman"/>
          <w:bCs/>
          <w:sz w:val="26"/>
          <w:szCs w:val="26"/>
        </w:rPr>
        <w:t>обновление технической базы телефонной связи с переходом на цифровые АТС и оптические кабели;</w:t>
      </w:r>
    </w:p>
    <w:p w:rsidR="0064203D" w:rsidRPr="00684B6C" w:rsidRDefault="00AF5B03" w:rsidP="00C15B63">
      <w:pPr>
        <w:pStyle w:val="2"/>
        <w:ind w:firstLine="709"/>
        <w:jc w:val="center"/>
        <w:rPr>
          <w:b/>
          <w:sz w:val="26"/>
          <w:szCs w:val="26"/>
        </w:rPr>
      </w:pPr>
      <w:bookmarkStart w:id="41" w:name="_Toc109232358"/>
      <w:r w:rsidRPr="00684B6C">
        <w:rPr>
          <w:b/>
          <w:sz w:val="26"/>
          <w:szCs w:val="26"/>
        </w:rPr>
        <w:t xml:space="preserve">3.2.6 </w:t>
      </w:r>
      <w:r w:rsidR="0064203D" w:rsidRPr="00684B6C">
        <w:rPr>
          <w:b/>
          <w:sz w:val="26"/>
          <w:szCs w:val="26"/>
        </w:rPr>
        <w:t>Теплоснабжение</w:t>
      </w:r>
      <w:bookmarkEnd w:id="41"/>
    </w:p>
    <w:p w:rsidR="0064203D" w:rsidRPr="00684B6C" w:rsidRDefault="0064203D" w:rsidP="001610E1">
      <w:pPr>
        <w:pStyle w:val="af4"/>
        <w:rPr>
          <w:sz w:val="26"/>
          <w:szCs w:val="26"/>
        </w:rPr>
      </w:pPr>
      <w:r w:rsidRPr="00684B6C">
        <w:rPr>
          <w:sz w:val="26"/>
          <w:szCs w:val="26"/>
        </w:rPr>
        <w:t>Обеспечение теплом Пенновского сельского поселения осуществляется от локальных котельных и автономно от индивидуальных, поквартирных теплогенераторов (котлы АОГВ), вид топлив</w:t>
      </w:r>
      <w:proofErr w:type="gramStart"/>
      <w:r w:rsidRPr="00684B6C">
        <w:rPr>
          <w:sz w:val="26"/>
          <w:szCs w:val="26"/>
        </w:rPr>
        <w:t>а-</w:t>
      </w:r>
      <w:proofErr w:type="gramEnd"/>
      <w:r w:rsidRPr="00684B6C">
        <w:rPr>
          <w:sz w:val="26"/>
          <w:szCs w:val="26"/>
        </w:rPr>
        <w:t xml:space="preserve"> природный газ.</w:t>
      </w:r>
    </w:p>
    <w:p w:rsidR="0064203D" w:rsidRPr="00684B6C" w:rsidRDefault="0064203D" w:rsidP="001610E1">
      <w:pPr>
        <w:pStyle w:val="af4"/>
        <w:rPr>
          <w:sz w:val="26"/>
          <w:szCs w:val="26"/>
        </w:rPr>
      </w:pPr>
      <w:r w:rsidRPr="00684B6C">
        <w:rPr>
          <w:sz w:val="26"/>
          <w:szCs w:val="26"/>
        </w:rPr>
        <w:t>На территории сельского поселения в границах п</w:t>
      </w:r>
      <w:proofErr w:type="gramStart"/>
      <w:r w:rsidRPr="00684B6C">
        <w:rPr>
          <w:sz w:val="26"/>
          <w:szCs w:val="26"/>
        </w:rPr>
        <w:t>.Р</w:t>
      </w:r>
      <w:proofErr w:type="gramEnd"/>
      <w:r w:rsidRPr="00684B6C">
        <w:rPr>
          <w:sz w:val="26"/>
          <w:szCs w:val="26"/>
        </w:rPr>
        <w:t xml:space="preserve">ождественский функционирует  котельная с тремя котлами марки «НР –18», вид топлива- газ. Котельная обслуживает БОУ ТРОО «Рождественская средняя общеобразовательная школа», Детский сад, малоэтажные жилые дома.  </w:t>
      </w:r>
    </w:p>
    <w:p w:rsidR="0064203D" w:rsidRPr="00684B6C" w:rsidRDefault="0064203D" w:rsidP="001610E1">
      <w:pPr>
        <w:pStyle w:val="af4"/>
        <w:rPr>
          <w:sz w:val="26"/>
          <w:szCs w:val="26"/>
        </w:rPr>
      </w:pPr>
      <w:r w:rsidRPr="00684B6C">
        <w:rPr>
          <w:sz w:val="26"/>
          <w:szCs w:val="26"/>
        </w:rPr>
        <w:t>Протяженность теплотрассы в п</w:t>
      </w:r>
      <w:proofErr w:type="gramStart"/>
      <w:r w:rsidRPr="00684B6C">
        <w:rPr>
          <w:sz w:val="26"/>
          <w:szCs w:val="26"/>
        </w:rPr>
        <w:t>.Р</w:t>
      </w:r>
      <w:proofErr w:type="gramEnd"/>
      <w:r w:rsidRPr="00684B6C">
        <w:rPr>
          <w:sz w:val="26"/>
          <w:szCs w:val="26"/>
        </w:rPr>
        <w:t xml:space="preserve">ождественский составляет </w:t>
      </w:r>
      <w:r w:rsidRPr="00684B6C">
        <w:rPr>
          <w:color w:val="000000"/>
          <w:sz w:val="26"/>
          <w:szCs w:val="26"/>
        </w:rPr>
        <w:t>0,6</w:t>
      </w:r>
      <w:r w:rsidRPr="00684B6C">
        <w:rPr>
          <w:sz w:val="26"/>
          <w:szCs w:val="26"/>
        </w:rPr>
        <w:t xml:space="preserve"> км.</w:t>
      </w:r>
    </w:p>
    <w:p w:rsidR="0064203D" w:rsidRPr="00684B6C" w:rsidRDefault="0064203D" w:rsidP="001610E1">
      <w:pPr>
        <w:pStyle w:val="a5"/>
        <w:ind w:firstLine="709"/>
        <w:rPr>
          <w:rFonts w:cs="Times New Roman"/>
          <w:sz w:val="26"/>
          <w:szCs w:val="26"/>
        </w:rPr>
      </w:pPr>
      <w:r w:rsidRPr="00684B6C">
        <w:rPr>
          <w:rFonts w:cs="Times New Roman"/>
          <w:sz w:val="26"/>
          <w:szCs w:val="26"/>
        </w:rPr>
        <w:t xml:space="preserve">В других административных зданиях, в зданиях по социальному обслуживанию населения имеются индивидуальные источники теплоты (ИИТ), работающих на природном газе. Эти источники выполняются в виде наземной контейнерной или крышной котельной модульного типа. Децентрализованное теплоснабжение на основе ИИТ обеспечивает расход топлива, на 10% меньший, чем при централизованном теплоснабжении от котельных за счет исключения потерь в тепловых сетях. </w:t>
      </w:r>
    </w:p>
    <w:p w:rsidR="0064203D" w:rsidRPr="00684B6C" w:rsidRDefault="0064203D" w:rsidP="001610E1">
      <w:pPr>
        <w:pStyle w:val="af4"/>
        <w:rPr>
          <w:b/>
          <w:bCs/>
          <w:sz w:val="26"/>
          <w:szCs w:val="26"/>
        </w:rPr>
      </w:pPr>
      <w:r w:rsidRPr="00684B6C">
        <w:rPr>
          <w:b/>
          <w:bCs/>
          <w:sz w:val="26"/>
          <w:szCs w:val="26"/>
        </w:rPr>
        <w:t>Выводы по градостроительной ситуации и экономическому потенциалу.</w:t>
      </w:r>
    </w:p>
    <w:p w:rsidR="0064203D" w:rsidRPr="00684B6C" w:rsidRDefault="0064203D" w:rsidP="001610E1">
      <w:pPr>
        <w:pStyle w:val="af4"/>
        <w:rPr>
          <w:sz w:val="26"/>
          <w:szCs w:val="26"/>
        </w:rPr>
      </w:pPr>
      <w:r w:rsidRPr="00684B6C">
        <w:rPr>
          <w:sz w:val="26"/>
          <w:szCs w:val="26"/>
        </w:rPr>
        <w:t>В ранее приведенных разделах выполнен систематический анализ территории по следующим факторам:</w:t>
      </w:r>
    </w:p>
    <w:p w:rsidR="0064203D" w:rsidRPr="00684B6C" w:rsidRDefault="0064203D" w:rsidP="001610E1">
      <w:pPr>
        <w:pStyle w:val="af4"/>
        <w:numPr>
          <w:ilvl w:val="0"/>
          <w:numId w:val="18"/>
        </w:numPr>
        <w:ind w:left="0" w:firstLine="709"/>
        <w:rPr>
          <w:sz w:val="26"/>
          <w:szCs w:val="26"/>
        </w:rPr>
      </w:pPr>
      <w:r w:rsidRPr="00684B6C">
        <w:rPr>
          <w:sz w:val="26"/>
          <w:szCs w:val="26"/>
        </w:rPr>
        <w:t>современное градостроительное состояние территории;</w:t>
      </w:r>
    </w:p>
    <w:p w:rsidR="0064203D" w:rsidRPr="00684B6C" w:rsidRDefault="0064203D" w:rsidP="001610E1">
      <w:pPr>
        <w:pStyle w:val="af4"/>
        <w:numPr>
          <w:ilvl w:val="0"/>
          <w:numId w:val="18"/>
        </w:numPr>
        <w:ind w:left="0" w:firstLine="709"/>
        <w:rPr>
          <w:sz w:val="26"/>
          <w:szCs w:val="26"/>
        </w:rPr>
      </w:pPr>
      <w:r w:rsidRPr="00684B6C">
        <w:rPr>
          <w:sz w:val="26"/>
          <w:szCs w:val="26"/>
        </w:rPr>
        <w:lastRenderedPageBreak/>
        <w:t>агроклиматические условия;</w:t>
      </w:r>
    </w:p>
    <w:p w:rsidR="0064203D" w:rsidRPr="00684B6C" w:rsidRDefault="0064203D" w:rsidP="001610E1">
      <w:pPr>
        <w:pStyle w:val="af4"/>
        <w:numPr>
          <w:ilvl w:val="0"/>
          <w:numId w:val="18"/>
        </w:numPr>
        <w:ind w:left="0" w:firstLine="709"/>
        <w:rPr>
          <w:sz w:val="26"/>
          <w:szCs w:val="26"/>
        </w:rPr>
      </w:pPr>
      <w:r w:rsidRPr="00684B6C">
        <w:rPr>
          <w:sz w:val="26"/>
          <w:szCs w:val="26"/>
        </w:rPr>
        <w:t>оценка сельскохозяйственных земель;</w:t>
      </w:r>
    </w:p>
    <w:p w:rsidR="0064203D" w:rsidRPr="00684B6C" w:rsidRDefault="0064203D" w:rsidP="001610E1">
      <w:pPr>
        <w:pStyle w:val="af4"/>
        <w:numPr>
          <w:ilvl w:val="0"/>
          <w:numId w:val="18"/>
        </w:numPr>
        <w:ind w:left="0" w:firstLine="709"/>
        <w:rPr>
          <w:sz w:val="26"/>
          <w:szCs w:val="26"/>
        </w:rPr>
      </w:pPr>
      <w:r w:rsidRPr="00684B6C">
        <w:rPr>
          <w:sz w:val="26"/>
          <w:szCs w:val="26"/>
        </w:rPr>
        <w:t>анализ социально-экономического потенциала и перспективы развития экономики;</w:t>
      </w:r>
    </w:p>
    <w:p w:rsidR="0064203D" w:rsidRPr="00684B6C" w:rsidRDefault="0064203D" w:rsidP="001610E1">
      <w:pPr>
        <w:pStyle w:val="af4"/>
        <w:numPr>
          <w:ilvl w:val="0"/>
          <w:numId w:val="18"/>
        </w:numPr>
        <w:ind w:left="0" w:firstLine="709"/>
        <w:rPr>
          <w:sz w:val="26"/>
          <w:szCs w:val="26"/>
        </w:rPr>
      </w:pPr>
      <w:r w:rsidRPr="00684B6C">
        <w:rPr>
          <w:sz w:val="26"/>
          <w:szCs w:val="26"/>
        </w:rPr>
        <w:t>оценка транспортной и инженерной инфраструктур;</w:t>
      </w:r>
    </w:p>
    <w:p w:rsidR="0064203D" w:rsidRPr="00684B6C" w:rsidRDefault="0064203D" w:rsidP="001610E1">
      <w:pPr>
        <w:pStyle w:val="af4"/>
        <w:numPr>
          <w:ilvl w:val="0"/>
          <w:numId w:val="18"/>
        </w:numPr>
        <w:ind w:left="0" w:firstLine="709"/>
        <w:rPr>
          <w:sz w:val="26"/>
          <w:szCs w:val="26"/>
        </w:rPr>
      </w:pPr>
      <w:r w:rsidRPr="00684B6C">
        <w:rPr>
          <w:sz w:val="26"/>
          <w:szCs w:val="26"/>
        </w:rPr>
        <w:t>инженерно-строительные условия.</w:t>
      </w:r>
    </w:p>
    <w:p w:rsidR="0064203D" w:rsidRPr="00684B6C" w:rsidRDefault="0064203D" w:rsidP="001610E1">
      <w:pPr>
        <w:pStyle w:val="af4"/>
        <w:rPr>
          <w:sz w:val="26"/>
          <w:szCs w:val="26"/>
        </w:rPr>
      </w:pPr>
      <w:r w:rsidRPr="00684B6C">
        <w:rPr>
          <w:sz w:val="26"/>
          <w:szCs w:val="26"/>
        </w:rPr>
        <w:t>Градостроительная ситуация весьма благоприятна для развития сельского поселения:</w:t>
      </w:r>
    </w:p>
    <w:p w:rsidR="0064203D" w:rsidRPr="00684B6C" w:rsidRDefault="0064203D" w:rsidP="001610E1">
      <w:pPr>
        <w:pStyle w:val="af4"/>
        <w:numPr>
          <w:ilvl w:val="0"/>
          <w:numId w:val="17"/>
        </w:numPr>
        <w:ind w:left="0" w:firstLine="709"/>
        <w:rPr>
          <w:sz w:val="26"/>
          <w:szCs w:val="26"/>
        </w:rPr>
      </w:pPr>
      <w:r w:rsidRPr="00684B6C">
        <w:rPr>
          <w:sz w:val="26"/>
          <w:szCs w:val="26"/>
        </w:rPr>
        <w:t>в  отношении территориального развития как административного центра – п</w:t>
      </w:r>
      <w:proofErr w:type="gramStart"/>
      <w:r w:rsidRPr="00684B6C">
        <w:rPr>
          <w:sz w:val="26"/>
          <w:szCs w:val="26"/>
        </w:rPr>
        <w:t>.Р</w:t>
      </w:r>
      <w:proofErr w:type="gramEnd"/>
      <w:r w:rsidRPr="00684B6C">
        <w:rPr>
          <w:sz w:val="26"/>
          <w:szCs w:val="26"/>
        </w:rPr>
        <w:t xml:space="preserve">ождественский; </w:t>
      </w:r>
    </w:p>
    <w:p w:rsidR="0064203D" w:rsidRPr="00684B6C" w:rsidRDefault="0064203D" w:rsidP="001610E1">
      <w:pPr>
        <w:pStyle w:val="af4"/>
        <w:numPr>
          <w:ilvl w:val="0"/>
          <w:numId w:val="17"/>
        </w:numPr>
        <w:ind w:left="0" w:firstLine="709"/>
        <w:rPr>
          <w:sz w:val="26"/>
          <w:szCs w:val="26"/>
        </w:rPr>
      </w:pPr>
      <w:r w:rsidRPr="00684B6C">
        <w:rPr>
          <w:sz w:val="26"/>
          <w:szCs w:val="26"/>
        </w:rPr>
        <w:t>в части развития жилых зон;</w:t>
      </w:r>
    </w:p>
    <w:p w:rsidR="0064203D" w:rsidRPr="00684B6C" w:rsidRDefault="0064203D" w:rsidP="001610E1">
      <w:pPr>
        <w:pStyle w:val="af4"/>
        <w:numPr>
          <w:ilvl w:val="0"/>
          <w:numId w:val="17"/>
        </w:numPr>
        <w:ind w:left="0" w:firstLine="709"/>
        <w:rPr>
          <w:sz w:val="26"/>
          <w:szCs w:val="26"/>
        </w:rPr>
      </w:pPr>
      <w:r w:rsidRPr="00684B6C">
        <w:rPr>
          <w:sz w:val="26"/>
          <w:szCs w:val="26"/>
        </w:rPr>
        <w:t>есть возможность формирования благоприятной рекреационной зоны;</w:t>
      </w:r>
    </w:p>
    <w:p w:rsidR="0064203D" w:rsidRPr="00684B6C" w:rsidRDefault="0064203D" w:rsidP="001610E1">
      <w:pPr>
        <w:pStyle w:val="af4"/>
        <w:numPr>
          <w:ilvl w:val="0"/>
          <w:numId w:val="17"/>
        </w:numPr>
        <w:ind w:left="0" w:firstLine="709"/>
        <w:rPr>
          <w:sz w:val="26"/>
          <w:szCs w:val="26"/>
        </w:rPr>
      </w:pPr>
      <w:r w:rsidRPr="00684B6C">
        <w:rPr>
          <w:sz w:val="26"/>
          <w:szCs w:val="26"/>
        </w:rPr>
        <w:t xml:space="preserve">динамично развивается транспортная инфраструктура; </w:t>
      </w:r>
    </w:p>
    <w:p w:rsidR="0064203D" w:rsidRPr="00684B6C" w:rsidRDefault="0064203D" w:rsidP="001610E1">
      <w:pPr>
        <w:pStyle w:val="af4"/>
        <w:numPr>
          <w:ilvl w:val="0"/>
          <w:numId w:val="17"/>
        </w:numPr>
        <w:ind w:left="0" w:firstLine="709"/>
        <w:rPr>
          <w:sz w:val="26"/>
          <w:szCs w:val="26"/>
        </w:rPr>
      </w:pPr>
      <w:r w:rsidRPr="00684B6C">
        <w:rPr>
          <w:sz w:val="26"/>
          <w:szCs w:val="26"/>
        </w:rPr>
        <w:t>в отношении возможности увеличения расходов воды и мощности энергоносителей.</w:t>
      </w:r>
    </w:p>
    <w:p w:rsidR="0064203D" w:rsidRPr="00684B6C" w:rsidRDefault="0064203D" w:rsidP="001610E1">
      <w:pPr>
        <w:pStyle w:val="af4"/>
        <w:rPr>
          <w:sz w:val="26"/>
          <w:szCs w:val="26"/>
        </w:rPr>
      </w:pPr>
      <w:r w:rsidRPr="00684B6C">
        <w:rPr>
          <w:sz w:val="26"/>
          <w:szCs w:val="26"/>
        </w:rPr>
        <w:t xml:space="preserve">Пенновское сельское поселение имеет благоприятные условия для развития сельского хозяйства, однако, уровень сельскохозяйственного производства в настоящее время не полностью удовлетворяет потребности населения поселения в таких продуктах питания, как молоко, мясо, яйца, фрукты.  </w:t>
      </w:r>
    </w:p>
    <w:p w:rsidR="0064203D" w:rsidRPr="00684B6C" w:rsidRDefault="0064203D" w:rsidP="001610E1">
      <w:pPr>
        <w:pStyle w:val="af4"/>
        <w:rPr>
          <w:sz w:val="26"/>
          <w:szCs w:val="26"/>
        </w:rPr>
      </w:pPr>
      <w:proofErr w:type="gramStart"/>
      <w:r w:rsidRPr="00684B6C">
        <w:rPr>
          <w:sz w:val="26"/>
          <w:szCs w:val="26"/>
        </w:rPr>
        <w:t>Дальнейшее развитие сельскохозяйственного производства зависит от четкой государственной политики, направленной на создание высокоэффективного, рыночно ориентированного аграрного сектора экономики и решения таких вопросов, как внедрение новых технологий, обновление устаревших основных фондов и техники на новые, высокопроизводительные; организация заготовки, переработки и, особенно, сбыта сельхозпродукции, создание оптовых рынков и др. вопросов, связанных с налоговой политикой, страхованием и упорядочением земельного законодательства.</w:t>
      </w:r>
      <w:proofErr w:type="gramEnd"/>
    </w:p>
    <w:p w:rsidR="0064203D" w:rsidRPr="00684B6C" w:rsidRDefault="0064203D" w:rsidP="001610E1">
      <w:pPr>
        <w:pStyle w:val="af4"/>
        <w:rPr>
          <w:sz w:val="26"/>
          <w:szCs w:val="26"/>
        </w:rPr>
      </w:pPr>
      <w:r w:rsidRPr="00684B6C">
        <w:rPr>
          <w:sz w:val="26"/>
          <w:szCs w:val="26"/>
        </w:rPr>
        <w:t>В настоящее время слабо ещё развиты кредитная система, система страхования, экспортная инфраструктура, системы информационной и консультационной службы для сельского хозяйства. Решение проблем тесно связано с развитием институтов в агропродовольственном комплексе.</w:t>
      </w:r>
    </w:p>
    <w:p w:rsidR="0064203D" w:rsidRPr="00684B6C" w:rsidRDefault="0064203D" w:rsidP="001610E1">
      <w:pPr>
        <w:pStyle w:val="af4"/>
        <w:rPr>
          <w:sz w:val="26"/>
          <w:szCs w:val="26"/>
        </w:rPr>
      </w:pPr>
      <w:r w:rsidRPr="00684B6C">
        <w:rPr>
          <w:sz w:val="26"/>
          <w:szCs w:val="26"/>
        </w:rPr>
        <w:t>Возможно, в результате проведения в жизнь «национального проекта», ряд проблем будет исключен.</w:t>
      </w:r>
    </w:p>
    <w:p w:rsidR="0064203D" w:rsidRPr="00684B6C" w:rsidRDefault="0064203D" w:rsidP="001610E1">
      <w:pPr>
        <w:pStyle w:val="af4"/>
        <w:rPr>
          <w:color w:val="000000"/>
          <w:sz w:val="26"/>
          <w:szCs w:val="26"/>
        </w:rPr>
      </w:pPr>
      <w:r w:rsidRPr="00684B6C">
        <w:rPr>
          <w:color w:val="000000"/>
          <w:sz w:val="26"/>
          <w:szCs w:val="26"/>
        </w:rPr>
        <w:t>Дальнейшее развитие сельскохозяйственного производства Пенновского сельского поселения будет неразрывно связано с развитием инфраструктуры.</w:t>
      </w:r>
    </w:p>
    <w:p w:rsidR="0064203D" w:rsidRPr="00684B6C" w:rsidRDefault="00AF5B03" w:rsidP="00C15B63">
      <w:pPr>
        <w:pStyle w:val="2"/>
        <w:ind w:firstLine="709"/>
        <w:jc w:val="center"/>
        <w:rPr>
          <w:b/>
          <w:sz w:val="26"/>
          <w:szCs w:val="26"/>
        </w:rPr>
      </w:pPr>
      <w:bookmarkStart w:id="42" w:name="_Toc109232359"/>
      <w:r w:rsidRPr="00684B6C">
        <w:rPr>
          <w:b/>
          <w:sz w:val="26"/>
          <w:szCs w:val="26"/>
        </w:rPr>
        <w:t>3.3</w:t>
      </w:r>
      <w:r w:rsidR="0064203D" w:rsidRPr="00684B6C">
        <w:rPr>
          <w:b/>
          <w:sz w:val="26"/>
          <w:szCs w:val="26"/>
        </w:rPr>
        <w:t>. Прогноз перспективной численности населения</w:t>
      </w:r>
      <w:bookmarkEnd w:id="42"/>
    </w:p>
    <w:p w:rsidR="0064203D" w:rsidRPr="00684B6C" w:rsidRDefault="0064203D" w:rsidP="001610E1">
      <w:pPr>
        <w:pStyle w:val="af4"/>
        <w:rPr>
          <w:sz w:val="26"/>
          <w:szCs w:val="26"/>
        </w:rPr>
      </w:pPr>
      <w:r w:rsidRPr="00684B6C">
        <w:rPr>
          <w:sz w:val="26"/>
          <w:szCs w:val="26"/>
        </w:rPr>
        <w:t>Перспективная численность населения определена на основе использования демографического метода, основанного на прогнозе показателей естественного и механического движения населения.</w:t>
      </w:r>
    </w:p>
    <w:p w:rsidR="0064203D" w:rsidRPr="00684B6C" w:rsidRDefault="0064203D" w:rsidP="001610E1">
      <w:pPr>
        <w:pStyle w:val="af4"/>
        <w:rPr>
          <w:sz w:val="26"/>
          <w:szCs w:val="26"/>
        </w:rPr>
      </w:pPr>
      <w:r w:rsidRPr="00684B6C">
        <w:rPr>
          <w:sz w:val="26"/>
          <w:szCs w:val="26"/>
        </w:rPr>
        <w:t>Расчет численности населения по естественному приросту населения произведен по формуле:</w:t>
      </w:r>
    </w:p>
    <w:p w:rsidR="0064203D" w:rsidRPr="00684B6C" w:rsidRDefault="0064203D" w:rsidP="001610E1">
      <w:pPr>
        <w:ind w:firstLine="709"/>
        <w:jc w:val="both"/>
        <w:rPr>
          <w:sz w:val="26"/>
          <w:szCs w:val="26"/>
        </w:rPr>
      </w:pPr>
    </w:p>
    <w:p w:rsidR="0064203D" w:rsidRPr="00684B6C" w:rsidRDefault="0064203D" w:rsidP="001610E1">
      <w:pPr>
        <w:ind w:firstLine="709"/>
        <w:jc w:val="both"/>
        <w:rPr>
          <w:sz w:val="26"/>
          <w:szCs w:val="26"/>
        </w:rPr>
      </w:pPr>
      <w:r w:rsidRPr="00684B6C">
        <w:rPr>
          <w:position w:val="-24"/>
          <w:sz w:val="26"/>
          <w:szCs w:val="26"/>
        </w:rPr>
        <w:object w:dxaOrig="25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7pt;height:31.3pt" o:ole="">
            <v:imagedata r:id="rId13" o:title=""/>
          </v:shape>
          <o:OLEObject Type="Embed" ProgID="Equation.3" ShapeID="_x0000_i1025" DrawAspect="Content" ObjectID="_1726574063" r:id="rId14"/>
        </w:object>
      </w:r>
    </w:p>
    <w:p w:rsidR="0064203D" w:rsidRPr="00684B6C" w:rsidRDefault="0064203D" w:rsidP="001610E1">
      <w:pPr>
        <w:ind w:firstLine="709"/>
        <w:jc w:val="both"/>
        <w:rPr>
          <w:sz w:val="26"/>
          <w:szCs w:val="26"/>
        </w:rPr>
      </w:pPr>
      <w:r w:rsidRPr="00684B6C">
        <w:rPr>
          <w:sz w:val="26"/>
          <w:szCs w:val="26"/>
        </w:rPr>
        <w:t>где:</w:t>
      </w:r>
    </w:p>
    <w:p w:rsidR="0064203D" w:rsidRPr="00684B6C" w:rsidRDefault="0064203D" w:rsidP="001610E1">
      <w:pPr>
        <w:pStyle w:val="af4"/>
        <w:rPr>
          <w:sz w:val="26"/>
          <w:szCs w:val="26"/>
        </w:rPr>
      </w:pPr>
      <w:r w:rsidRPr="00684B6C">
        <w:rPr>
          <w:sz w:val="26"/>
          <w:szCs w:val="26"/>
        </w:rPr>
        <w:t>Н - ожидаемая численность населения на первую очередь (или расчетный срок);</w:t>
      </w:r>
    </w:p>
    <w:p w:rsidR="0064203D" w:rsidRPr="00684B6C" w:rsidRDefault="0064203D" w:rsidP="001610E1">
      <w:pPr>
        <w:pStyle w:val="af4"/>
        <w:rPr>
          <w:sz w:val="26"/>
          <w:szCs w:val="26"/>
        </w:rPr>
      </w:pPr>
      <w:r w:rsidRPr="00684B6C">
        <w:rPr>
          <w:sz w:val="26"/>
          <w:szCs w:val="26"/>
        </w:rPr>
        <w:t>Нп - существующая численность населения на исходный год;</w:t>
      </w:r>
    </w:p>
    <w:p w:rsidR="0064203D" w:rsidRPr="00684B6C" w:rsidRDefault="0064203D" w:rsidP="001610E1">
      <w:pPr>
        <w:pStyle w:val="af4"/>
        <w:rPr>
          <w:sz w:val="26"/>
          <w:szCs w:val="26"/>
        </w:rPr>
      </w:pPr>
      <w:r w:rsidRPr="00684B6C">
        <w:rPr>
          <w:sz w:val="26"/>
          <w:szCs w:val="26"/>
        </w:rPr>
        <w:lastRenderedPageBreak/>
        <w:t>Тп - число лет первой очереди строительства (или расчетного срока);</w:t>
      </w:r>
    </w:p>
    <w:p w:rsidR="0064203D" w:rsidRPr="00684B6C" w:rsidRDefault="0064203D" w:rsidP="001610E1">
      <w:pPr>
        <w:pStyle w:val="af4"/>
        <w:rPr>
          <w:sz w:val="26"/>
          <w:szCs w:val="26"/>
        </w:rPr>
      </w:pPr>
      <w:r w:rsidRPr="00684B6C">
        <w:rPr>
          <w:sz w:val="26"/>
          <w:szCs w:val="26"/>
        </w:rPr>
        <w:t>Рп - среднегодовой процент естественного прироста на первую очередь (или расчетный срок);</w:t>
      </w:r>
    </w:p>
    <w:p w:rsidR="0064203D" w:rsidRPr="00684B6C" w:rsidRDefault="0064203D" w:rsidP="001610E1">
      <w:pPr>
        <w:pStyle w:val="af4"/>
        <w:rPr>
          <w:sz w:val="26"/>
          <w:szCs w:val="26"/>
        </w:rPr>
      </w:pPr>
      <w:r w:rsidRPr="00684B6C">
        <w:rPr>
          <w:sz w:val="26"/>
          <w:szCs w:val="26"/>
        </w:rPr>
        <w:t>Мп - среднегодовой прирост миграции населения на первую очередь (или расчетный срок).</w:t>
      </w:r>
    </w:p>
    <w:p w:rsidR="0064203D" w:rsidRPr="00684B6C" w:rsidRDefault="0064203D" w:rsidP="001610E1">
      <w:pPr>
        <w:pStyle w:val="af4"/>
        <w:rPr>
          <w:sz w:val="26"/>
          <w:szCs w:val="26"/>
        </w:rPr>
      </w:pPr>
      <w:r w:rsidRPr="00684B6C">
        <w:rPr>
          <w:sz w:val="26"/>
          <w:szCs w:val="26"/>
        </w:rPr>
        <w:t>В основу расчетов положены принципы роста рождаемости и сокращения смертности населения. При этом уровень миграции несколько снизился в сравнении с показателями за последние три года</w:t>
      </w:r>
    </w:p>
    <w:p w:rsidR="0064203D" w:rsidRPr="001610E1" w:rsidRDefault="0064203D" w:rsidP="001610E1">
      <w:pPr>
        <w:pStyle w:val="af4"/>
        <w:rPr>
          <w:b/>
          <w:bCs/>
          <w:sz w:val="26"/>
          <w:szCs w:val="26"/>
        </w:rPr>
      </w:pPr>
    </w:p>
    <w:p w:rsidR="0064203D" w:rsidRPr="001610E1" w:rsidRDefault="0064203D" w:rsidP="001610E1">
      <w:pPr>
        <w:pStyle w:val="af4"/>
        <w:rPr>
          <w:b/>
          <w:bCs/>
          <w:sz w:val="26"/>
          <w:szCs w:val="26"/>
        </w:rPr>
      </w:pPr>
      <w:r w:rsidRPr="001610E1">
        <w:rPr>
          <w:b/>
          <w:bCs/>
          <w:sz w:val="26"/>
          <w:szCs w:val="26"/>
        </w:rPr>
        <w:t>Сравнительные расчетные коэффициенты естественного прироста</w:t>
      </w:r>
      <w:r w:rsidR="00B64E30">
        <w:rPr>
          <w:b/>
          <w:bCs/>
          <w:sz w:val="26"/>
          <w:szCs w:val="26"/>
        </w:rPr>
        <w:t xml:space="preserve"> </w:t>
      </w:r>
      <w:r w:rsidRPr="001610E1">
        <w:rPr>
          <w:b/>
          <w:bCs/>
          <w:sz w:val="26"/>
          <w:szCs w:val="26"/>
        </w:rPr>
        <w:t>и миграции и расчетная численность населения</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Pr>
          <w:rFonts w:cs="Times New Roman"/>
          <w:i/>
          <w:sz w:val="26"/>
          <w:szCs w:val="26"/>
        </w:rPr>
        <w:t>11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8"/>
        <w:gridCol w:w="3631"/>
        <w:gridCol w:w="2552"/>
        <w:gridCol w:w="2693"/>
      </w:tblGrid>
      <w:tr w:rsidR="0071115A" w:rsidRPr="005446A6" w:rsidTr="0071115A">
        <w:trPr>
          <w:cantSplit/>
          <w:trHeight w:val="340"/>
        </w:trPr>
        <w:tc>
          <w:tcPr>
            <w:tcW w:w="588" w:type="dxa"/>
            <w:shd w:val="clear" w:color="auto" w:fill="D9D9D9"/>
          </w:tcPr>
          <w:p w:rsidR="0071115A" w:rsidRPr="00B810B4" w:rsidRDefault="0071115A" w:rsidP="00B810B4">
            <w:pPr>
              <w:jc w:val="center"/>
              <w:rPr>
                <w:b/>
                <w:sz w:val="26"/>
                <w:szCs w:val="26"/>
              </w:rPr>
            </w:pPr>
            <w:r>
              <w:rPr>
                <w:b/>
                <w:sz w:val="26"/>
                <w:szCs w:val="26"/>
              </w:rPr>
              <w:t xml:space="preserve">№ </w:t>
            </w:r>
            <w:proofErr w:type="gramStart"/>
            <w:r>
              <w:rPr>
                <w:b/>
                <w:sz w:val="26"/>
                <w:szCs w:val="26"/>
              </w:rPr>
              <w:t>п</w:t>
            </w:r>
            <w:proofErr w:type="gramEnd"/>
            <w:r>
              <w:rPr>
                <w:b/>
                <w:sz w:val="26"/>
                <w:szCs w:val="26"/>
              </w:rPr>
              <w:t>/п</w:t>
            </w:r>
          </w:p>
        </w:tc>
        <w:tc>
          <w:tcPr>
            <w:tcW w:w="3631" w:type="dxa"/>
            <w:shd w:val="clear" w:color="auto" w:fill="D9D9D9"/>
            <w:vAlign w:val="center"/>
          </w:tcPr>
          <w:p w:rsidR="0071115A" w:rsidRPr="00B810B4" w:rsidRDefault="0071115A" w:rsidP="00B810B4">
            <w:pPr>
              <w:jc w:val="center"/>
              <w:rPr>
                <w:b/>
                <w:sz w:val="26"/>
                <w:szCs w:val="26"/>
              </w:rPr>
            </w:pPr>
            <w:r w:rsidRPr="00B810B4">
              <w:rPr>
                <w:b/>
                <w:sz w:val="26"/>
                <w:szCs w:val="26"/>
              </w:rPr>
              <w:t>Наименование показателя</w:t>
            </w:r>
          </w:p>
        </w:tc>
        <w:tc>
          <w:tcPr>
            <w:tcW w:w="2552" w:type="dxa"/>
            <w:shd w:val="clear" w:color="auto" w:fill="D9D9D9"/>
            <w:vAlign w:val="center"/>
          </w:tcPr>
          <w:p w:rsidR="0071115A" w:rsidRPr="00B810B4" w:rsidRDefault="0071115A" w:rsidP="00B810B4">
            <w:pPr>
              <w:jc w:val="center"/>
              <w:rPr>
                <w:b/>
                <w:sz w:val="26"/>
                <w:szCs w:val="26"/>
              </w:rPr>
            </w:pPr>
            <w:r>
              <w:rPr>
                <w:b/>
                <w:sz w:val="26"/>
                <w:szCs w:val="26"/>
              </w:rPr>
              <w:t>Позитивный</w:t>
            </w:r>
          </w:p>
          <w:p w:rsidR="0071115A" w:rsidRPr="00B810B4" w:rsidRDefault="0071115A" w:rsidP="00B810B4">
            <w:pPr>
              <w:jc w:val="center"/>
              <w:rPr>
                <w:b/>
                <w:sz w:val="26"/>
                <w:szCs w:val="26"/>
              </w:rPr>
            </w:pPr>
            <w:r w:rsidRPr="00B810B4">
              <w:rPr>
                <w:b/>
                <w:sz w:val="26"/>
                <w:szCs w:val="26"/>
              </w:rPr>
              <w:t>вариант</w:t>
            </w:r>
          </w:p>
        </w:tc>
        <w:tc>
          <w:tcPr>
            <w:tcW w:w="2693" w:type="dxa"/>
            <w:shd w:val="clear" w:color="auto" w:fill="D9D9D9"/>
            <w:vAlign w:val="center"/>
          </w:tcPr>
          <w:p w:rsidR="0071115A" w:rsidRPr="00B810B4" w:rsidRDefault="0071115A" w:rsidP="00B810B4">
            <w:pPr>
              <w:jc w:val="center"/>
              <w:rPr>
                <w:b/>
                <w:sz w:val="26"/>
                <w:szCs w:val="26"/>
              </w:rPr>
            </w:pPr>
            <w:r>
              <w:rPr>
                <w:b/>
                <w:sz w:val="26"/>
                <w:szCs w:val="26"/>
              </w:rPr>
              <w:t>Негативный</w:t>
            </w:r>
          </w:p>
          <w:p w:rsidR="0071115A" w:rsidRPr="00B810B4" w:rsidRDefault="0071115A" w:rsidP="00B810B4">
            <w:pPr>
              <w:jc w:val="center"/>
              <w:rPr>
                <w:b/>
                <w:sz w:val="26"/>
                <w:szCs w:val="26"/>
              </w:rPr>
            </w:pPr>
            <w:r w:rsidRPr="00B810B4">
              <w:rPr>
                <w:b/>
                <w:sz w:val="26"/>
                <w:szCs w:val="26"/>
              </w:rPr>
              <w:t>вариант</w:t>
            </w:r>
          </w:p>
        </w:tc>
      </w:tr>
      <w:tr w:rsidR="0071115A" w:rsidRPr="005446A6" w:rsidTr="0071115A">
        <w:trPr>
          <w:trHeight w:val="397"/>
        </w:trPr>
        <w:tc>
          <w:tcPr>
            <w:tcW w:w="588" w:type="dxa"/>
          </w:tcPr>
          <w:p w:rsidR="0071115A" w:rsidRPr="005446A6" w:rsidRDefault="0071115A" w:rsidP="005446A6">
            <w:pPr>
              <w:rPr>
                <w:sz w:val="26"/>
                <w:szCs w:val="26"/>
              </w:rPr>
            </w:pPr>
            <w:r>
              <w:rPr>
                <w:sz w:val="26"/>
                <w:szCs w:val="26"/>
              </w:rPr>
              <w:t>1</w:t>
            </w:r>
          </w:p>
        </w:tc>
        <w:tc>
          <w:tcPr>
            <w:tcW w:w="3631" w:type="dxa"/>
            <w:vAlign w:val="center"/>
          </w:tcPr>
          <w:p w:rsidR="0071115A" w:rsidRPr="005446A6" w:rsidRDefault="0071115A" w:rsidP="005446A6">
            <w:pPr>
              <w:rPr>
                <w:sz w:val="26"/>
                <w:szCs w:val="26"/>
              </w:rPr>
            </w:pPr>
            <w:r w:rsidRPr="005446A6">
              <w:rPr>
                <w:sz w:val="26"/>
                <w:szCs w:val="26"/>
              </w:rPr>
              <w:t>Естественный прирост</w:t>
            </w:r>
          </w:p>
        </w:tc>
        <w:tc>
          <w:tcPr>
            <w:tcW w:w="2552" w:type="dxa"/>
            <w:vAlign w:val="center"/>
          </w:tcPr>
          <w:p w:rsidR="0071115A" w:rsidRPr="005446A6" w:rsidRDefault="0071115A" w:rsidP="005446A6">
            <w:pPr>
              <w:rPr>
                <w:sz w:val="26"/>
                <w:szCs w:val="26"/>
              </w:rPr>
            </w:pPr>
            <w:r w:rsidRPr="005446A6">
              <w:rPr>
                <w:sz w:val="26"/>
                <w:szCs w:val="26"/>
              </w:rPr>
              <w:t>0</w:t>
            </w:r>
          </w:p>
        </w:tc>
        <w:tc>
          <w:tcPr>
            <w:tcW w:w="2693" w:type="dxa"/>
            <w:vAlign w:val="center"/>
          </w:tcPr>
          <w:p w:rsidR="0071115A" w:rsidRPr="005446A6" w:rsidRDefault="0071115A" w:rsidP="005446A6">
            <w:pPr>
              <w:rPr>
                <w:sz w:val="26"/>
                <w:szCs w:val="26"/>
              </w:rPr>
            </w:pPr>
            <w:r w:rsidRPr="005446A6">
              <w:rPr>
                <w:sz w:val="26"/>
                <w:szCs w:val="26"/>
              </w:rPr>
              <w:t>-0,6</w:t>
            </w:r>
          </w:p>
        </w:tc>
      </w:tr>
      <w:tr w:rsidR="0071115A" w:rsidRPr="005446A6" w:rsidTr="0071115A">
        <w:trPr>
          <w:trHeight w:val="397"/>
        </w:trPr>
        <w:tc>
          <w:tcPr>
            <w:tcW w:w="588" w:type="dxa"/>
            <w:tcBorders>
              <w:bottom w:val="single" w:sz="4" w:space="0" w:color="auto"/>
            </w:tcBorders>
          </w:tcPr>
          <w:p w:rsidR="0071115A" w:rsidRPr="005446A6" w:rsidRDefault="0071115A" w:rsidP="005446A6">
            <w:pPr>
              <w:rPr>
                <w:sz w:val="26"/>
                <w:szCs w:val="26"/>
              </w:rPr>
            </w:pPr>
            <w:r>
              <w:rPr>
                <w:sz w:val="26"/>
                <w:szCs w:val="26"/>
              </w:rPr>
              <w:t>2</w:t>
            </w:r>
          </w:p>
        </w:tc>
        <w:tc>
          <w:tcPr>
            <w:tcW w:w="3631" w:type="dxa"/>
            <w:tcBorders>
              <w:bottom w:val="single" w:sz="4" w:space="0" w:color="auto"/>
            </w:tcBorders>
            <w:vAlign w:val="center"/>
          </w:tcPr>
          <w:p w:rsidR="0071115A" w:rsidRPr="005446A6" w:rsidRDefault="0071115A" w:rsidP="005446A6">
            <w:pPr>
              <w:rPr>
                <w:sz w:val="26"/>
                <w:szCs w:val="26"/>
              </w:rPr>
            </w:pPr>
            <w:r w:rsidRPr="005446A6">
              <w:rPr>
                <w:sz w:val="26"/>
                <w:szCs w:val="26"/>
              </w:rPr>
              <w:t>Миграция</w:t>
            </w:r>
          </w:p>
        </w:tc>
        <w:tc>
          <w:tcPr>
            <w:tcW w:w="2552" w:type="dxa"/>
            <w:tcBorders>
              <w:bottom w:val="single" w:sz="4" w:space="0" w:color="auto"/>
            </w:tcBorders>
            <w:vAlign w:val="center"/>
          </w:tcPr>
          <w:p w:rsidR="0071115A" w:rsidRPr="005446A6" w:rsidRDefault="0071115A" w:rsidP="005446A6">
            <w:pPr>
              <w:rPr>
                <w:sz w:val="26"/>
                <w:szCs w:val="26"/>
              </w:rPr>
            </w:pPr>
            <w:r w:rsidRPr="005446A6">
              <w:rPr>
                <w:sz w:val="26"/>
                <w:szCs w:val="26"/>
              </w:rPr>
              <w:t>+0,5</w:t>
            </w:r>
          </w:p>
        </w:tc>
        <w:tc>
          <w:tcPr>
            <w:tcW w:w="2693" w:type="dxa"/>
            <w:tcBorders>
              <w:bottom w:val="single" w:sz="4" w:space="0" w:color="auto"/>
            </w:tcBorders>
            <w:vAlign w:val="center"/>
          </w:tcPr>
          <w:p w:rsidR="0071115A" w:rsidRPr="005446A6" w:rsidRDefault="0071115A" w:rsidP="005446A6">
            <w:pPr>
              <w:rPr>
                <w:sz w:val="26"/>
                <w:szCs w:val="26"/>
              </w:rPr>
            </w:pPr>
            <w:r w:rsidRPr="005446A6">
              <w:rPr>
                <w:sz w:val="26"/>
                <w:szCs w:val="26"/>
              </w:rPr>
              <w:t>+0,78</w:t>
            </w:r>
          </w:p>
        </w:tc>
      </w:tr>
      <w:tr w:rsidR="0071115A" w:rsidRPr="005446A6" w:rsidTr="0071115A">
        <w:trPr>
          <w:trHeight w:val="397"/>
        </w:trPr>
        <w:tc>
          <w:tcPr>
            <w:tcW w:w="588" w:type="dxa"/>
            <w:tcBorders>
              <w:bottom w:val="nil"/>
            </w:tcBorders>
          </w:tcPr>
          <w:p w:rsidR="0071115A" w:rsidRPr="005446A6" w:rsidRDefault="0071115A" w:rsidP="005446A6">
            <w:pPr>
              <w:rPr>
                <w:sz w:val="26"/>
                <w:szCs w:val="26"/>
              </w:rPr>
            </w:pPr>
            <w:r>
              <w:rPr>
                <w:sz w:val="26"/>
                <w:szCs w:val="26"/>
              </w:rPr>
              <w:t>3</w:t>
            </w:r>
          </w:p>
        </w:tc>
        <w:tc>
          <w:tcPr>
            <w:tcW w:w="3631" w:type="dxa"/>
            <w:tcBorders>
              <w:bottom w:val="nil"/>
            </w:tcBorders>
            <w:vAlign w:val="center"/>
          </w:tcPr>
          <w:p w:rsidR="0071115A" w:rsidRPr="005446A6" w:rsidRDefault="0071115A" w:rsidP="005446A6">
            <w:pPr>
              <w:rPr>
                <w:sz w:val="26"/>
                <w:szCs w:val="26"/>
              </w:rPr>
            </w:pPr>
            <w:r w:rsidRPr="005446A6">
              <w:rPr>
                <w:sz w:val="26"/>
                <w:szCs w:val="26"/>
              </w:rPr>
              <w:t>Расчетные коэффициенты для определения численности населения</w:t>
            </w:r>
          </w:p>
        </w:tc>
        <w:tc>
          <w:tcPr>
            <w:tcW w:w="2552" w:type="dxa"/>
            <w:tcBorders>
              <w:bottom w:val="nil"/>
            </w:tcBorders>
            <w:vAlign w:val="center"/>
          </w:tcPr>
          <w:p w:rsidR="0071115A" w:rsidRPr="005446A6" w:rsidRDefault="0071115A" w:rsidP="005446A6">
            <w:pPr>
              <w:rPr>
                <w:sz w:val="26"/>
                <w:szCs w:val="26"/>
              </w:rPr>
            </w:pPr>
          </w:p>
        </w:tc>
        <w:tc>
          <w:tcPr>
            <w:tcW w:w="2693" w:type="dxa"/>
            <w:tcBorders>
              <w:bottom w:val="nil"/>
            </w:tcBorders>
            <w:vAlign w:val="center"/>
          </w:tcPr>
          <w:p w:rsidR="0071115A" w:rsidRPr="005446A6" w:rsidRDefault="0071115A" w:rsidP="005446A6">
            <w:pPr>
              <w:rPr>
                <w:sz w:val="26"/>
                <w:szCs w:val="26"/>
              </w:rPr>
            </w:pPr>
          </w:p>
        </w:tc>
      </w:tr>
      <w:tr w:rsidR="0071115A" w:rsidRPr="005446A6" w:rsidTr="0071115A">
        <w:trPr>
          <w:trHeight w:val="397"/>
        </w:trPr>
        <w:tc>
          <w:tcPr>
            <w:tcW w:w="588" w:type="dxa"/>
            <w:tcBorders>
              <w:top w:val="nil"/>
              <w:bottom w:val="nil"/>
            </w:tcBorders>
          </w:tcPr>
          <w:p w:rsidR="0071115A" w:rsidRPr="005446A6" w:rsidRDefault="0071115A" w:rsidP="005446A6">
            <w:pPr>
              <w:rPr>
                <w:sz w:val="26"/>
                <w:szCs w:val="26"/>
              </w:rPr>
            </w:pPr>
          </w:p>
        </w:tc>
        <w:tc>
          <w:tcPr>
            <w:tcW w:w="3631" w:type="dxa"/>
            <w:tcBorders>
              <w:top w:val="nil"/>
              <w:bottom w:val="nil"/>
            </w:tcBorders>
            <w:vAlign w:val="center"/>
          </w:tcPr>
          <w:p w:rsidR="0071115A" w:rsidRPr="005446A6" w:rsidRDefault="0071115A" w:rsidP="005446A6">
            <w:pPr>
              <w:rPr>
                <w:sz w:val="26"/>
                <w:szCs w:val="26"/>
              </w:rPr>
            </w:pPr>
            <w:r w:rsidRPr="005446A6">
              <w:rPr>
                <w:sz w:val="26"/>
                <w:szCs w:val="26"/>
              </w:rPr>
              <w:t xml:space="preserve">         1я очередь (9 лет)</w:t>
            </w:r>
          </w:p>
        </w:tc>
        <w:tc>
          <w:tcPr>
            <w:tcW w:w="2552" w:type="dxa"/>
            <w:tcBorders>
              <w:top w:val="nil"/>
              <w:bottom w:val="nil"/>
            </w:tcBorders>
            <w:vAlign w:val="center"/>
          </w:tcPr>
          <w:p w:rsidR="0071115A" w:rsidRPr="005446A6" w:rsidRDefault="0071115A" w:rsidP="005446A6">
            <w:pPr>
              <w:rPr>
                <w:sz w:val="26"/>
                <w:szCs w:val="26"/>
              </w:rPr>
            </w:pPr>
            <w:r w:rsidRPr="005446A6">
              <w:rPr>
                <w:sz w:val="26"/>
                <w:szCs w:val="26"/>
              </w:rPr>
              <w:t>1,051</w:t>
            </w:r>
          </w:p>
        </w:tc>
        <w:tc>
          <w:tcPr>
            <w:tcW w:w="2693" w:type="dxa"/>
            <w:tcBorders>
              <w:top w:val="nil"/>
              <w:bottom w:val="nil"/>
            </w:tcBorders>
            <w:vAlign w:val="center"/>
          </w:tcPr>
          <w:p w:rsidR="0071115A" w:rsidRPr="005446A6" w:rsidRDefault="0071115A" w:rsidP="005446A6">
            <w:pPr>
              <w:rPr>
                <w:sz w:val="26"/>
                <w:szCs w:val="26"/>
              </w:rPr>
            </w:pPr>
            <w:r w:rsidRPr="005446A6">
              <w:rPr>
                <w:sz w:val="26"/>
                <w:szCs w:val="26"/>
              </w:rPr>
              <w:t>1,020</w:t>
            </w:r>
          </w:p>
        </w:tc>
      </w:tr>
      <w:tr w:rsidR="0071115A" w:rsidRPr="005446A6" w:rsidTr="0071115A">
        <w:trPr>
          <w:trHeight w:val="397"/>
        </w:trPr>
        <w:tc>
          <w:tcPr>
            <w:tcW w:w="588" w:type="dxa"/>
            <w:tcBorders>
              <w:top w:val="nil"/>
            </w:tcBorders>
          </w:tcPr>
          <w:p w:rsidR="0071115A" w:rsidRPr="005446A6" w:rsidRDefault="0071115A" w:rsidP="005446A6">
            <w:pPr>
              <w:rPr>
                <w:sz w:val="26"/>
                <w:szCs w:val="26"/>
              </w:rPr>
            </w:pPr>
          </w:p>
        </w:tc>
        <w:tc>
          <w:tcPr>
            <w:tcW w:w="3631" w:type="dxa"/>
            <w:tcBorders>
              <w:top w:val="nil"/>
            </w:tcBorders>
            <w:vAlign w:val="center"/>
          </w:tcPr>
          <w:p w:rsidR="0071115A" w:rsidRPr="005446A6" w:rsidRDefault="0071115A" w:rsidP="005446A6">
            <w:pPr>
              <w:rPr>
                <w:sz w:val="26"/>
                <w:szCs w:val="26"/>
              </w:rPr>
            </w:pPr>
            <w:r w:rsidRPr="005446A6">
              <w:rPr>
                <w:sz w:val="26"/>
                <w:szCs w:val="26"/>
              </w:rPr>
              <w:t xml:space="preserve">         расчетный срок (19 лет)</w:t>
            </w:r>
          </w:p>
        </w:tc>
        <w:tc>
          <w:tcPr>
            <w:tcW w:w="2552" w:type="dxa"/>
            <w:tcBorders>
              <w:top w:val="nil"/>
            </w:tcBorders>
            <w:vAlign w:val="center"/>
          </w:tcPr>
          <w:p w:rsidR="0071115A" w:rsidRPr="005446A6" w:rsidRDefault="0071115A" w:rsidP="005446A6">
            <w:pPr>
              <w:rPr>
                <w:sz w:val="26"/>
                <w:szCs w:val="26"/>
              </w:rPr>
            </w:pPr>
            <w:r w:rsidRPr="005446A6">
              <w:rPr>
                <w:sz w:val="26"/>
                <w:szCs w:val="26"/>
              </w:rPr>
              <w:t>1,104</w:t>
            </w:r>
          </w:p>
        </w:tc>
        <w:tc>
          <w:tcPr>
            <w:tcW w:w="2693" w:type="dxa"/>
            <w:tcBorders>
              <w:top w:val="nil"/>
            </w:tcBorders>
            <w:vAlign w:val="center"/>
          </w:tcPr>
          <w:p w:rsidR="0071115A" w:rsidRPr="005446A6" w:rsidRDefault="0071115A" w:rsidP="005446A6">
            <w:pPr>
              <w:rPr>
                <w:sz w:val="26"/>
                <w:szCs w:val="26"/>
              </w:rPr>
            </w:pPr>
            <w:r w:rsidRPr="005446A6">
              <w:rPr>
                <w:sz w:val="26"/>
                <w:szCs w:val="26"/>
              </w:rPr>
              <w:t>1,040</w:t>
            </w:r>
          </w:p>
        </w:tc>
      </w:tr>
    </w:tbl>
    <w:p w:rsidR="0064203D" w:rsidRPr="001610E1" w:rsidRDefault="0064203D" w:rsidP="001610E1">
      <w:pPr>
        <w:ind w:firstLine="709"/>
        <w:jc w:val="both"/>
        <w:rPr>
          <w:b/>
          <w:sz w:val="26"/>
          <w:szCs w:val="26"/>
        </w:rPr>
      </w:pPr>
    </w:p>
    <w:p w:rsidR="0064203D" w:rsidRPr="001610E1" w:rsidRDefault="0064203D" w:rsidP="001610E1">
      <w:pPr>
        <w:pStyle w:val="af4"/>
        <w:rPr>
          <w:b/>
          <w:bCs/>
          <w:sz w:val="26"/>
          <w:szCs w:val="26"/>
        </w:rPr>
      </w:pPr>
      <w:r w:rsidRPr="001610E1">
        <w:rPr>
          <w:b/>
          <w:bCs/>
          <w:sz w:val="26"/>
          <w:szCs w:val="26"/>
        </w:rPr>
        <w:t>Расчет численности населения:</w:t>
      </w:r>
    </w:p>
    <w:p w:rsidR="0064203D" w:rsidRPr="001610E1" w:rsidRDefault="0064203D" w:rsidP="001610E1">
      <w:pPr>
        <w:pStyle w:val="af4"/>
        <w:rPr>
          <w:b/>
          <w:bCs/>
          <w:sz w:val="26"/>
          <w:szCs w:val="26"/>
        </w:rPr>
      </w:pPr>
    </w:p>
    <w:p w:rsidR="0064203D" w:rsidRPr="001610E1" w:rsidRDefault="0064203D" w:rsidP="001610E1">
      <w:pPr>
        <w:ind w:firstLine="709"/>
        <w:jc w:val="both"/>
        <w:rPr>
          <w:sz w:val="26"/>
          <w:szCs w:val="26"/>
        </w:rPr>
      </w:pPr>
      <w:r w:rsidRPr="001610E1">
        <w:rPr>
          <w:sz w:val="26"/>
          <w:szCs w:val="26"/>
          <w:lang w:val="en-US"/>
        </w:rPr>
        <w:t>I</w:t>
      </w:r>
      <w:r w:rsidRPr="001610E1">
        <w:rPr>
          <w:sz w:val="26"/>
          <w:szCs w:val="26"/>
        </w:rPr>
        <w:t>. Позитивный вариант:</w:t>
      </w:r>
    </w:p>
    <w:p w:rsidR="0064203D" w:rsidRPr="001610E1" w:rsidRDefault="0064203D" w:rsidP="001610E1">
      <w:pPr>
        <w:ind w:firstLine="709"/>
        <w:jc w:val="both"/>
        <w:rPr>
          <w:color w:val="000000"/>
          <w:sz w:val="26"/>
          <w:szCs w:val="26"/>
        </w:rPr>
      </w:pPr>
      <w:r w:rsidRPr="001610E1">
        <w:rPr>
          <w:color w:val="000000"/>
          <w:sz w:val="26"/>
          <w:szCs w:val="26"/>
        </w:rPr>
        <w:tab/>
        <w:t>1</w:t>
      </w:r>
      <w:r w:rsidRPr="001610E1">
        <w:rPr>
          <w:color w:val="000000"/>
          <w:sz w:val="26"/>
          <w:szCs w:val="26"/>
          <w:u w:val="single"/>
          <w:vertAlign w:val="superscript"/>
        </w:rPr>
        <w:t>я</w:t>
      </w:r>
      <w:r w:rsidRPr="001610E1">
        <w:rPr>
          <w:color w:val="000000"/>
          <w:sz w:val="26"/>
          <w:szCs w:val="26"/>
        </w:rPr>
        <w:t xml:space="preserve"> очередь: 854</w:t>
      </w:r>
      <w:r w:rsidRPr="001610E1">
        <w:rPr>
          <w:color w:val="000000"/>
          <w:position w:val="-28"/>
          <w:sz w:val="26"/>
          <w:szCs w:val="26"/>
        </w:rPr>
        <w:object w:dxaOrig="1359" w:dyaOrig="740">
          <v:shape id="_x0000_i1026" type="#_x0000_t75" style="width:67.6pt;height:37.55pt" o:ole="">
            <v:imagedata r:id="rId15" o:title=""/>
          </v:shape>
          <o:OLEObject Type="Embed" ProgID="Equation.3" ShapeID="_x0000_i1026" DrawAspect="Content" ObjectID="_1726574064" r:id="rId16"/>
        </w:object>
      </w:r>
      <w:r w:rsidRPr="001610E1">
        <w:rPr>
          <w:color w:val="000000"/>
          <w:sz w:val="26"/>
          <w:szCs w:val="26"/>
        </w:rPr>
        <w:t xml:space="preserve">= 897(чел.) </w:t>
      </w:r>
      <w:r w:rsidRPr="001610E1">
        <w:rPr>
          <w:color w:val="000000"/>
          <w:sz w:val="26"/>
          <w:szCs w:val="26"/>
        </w:rPr>
        <w:sym w:font="Symbol" w:char="F0BB"/>
      </w:r>
      <w:r w:rsidRPr="001610E1">
        <w:rPr>
          <w:color w:val="000000"/>
          <w:sz w:val="26"/>
          <w:szCs w:val="26"/>
        </w:rPr>
        <w:t xml:space="preserve"> 900(чел.)</w:t>
      </w:r>
    </w:p>
    <w:p w:rsidR="0064203D" w:rsidRPr="001610E1" w:rsidRDefault="0064203D" w:rsidP="001610E1">
      <w:pPr>
        <w:ind w:firstLine="709"/>
        <w:jc w:val="both"/>
        <w:rPr>
          <w:color w:val="000000"/>
          <w:sz w:val="26"/>
          <w:szCs w:val="26"/>
        </w:rPr>
      </w:pPr>
      <w:r w:rsidRPr="001610E1">
        <w:rPr>
          <w:color w:val="000000"/>
          <w:sz w:val="26"/>
          <w:szCs w:val="26"/>
        </w:rPr>
        <w:tab/>
        <w:t>Расчетный срок: 854</w:t>
      </w:r>
      <w:r w:rsidRPr="001610E1">
        <w:rPr>
          <w:color w:val="000000"/>
          <w:position w:val="-28"/>
          <w:sz w:val="26"/>
          <w:szCs w:val="26"/>
        </w:rPr>
        <w:object w:dxaOrig="1420" w:dyaOrig="740">
          <v:shape id="_x0000_i1027" type="#_x0000_t75" style="width:70.75pt;height:37.55pt" o:ole="">
            <v:imagedata r:id="rId17" o:title=""/>
          </v:shape>
          <o:OLEObject Type="Embed" ProgID="Equation.3" ShapeID="_x0000_i1027" DrawAspect="Content" ObjectID="_1726574065" r:id="rId18"/>
        </w:object>
      </w:r>
      <w:r w:rsidRPr="001610E1">
        <w:rPr>
          <w:color w:val="000000"/>
          <w:sz w:val="26"/>
          <w:szCs w:val="26"/>
        </w:rPr>
        <w:t xml:space="preserve"> = 943(чел.) </w:t>
      </w:r>
      <w:r w:rsidRPr="001610E1">
        <w:rPr>
          <w:color w:val="000000"/>
          <w:sz w:val="26"/>
          <w:szCs w:val="26"/>
        </w:rPr>
        <w:sym w:font="Symbol" w:char="F0BB"/>
      </w:r>
      <w:r w:rsidRPr="001610E1">
        <w:rPr>
          <w:color w:val="000000"/>
          <w:sz w:val="26"/>
          <w:szCs w:val="26"/>
        </w:rPr>
        <w:t xml:space="preserve"> 940(чел.)</w:t>
      </w:r>
    </w:p>
    <w:p w:rsidR="0064203D" w:rsidRPr="001610E1" w:rsidRDefault="0064203D" w:rsidP="001610E1">
      <w:pPr>
        <w:ind w:firstLine="709"/>
        <w:jc w:val="both"/>
        <w:rPr>
          <w:sz w:val="26"/>
          <w:szCs w:val="26"/>
        </w:rPr>
      </w:pPr>
      <w:r w:rsidRPr="001610E1">
        <w:rPr>
          <w:sz w:val="26"/>
          <w:szCs w:val="26"/>
          <w:lang w:val="en-US"/>
        </w:rPr>
        <w:t>II</w:t>
      </w:r>
      <w:r w:rsidRPr="001610E1">
        <w:rPr>
          <w:sz w:val="26"/>
          <w:szCs w:val="26"/>
        </w:rPr>
        <w:t>. Негативный вариант:</w:t>
      </w:r>
    </w:p>
    <w:p w:rsidR="0064203D" w:rsidRPr="001610E1" w:rsidRDefault="0064203D" w:rsidP="001610E1">
      <w:pPr>
        <w:ind w:firstLine="709"/>
        <w:jc w:val="both"/>
        <w:rPr>
          <w:sz w:val="26"/>
          <w:szCs w:val="26"/>
        </w:rPr>
      </w:pPr>
    </w:p>
    <w:p w:rsidR="0064203D" w:rsidRPr="001610E1" w:rsidRDefault="0064203D" w:rsidP="001610E1">
      <w:pPr>
        <w:ind w:firstLine="709"/>
        <w:jc w:val="both"/>
        <w:rPr>
          <w:sz w:val="26"/>
          <w:szCs w:val="26"/>
        </w:rPr>
      </w:pPr>
      <w:r w:rsidRPr="001610E1">
        <w:rPr>
          <w:sz w:val="26"/>
          <w:szCs w:val="26"/>
        </w:rPr>
        <w:tab/>
        <w:t>1</w:t>
      </w:r>
      <w:r w:rsidRPr="001610E1">
        <w:rPr>
          <w:sz w:val="26"/>
          <w:szCs w:val="26"/>
          <w:u w:val="single"/>
          <w:vertAlign w:val="superscript"/>
        </w:rPr>
        <w:t>я</w:t>
      </w:r>
      <w:r w:rsidRPr="001610E1">
        <w:rPr>
          <w:sz w:val="26"/>
          <w:szCs w:val="26"/>
        </w:rPr>
        <w:t xml:space="preserve"> очередь: </w:t>
      </w:r>
      <w:r w:rsidRPr="001610E1">
        <w:rPr>
          <w:color w:val="000000"/>
          <w:sz w:val="26"/>
          <w:szCs w:val="26"/>
        </w:rPr>
        <w:t>854</w:t>
      </w:r>
      <w:r w:rsidRPr="001610E1">
        <w:rPr>
          <w:sz w:val="26"/>
          <w:szCs w:val="26"/>
        </w:rPr>
        <w:t xml:space="preserve"> </w:t>
      </w:r>
      <w:r w:rsidRPr="001610E1">
        <w:rPr>
          <w:position w:val="-28"/>
          <w:sz w:val="26"/>
          <w:szCs w:val="26"/>
        </w:rPr>
        <w:object w:dxaOrig="1980" w:dyaOrig="740">
          <v:shape id="_x0000_i1028" type="#_x0000_t75" style="width:98.9pt;height:37.55pt" o:ole="">
            <v:imagedata r:id="rId19" o:title=""/>
          </v:shape>
          <o:OLEObject Type="Embed" ProgID="Equation.3" ShapeID="_x0000_i1028" DrawAspect="Content" ObjectID="_1726574066" r:id="rId20"/>
        </w:object>
      </w:r>
      <w:r w:rsidRPr="001610E1">
        <w:rPr>
          <w:sz w:val="26"/>
          <w:szCs w:val="26"/>
        </w:rPr>
        <w:t xml:space="preserve">= 871(чел.) </w:t>
      </w:r>
      <w:r w:rsidRPr="001610E1">
        <w:rPr>
          <w:sz w:val="26"/>
          <w:szCs w:val="26"/>
        </w:rPr>
        <w:sym w:font="Symbol" w:char="F0BB"/>
      </w:r>
      <w:r w:rsidRPr="001610E1">
        <w:rPr>
          <w:sz w:val="26"/>
          <w:szCs w:val="26"/>
        </w:rPr>
        <w:t xml:space="preserve"> 870(чел.).</w:t>
      </w:r>
    </w:p>
    <w:p w:rsidR="0064203D" w:rsidRPr="001610E1" w:rsidRDefault="0064203D" w:rsidP="001610E1">
      <w:pPr>
        <w:ind w:firstLine="709"/>
        <w:jc w:val="both"/>
        <w:rPr>
          <w:sz w:val="26"/>
          <w:szCs w:val="26"/>
        </w:rPr>
      </w:pPr>
      <w:r w:rsidRPr="001610E1">
        <w:rPr>
          <w:sz w:val="26"/>
          <w:szCs w:val="26"/>
        </w:rPr>
        <w:tab/>
        <w:t xml:space="preserve">Расчетный срок: </w:t>
      </w:r>
      <w:r w:rsidRPr="001610E1">
        <w:rPr>
          <w:color w:val="000000"/>
          <w:sz w:val="26"/>
          <w:szCs w:val="26"/>
        </w:rPr>
        <w:t>854</w:t>
      </w:r>
      <w:r w:rsidRPr="001610E1">
        <w:rPr>
          <w:sz w:val="26"/>
          <w:szCs w:val="26"/>
        </w:rPr>
        <w:t xml:space="preserve"> </w:t>
      </w:r>
      <w:r w:rsidRPr="001610E1">
        <w:rPr>
          <w:position w:val="-28"/>
          <w:sz w:val="26"/>
          <w:szCs w:val="26"/>
        </w:rPr>
        <w:object w:dxaOrig="2040" w:dyaOrig="740">
          <v:shape id="_x0000_i1029" type="#_x0000_t75" style="width:102.05pt;height:37.55pt" o:ole="">
            <v:imagedata r:id="rId21" o:title=""/>
          </v:shape>
          <o:OLEObject Type="Embed" ProgID="Equation.3" ShapeID="_x0000_i1029" DrawAspect="Content" ObjectID="_1726574067" r:id="rId22"/>
        </w:object>
      </w:r>
      <w:r w:rsidRPr="001610E1">
        <w:rPr>
          <w:sz w:val="26"/>
          <w:szCs w:val="26"/>
        </w:rPr>
        <w:t xml:space="preserve"> = 888(чел.) </w:t>
      </w:r>
      <w:r w:rsidRPr="001610E1">
        <w:rPr>
          <w:sz w:val="26"/>
          <w:szCs w:val="26"/>
        </w:rPr>
        <w:sym w:font="Symbol" w:char="F0BB"/>
      </w:r>
      <w:r w:rsidRPr="001610E1">
        <w:rPr>
          <w:sz w:val="26"/>
          <w:szCs w:val="26"/>
        </w:rPr>
        <w:t xml:space="preserve"> 890(чел.).</w:t>
      </w:r>
    </w:p>
    <w:p w:rsidR="0064203D" w:rsidRPr="001610E1" w:rsidRDefault="0064203D" w:rsidP="001610E1">
      <w:pPr>
        <w:ind w:firstLine="709"/>
        <w:jc w:val="both"/>
        <w:rPr>
          <w:sz w:val="26"/>
          <w:szCs w:val="26"/>
        </w:rPr>
      </w:pPr>
    </w:p>
    <w:p w:rsidR="0064203D" w:rsidRPr="001610E1" w:rsidRDefault="0064203D" w:rsidP="001610E1">
      <w:pPr>
        <w:pStyle w:val="af4"/>
        <w:rPr>
          <w:sz w:val="26"/>
          <w:szCs w:val="26"/>
        </w:rPr>
      </w:pPr>
      <w:r w:rsidRPr="001610E1">
        <w:rPr>
          <w:sz w:val="26"/>
          <w:szCs w:val="26"/>
          <w:u w:val="single"/>
        </w:rPr>
        <w:t>По позитивному варианту</w:t>
      </w:r>
      <w:r w:rsidRPr="001610E1">
        <w:rPr>
          <w:sz w:val="26"/>
          <w:szCs w:val="26"/>
        </w:rPr>
        <w:t xml:space="preserve">  численность населения на 1</w:t>
      </w:r>
      <w:r w:rsidRPr="001610E1">
        <w:rPr>
          <w:sz w:val="26"/>
          <w:szCs w:val="26"/>
          <w:u w:val="single"/>
          <w:vertAlign w:val="superscript"/>
        </w:rPr>
        <w:t>ю</w:t>
      </w:r>
      <w:r w:rsidRPr="001610E1">
        <w:rPr>
          <w:sz w:val="26"/>
          <w:szCs w:val="26"/>
        </w:rPr>
        <w:t xml:space="preserve"> очередь (9 лет) увеличится на 5% и составит 900 человек за счет механического прироста. При этом численность населения в расчетный период (19 лет) увеличится на 10 % и составит 940  человек.</w:t>
      </w:r>
    </w:p>
    <w:p w:rsidR="0064203D" w:rsidRPr="001610E1" w:rsidRDefault="0064203D" w:rsidP="001610E1">
      <w:pPr>
        <w:pStyle w:val="af4"/>
        <w:rPr>
          <w:sz w:val="26"/>
          <w:szCs w:val="26"/>
        </w:rPr>
      </w:pPr>
      <w:r w:rsidRPr="001610E1">
        <w:rPr>
          <w:sz w:val="26"/>
          <w:szCs w:val="26"/>
        </w:rPr>
        <w:t>По негативному варианту численность населения в Пенновском поселении в период I очереди увеличится на 2% и составит 870 человек. На расчетный срок численность населения увеличится на 4 % и составит 890 человек.</w:t>
      </w:r>
    </w:p>
    <w:p w:rsidR="0064203D" w:rsidRPr="001610E1" w:rsidRDefault="0064203D" w:rsidP="001610E1">
      <w:pPr>
        <w:pStyle w:val="af4"/>
        <w:rPr>
          <w:sz w:val="26"/>
          <w:szCs w:val="26"/>
        </w:rPr>
      </w:pPr>
      <w:r w:rsidRPr="001610E1">
        <w:rPr>
          <w:sz w:val="26"/>
          <w:szCs w:val="26"/>
        </w:rPr>
        <w:t xml:space="preserve">Сложившийся отрицательный естественный прирост будет покрываться за счет решения социальных  и экономических программ, направленных на </w:t>
      </w:r>
      <w:r w:rsidRPr="001610E1">
        <w:rPr>
          <w:sz w:val="26"/>
          <w:szCs w:val="26"/>
        </w:rPr>
        <w:lastRenderedPageBreak/>
        <w:t>повышение рождаемости и снижения смертности населения и стабилизацию структуры населения.</w:t>
      </w:r>
    </w:p>
    <w:p w:rsidR="0064203D" w:rsidRDefault="0064203D" w:rsidP="001610E1">
      <w:pPr>
        <w:pStyle w:val="a5"/>
        <w:ind w:firstLine="709"/>
        <w:rPr>
          <w:rFonts w:cs="Times New Roman"/>
          <w:b/>
          <w:bCs/>
          <w:sz w:val="26"/>
          <w:szCs w:val="26"/>
        </w:rPr>
      </w:pPr>
    </w:p>
    <w:p w:rsidR="004563EB" w:rsidRDefault="004563EB" w:rsidP="004563EB">
      <w:pPr>
        <w:pStyle w:val="2"/>
        <w:numPr>
          <w:ilvl w:val="1"/>
          <w:numId w:val="52"/>
        </w:numPr>
        <w:jc w:val="center"/>
        <w:rPr>
          <w:b/>
          <w:sz w:val="26"/>
          <w:szCs w:val="26"/>
        </w:rPr>
      </w:pPr>
      <w:bookmarkStart w:id="43" w:name="_Toc109232360"/>
      <w:r w:rsidRPr="00935F07">
        <w:rPr>
          <w:b/>
          <w:sz w:val="26"/>
          <w:szCs w:val="26"/>
        </w:rPr>
        <w:t>Жилищный фонд</w:t>
      </w:r>
      <w:bookmarkEnd w:id="43"/>
    </w:p>
    <w:p w:rsidR="004563EB" w:rsidRDefault="004563EB" w:rsidP="004563EB"/>
    <w:p w:rsidR="004563EB" w:rsidRDefault="004563EB" w:rsidP="004563EB">
      <w:pPr>
        <w:jc w:val="center"/>
        <w:rPr>
          <w:b/>
          <w:sz w:val="26"/>
          <w:szCs w:val="26"/>
        </w:rPr>
      </w:pPr>
    </w:p>
    <w:p w:rsidR="004563EB" w:rsidRPr="004563EB" w:rsidRDefault="004563EB" w:rsidP="004563EB">
      <w:pPr>
        <w:jc w:val="center"/>
        <w:rPr>
          <w:b/>
          <w:sz w:val="26"/>
          <w:szCs w:val="26"/>
        </w:rPr>
      </w:pPr>
      <w:r w:rsidRPr="004563EB">
        <w:rPr>
          <w:b/>
          <w:sz w:val="26"/>
          <w:szCs w:val="26"/>
        </w:rPr>
        <w:t>Жилищный фонд</w:t>
      </w:r>
    </w:p>
    <w:p w:rsidR="004563EB" w:rsidRDefault="004563EB" w:rsidP="00B64E30">
      <w:pPr>
        <w:pStyle w:val="a5"/>
        <w:ind w:left="360"/>
        <w:jc w:val="right"/>
        <w:rPr>
          <w:rFonts w:cs="Times New Roman"/>
          <w:i/>
          <w:sz w:val="26"/>
          <w:szCs w:val="26"/>
        </w:rPr>
      </w:pPr>
    </w:p>
    <w:p w:rsidR="00B64E30" w:rsidRPr="0049780D" w:rsidRDefault="00B64E30" w:rsidP="00B64E30">
      <w:pPr>
        <w:pStyle w:val="a5"/>
        <w:ind w:left="360"/>
        <w:jc w:val="right"/>
        <w:rPr>
          <w:rFonts w:cs="Times New Roman"/>
          <w:b/>
          <w:sz w:val="26"/>
          <w:szCs w:val="26"/>
        </w:rPr>
      </w:pPr>
      <w:r w:rsidRPr="001B6E20">
        <w:rPr>
          <w:rFonts w:cs="Times New Roman"/>
          <w:i/>
          <w:sz w:val="26"/>
          <w:szCs w:val="26"/>
        </w:rPr>
        <w:t xml:space="preserve">Таблица </w:t>
      </w:r>
      <w:r>
        <w:rPr>
          <w:rFonts w:cs="Times New Roman"/>
          <w:i/>
          <w:sz w:val="26"/>
          <w:szCs w:val="26"/>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8"/>
        <w:gridCol w:w="3022"/>
        <w:gridCol w:w="2692"/>
        <w:gridCol w:w="1653"/>
        <w:gridCol w:w="1585"/>
      </w:tblGrid>
      <w:tr w:rsidR="006571C4" w:rsidRPr="00EC4DC2" w:rsidTr="004563EB">
        <w:trPr>
          <w:cantSplit/>
          <w:jc w:val="center"/>
        </w:trPr>
        <w:tc>
          <w:tcPr>
            <w:tcW w:w="618" w:type="dxa"/>
            <w:shd w:val="clear" w:color="auto" w:fill="D9D9D9" w:themeFill="background1" w:themeFillShade="D9"/>
            <w:vAlign w:val="center"/>
          </w:tcPr>
          <w:p w:rsidR="006571C4" w:rsidRPr="004563EB" w:rsidRDefault="006571C4" w:rsidP="00C15B63">
            <w:pPr>
              <w:widowControl w:val="0"/>
              <w:autoSpaceDE w:val="0"/>
              <w:autoSpaceDN w:val="0"/>
              <w:adjustRightInd w:val="0"/>
              <w:jc w:val="center"/>
              <w:rPr>
                <w:b/>
                <w:sz w:val="24"/>
                <w:szCs w:val="24"/>
              </w:rPr>
            </w:pPr>
            <w:r w:rsidRPr="004563EB">
              <w:rPr>
                <w:b/>
                <w:sz w:val="24"/>
                <w:szCs w:val="24"/>
              </w:rPr>
              <w:t xml:space="preserve">№ </w:t>
            </w:r>
            <w:proofErr w:type="gramStart"/>
            <w:r w:rsidRPr="004563EB">
              <w:rPr>
                <w:b/>
                <w:sz w:val="24"/>
                <w:szCs w:val="24"/>
              </w:rPr>
              <w:t>п</w:t>
            </w:r>
            <w:proofErr w:type="gramEnd"/>
            <w:r w:rsidRPr="004563EB">
              <w:rPr>
                <w:b/>
                <w:sz w:val="24"/>
                <w:szCs w:val="24"/>
              </w:rPr>
              <w:t>/п</w:t>
            </w:r>
          </w:p>
        </w:tc>
        <w:tc>
          <w:tcPr>
            <w:tcW w:w="3022" w:type="dxa"/>
            <w:shd w:val="clear" w:color="auto" w:fill="D9D9D9" w:themeFill="background1" w:themeFillShade="D9"/>
            <w:vAlign w:val="center"/>
          </w:tcPr>
          <w:p w:rsidR="006571C4" w:rsidRPr="004563EB" w:rsidRDefault="006571C4" w:rsidP="00C15B63">
            <w:pPr>
              <w:widowControl w:val="0"/>
              <w:autoSpaceDE w:val="0"/>
              <w:autoSpaceDN w:val="0"/>
              <w:adjustRightInd w:val="0"/>
              <w:jc w:val="center"/>
              <w:rPr>
                <w:b/>
                <w:sz w:val="24"/>
                <w:szCs w:val="24"/>
              </w:rPr>
            </w:pPr>
            <w:r w:rsidRPr="004563EB">
              <w:rPr>
                <w:b/>
                <w:sz w:val="24"/>
                <w:szCs w:val="24"/>
              </w:rPr>
              <w:t>Наименование показателя</w:t>
            </w:r>
          </w:p>
        </w:tc>
        <w:tc>
          <w:tcPr>
            <w:tcW w:w="2692" w:type="dxa"/>
            <w:shd w:val="clear" w:color="auto" w:fill="D9D9D9" w:themeFill="background1" w:themeFillShade="D9"/>
            <w:vAlign w:val="center"/>
          </w:tcPr>
          <w:p w:rsidR="006571C4" w:rsidRPr="004563EB" w:rsidRDefault="006571C4" w:rsidP="00C15B63">
            <w:pPr>
              <w:widowControl w:val="0"/>
              <w:autoSpaceDE w:val="0"/>
              <w:autoSpaceDN w:val="0"/>
              <w:adjustRightInd w:val="0"/>
              <w:jc w:val="center"/>
              <w:rPr>
                <w:b/>
                <w:sz w:val="24"/>
                <w:szCs w:val="24"/>
              </w:rPr>
            </w:pPr>
            <w:r w:rsidRPr="004563EB">
              <w:rPr>
                <w:b/>
                <w:sz w:val="24"/>
                <w:szCs w:val="24"/>
              </w:rPr>
              <w:t>Единица измерения</w:t>
            </w:r>
          </w:p>
        </w:tc>
        <w:tc>
          <w:tcPr>
            <w:tcW w:w="1653" w:type="dxa"/>
            <w:shd w:val="clear" w:color="auto" w:fill="D9D9D9" w:themeFill="background1" w:themeFillShade="D9"/>
            <w:vAlign w:val="center"/>
          </w:tcPr>
          <w:p w:rsidR="006571C4" w:rsidRPr="004563EB" w:rsidRDefault="006571C4" w:rsidP="00C15B63">
            <w:pPr>
              <w:widowControl w:val="0"/>
              <w:autoSpaceDE w:val="0"/>
              <w:autoSpaceDN w:val="0"/>
              <w:adjustRightInd w:val="0"/>
              <w:jc w:val="center"/>
              <w:rPr>
                <w:b/>
                <w:sz w:val="24"/>
                <w:szCs w:val="24"/>
              </w:rPr>
            </w:pPr>
            <w:r w:rsidRPr="004563EB">
              <w:rPr>
                <w:b/>
                <w:sz w:val="24"/>
                <w:szCs w:val="24"/>
              </w:rPr>
              <w:t>Современное состояние</w:t>
            </w:r>
          </w:p>
          <w:p w:rsidR="006571C4" w:rsidRPr="004563EB" w:rsidRDefault="006571C4" w:rsidP="00C15B63">
            <w:pPr>
              <w:widowControl w:val="0"/>
              <w:autoSpaceDE w:val="0"/>
              <w:autoSpaceDN w:val="0"/>
              <w:adjustRightInd w:val="0"/>
              <w:jc w:val="center"/>
              <w:rPr>
                <w:b/>
                <w:sz w:val="24"/>
                <w:szCs w:val="24"/>
              </w:rPr>
            </w:pPr>
            <w:r w:rsidRPr="004563EB">
              <w:rPr>
                <w:b/>
              </w:rPr>
              <w:t>(2021-2022 гг.)</w:t>
            </w:r>
          </w:p>
        </w:tc>
        <w:tc>
          <w:tcPr>
            <w:tcW w:w="1585" w:type="dxa"/>
            <w:shd w:val="clear" w:color="auto" w:fill="D9D9D9" w:themeFill="background1" w:themeFillShade="D9"/>
            <w:vAlign w:val="center"/>
          </w:tcPr>
          <w:p w:rsidR="006571C4" w:rsidRPr="004563EB" w:rsidRDefault="006571C4" w:rsidP="00C15B63">
            <w:pPr>
              <w:widowControl w:val="0"/>
              <w:autoSpaceDE w:val="0"/>
              <w:autoSpaceDN w:val="0"/>
              <w:adjustRightInd w:val="0"/>
              <w:jc w:val="center"/>
              <w:rPr>
                <w:b/>
                <w:sz w:val="24"/>
                <w:szCs w:val="24"/>
              </w:rPr>
            </w:pPr>
            <w:r w:rsidRPr="004563EB">
              <w:rPr>
                <w:b/>
                <w:sz w:val="24"/>
                <w:szCs w:val="24"/>
              </w:rPr>
              <w:t>Расчетный срок</w:t>
            </w:r>
          </w:p>
          <w:p w:rsidR="006571C4" w:rsidRPr="004563EB" w:rsidRDefault="006571C4" w:rsidP="00C15B63">
            <w:pPr>
              <w:widowControl w:val="0"/>
              <w:autoSpaceDE w:val="0"/>
              <w:autoSpaceDN w:val="0"/>
              <w:adjustRightInd w:val="0"/>
              <w:jc w:val="center"/>
              <w:rPr>
                <w:b/>
                <w:sz w:val="24"/>
                <w:szCs w:val="24"/>
              </w:rPr>
            </w:pPr>
            <w:r w:rsidRPr="004563EB">
              <w:rPr>
                <w:b/>
              </w:rPr>
              <w:t>(2030-2035 гг.)</w:t>
            </w:r>
          </w:p>
        </w:tc>
      </w:tr>
      <w:tr w:rsidR="006571C4" w:rsidRPr="00EC4DC2" w:rsidTr="004563EB">
        <w:trPr>
          <w:cantSplit/>
          <w:jc w:val="center"/>
        </w:trPr>
        <w:tc>
          <w:tcPr>
            <w:tcW w:w="618"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1</w:t>
            </w:r>
          </w:p>
        </w:tc>
        <w:tc>
          <w:tcPr>
            <w:tcW w:w="302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2</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3</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4</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5</w:t>
            </w:r>
          </w:p>
        </w:tc>
      </w:tr>
      <w:tr w:rsidR="006571C4" w:rsidRPr="00EC4DC2" w:rsidTr="004563EB">
        <w:trPr>
          <w:cantSplit/>
          <w:jc w:val="center"/>
        </w:trPr>
        <w:tc>
          <w:tcPr>
            <w:tcW w:w="9570" w:type="dxa"/>
            <w:gridSpan w:val="5"/>
            <w:tcBorders>
              <w:bottom w:val="single" w:sz="4" w:space="0" w:color="auto"/>
            </w:tcBorders>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I. Жилищный фонд</w:t>
            </w:r>
          </w:p>
        </w:tc>
      </w:tr>
      <w:tr w:rsidR="006571C4" w:rsidRPr="00EC4DC2" w:rsidTr="004563EB">
        <w:trPr>
          <w:cantSplit/>
          <w:jc w:val="center"/>
        </w:trPr>
        <w:tc>
          <w:tcPr>
            <w:tcW w:w="9570" w:type="dxa"/>
            <w:gridSpan w:val="5"/>
            <w:tcBorders>
              <w:top w:val="nil"/>
            </w:tcBorders>
            <w:vAlign w:val="center"/>
          </w:tcPr>
          <w:p w:rsidR="006571C4" w:rsidRPr="00C650CF" w:rsidRDefault="006571C4" w:rsidP="00C15B63">
            <w:pPr>
              <w:widowControl w:val="0"/>
              <w:autoSpaceDE w:val="0"/>
              <w:autoSpaceDN w:val="0"/>
              <w:adjustRightInd w:val="0"/>
              <w:jc w:val="center"/>
              <w:rPr>
                <w:b/>
                <w:i/>
                <w:iCs/>
                <w:sz w:val="24"/>
                <w:szCs w:val="24"/>
              </w:rPr>
            </w:pPr>
            <w:r w:rsidRPr="00C650CF">
              <w:rPr>
                <w:b/>
                <w:i/>
                <w:iCs/>
                <w:sz w:val="24"/>
                <w:szCs w:val="24"/>
              </w:rPr>
              <w:t>Пенновское сельское поселение</w:t>
            </w:r>
          </w:p>
        </w:tc>
      </w:tr>
      <w:tr w:rsidR="006571C4" w:rsidRPr="00EC4DC2" w:rsidTr="004563EB">
        <w:trPr>
          <w:cantSplit/>
          <w:jc w:val="center"/>
        </w:trPr>
        <w:tc>
          <w:tcPr>
            <w:tcW w:w="618"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1.</w:t>
            </w:r>
          </w:p>
        </w:tc>
        <w:tc>
          <w:tcPr>
            <w:tcW w:w="3022" w:type="dxa"/>
            <w:vAlign w:val="center"/>
          </w:tcPr>
          <w:p w:rsidR="006571C4" w:rsidRPr="00EC4DC2" w:rsidRDefault="006571C4" w:rsidP="00C15B63">
            <w:pPr>
              <w:widowControl w:val="0"/>
              <w:autoSpaceDE w:val="0"/>
              <w:autoSpaceDN w:val="0"/>
              <w:adjustRightInd w:val="0"/>
              <w:rPr>
                <w:sz w:val="24"/>
                <w:szCs w:val="24"/>
              </w:rPr>
            </w:pPr>
            <w:r w:rsidRPr="00EC4DC2">
              <w:rPr>
                <w:sz w:val="24"/>
                <w:szCs w:val="24"/>
              </w:rPr>
              <w:t xml:space="preserve">Средняя обеспеченность населения </w:t>
            </w:r>
            <w:proofErr w:type="gramStart"/>
            <w:r w:rsidRPr="00EC4DC2">
              <w:rPr>
                <w:sz w:val="24"/>
                <w:szCs w:val="24"/>
              </w:rPr>
              <w:t>S</w:t>
            </w:r>
            <w:proofErr w:type="gramEnd"/>
            <w:r w:rsidRPr="00EC4DC2">
              <w:rPr>
                <w:sz w:val="24"/>
                <w:szCs w:val="24"/>
                <w:vertAlign w:val="subscript"/>
              </w:rPr>
              <w:t>общ.</w:t>
            </w:r>
            <w:r w:rsidRPr="00EC4DC2">
              <w:rPr>
                <w:sz w:val="24"/>
                <w:szCs w:val="24"/>
              </w:rPr>
              <w:t xml:space="preserve"> (по муниципальному образованию </w:t>
            </w:r>
            <w:r>
              <w:rPr>
                <w:sz w:val="24"/>
                <w:szCs w:val="24"/>
              </w:rPr>
              <w:t xml:space="preserve">(поселение/городской округ) </w:t>
            </w:r>
            <w:r w:rsidRPr="00EC4DC2">
              <w:rPr>
                <w:sz w:val="24"/>
                <w:szCs w:val="24"/>
              </w:rPr>
              <w:t>и по каждому населенному пункту)</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м</w:t>
            </w:r>
            <w:proofErr w:type="gramStart"/>
            <w:r w:rsidRPr="00EC4DC2">
              <w:rPr>
                <w:sz w:val="24"/>
                <w:szCs w:val="24"/>
                <w:vertAlign w:val="superscript"/>
              </w:rPr>
              <w:t>2</w:t>
            </w:r>
            <w:proofErr w:type="gramEnd"/>
            <w:r w:rsidRPr="00EC4DC2">
              <w:rPr>
                <w:sz w:val="24"/>
                <w:szCs w:val="24"/>
              </w:rPr>
              <w:t>/чел.</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71,7</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67</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2.</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Общий объем жилищного фонда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39000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31155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717</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536</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8952" w:type="dxa"/>
            <w:gridSpan w:val="4"/>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в том числе в общем объеме жилищного фонда по типу застройки:</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2.1.</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малоэтажная индивидуальная жилая застройка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39000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31155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717</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536</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общего объема жилищного фонда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100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100</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3.</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Общий объем нового жилищного строительства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общего объема жилищного фонда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8952" w:type="dxa"/>
            <w:gridSpan w:val="4"/>
            <w:vAlign w:val="center"/>
          </w:tcPr>
          <w:p w:rsidR="006571C4" w:rsidRPr="00EC4DC2" w:rsidRDefault="006571C4" w:rsidP="00C15B63">
            <w:pPr>
              <w:widowControl w:val="0"/>
              <w:autoSpaceDE w:val="0"/>
              <w:autoSpaceDN w:val="0"/>
              <w:adjustRightInd w:val="0"/>
              <w:rPr>
                <w:sz w:val="24"/>
                <w:szCs w:val="24"/>
              </w:rPr>
            </w:pPr>
            <w:r w:rsidRPr="00EC4DC2">
              <w:rPr>
                <w:sz w:val="24"/>
                <w:szCs w:val="24"/>
              </w:rPr>
              <w:t>в том числе из общего объема нового жил</w:t>
            </w:r>
            <w:proofErr w:type="gramStart"/>
            <w:r w:rsidRPr="00EC4DC2">
              <w:rPr>
                <w:sz w:val="24"/>
                <w:szCs w:val="24"/>
              </w:rPr>
              <w:t>.</w:t>
            </w:r>
            <w:proofErr w:type="gramEnd"/>
            <w:r w:rsidRPr="00EC4DC2">
              <w:rPr>
                <w:sz w:val="24"/>
                <w:szCs w:val="24"/>
              </w:rPr>
              <w:t xml:space="preserve"> </w:t>
            </w:r>
            <w:proofErr w:type="gramStart"/>
            <w:r w:rsidRPr="00EC4DC2">
              <w:rPr>
                <w:sz w:val="24"/>
                <w:szCs w:val="24"/>
              </w:rPr>
              <w:t>с</w:t>
            </w:r>
            <w:proofErr w:type="gramEnd"/>
            <w:r w:rsidRPr="00EC4DC2">
              <w:rPr>
                <w:sz w:val="24"/>
                <w:szCs w:val="24"/>
              </w:rPr>
              <w:t>троительства по типу застройки:</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3.1.</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малоэтажная индивидуальная жилая застройка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w:t>
            </w:r>
            <w:proofErr w:type="gramStart"/>
            <w:r w:rsidRPr="00EC4DC2">
              <w:rPr>
                <w:sz w:val="24"/>
                <w:szCs w:val="24"/>
              </w:rPr>
              <w:t>.</w:t>
            </w:r>
            <w:proofErr w:type="gramEnd"/>
            <w:r w:rsidRPr="00EC4DC2">
              <w:rPr>
                <w:sz w:val="24"/>
                <w:szCs w:val="24"/>
              </w:rPr>
              <w:t xml:space="preserve"> </w:t>
            </w:r>
            <w:proofErr w:type="gramStart"/>
            <w:r w:rsidRPr="00EC4DC2">
              <w:rPr>
                <w:sz w:val="24"/>
                <w:szCs w:val="24"/>
              </w:rPr>
              <w:t>о</w:t>
            </w:r>
            <w:proofErr w:type="gramEnd"/>
            <w:r w:rsidRPr="00EC4DC2">
              <w:rPr>
                <w:sz w:val="24"/>
                <w:szCs w:val="24"/>
              </w:rPr>
              <w:t>бъема нового жилищного стр-ва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4.</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Общий объем убыли жилищного фонда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27155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532</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w:t>
            </w:r>
            <w:proofErr w:type="gramStart"/>
            <w:r w:rsidRPr="00EC4DC2">
              <w:rPr>
                <w:sz w:val="24"/>
                <w:szCs w:val="24"/>
              </w:rPr>
              <w:t>.</w:t>
            </w:r>
            <w:proofErr w:type="gramEnd"/>
            <w:r w:rsidRPr="00EC4DC2">
              <w:rPr>
                <w:sz w:val="24"/>
                <w:szCs w:val="24"/>
              </w:rPr>
              <w:t xml:space="preserve"> </w:t>
            </w:r>
            <w:proofErr w:type="gramStart"/>
            <w:r w:rsidRPr="00EC4DC2">
              <w:rPr>
                <w:sz w:val="24"/>
                <w:szCs w:val="24"/>
              </w:rPr>
              <w:t>о</w:t>
            </w:r>
            <w:proofErr w:type="gramEnd"/>
            <w:r w:rsidRPr="00EC4DC2">
              <w:rPr>
                <w:sz w:val="24"/>
                <w:szCs w:val="24"/>
              </w:rPr>
              <w:t>бъема нового жилищного стр-ва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8952" w:type="dxa"/>
            <w:gridSpan w:val="4"/>
            <w:vAlign w:val="center"/>
          </w:tcPr>
          <w:p w:rsidR="006571C4" w:rsidRPr="00EC4DC2" w:rsidRDefault="006571C4" w:rsidP="00C15B63">
            <w:pPr>
              <w:widowControl w:val="0"/>
              <w:autoSpaceDE w:val="0"/>
              <w:autoSpaceDN w:val="0"/>
              <w:adjustRightInd w:val="0"/>
              <w:rPr>
                <w:sz w:val="24"/>
                <w:szCs w:val="24"/>
              </w:rPr>
            </w:pPr>
            <w:r w:rsidRPr="00EC4DC2">
              <w:rPr>
                <w:sz w:val="24"/>
                <w:szCs w:val="24"/>
              </w:rPr>
              <w:t>в том числе в общем объеме убыли жилищного фонда по типу застройки:</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4.1.</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малоэтажная индивидуальная жилая застройка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27155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532</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w:t>
            </w:r>
            <w:proofErr w:type="gramStart"/>
            <w:r w:rsidRPr="00EC4DC2">
              <w:rPr>
                <w:sz w:val="24"/>
                <w:szCs w:val="24"/>
              </w:rPr>
              <w:t>.</w:t>
            </w:r>
            <w:proofErr w:type="gramEnd"/>
            <w:r w:rsidRPr="00EC4DC2">
              <w:rPr>
                <w:sz w:val="24"/>
                <w:szCs w:val="24"/>
              </w:rPr>
              <w:t xml:space="preserve"> </w:t>
            </w:r>
            <w:proofErr w:type="gramStart"/>
            <w:r w:rsidRPr="00EC4DC2">
              <w:rPr>
                <w:sz w:val="24"/>
                <w:szCs w:val="24"/>
              </w:rPr>
              <w:t>о</w:t>
            </w:r>
            <w:proofErr w:type="gramEnd"/>
            <w:r w:rsidRPr="00EC4DC2">
              <w:rPr>
                <w:sz w:val="24"/>
                <w:szCs w:val="24"/>
              </w:rPr>
              <w:t>бъема убыли жилищного фонда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w:t>
            </w:r>
          </w:p>
        </w:tc>
      </w:tr>
      <w:tr w:rsidR="006571C4" w:rsidRPr="006571C4" w:rsidTr="004563EB">
        <w:trPr>
          <w:cantSplit/>
          <w:jc w:val="center"/>
        </w:trPr>
        <w:tc>
          <w:tcPr>
            <w:tcW w:w="618" w:type="dxa"/>
            <w:vMerge w:val="restart"/>
            <w:vAlign w:val="center"/>
          </w:tcPr>
          <w:p w:rsidR="006571C4" w:rsidRPr="006571C4" w:rsidRDefault="006571C4" w:rsidP="006571C4">
            <w:r w:rsidRPr="006571C4">
              <w:t>5.</w:t>
            </w:r>
          </w:p>
        </w:tc>
        <w:tc>
          <w:tcPr>
            <w:tcW w:w="3022" w:type="dxa"/>
            <w:vMerge w:val="restart"/>
            <w:vAlign w:val="center"/>
          </w:tcPr>
          <w:p w:rsidR="006571C4" w:rsidRPr="006571C4" w:rsidRDefault="006571C4" w:rsidP="006571C4">
            <w:r w:rsidRPr="006571C4">
              <w:t>Существующий сохраняемый жилищный фонд</w:t>
            </w:r>
          </w:p>
        </w:tc>
        <w:tc>
          <w:tcPr>
            <w:tcW w:w="2692" w:type="dxa"/>
            <w:vAlign w:val="center"/>
          </w:tcPr>
          <w:p w:rsidR="006571C4" w:rsidRPr="006571C4" w:rsidRDefault="006571C4" w:rsidP="006571C4">
            <w:r w:rsidRPr="006571C4">
              <w:t>Sобщ., м</w:t>
            </w:r>
            <w:proofErr w:type="gramStart"/>
            <w:r w:rsidRPr="006571C4">
              <w:t>2</w:t>
            </w:r>
            <w:proofErr w:type="gramEnd"/>
          </w:p>
        </w:tc>
        <w:tc>
          <w:tcPr>
            <w:tcW w:w="1653" w:type="dxa"/>
            <w:vAlign w:val="center"/>
          </w:tcPr>
          <w:p w:rsidR="006571C4" w:rsidRPr="006571C4" w:rsidRDefault="006571C4" w:rsidP="006571C4">
            <w:r w:rsidRPr="006571C4">
              <w:t>39000</w:t>
            </w:r>
          </w:p>
        </w:tc>
        <w:tc>
          <w:tcPr>
            <w:tcW w:w="1585" w:type="dxa"/>
            <w:vAlign w:val="center"/>
          </w:tcPr>
          <w:p w:rsidR="006571C4" w:rsidRPr="006571C4" w:rsidRDefault="006571C4" w:rsidP="006571C4">
            <w:r w:rsidRPr="006571C4">
              <w:t>31155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717</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536</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общ</w:t>
            </w:r>
            <w:proofErr w:type="gramStart"/>
            <w:r w:rsidRPr="00EC4DC2">
              <w:rPr>
                <w:sz w:val="24"/>
                <w:szCs w:val="24"/>
              </w:rPr>
              <w:t>.</w:t>
            </w:r>
            <w:proofErr w:type="gramEnd"/>
            <w:r w:rsidRPr="00EC4DC2">
              <w:rPr>
                <w:sz w:val="24"/>
                <w:szCs w:val="24"/>
              </w:rPr>
              <w:t xml:space="preserve"> </w:t>
            </w:r>
            <w:proofErr w:type="gramStart"/>
            <w:r w:rsidRPr="00EC4DC2">
              <w:rPr>
                <w:sz w:val="24"/>
                <w:szCs w:val="24"/>
              </w:rPr>
              <w:t>о</w:t>
            </w:r>
            <w:proofErr w:type="gramEnd"/>
            <w:r w:rsidRPr="00EC4DC2">
              <w:rPr>
                <w:sz w:val="24"/>
                <w:szCs w:val="24"/>
              </w:rPr>
              <w:t>бъема сущ. жилищного фонда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100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100</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8952" w:type="dxa"/>
            <w:gridSpan w:val="4"/>
            <w:vAlign w:val="center"/>
          </w:tcPr>
          <w:p w:rsidR="006571C4" w:rsidRPr="00EC4DC2" w:rsidRDefault="006571C4" w:rsidP="00C15B63">
            <w:pPr>
              <w:widowControl w:val="0"/>
              <w:autoSpaceDE w:val="0"/>
              <w:autoSpaceDN w:val="0"/>
              <w:adjustRightInd w:val="0"/>
              <w:rPr>
                <w:sz w:val="24"/>
                <w:szCs w:val="24"/>
              </w:rPr>
            </w:pPr>
            <w:r w:rsidRPr="00EC4DC2">
              <w:rPr>
                <w:sz w:val="24"/>
                <w:szCs w:val="24"/>
              </w:rPr>
              <w:t>в том числе в сохраняемом жилищном фонде по типу застройки:</w:t>
            </w:r>
          </w:p>
        </w:tc>
      </w:tr>
      <w:tr w:rsidR="006571C4" w:rsidRPr="00EC4DC2" w:rsidTr="004563EB">
        <w:trPr>
          <w:cantSplit/>
          <w:jc w:val="center"/>
        </w:trPr>
        <w:tc>
          <w:tcPr>
            <w:tcW w:w="618" w:type="dxa"/>
            <w:vMerge w:val="restart"/>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5.1.</w:t>
            </w:r>
          </w:p>
        </w:tc>
        <w:tc>
          <w:tcPr>
            <w:tcW w:w="3022" w:type="dxa"/>
            <w:vMerge w:val="restart"/>
            <w:vAlign w:val="center"/>
          </w:tcPr>
          <w:p w:rsidR="006571C4" w:rsidRPr="00EC4DC2" w:rsidRDefault="006571C4" w:rsidP="00C15B63">
            <w:pPr>
              <w:widowControl w:val="0"/>
              <w:tabs>
                <w:tab w:val="left" w:pos="284"/>
              </w:tabs>
              <w:autoSpaceDE w:val="0"/>
              <w:autoSpaceDN w:val="0"/>
              <w:adjustRightInd w:val="0"/>
              <w:rPr>
                <w:sz w:val="24"/>
                <w:szCs w:val="24"/>
              </w:rPr>
            </w:pPr>
            <w:r w:rsidRPr="00EC4DC2">
              <w:rPr>
                <w:sz w:val="24"/>
                <w:szCs w:val="24"/>
              </w:rPr>
              <w:t>малоэтажная индивидуальная жилая застройка</w:t>
            </w: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S</w:t>
            </w:r>
            <w:r w:rsidRPr="00EC4DC2">
              <w:rPr>
                <w:sz w:val="24"/>
                <w:szCs w:val="24"/>
                <w:vertAlign w:val="subscript"/>
              </w:rPr>
              <w:t>общ.</w:t>
            </w:r>
            <w:r w:rsidRPr="00EC4DC2">
              <w:rPr>
                <w:sz w:val="24"/>
                <w:szCs w:val="24"/>
              </w:rPr>
              <w:t>, м</w:t>
            </w:r>
            <w:proofErr w:type="gramStart"/>
            <w:r w:rsidRPr="00EC4DC2">
              <w:rPr>
                <w:sz w:val="24"/>
                <w:szCs w:val="24"/>
                <w:vertAlign w:val="superscript"/>
              </w:rPr>
              <w:t>2</w:t>
            </w:r>
            <w:proofErr w:type="gramEnd"/>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35000</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31155</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кол-во домов</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713</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536</w:t>
            </w:r>
          </w:p>
        </w:tc>
      </w:tr>
      <w:tr w:rsidR="006571C4" w:rsidRPr="00EC4DC2" w:rsidTr="004563EB">
        <w:trPr>
          <w:cantSplit/>
          <w:jc w:val="center"/>
        </w:trPr>
        <w:tc>
          <w:tcPr>
            <w:tcW w:w="618" w:type="dxa"/>
            <w:vMerge/>
            <w:vAlign w:val="center"/>
          </w:tcPr>
          <w:p w:rsidR="006571C4" w:rsidRPr="00EC4DC2" w:rsidRDefault="006571C4" w:rsidP="00C15B63">
            <w:pPr>
              <w:widowControl w:val="0"/>
              <w:autoSpaceDE w:val="0"/>
              <w:autoSpaceDN w:val="0"/>
              <w:adjustRightInd w:val="0"/>
              <w:jc w:val="center"/>
              <w:rPr>
                <w:sz w:val="24"/>
                <w:szCs w:val="24"/>
              </w:rPr>
            </w:pPr>
          </w:p>
        </w:tc>
        <w:tc>
          <w:tcPr>
            <w:tcW w:w="3022" w:type="dxa"/>
            <w:vMerge/>
            <w:vAlign w:val="center"/>
          </w:tcPr>
          <w:p w:rsidR="006571C4" w:rsidRPr="00EC4DC2" w:rsidRDefault="006571C4" w:rsidP="00C15B63">
            <w:pPr>
              <w:widowControl w:val="0"/>
              <w:tabs>
                <w:tab w:val="left" w:pos="284"/>
              </w:tabs>
              <w:autoSpaceDE w:val="0"/>
              <w:autoSpaceDN w:val="0"/>
              <w:adjustRightInd w:val="0"/>
              <w:rPr>
                <w:sz w:val="24"/>
                <w:szCs w:val="24"/>
              </w:rPr>
            </w:pPr>
          </w:p>
        </w:tc>
        <w:tc>
          <w:tcPr>
            <w:tcW w:w="2692" w:type="dxa"/>
            <w:vAlign w:val="center"/>
          </w:tcPr>
          <w:p w:rsidR="006571C4" w:rsidRPr="00EC4DC2" w:rsidRDefault="006571C4" w:rsidP="00C15B63">
            <w:pPr>
              <w:widowControl w:val="0"/>
              <w:autoSpaceDE w:val="0"/>
              <w:autoSpaceDN w:val="0"/>
              <w:adjustRightInd w:val="0"/>
              <w:jc w:val="center"/>
              <w:rPr>
                <w:sz w:val="24"/>
                <w:szCs w:val="24"/>
              </w:rPr>
            </w:pPr>
            <w:r w:rsidRPr="00EC4DC2">
              <w:rPr>
                <w:sz w:val="24"/>
                <w:szCs w:val="24"/>
              </w:rPr>
              <w:t>% от S</w:t>
            </w:r>
            <w:r w:rsidRPr="00EC4DC2">
              <w:rPr>
                <w:sz w:val="24"/>
                <w:szCs w:val="24"/>
                <w:vertAlign w:val="subscript"/>
              </w:rPr>
              <w:t>общ.</w:t>
            </w:r>
            <w:r w:rsidRPr="00EC4DC2">
              <w:rPr>
                <w:sz w:val="24"/>
                <w:szCs w:val="24"/>
              </w:rPr>
              <w:t>, м</w:t>
            </w:r>
            <w:r w:rsidRPr="00EC4DC2">
              <w:rPr>
                <w:sz w:val="24"/>
                <w:szCs w:val="24"/>
                <w:vertAlign w:val="superscript"/>
              </w:rPr>
              <w:t>2</w:t>
            </w:r>
            <w:r w:rsidRPr="00EC4DC2">
              <w:rPr>
                <w:sz w:val="24"/>
                <w:szCs w:val="24"/>
              </w:rPr>
              <w:t xml:space="preserve"> сущ. сохр. жил</w:t>
            </w:r>
            <w:proofErr w:type="gramStart"/>
            <w:r w:rsidRPr="00EC4DC2">
              <w:rPr>
                <w:sz w:val="24"/>
                <w:szCs w:val="24"/>
              </w:rPr>
              <w:t>.</w:t>
            </w:r>
            <w:proofErr w:type="gramEnd"/>
            <w:r w:rsidRPr="00EC4DC2">
              <w:rPr>
                <w:sz w:val="24"/>
                <w:szCs w:val="24"/>
              </w:rPr>
              <w:t xml:space="preserve"> </w:t>
            </w:r>
            <w:proofErr w:type="gramStart"/>
            <w:r w:rsidRPr="00EC4DC2">
              <w:rPr>
                <w:sz w:val="24"/>
                <w:szCs w:val="24"/>
              </w:rPr>
              <w:t>ф</w:t>
            </w:r>
            <w:proofErr w:type="gramEnd"/>
            <w:r w:rsidRPr="00EC4DC2">
              <w:rPr>
                <w:sz w:val="24"/>
                <w:szCs w:val="24"/>
              </w:rPr>
              <w:t>онда</w:t>
            </w:r>
          </w:p>
        </w:tc>
        <w:tc>
          <w:tcPr>
            <w:tcW w:w="1653"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89</w:t>
            </w:r>
          </w:p>
        </w:tc>
        <w:tc>
          <w:tcPr>
            <w:tcW w:w="1585" w:type="dxa"/>
            <w:vAlign w:val="center"/>
          </w:tcPr>
          <w:p w:rsidR="006571C4" w:rsidRPr="00EC4DC2" w:rsidRDefault="006571C4" w:rsidP="00C15B63">
            <w:pPr>
              <w:widowControl w:val="0"/>
              <w:autoSpaceDE w:val="0"/>
              <w:autoSpaceDN w:val="0"/>
              <w:adjustRightInd w:val="0"/>
              <w:jc w:val="center"/>
              <w:rPr>
                <w:sz w:val="24"/>
                <w:szCs w:val="24"/>
              </w:rPr>
            </w:pPr>
            <w:r>
              <w:rPr>
                <w:sz w:val="24"/>
                <w:szCs w:val="24"/>
              </w:rPr>
              <w:t>100</w:t>
            </w:r>
          </w:p>
        </w:tc>
      </w:tr>
    </w:tbl>
    <w:p w:rsidR="0064203D" w:rsidRPr="006571C4" w:rsidRDefault="0064203D" w:rsidP="006571C4">
      <w:pPr>
        <w:pStyle w:val="a5"/>
        <w:ind w:firstLine="709"/>
        <w:rPr>
          <w:rFonts w:cs="Times New Roman"/>
          <w:color w:val="000000"/>
          <w:sz w:val="26"/>
          <w:szCs w:val="26"/>
        </w:rPr>
      </w:pPr>
      <w:r w:rsidRPr="006571C4">
        <w:rPr>
          <w:rFonts w:cs="Times New Roman"/>
          <w:color w:val="000000"/>
          <w:sz w:val="26"/>
          <w:szCs w:val="26"/>
        </w:rPr>
        <w:t xml:space="preserve">Большая часть жилищного строительства осуществлялась за счет средств населения. </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Основными стратегическими направлениями в жилищной политике Троснянского  района являются:</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 интенсивное восстановление и модернизация существующего жилищного фонда и инженерных систем;</w:t>
      </w:r>
    </w:p>
    <w:p w:rsidR="0064203D" w:rsidRPr="006571C4" w:rsidRDefault="0064203D" w:rsidP="006571C4">
      <w:pPr>
        <w:autoSpaceDE w:val="0"/>
        <w:autoSpaceDN w:val="0"/>
        <w:adjustRightInd w:val="0"/>
        <w:ind w:firstLine="709"/>
        <w:jc w:val="both"/>
        <w:rPr>
          <w:color w:val="000000"/>
          <w:sz w:val="26"/>
          <w:szCs w:val="26"/>
        </w:rPr>
      </w:pPr>
      <w:r w:rsidRPr="006571C4">
        <w:rPr>
          <w:color w:val="000000"/>
          <w:sz w:val="26"/>
          <w:szCs w:val="26"/>
        </w:rPr>
        <w:t xml:space="preserve">Территории для нового </w:t>
      </w:r>
      <w:proofErr w:type="gramStart"/>
      <w:r w:rsidRPr="006571C4">
        <w:rPr>
          <w:color w:val="000000"/>
          <w:sz w:val="26"/>
          <w:szCs w:val="26"/>
        </w:rPr>
        <w:t>жилого строительства</w:t>
      </w:r>
      <w:proofErr w:type="gramEnd"/>
      <w:r w:rsidRPr="006571C4">
        <w:rPr>
          <w:color w:val="000000"/>
          <w:sz w:val="26"/>
          <w:szCs w:val="26"/>
        </w:rPr>
        <w:t xml:space="preserve"> в границах поселка Рождественский  недостаточны, поэтому есть необходимость расширения границы населенного пункта.</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Основными стратегическими направлениями в жилищной политике Троснянского  района являются:</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 интенсивное восстановление и модернизация существующего жилищного фонда и инженерных систем;</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 увеличение объемов нового жилищного строительства на основе современных эффективных, энергосберегающих архитектурно - строительных систем;</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 реализация инвестиционных проектов и предложений ГУ строительства и архитектуры администрации области;</w:t>
      </w:r>
    </w:p>
    <w:p w:rsidR="0064203D" w:rsidRPr="006571C4" w:rsidRDefault="0064203D" w:rsidP="006571C4">
      <w:pPr>
        <w:pStyle w:val="ConsPlusNormal"/>
        <w:widowControl/>
        <w:ind w:firstLine="709"/>
        <w:jc w:val="both"/>
        <w:rPr>
          <w:rFonts w:ascii="Times New Roman" w:hAnsi="Times New Roman"/>
          <w:color w:val="FF0000"/>
          <w:sz w:val="26"/>
          <w:szCs w:val="26"/>
        </w:rPr>
      </w:pPr>
      <w:r w:rsidRPr="006571C4">
        <w:rPr>
          <w:rFonts w:ascii="Times New Roman" w:hAnsi="Times New Roman"/>
          <w:sz w:val="26"/>
          <w:szCs w:val="26"/>
        </w:rPr>
        <w:t xml:space="preserve">Проведенный прогнозный расчет по  сельскому поселению выявил специфическую тенденцию в динамике ввода жилья, обусловленную соотношением темпов сокращения численности населения, темпов выбытия жилищного фонда </w:t>
      </w:r>
      <w:proofErr w:type="gramStart"/>
      <w:r w:rsidRPr="006571C4">
        <w:rPr>
          <w:rFonts w:ascii="Times New Roman" w:hAnsi="Times New Roman"/>
          <w:sz w:val="26"/>
          <w:szCs w:val="26"/>
        </w:rPr>
        <w:t>в</w:t>
      </w:r>
      <w:proofErr w:type="gramEnd"/>
      <w:r w:rsidRPr="006571C4">
        <w:rPr>
          <w:rFonts w:ascii="Times New Roman" w:hAnsi="Times New Roman"/>
          <w:sz w:val="26"/>
          <w:szCs w:val="26"/>
        </w:rPr>
        <w:t xml:space="preserve"> и </w:t>
      </w:r>
      <w:proofErr w:type="gramStart"/>
      <w:r w:rsidRPr="006571C4">
        <w:rPr>
          <w:rFonts w:ascii="Times New Roman" w:hAnsi="Times New Roman"/>
          <w:sz w:val="26"/>
          <w:szCs w:val="26"/>
        </w:rPr>
        <w:t>потребностью</w:t>
      </w:r>
      <w:proofErr w:type="gramEnd"/>
      <w:r w:rsidRPr="006571C4">
        <w:rPr>
          <w:rFonts w:ascii="Times New Roman" w:hAnsi="Times New Roman"/>
          <w:sz w:val="26"/>
          <w:szCs w:val="26"/>
        </w:rPr>
        <w:t xml:space="preserve"> нового жилищного строительства. В результате естественной убыли населения появляется свободный жилищный фонд, который используется под разные цели (дачи, второе жилье для горожан, сдача в аренду и т.д.).</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В перспективе этот фонд может быть предложен на вторичном рынке жилья для расселения мигрантов.</w:t>
      </w:r>
    </w:p>
    <w:p w:rsidR="0064203D" w:rsidRPr="006571C4" w:rsidRDefault="0064203D" w:rsidP="006571C4">
      <w:pPr>
        <w:pStyle w:val="ConsPlusNormal"/>
        <w:widowControl/>
        <w:ind w:firstLine="709"/>
        <w:jc w:val="both"/>
        <w:rPr>
          <w:rFonts w:ascii="Times New Roman" w:hAnsi="Times New Roman"/>
          <w:sz w:val="26"/>
          <w:szCs w:val="26"/>
        </w:rPr>
      </w:pPr>
      <w:r w:rsidRPr="006571C4">
        <w:rPr>
          <w:rFonts w:ascii="Times New Roman" w:hAnsi="Times New Roman"/>
          <w:sz w:val="26"/>
          <w:szCs w:val="26"/>
        </w:rPr>
        <w:t>Несмотря на наличие свободного жилищного фонда, на селе возникает постоянная потребность в новом строительстве в связи  с физическим,  и моральным износом жилых домов (в обществе формируются новые социальные стандарты).</w:t>
      </w:r>
    </w:p>
    <w:p w:rsidR="0064203D" w:rsidRPr="006571C4" w:rsidRDefault="0064203D" w:rsidP="006571C4">
      <w:pPr>
        <w:pStyle w:val="af4"/>
        <w:rPr>
          <w:sz w:val="26"/>
          <w:szCs w:val="26"/>
        </w:rPr>
      </w:pPr>
      <w:r w:rsidRPr="006571C4">
        <w:rPr>
          <w:b/>
          <w:bCs/>
          <w:sz w:val="26"/>
          <w:szCs w:val="26"/>
        </w:rPr>
        <w:t>Выводы</w:t>
      </w:r>
    </w:p>
    <w:p w:rsidR="0064203D" w:rsidRPr="006571C4" w:rsidRDefault="0064203D" w:rsidP="006571C4">
      <w:pPr>
        <w:pStyle w:val="af4"/>
        <w:rPr>
          <w:sz w:val="26"/>
          <w:szCs w:val="26"/>
        </w:rPr>
      </w:pPr>
      <w:r w:rsidRPr="006571C4">
        <w:rPr>
          <w:sz w:val="26"/>
          <w:szCs w:val="26"/>
        </w:rPr>
        <w:t>В настоящее время жилищное строительство является приоритетным направлением строительной деятельности в поселении и имеет тенденцию увеличения.</w:t>
      </w:r>
    </w:p>
    <w:p w:rsidR="0064203D" w:rsidRPr="006571C4" w:rsidRDefault="0064203D" w:rsidP="006571C4">
      <w:pPr>
        <w:pStyle w:val="af4"/>
        <w:rPr>
          <w:sz w:val="26"/>
          <w:szCs w:val="26"/>
        </w:rPr>
      </w:pPr>
      <w:r w:rsidRPr="006571C4">
        <w:rPr>
          <w:sz w:val="26"/>
          <w:szCs w:val="26"/>
        </w:rPr>
        <w:t>Основными приоритетными направлениями в жилищной политике Орловской области являются:</w:t>
      </w:r>
    </w:p>
    <w:p w:rsidR="0064203D" w:rsidRPr="006571C4" w:rsidRDefault="0064203D" w:rsidP="006571C4">
      <w:pPr>
        <w:pStyle w:val="af4"/>
        <w:numPr>
          <w:ilvl w:val="0"/>
          <w:numId w:val="38"/>
        </w:numPr>
        <w:ind w:left="0" w:firstLine="709"/>
        <w:rPr>
          <w:sz w:val="26"/>
          <w:szCs w:val="26"/>
        </w:rPr>
      </w:pPr>
      <w:r w:rsidRPr="006571C4">
        <w:rPr>
          <w:sz w:val="26"/>
          <w:szCs w:val="26"/>
        </w:rPr>
        <w:t>Развитие жилищного строительства;</w:t>
      </w:r>
    </w:p>
    <w:p w:rsidR="0064203D" w:rsidRPr="006571C4" w:rsidRDefault="0064203D" w:rsidP="006571C4">
      <w:pPr>
        <w:pStyle w:val="af4"/>
        <w:numPr>
          <w:ilvl w:val="0"/>
          <w:numId w:val="38"/>
        </w:numPr>
        <w:ind w:left="0" w:firstLine="709"/>
        <w:rPr>
          <w:sz w:val="26"/>
          <w:szCs w:val="26"/>
        </w:rPr>
      </w:pPr>
      <w:r w:rsidRPr="006571C4">
        <w:rPr>
          <w:sz w:val="26"/>
          <w:szCs w:val="26"/>
        </w:rPr>
        <w:t>Совершенствование жилищно-коммунального комплекса;</w:t>
      </w:r>
    </w:p>
    <w:p w:rsidR="0064203D" w:rsidRPr="006571C4" w:rsidRDefault="0064203D" w:rsidP="006571C4">
      <w:pPr>
        <w:pStyle w:val="af4"/>
        <w:numPr>
          <w:ilvl w:val="0"/>
          <w:numId w:val="38"/>
        </w:numPr>
        <w:ind w:left="0" w:firstLine="709"/>
        <w:rPr>
          <w:sz w:val="26"/>
          <w:szCs w:val="26"/>
        </w:rPr>
      </w:pPr>
      <w:r w:rsidRPr="006571C4">
        <w:rPr>
          <w:sz w:val="26"/>
          <w:szCs w:val="26"/>
        </w:rPr>
        <w:t>Развитие ипотечного кредитования населения и рынка жилья;</w:t>
      </w:r>
    </w:p>
    <w:p w:rsidR="0064203D" w:rsidRPr="006571C4" w:rsidRDefault="0064203D" w:rsidP="006571C4">
      <w:pPr>
        <w:pStyle w:val="af4"/>
        <w:numPr>
          <w:ilvl w:val="0"/>
          <w:numId w:val="38"/>
        </w:numPr>
        <w:ind w:left="0" w:firstLine="709"/>
        <w:rPr>
          <w:sz w:val="26"/>
          <w:szCs w:val="26"/>
        </w:rPr>
      </w:pPr>
      <w:r w:rsidRPr="006571C4">
        <w:rPr>
          <w:sz w:val="26"/>
          <w:szCs w:val="26"/>
        </w:rPr>
        <w:t>Выполнение государственных обязательств по обеспечению жильем перед отдельными категориями гражданам.</w:t>
      </w:r>
    </w:p>
    <w:p w:rsidR="0064203D" w:rsidRPr="006571C4" w:rsidRDefault="0064203D" w:rsidP="006571C4">
      <w:pPr>
        <w:pStyle w:val="af4"/>
        <w:rPr>
          <w:b/>
          <w:bCs/>
          <w:sz w:val="26"/>
          <w:szCs w:val="26"/>
        </w:rPr>
      </w:pPr>
      <w:r w:rsidRPr="006571C4">
        <w:rPr>
          <w:b/>
          <w:bCs/>
          <w:sz w:val="26"/>
          <w:szCs w:val="26"/>
        </w:rPr>
        <w:lastRenderedPageBreak/>
        <w:t>Рекомендовано</w:t>
      </w:r>
    </w:p>
    <w:p w:rsidR="0064203D" w:rsidRPr="006571C4" w:rsidRDefault="0064203D" w:rsidP="006571C4">
      <w:pPr>
        <w:pStyle w:val="af4"/>
        <w:numPr>
          <w:ilvl w:val="0"/>
          <w:numId w:val="39"/>
        </w:numPr>
        <w:ind w:left="0" w:firstLine="709"/>
        <w:rPr>
          <w:sz w:val="26"/>
          <w:szCs w:val="26"/>
        </w:rPr>
      </w:pPr>
      <w:r w:rsidRPr="006571C4">
        <w:rPr>
          <w:sz w:val="26"/>
          <w:szCs w:val="26"/>
        </w:rPr>
        <w:t>формирование в соответствии с Градостроительным кодексом Российской Федерации системы территориального планирования, создание условий для разработки правил землепользования и застройки, иной градостроительной документации, необходимой для жилищного строительства;</w:t>
      </w:r>
    </w:p>
    <w:p w:rsidR="0064203D" w:rsidRPr="006571C4" w:rsidRDefault="0064203D" w:rsidP="006571C4">
      <w:pPr>
        <w:pStyle w:val="af4"/>
        <w:numPr>
          <w:ilvl w:val="0"/>
          <w:numId w:val="39"/>
        </w:numPr>
        <w:ind w:left="0" w:firstLine="709"/>
        <w:rPr>
          <w:sz w:val="26"/>
          <w:szCs w:val="26"/>
        </w:rPr>
      </w:pPr>
      <w:r w:rsidRPr="006571C4">
        <w:rPr>
          <w:sz w:val="26"/>
          <w:szCs w:val="26"/>
        </w:rPr>
        <w:t>обеспечение роста инвестиций, использование и развитие механизмов ипотечного кредитования;</w:t>
      </w:r>
    </w:p>
    <w:p w:rsidR="0064203D" w:rsidRPr="006571C4" w:rsidRDefault="0064203D" w:rsidP="006571C4">
      <w:pPr>
        <w:pStyle w:val="af4"/>
        <w:numPr>
          <w:ilvl w:val="0"/>
          <w:numId w:val="39"/>
        </w:numPr>
        <w:ind w:left="0" w:firstLine="709"/>
        <w:rPr>
          <w:sz w:val="26"/>
          <w:szCs w:val="26"/>
        </w:rPr>
      </w:pPr>
      <w:r w:rsidRPr="006571C4">
        <w:rPr>
          <w:sz w:val="26"/>
          <w:szCs w:val="26"/>
        </w:rPr>
        <w:t>внедрение новых более экономных технологий строительства, производства строительных материалов;</w:t>
      </w:r>
    </w:p>
    <w:p w:rsidR="0064203D" w:rsidRPr="006571C4" w:rsidRDefault="0064203D" w:rsidP="006571C4">
      <w:pPr>
        <w:pStyle w:val="af4"/>
        <w:numPr>
          <w:ilvl w:val="0"/>
          <w:numId w:val="39"/>
        </w:numPr>
        <w:ind w:left="0" w:firstLine="709"/>
        <w:rPr>
          <w:sz w:val="26"/>
          <w:szCs w:val="26"/>
        </w:rPr>
      </w:pPr>
      <w:r w:rsidRPr="006571C4">
        <w:rPr>
          <w:sz w:val="26"/>
          <w:szCs w:val="26"/>
        </w:rPr>
        <w:t>обеспечение земельных участков, выделенных под жилищное строительство, коммунальной инфраструктурой, создание условий для привлечения кредитных средств и частных инвестиций для этих целей;</w:t>
      </w:r>
    </w:p>
    <w:p w:rsidR="0064203D" w:rsidRPr="006571C4" w:rsidRDefault="0064203D" w:rsidP="006571C4">
      <w:pPr>
        <w:pStyle w:val="af4"/>
        <w:numPr>
          <w:ilvl w:val="0"/>
          <w:numId w:val="39"/>
        </w:numPr>
        <w:ind w:left="0" w:firstLine="709"/>
        <w:rPr>
          <w:sz w:val="26"/>
          <w:szCs w:val="26"/>
        </w:rPr>
      </w:pPr>
      <w:r w:rsidRPr="006571C4">
        <w:rPr>
          <w:sz w:val="26"/>
          <w:szCs w:val="26"/>
        </w:rPr>
        <w:t>эффективная реализация областной целевой программы «Жилище»;</w:t>
      </w:r>
    </w:p>
    <w:p w:rsidR="0064203D" w:rsidRPr="006571C4" w:rsidRDefault="0064203D" w:rsidP="006571C4">
      <w:pPr>
        <w:pStyle w:val="af4"/>
        <w:numPr>
          <w:ilvl w:val="0"/>
          <w:numId w:val="39"/>
        </w:numPr>
        <w:ind w:left="0" w:firstLine="709"/>
        <w:rPr>
          <w:sz w:val="26"/>
          <w:szCs w:val="26"/>
        </w:rPr>
      </w:pPr>
      <w:r w:rsidRPr="006571C4">
        <w:rPr>
          <w:sz w:val="26"/>
          <w:szCs w:val="26"/>
        </w:rPr>
        <w:t>привлечение средств федерального бюджета, выделяемых для строительства жилья для льготных категорий граждан в рамках целевых федеральных программ.</w:t>
      </w:r>
    </w:p>
    <w:p w:rsidR="0064203D" w:rsidRPr="001610E1" w:rsidRDefault="0064203D" w:rsidP="006571C4">
      <w:pPr>
        <w:pStyle w:val="af4"/>
        <w:rPr>
          <w:sz w:val="26"/>
          <w:szCs w:val="26"/>
        </w:rPr>
      </w:pPr>
      <w:r w:rsidRPr="006571C4">
        <w:rPr>
          <w:sz w:val="26"/>
          <w:szCs w:val="26"/>
        </w:rPr>
        <w:t>Основным результатом реализации вышеуказанных мероприятий должно стать комплексное решение жилищных проблем в поселении и повышение уровня доступности жилья для жителей.</w:t>
      </w:r>
    </w:p>
    <w:p w:rsidR="0064203D" w:rsidRDefault="0064203D">
      <w:pPr>
        <w:pStyle w:val="af4"/>
        <w:ind w:firstLine="0"/>
        <w:jc w:val="center"/>
        <w:rPr>
          <w:rFonts w:ascii="Arial" w:hAnsi="Arial" w:cs="Arial"/>
          <w:b/>
          <w:bCs/>
          <w:sz w:val="20"/>
        </w:rPr>
      </w:pPr>
    </w:p>
    <w:p w:rsidR="001610E1" w:rsidRPr="001610E1" w:rsidRDefault="001610E1" w:rsidP="001610E1"/>
    <w:p w:rsidR="0064203D" w:rsidRPr="001610E1" w:rsidRDefault="006A1BEC" w:rsidP="00C15B63">
      <w:pPr>
        <w:pStyle w:val="2"/>
        <w:ind w:firstLine="709"/>
        <w:jc w:val="center"/>
        <w:rPr>
          <w:b/>
          <w:sz w:val="26"/>
          <w:szCs w:val="26"/>
        </w:rPr>
      </w:pPr>
      <w:bookmarkStart w:id="44" w:name="_Toc109232361"/>
      <w:r>
        <w:rPr>
          <w:b/>
          <w:sz w:val="26"/>
          <w:szCs w:val="26"/>
        </w:rPr>
        <w:t>3.3</w:t>
      </w:r>
      <w:r w:rsidR="0064203D" w:rsidRPr="001610E1">
        <w:rPr>
          <w:b/>
          <w:sz w:val="26"/>
          <w:szCs w:val="26"/>
        </w:rPr>
        <w:t xml:space="preserve">. Объекты федеральной, областной собственности и муниципальной собственности района, расположенные на </w:t>
      </w:r>
      <w:r w:rsidR="004563EB" w:rsidRPr="001610E1">
        <w:rPr>
          <w:b/>
          <w:sz w:val="26"/>
          <w:szCs w:val="26"/>
        </w:rPr>
        <w:t>территории Пенновского</w:t>
      </w:r>
      <w:r w:rsidR="0064203D" w:rsidRPr="001610E1">
        <w:rPr>
          <w:b/>
          <w:sz w:val="26"/>
          <w:szCs w:val="26"/>
        </w:rPr>
        <w:t xml:space="preserve"> сельского поселения</w:t>
      </w:r>
      <w:bookmarkEnd w:id="44"/>
    </w:p>
    <w:p w:rsidR="00B64E30" w:rsidRDefault="00B64E30">
      <w:pPr>
        <w:pStyle w:val="af4"/>
        <w:jc w:val="center"/>
        <w:rPr>
          <w:rFonts w:ascii="Arial" w:hAnsi="Arial" w:cs="Arial"/>
          <w:b/>
          <w:bCs/>
          <w:sz w:val="20"/>
        </w:rPr>
      </w:pPr>
    </w:p>
    <w:p w:rsidR="00AF5B03" w:rsidRDefault="00AF5B03" w:rsidP="006A1BEC">
      <w:pPr>
        <w:pStyle w:val="af4"/>
        <w:ind w:firstLine="0"/>
        <w:rPr>
          <w:b/>
          <w:bCs/>
          <w:sz w:val="26"/>
          <w:szCs w:val="26"/>
        </w:rPr>
      </w:pPr>
    </w:p>
    <w:p w:rsidR="00AF5B03" w:rsidRPr="006A1BEC" w:rsidRDefault="00AF5B03" w:rsidP="00C15B63">
      <w:pPr>
        <w:pStyle w:val="af4"/>
        <w:ind w:firstLine="0"/>
        <w:jc w:val="center"/>
        <w:rPr>
          <w:b/>
          <w:bCs/>
          <w:sz w:val="26"/>
          <w:szCs w:val="26"/>
        </w:rPr>
      </w:pPr>
      <w:r w:rsidRPr="006A1BEC">
        <w:rPr>
          <w:b/>
          <w:bCs/>
          <w:sz w:val="26"/>
          <w:szCs w:val="26"/>
        </w:rPr>
        <w:t>Объекты муниципальной собственности района</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Pr>
          <w:rFonts w:cs="Times New Roman"/>
          <w:i/>
          <w:sz w:val="26"/>
          <w:szCs w:val="26"/>
        </w:rPr>
        <w:t>1</w:t>
      </w:r>
      <w:r w:rsidR="0071115A">
        <w:rPr>
          <w:rFonts w:cs="Times New Roman"/>
          <w:i/>
          <w:sz w:val="26"/>
          <w:szCs w:val="26"/>
        </w:rPr>
        <w:t>3</w:t>
      </w:r>
    </w:p>
    <w:tbl>
      <w:tblPr>
        <w:tblStyle w:val="aff3"/>
        <w:tblW w:w="0" w:type="auto"/>
        <w:tblLook w:val="04A0"/>
      </w:tblPr>
      <w:tblGrid>
        <w:gridCol w:w="1101"/>
        <w:gridCol w:w="5279"/>
        <w:gridCol w:w="3190"/>
      </w:tblGrid>
      <w:tr w:rsidR="00AF5B03" w:rsidRPr="00DA6D11" w:rsidTr="004563EB">
        <w:tc>
          <w:tcPr>
            <w:tcW w:w="1101" w:type="dxa"/>
            <w:shd w:val="clear" w:color="auto" w:fill="D9D9D9" w:themeFill="background1" w:themeFillShade="D9"/>
          </w:tcPr>
          <w:p w:rsidR="00AF5B03" w:rsidRPr="004563EB" w:rsidRDefault="00AF5B03" w:rsidP="004563EB">
            <w:pPr>
              <w:jc w:val="center"/>
              <w:rPr>
                <w:b/>
                <w:sz w:val="26"/>
                <w:szCs w:val="26"/>
              </w:rPr>
            </w:pPr>
            <w:r w:rsidRPr="004563EB">
              <w:rPr>
                <w:b/>
                <w:sz w:val="26"/>
                <w:szCs w:val="26"/>
              </w:rPr>
              <w:t xml:space="preserve">№ </w:t>
            </w:r>
            <w:proofErr w:type="gramStart"/>
            <w:r w:rsidRPr="004563EB">
              <w:rPr>
                <w:b/>
                <w:sz w:val="26"/>
                <w:szCs w:val="26"/>
              </w:rPr>
              <w:t>п</w:t>
            </w:r>
            <w:proofErr w:type="gramEnd"/>
            <w:r w:rsidRPr="004563EB">
              <w:rPr>
                <w:b/>
                <w:sz w:val="26"/>
                <w:szCs w:val="26"/>
              </w:rPr>
              <w:t>/п</w:t>
            </w:r>
          </w:p>
        </w:tc>
        <w:tc>
          <w:tcPr>
            <w:tcW w:w="5279" w:type="dxa"/>
            <w:shd w:val="clear" w:color="auto" w:fill="D9D9D9" w:themeFill="background1" w:themeFillShade="D9"/>
          </w:tcPr>
          <w:p w:rsidR="00AF5B03" w:rsidRPr="004563EB" w:rsidRDefault="00AF5B03" w:rsidP="004563EB">
            <w:pPr>
              <w:jc w:val="center"/>
              <w:rPr>
                <w:b/>
                <w:sz w:val="26"/>
                <w:szCs w:val="26"/>
              </w:rPr>
            </w:pPr>
            <w:r w:rsidRPr="004563EB">
              <w:rPr>
                <w:b/>
                <w:sz w:val="26"/>
                <w:szCs w:val="26"/>
              </w:rPr>
              <w:t>Наименование объекта</w:t>
            </w:r>
          </w:p>
        </w:tc>
        <w:tc>
          <w:tcPr>
            <w:tcW w:w="3190" w:type="dxa"/>
            <w:shd w:val="clear" w:color="auto" w:fill="D9D9D9" w:themeFill="background1" w:themeFillShade="D9"/>
          </w:tcPr>
          <w:p w:rsidR="00AF5B03" w:rsidRPr="004563EB" w:rsidRDefault="00AF5B03" w:rsidP="004563EB">
            <w:pPr>
              <w:jc w:val="center"/>
              <w:rPr>
                <w:b/>
                <w:sz w:val="26"/>
                <w:szCs w:val="26"/>
              </w:rPr>
            </w:pPr>
            <w:r w:rsidRPr="004563EB">
              <w:rPr>
                <w:b/>
                <w:sz w:val="26"/>
                <w:szCs w:val="26"/>
              </w:rPr>
              <w:t>Расположение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1.</w:t>
            </w:r>
          </w:p>
        </w:tc>
        <w:tc>
          <w:tcPr>
            <w:tcW w:w="5279" w:type="dxa"/>
          </w:tcPr>
          <w:p w:rsidR="00AF5B03" w:rsidRPr="00DA6D11" w:rsidRDefault="00AF5B03" w:rsidP="00AF5B03">
            <w:pPr>
              <w:jc w:val="both"/>
              <w:rPr>
                <w:sz w:val="26"/>
                <w:szCs w:val="26"/>
              </w:rPr>
            </w:pPr>
            <w:r w:rsidRPr="00DA6D11">
              <w:rPr>
                <w:sz w:val="26"/>
                <w:szCs w:val="26"/>
              </w:rPr>
              <w:t>автодорога «А-142 Тросна-Калиновка</w:t>
            </w:r>
            <w:proofErr w:type="gramStart"/>
            <w:r w:rsidRPr="00DA6D11">
              <w:rPr>
                <w:sz w:val="26"/>
                <w:szCs w:val="26"/>
              </w:rPr>
              <w:t>»-</w:t>
            </w:r>
            <w:proofErr w:type="gramEnd"/>
            <w:r w:rsidRPr="00DA6D11">
              <w:rPr>
                <w:sz w:val="26"/>
                <w:szCs w:val="26"/>
              </w:rPr>
              <w:t>Рождественское</w:t>
            </w:r>
          </w:p>
        </w:tc>
        <w:tc>
          <w:tcPr>
            <w:tcW w:w="3190" w:type="dxa"/>
          </w:tcPr>
          <w:p w:rsidR="00AF5B03" w:rsidRPr="00DA6D11" w:rsidRDefault="00AF5B03" w:rsidP="00AF5B03">
            <w:pPr>
              <w:jc w:val="both"/>
              <w:rPr>
                <w:sz w:val="26"/>
                <w:szCs w:val="26"/>
              </w:rPr>
            </w:pPr>
            <w:r w:rsidRPr="00DA6D11">
              <w:rPr>
                <w:sz w:val="26"/>
                <w:szCs w:val="26"/>
              </w:rPr>
              <w:t>поселение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2.</w:t>
            </w:r>
          </w:p>
        </w:tc>
        <w:tc>
          <w:tcPr>
            <w:tcW w:w="5279" w:type="dxa"/>
          </w:tcPr>
          <w:p w:rsidR="00AF5B03" w:rsidRPr="00DA6D11" w:rsidRDefault="00AF5B03" w:rsidP="00AF5B03">
            <w:pPr>
              <w:jc w:val="both"/>
              <w:rPr>
                <w:sz w:val="26"/>
                <w:szCs w:val="26"/>
              </w:rPr>
            </w:pPr>
            <w:r w:rsidRPr="00DA6D11">
              <w:rPr>
                <w:sz w:val="26"/>
                <w:szCs w:val="26"/>
              </w:rPr>
              <w:t>автодорога  Чермошное-Студенок</w:t>
            </w:r>
          </w:p>
        </w:tc>
        <w:tc>
          <w:tcPr>
            <w:tcW w:w="3190" w:type="dxa"/>
          </w:tcPr>
          <w:p w:rsidR="00AF5B03" w:rsidRPr="00DA6D11" w:rsidRDefault="00AF5B03" w:rsidP="00AF5B03">
            <w:pPr>
              <w:jc w:val="both"/>
              <w:rPr>
                <w:sz w:val="26"/>
                <w:szCs w:val="26"/>
              </w:rPr>
            </w:pPr>
            <w:r w:rsidRPr="00DA6D11">
              <w:rPr>
                <w:sz w:val="26"/>
                <w:szCs w:val="26"/>
              </w:rPr>
              <w:t>поселение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3.</w:t>
            </w:r>
          </w:p>
        </w:tc>
        <w:tc>
          <w:tcPr>
            <w:tcW w:w="5279" w:type="dxa"/>
          </w:tcPr>
          <w:p w:rsidR="00AF5B03" w:rsidRPr="00DA6D11" w:rsidRDefault="00AF5B03" w:rsidP="00AF5B03">
            <w:pPr>
              <w:jc w:val="both"/>
              <w:rPr>
                <w:sz w:val="26"/>
                <w:szCs w:val="26"/>
              </w:rPr>
            </w:pPr>
            <w:r w:rsidRPr="00DA6D11">
              <w:rPr>
                <w:sz w:val="26"/>
                <w:szCs w:val="26"/>
              </w:rPr>
              <w:t>автодорога «Чермошное-Студенок</w:t>
            </w:r>
            <w:proofErr w:type="gramStart"/>
            <w:r w:rsidRPr="00DA6D11">
              <w:rPr>
                <w:sz w:val="26"/>
                <w:szCs w:val="26"/>
              </w:rPr>
              <w:t>»-</w:t>
            </w:r>
            <w:proofErr w:type="gramEnd"/>
            <w:r w:rsidRPr="00DA6D11">
              <w:rPr>
                <w:sz w:val="26"/>
                <w:szCs w:val="26"/>
              </w:rPr>
              <w:t>Колычевский</w:t>
            </w:r>
          </w:p>
        </w:tc>
        <w:tc>
          <w:tcPr>
            <w:tcW w:w="3190" w:type="dxa"/>
          </w:tcPr>
          <w:p w:rsidR="00AF5B03" w:rsidRPr="00DA6D11" w:rsidRDefault="00AF5B03" w:rsidP="00AF5B03">
            <w:pPr>
              <w:jc w:val="both"/>
              <w:rPr>
                <w:sz w:val="26"/>
                <w:szCs w:val="26"/>
              </w:rPr>
            </w:pPr>
            <w:r w:rsidRPr="00DA6D11">
              <w:rPr>
                <w:sz w:val="26"/>
                <w:szCs w:val="26"/>
              </w:rPr>
              <w:t>поселение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4.</w:t>
            </w:r>
          </w:p>
        </w:tc>
        <w:tc>
          <w:tcPr>
            <w:tcW w:w="5279" w:type="dxa"/>
          </w:tcPr>
          <w:p w:rsidR="00AF5B03" w:rsidRPr="00DA6D11" w:rsidRDefault="00AF5B03" w:rsidP="00AF5B03">
            <w:pPr>
              <w:jc w:val="both"/>
              <w:rPr>
                <w:sz w:val="26"/>
                <w:szCs w:val="26"/>
              </w:rPr>
            </w:pPr>
            <w:r w:rsidRPr="00DA6D11">
              <w:rPr>
                <w:sz w:val="26"/>
                <w:szCs w:val="26"/>
              </w:rPr>
              <w:t>Рождественский ФАП</w:t>
            </w:r>
          </w:p>
        </w:tc>
        <w:tc>
          <w:tcPr>
            <w:tcW w:w="3190" w:type="dxa"/>
          </w:tcPr>
          <w:p w:rsidR="00AF5B03" w:rsidRPr="00DA6D11" w:rsidRDefault="00AF5B03" w:rsidP="00AF5B03">
            <w:pPr>
              <w:jc w:val="both"/>
              <w:rPr>
                <w:sz w:val="26"/>
                <w:szCs w:val="26"/>
              </w:rPr>
            </w:pPr>
            <w:r w:rsidRPr="00DA6D11">
              <w:rPr>
                <w:sz w:val="26"/>
                <w:szCs w:val="26"/>
              </w:rPr>
              <w:t>п</w:t>
            </w:r>
            <w:proofErr w:type="gramStart"/>
            <w:r w:rsidRPr="00DA6D11">
              <w:rPr>
                <w:sz w:val="26"/>
                <w:szCs w:val="26"/>
              </w:rPr>
              <w:t>.Р</w:t>
            </w:r>
            <w:proofErr w:type="gramEnd"/>
            <w:r w:rsidRPr="00DA6D11">
              <w:rPr>
                <w:sz w:val="26"/>
                <w:szCs w:val="26"/>
              </w:rPr>
              <w:t>ождественский</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5.</w:t>
            </w:r>
          </w:p>
        </w:tc>
        <w:tc>
          <w:tcPr>
            <w:tcW w:w="5279" w:type="dxa"/>
          </w:tcPr>
          <w:p w:rsidR="00AF5B03" w:rsidRPr="00DA6D11" w:rsidRDefault="00AF5B03" w:rsidP="00AF5B03">
            <w:pPr>
              <w:jc w:val="both"/>
              <w:rPr>
                <w:sz w:val="26"/>
                <w:szCs w:val="26"/>
              </w:rPr>
            </w:pPr>
            <w:r w:rsidRPr="00DA6D11">
              <w:rPr>
                <w:sz w:val="26"/>
                <w:szCs w:val="26"/>
              </w:rPr>
              <w:t>Колычевский ФАП</w:t>
            </w:r>
          </w:p>
        </w:tc>
        <w:tc>
          <w:tcPr>
            <w:tcW w:w="3190" w:type="dxa"/>
          </w:tcPr>
          <w:p w:rsidR="00AF5B03" w:rsidRPr="00DA6D11" w:rsidRDefault="00AF5B03" w:rsidP="00AF5B03">
            <w:pPr>
              <w:jc w:val="both"/>
              <w:rPr>
                <w:sz w:val="26"/>
                <w:szCs w:val="26"/>
              </w:rPr>
            </w:pPr>
            <w:r w:rsidRPr="00DA6D11">
              <w:rPr>
                <w:sz w:val="26"/>
                <w:szCs w:val="26"/>
              </w:rPr>
              <w:t>п</w:t>
            </w:r>
            <w:proofErr w:type="gramStart"/>
            <w:r w:rsidRPr="00DA6D11">
              <w:rPr>
                <w:sz w:val="26"/>
                <w:szCs w:val="26"/>
              </w:rPr>
              <w:t>.К</w:t>
            </w:r>
            <w:proofErr w:type="gramEnd"/>
            <w:r w:rsidRPr="00DA6D11">
              <w:rPr>
                <w:sz w:val="26"/>
                <w:szCs w:val="26"/>
              </w:rPr>
              <w:t>олычевский</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6.</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д</w:t>
            </w:r>
            <w:proofErr w:type="gramStart"/>
            <w:r w:rsidRPr="00DA6D11">
              <w:rPr>
                <w:sz w:val="26"/>
                <w:szCs w:val="26"/>
              </w:rPr>
              <w:t>.Б</w:t>
            </w:r>
            <w:proofErr w:type="gramEnd"/>
            <w:r w:rsidRPr="00DA6D11">
              <w:rPr>
                <w:sz w:val="26"/>
                <w:szCs w:val="26"/>
              </w:rPr>
              <w:t>елый Немёд,</w:t>
            </w:r>
          </w:p>
          <w:p w:rsidR="00AF5B03" w:rsidRPr="00DA6D11" w:rsidRDefault="00AF5B03" w:rsidP="00AF5B03">
            <w:pPr>
              <w:jc w:val="both"/>
              <w:rPr>
                <w:sz w:val="26"/>
                <w:szCs w:val="26"/>
              </w:rPr>
            </w:pPr>
            <w:r w:rsidRPr="00DA6D11">
              <w:rPr>
                <w:sz w:val="26"/>
                <w:szCs w:val="26"/>
              </w:rPr>
              <w:t xml:space="preserve"> кладбище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7.</w:t>
            </w:r>
          </w:p>
        </w:tc>
        <w:tc>
          <w:tcPr>
            <w:tcW w:w="5279" w:type="dxa"/>
          </w:tcPr>
          <w:p w:rsidR="00AF5B03" w:rsidRPr="00DA6D11" w:rsidRDefault="00AF5B03" w:rsidP="00AF5B03">
            <w:pPr>
              <w:jc w:val="both"/>
              <w:rPr>
                <w:sz w:val="26"/>
                <w:szCs w:val="26"/>
              </w:rPr>
            </w:pPr>
            <w:r w:rsidRPr="00DA6D11">
              <w:rPr>
                <w:sz w:val="26"/>
                <w:szCs w:val="26"/>
              </w:rPr>
              <w:t>Могила полковника Новогородкина Н.Х.</w:t>
            </w:r>
          </w:p>
        </w:tc>
        <w:tc>
          <w:tcPr>
            <w:tcW w:w="3190" w:type="dxa"/>
          </w:tcPr>
          <w:p w:rsidR="00AF5B03" w:rsidRPr="00DA6D11" w:rsidRDefault="00AF5B03" w:rsidP="00AF5B03">
            <w:pPr>
              <w:jc w:val="both"/>
              <w:rPr>
                <w:sz w:val="26"/>
                <w:szCs w:val="26"/>
              </w:rPr>
            </w:pPr>
            <w:r w:rsidRPr="00DA6D11">
              <w:rPr>
                <w:sz w:val="26"/>
                <w:szCs w:val="26"/>
              </w:rPr>
              <w:t>пос</w:t>
            </w:r>
            <w:proofErr w:type="gramStart"/>
            <w:r w:rsidRPr="00DA6D11">
              <w:rPr>
                <w:sz w:val="26"/>
                <w:szCs w:val="26"/>
              </w:rPr>
              <w:t>.К</w:t>
            </w:r>
            <w:proofErr w:type="gramEnd"/>
            <w:r w:rsidRPr="00DA6D11">
              <w:rPr>
                <w:sz w:val="26"/>
                <w:szCs w:val="26"/>
              </w:rPr>
              <w:t>олычевский, 500 м южнее  в фандзоновской дубраве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8.</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д</w:t>
            </w:r>
            <w:proofErr w:type="gramStart"/>
            <w:r w:rsidRPr="00DA6D11">
              <w:rPr>
                <w:sz w:val="26"/>
                <w:szCs w:val="26"/>
              </w:rPr>
              <w:t>.Р</w:t>
            </w:r>
            <w:proofErr w:type="gramEnd"/>
            <w:r w:rsidRPr="00DA6D11">
              <w:rPr>
                <w:sz w:val="26"/>
                <w:szCs w:val="26"/>
              </w:rPr>
              <w:t>едогощь,</w:t>
            </w:r>
          </w:p>
          <w:p w:rsidR="00AF5B03" w:rsidRPr="00DA6D11" w:rsidRDefault="00AF5B03" w:rsidP="00AF5B03">
            <w:pPr>
              <w:jc w:val="both"/>
              <w:rPr>
                <w:sz w:val="26"/>
                <w:szCs w:val="26"/>
              </w:rPr>
            </w:pPr>
            <w:r w:rsidRPr="00DA6D11">
              <w:rPr>
                <w:sz w:val="26"/>
                <w:szCs w:val="26"/>
              </w:rPr>
              <w:t xml:space="preserve"> севернее деревни</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9.</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с</w:t>
            </w:r>
            <w:proofErr w:type="gramStart"/>
            <w:r w:rsidRPr="00DA6D11">
              <w:rPr>
                <w:sz w:val="26"/>
                <w:szCs w:val="26"/>
              </w:rPr>
              <w:t>.Р</w:t>
            </w:r>
            <w:proofErr w:type="gramEnd"/>
            <w:r w:rsidRPr="00DA6D11">
              <w:rPr>
                <w:sz w:val="26"/>
                <w:szCs w:val="26"/>
              </w:rPr>
              <w:t>ождественское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10.</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с</w:t>
            </w:r>
            <w:proofErr w:type="gramStart"/>
            <w:r w:rsidRPr="00DA6D11">
              <w:rPr>
                <w:sz w:val="26"/>
                <w:szCs w:val="26"/>
              </w:rPr>
              <w:t>.С</w:t>
            </w:r>
            <w:proofErr w:type="gramEnd"/>
            <w:r w:rsidRPr="00DA6D11">
              <w:rPr>
                <w:sz w:val="26"/>
                <w:szCs w:val="26"/>
              </w:rPr>
              <w:t>туденок, в центре</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11.</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с</w:t>
            </w:r>
            <w:proofErr w:type="gramStart"/>
            <w:r w:rsidRPr="00DA6D11">
              <w:rPr>
                <w:sz w:val="26"/>
                <w:szCs w:val="26"/>
              </w:rPr>
              <w:t>.С</w:t>
            </w:r>
            <w:proofErr w:type="gramEnd"/>
            <w:r w:rsidRPr="00DA6D11">
              <w:rPr>
                <w:sz w:val="26"/>
                <w:szCs w:val="26"/>
              </w:rPr>
              <w:t>туденок, западная окраина</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12.</w:t>
            </w:r>
          </w:p>
        </w:tc>
        <w:tc>
          <w:tcPr>
            <w:tcW w:w="5279" w:type="dxa"/>
          </w:tcPr>
          <w:p w:rsidR="00AF5B03" w:rsidRPr="00DA6D11" w:rsidRDefault="00AF5B03" w:rsidP="00AF5B03">
            <w:pPr>
              <w:jc w:val="both"/>
              <w:rPr>
                <w:sz w:val="26"/>
                <w:szCs w:val="26"/>
              </w:rPr>
            </w:pPr>
            <w:r w:rsidRPr="00DA6D11">
              <w:rPr>
                <w:sz w:val="26"/>
                <w:szCs w:val="26"/>
              </w:rPr>
              <w:t>Братская могила советских воинов</w:t>
            </w:r>
          </w:p>
        </w:tc>
        <w:tc>
          <w:tcPr>
            <w:tcW w:w="3190" w:type="dxa"/>
          </w:tcPr>
          <w:p w:rsidR="00AF5B03" w:rsidRPr="00DA6D11" w:rsidRDefault="00AF5B03" w:rsidP="00AF5B03">
            <w:pPr>
              <w:jc w:val="both"/>
              <w:rPr>
                <w:sz w:val="26"/>
                <w:szCs w:val="26"/>
              </w:rPr>
            </w:pPr>
            <w:r w:rsidRPr="00DA6D11">
              <w:rPr>
                <w:sz w:val="26"/>
                <w:szCs w:val="26"/>
              </w:rPr>
              <w:t>д. Фроловка</w:t>
            </w:r>
          </w:p>
        </w:tc>
      </w:tr>
      <w:tr w:rsidR="00AF5B03" w:rsidRPr="00DA6D11" w:rsidTr="00DA6D11">
        <w:tc>
          <w:tcPr>
            <w:tcW w:w="1101" w:type="dxa"/>
          </w:tcPr>
          <w:p w:rsidR="00AF5B03" w:rsidRPr="00DA6D11" w:rsidRDefault="00AF5B03" w:rsidP="00AF5B03">
            <w:pPr>
              <w:jc w:val="both"/>
              <w:rPr>
                <w:sz w:val="26"/>
                <w:szCs w:val="26"/>
              </w:rPr>
            </w:pPr>
            <w:r w:rsidRPr="00DA6D11">
              <w:rPr>
                <w:sz w:val="26"/>
                <w:szCs w:val="26"/>
              </w:rPr>
              <w:t>13</w:t>
            </w:r>
          </w:p>
        </w:tc>
        <w:tc>
          <w:tcPr>
            <w:tcW w:w="5279" w:type="dxa"/>
          </w:tcPr>
          <w:p w:rsidR="00AF5B03" w:rsidRPr="00DA6D11" w:rsidRDefault="00AF5B03" w:rsidP="00AF5B03">
            <w:pPr>
              <w:jc w:val="both"/>
              <w:rPr>
                <w:sz w:val="26"/>
                <w:szCs w:val="26"/>
              </w:rPr>
            </w:pPr>
            <w:r w:rsidRPr="00DA6D11">
              <w:rPr>
                <w:sz w:val="26"/>
                <w:szCs w:val="26"/>
              </w:rPr>
              <w:t>БОУ ТРОО «Октябрьская</w:t>
            </w:r>
          </w:p>
          <w:p w:rsidR="00AF5B03" w:rsidRPr="00DA6D11" w:rsidRDefault="00AF5B03" w:rsidP="00AF5B03">
            <w:pPr>
              <w:jc w:val="both"/>
              <w:rPr>
                <w:sz w:val="26"/>
                <w:szCs w:val="26"/>
              </w:rPr>
            </w:pPr>
            <w:r w:rsidRPr="00DA6D11">
              <w:rPr>
                <w:sz w:val="26"/>
                <w:szCs w:val="26"/>
              </w:rPr>
              <w:lastRenderedPageBreak/>
              <w:t>средняя общеобразовательная школа»</w:t>
            </w:r>
          </w:p>
        </w:tc>
        <w:tc>
          <w:tcPr>
            <w:tcW w:w="3190" w:type="dxa"/>
          </w:tcPr>
          <w:p w:rsidR="00AF5B03" w:rsidRPr="00DA6D11" w:rsidRDefault="00AF5B03" w:rsidP="00AF5B03">
            <w:pPr>
              <w:jc w:val="both"/>
              <w:rPr>
                <w:sz w:val="26"/>
                <w:szCs w:val="26"/>
              </w:rPr>
            </w:pPr>
            <w:r w:rsidRPr="00DA6D11">
              <w:rPr>
                <w:sz w:val="26"/>
                <w:szCs w:val="26"/>
              </w:rPr>
              <w:lastRenderedPageBreak/>
              <w:t>п</w:t>
            </w:r>
            <w:proofErr w:type="gramStart"/>
            <w:r w:rsidRPr="00DA6D11">
              <w:rPr>
                <w:sz w:val="26"/>
                <w:szCs w:val="26"/>
              </w:rPr>
              <w:t>.Р</w:t>
            </w:r>
            <w:proofErr w:type="gramEnd"/>
            <w:r w:rsidRPr="00DA6D11">
              <w:rPr>
                <w:sz w:val="26"/>
                <w:szCs w:val="26"/>
              </w:rPr>
              <w:t>ождественский</w:t>
            </w:r>
          </w:p>
        </w:tc>
      </w:tr>
    </w:tbl>
    <w:p w:rsidR="0064203D" w:rsidRPr="006A1BEC" w:rsidRDefault="0064203D" w:rsidP="006A1BEC">
      <w:pPr>
        <w:tabs>
          <w:tab w:val="left" w:pos="9540"/>
        </w:tabs>
        <w:jc w:val="both"/>
        <w:rPr>
          <w:b/>
          <w:sz w:val="26"/>
          <w:szCs w:val="26"/>
        </w:rPr>
      </w:pPr>
    </w:p>
    <w:p w:rsidR="0064203D" w:rsidRDefault="006A1BEC" w:rsidP="00C15B63">
      <w:pPr>
        <w:pStyle w:val="2"/>
        <w:ind w:firstLine="709"/>
        <w:jc w:val="center"/>
        <w:rPr>
          <w:rFonts w:ascii="Arial" w:hAnsi="Arial" w:cs="Arial"/>
          <w:b/>
          <w:bCs/>
          <w:sz w:val="22"/>
        </w:rPr>
      </w:pPr>
      <w:bookmarkStart w:id="45" w:name="_Toc109232362"/>
      <w:r>
        <w:rPr>
          <w:b/>
          <w:sz w:val="26"/>
          <w:szCs w:val="26"/>
        </w:rPr>
        <w:t>3.4</w:t>
      </w:r>
      <w:r w:rsidR="0064203D" w:rsidRPr="001D679C">
        <w:rPr>
          <w:b/>
          <w:sz w:val="26"/>
          <w:szCs w:val="26"/>
        </w:rPr>
        <w:t>. Характеристика социальной структуры сельского поселения</w:t>
      </w:r>
      <w:bookmarkEnd w:id="45"/>
    </w:p>
    <w:p w:rsidR="0064203D" w:rsidRPr="001D679C" w:rsidRDefault="0064203D" w:rsidP="001D679C">
      <w:pPr>
        <w:pStyle w:val="af4"/>
        <w:rPr>
          <w:sz w:val="26"/>
          <w:szCs w:val="26"/>
        </w:rPr>
      </w:pPr>
      <w:r w:rsidRPr="001D679C">
        <w:rPr>
          <w:sz w:val="26"/>
          <w:szCs w:val="26"/>
        </w:rPr>
        <w:t>В социальную инфраструктуру входят объекты, которые делятся:</w:t>
      </w:r>
    </w:p>
    <w:p w:rsidR="0064203D" w:rsidRPr="001D679C" w:rsidRDefault="0064203D" w:rsidP="001D679C">
      <w:pPr>
        <w:pStyle w:val="af4"/>
        <w:numPr>
          <w:ilvl w:val="0"/>
          <w:numId w:val="37"/>
        </w:numPr>
        <w:ind w:left="0" w:firstLine="709"/>
        <w:rPr>
          <w:sz w:val="26"/>
          <w:szCs w:val="26"/>
        </w:rPr>
      </w:pPr>
      <w:proofErr w:type="gramStart"/>
      <w:r w:rsidRPr="001D679C">
        <w:rPr>
          <w:sz w:val="26"/>
          <w:szCs w:val="26"/>
        </w:rPr>
        <w:t>по функциональному назначению – предприятия образования, здравоохранения, культуры, спортивные объекты, предприятия торговли, общественного питания, бытового обслуживания, отделения связи, Сбербанка, административные учреждения;</w:t>
      </w:r>
      <w:proofErr w:type="gramEnd"/>
    </w:p>
    <w:p w:rsidR="0064203D" w:rsidRPr="001D679C" w:rsidRDefault="0064203D" w:rsidP="001D679C">
      <w:pPr>
        <w:pStyle w:val="af4"/>
        <w:numPr>
          <w:ilvl w:val="0"/>
          <w:numId w:val="28"/>
        </w:numPr>
        <w:ind w:left="0" w:firstLine="709"/>
        <w:rPr>
          <w:sz w:val="26"/>
          <w:szCs w:val="26"/>
        </w:rPr>
      </w:pPr>
      <w:r w:rsidRPr="001D679C">
        <w:rPr>
          <w:sz w:val="26"/>
          <w:szCs w:val="26"/>
        </w:rPr>
        <w:t>по формам собственности и рангу административного подчинения - государственного (федерального), областного (регионального), районного и местного (муниципального) значения;</w:t>
      </w:r>
    </w:p>
    <w:p w:rsidR="0064203D" w:rsidRPr="001D679C" w:rsidRDefault="0064203D" w:rsidP="001D679C">
      <w:pPr>
        <w:pStyle w:val="af4"/>
        <w:numPr>
          <w:ilvl w:val="0"/>
          <w:numId w:val="28"/>
        </w:numPr>
        <w:ind w:left="0" w:firstLine="709"/>
        <w:rPr>
          <w:sz w:val="26"/>
          <w:szCs w:val="26"/>
        </w:rPr>
      </w:pPr>
      <w:r w:rsidRPr="001D679C">
        <w:rPr>
          <w:sz w:val="26"/>
          <w:szCs w:val="26"/>
        </w:rPr>
        <w:t>по интенсивности использовани</w:t>
      </w:r>
      <w:proofErr w:type="gramStart"/>
      <w:r w:rsidRPr="001D679C">
        <w:rPr>
          <w:sz w:val="26"/>
          <w:szCs w:val="26"/>
        </w:rPr>
        <w:t>я-</w:t>
      </w:r>
      <w:proofErr w:type="gramEnd"/>
      <w:r w:rsidRPr="001D679C">
        <w:rPr>
          <w:sz w:val="26"/>
          <w:szCs w:val="26"/>
        </w:rPr>
        <w:t xml:space="preserve"> объекты повседневного спроса, периодического спроса и эпизодического спроса.</w:t>
      </w:r>
    </w:p>
    <w:p w:rsidR="001D679C" w:rsidRDefault="0064203D" w:rsidP="001D679C">
      <w:pPr>
        <w:pStyle w:val="af4"/>
        <w:rPr>
          <w:b/>
          <w:bCs/>
          <w:sz w:val="26"/>
          <w:szCs w:val="26"/>
        </w:rPr>
      </w:pPr>
      <w:r w:rsidRPr="001D679C">
        <w:rPr>
          <w:b/>
          <w:bCs/>
          <w:sz w:val="26"/>
          <w:szCs w:val="26"/>
        </w:rPr>
        <w:t>Образование</w:t>
      </w:r>
    </w:p>
    <w:p w:rsidR="0064203D" w:rsidRPr="001D679C" w:rsidRDefault="0064203D" w:rsidP="001D679C">
      <w:pPr>
        <w:pStyle w:val="af4"/>
        <w:rPr>
          <w:b/>
          <w:bCs/>
          <w:sz w:val="26"/>
          <w:szCs w:val="26"/>
        </w:rPr>
      </w:pPr>
      <w:r w:rsidRPr="001D679C">
        <w:rPr>
          <w:sz w:val="26"/>
          <w:szCs w:val="26"/>
        </w:rPr>
        <w:t>Образование Пенновского сельского поселения  сегодня – это:</w:t>
      </w:r>
    </w:p>
    <w:p w:rsidR="0064203D" w:rsidRPr="001D679C" w:rsidRDefault="0064203D" w:rsidP="001D679C">
      <w:pPr>
        <w:pStyle w:val="a5"/>
        <w:numPr>
          <w:ilvl w:val="0"/>
          <w:numId w:val="16"/>
        </w:numPr>
        <w:tabs>
          <w:tab w:val="left" w:pos="-180"/>
        </w:tabs>
        <w:ind w:left="0" w:firstLine="709"/>
        <w:rPr>
          <w:rFonts w:cs="Times New Roman"/>
          <w:sz w:val="26"/>
          <w:szCs w:val="26"/>
        </w:rPr>
      </w:pPr>
      <w:r w:rsidRPr="001D679C">
        <w:rPr>
          <w:rFonts w:cs="Times New Roman"/>
          <w:sz w:val="26"/>
          <w:szCs w:val="26"/>
        </w:rPr>
        <w:t xml:space="preserve">БОУ ТРОО «Октябрьская средняя общеобразовательная школа вместимостью на </w:t>
      </w:r>
      <w:r w:rsidRPr="001D679C">
        <w:rPr>
          <w:rFonts w:cs="Times New Roman"/>
          <w:color w:val="000000"/>
          <w:sz w:val="26"/>
          <w:szCs w:val="26"/>
        </w:rPr>
        <w:t>300</w:t>
      </w:r>
      <w:r w:rsidRPr="001D679C">
        <w:rPr>
          <w:rFonts w:cs="Times New Roman"/>
          <w:sz w:val="26"/>
          <w:szCs w:val="26"/>
        </w:rPr>
        <w:t xml:space="preserve"> мест;</w:t>
      </w:r>
    </w:p>
    <w:p w:rsidR="0064203D" w:rsidRPr="001D679C" w:rsidRDefault="0064203D" w:rsidP="001D679C">
      <w:pPr>
        <w:pStyle w:val="a5"/>
        <w:numPr>
          <w:ilvl w:val="0"/>
          <w:numId w:val="16"/>
        </w:numPr>
        <w:tabs>
          <w:tab w:val="left" w:pos="-180"/>
        </w:tabs>
        <w:ind w:left="0" w:firstLine="709"/>
        <w:rPr>
          <w:rFonts w:cs="Times New Roman"/>
          <w:sz w:val="26"/>
          <w:szCs w:val="26"/>
        </w:rPr>
      </w:pPr>
      <w:r w:rsidRPr="001D679C">
        <w:rPr>
          <w:rFonts w:cs="Times New Roman"/>
          <w:sz w:val="26"/>
          <w:szCs w:val="26"/>
        </w:rPr>
        <w:t>БДОУ ТРОО  Пенновский детский сад «Солнышко» п</w:t>
      </w:r>
      <w:proofErr w:type="gramStart"/>
      <w:r w:rsidRPr="001D679C">
        <w:rPr>
          <w:rFonts w:cs="Times New Roman"/>
          <w:sz w:val="26"/>
          <w:szCs w:val="26"/>
        </w:rPr>
        <w:t>.Р</w:t>
      </w:r>
      <w:proofErr w:type="gramEnd"/>
      <w:r w:rsidRPr="001D679C">
        <w:rPr>
          <w:rFonts w:cs="Times New Roman"/>
          <w:sz w:val="26"/>
          <w:szCs w:val="26"/>
        </w:rPr>
        <w:t xml:space="preserve">ождественский  вместимостью </w:t>
      </w:r>
      <w:r w:rsidRPr="001D679C">
        <w:rPr>
          <w:rFonts w:cs="Times New Roman"/>
          <w:color w:val="000000"/>
          <w:sz w:val="26"/>
          <w:szCs w:val="26"/>
        </w:rPr>
        <w:t>42</w:t>
      </w:r>
      <w:r w:rsidRPr="001D679C">
        <w:rPr>
          <w:rFonts w:cs="Times New Roman"/>
          <w:color w:val="FF0000"/>
          <w:sz w:val="26"/>
          <w:szCs w:val="26"/>
        </w:rPr>
        <w:t xml:space="preserve"> </w:t>
      </w:r>
      <w:r w:rsidRPr="001D679C">
        <w:rPr>
          <w:rFonts w:cs="Times New Roman"/>
          <w:sz w:val="26"/>
          <w:szCs w:val="26"/>
        </w:rPr>
        <w:t>места.</w:t>
      </w:r>
    </w:p>
    <w:p w:rsidR="001D679C" w:rsidRDefault="001D679C" w:rsidP="001D679C">
      <w:pPr>
        <w:ind w:firstLine="709"/>
        <w:jc w:val="both"/>
        <w:rPr>
          <w:b/>
          <w:sz w:val="26"/>
          <w:szCs w:val="26"/>
        </w:rPr>
      </w:pPr>
    </w:p>
    <w:p w:rsidR="0064203D" w:rsidRPr="001D679C" w:rsidRDefault="0064203D" w:rsidP="001D679C">
      <w:pPr>
        <w:ind w:firstLine="709"/>
        <w:jc w:val="both"/>
        <w:rPr>
          <w:b/>
          <w:sz w:val="26"/>
          <w:szCs w:val="26"/>
        </w:rPr>
      </w:pPr>
      <w:r w:rsidRPr="001D679C">
        <w:rPr>
          <w:b/>
          <w:sz w:val="26"/>
          <w:szCs w:val="26"/>
        </w:rPr>
        <w:t>Характеристика  объектов образования</w:t>
      </w:r>
      <w:r w:rsidR="001D679C">
        <w:rPr>
          <w:b/>
          <w:sz w:val="26"/>
          <w:szCs w:val="26"/>
        </w:rPr>
        <w:t xml:space="preserve"> </w:t>
      </w:r>
      <w:r w:rsidRPr="001D679C">
        <w:rPr>
          <w:b/>
          <w:sz w:val="26"/>
          <w:szCs w:val="26"/>
        </w:rPr>
        <w:t xml:space="preserve">Пенновского сельского поселения </w:t>
      </w: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1</w:t>
      </w:r>
      <w:r w:rsidR="0071115A">
        <w:rPr>
          <w:rFonts w:cs="Times New Roman"/>
          <w:i/>
          <w:sz w:val="26"/>
          <w:szCs w:val="26"/>
        </w:rPr>
        <w:t>4</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410"/>
        <w:gridCol w:w="1701"/>
        <w:gridCol w:w="1559"/>
        <w:gridCol w:w="1134"/>
        <w:gridCol w:w="992"/>
        <w:gridCol w:w="1276"/>
      </w:tblGrid>
      <w:tr w:rsidR="0071115A" w:rsidRPr="00AF5B03" w:rsidTr="005E6461">
        <w:trPr>
          <w:cantSplit/>
        </w:trPr>
        <w:tc>
          <w:tcPr>
            <w:tcW w:w="567" w:type="dxa"/>
            <w:vMerge w:val="restart"/>
            <w:shd w:val="clear" w:color="auto" w:fill="D9D9D9"/>
          </w:tcPr>
          <w:p w:rsidR="0071115A" w:rsidRPr="004563EB" w:rsidRDefault="0071115A" w:rsidP="004563EB">
            <w:pPr>
              <w:jc w:val="center"/>
              <w:rPr>
                <w:b/>
                <w:sz w:val="26"/>
                <w:szCs w:val="26"/>
              </w:rPr>
            </w:pPr>
            <w:r>
              <w:rPr>
                <w:b/>
                <w:sz w:val="26"/>
                <w:szCs w:val="26"/>
              </w:rPr>
              <w:t xml:space="preserve">№ </w:t>
            </w:r>
            <w:proofErr w:type="gramStart"/>
            <w:r>
              <w:rPr>
                <w:b/>
                <w:sz w:val="26"/>
                <w:szCs w:val="26"/>
              </w:rPr>
              <w:t>п</w:t>
            </w:r>
            <w:proofErr w:type="gramEnd"/>
            <w:r>
              <w:rPr>
                <w:b/>
                <w:sz w:val="26"/>
                <w:szCs w:val="26"/>
              </w:rPr>
              <w:t>/п</w:t>
            </w:r>
          </w:p>
        </w:tc>
        <w:tc>
          <w:tcPr>
            <w:tcW w:w="2410" w:type="dxa"/>
            <w:vMerge w:val="restart"/>
            <w:shd w:val="clear" w:color="auto" w:fill="D9D9D9"/>
          </w:tcPr>
          <w:p w:rsidR="0071115A" w:rsidRPr="004563EB" w:rsidRDefault="0071115A" w:rsidP="004563EB">
            <w:pPr>
              <w:jc w:val="center"/>
              <w:rPr>
                <w:b/>
                <w:sz w:val="26"/>
                <w:szCs w:val="26"/>
              </w:rPr>
            </w:pPr>
            <w:r w:rsidRPr="004563EB">
              <w:rPr>
                <w:b/>
                <w:sz w:val="26"/>
                <w:szCs w:val="26"/>
              </w:rPr>
              <w:t>Название учреждения</w:t>
            </w:r>
          </w:p>
        </w:tc>
        <w:tc>
          <w:tcPr>
            <w:tcW w:w="1701" w:type="dxa"/>
            <w:vMerge w:val="restart"/>
            <w:shd w:val="clear" w:color="auto" w:fill="D9D9D9"/>
          </w:tcPr>
          <w:p w:rsidR="0071115A" w:rsidRPr="004563EB" w:rsidRDefault="0071115A" w:rsidP="004563EB">
            <w:pPr>
              <w:jc w:val="center"/>
              <w:rPr>
                <w:b/>
                <w:sz w:val="26"/>
                <w:szCs w:val="26"/>
              </w:rPr>
            </w:pPr>
            <w:r w:rsidRPr="004563EB">
              <w:rPr>
                <w:b/>
                <w:sz w:val="26"/>
                <w:szCs w:val="26"/>
              </w:rPr>
              <w:t>Местонахождение</w:t>
            </w:r>
          </w:p>
        </w:tc>
        <w:tc>
          <w:tcPr>
            <w:tcW w:w="1559" w:type="dxa"/>
            <w:vMerge w:val="restart"/>
            <w:shd w:val="clear" w:color="auto" w:fill="D9D9D9"/>
          </w:tcPr>
          <w:p w:rsidR="0071115A" w:rsidRPr="004563EB" w:rsidRDefault="0071115A" w:rsidP="004563EB">
            <w:pPr>
              <w:jc w:val="center"/>
              <w:rPr>
                <w:b/>
                <w:sz w:val="26"/>
                <w:szCs w:val="26"/>
              </w:rPr>
            </w:pPr>
            <w:r w:rsidRPr="004563EB">
              <w:rPr>
                <w:b/>
                <w:sz w:val="26"/>
                <w:szCs w:val="26"/>
              </w:rPr>
              <w:t>Год</w:t>
            </w:r>
          </w:p>
          <w:p w:rsidR="0071115A" w:rsidRPr="004563EB" w:rsidRDefault="0071115A" w:rsidP="004563EB">
            <w:pPr>
              <w:jc w:val="center"/>
              <w:rPr>
                <w:b/>
                <w:sz w:val="26"/>
                <w:szCs w:val="26"/>
              </w:rPr>
            </w:pPr>
            <w:r w:rsidRPr="004563EB">
              <w:rPr>
                <w:b/>
                <w:sz w:val="26"/>
                <w:szCs w:val="26"/>
              </w:rPr>
              <w:t>постройки</w:t>
            </w:r>
          </w:p>
        </w:tc>
        <w:tc>
          <w:tcPr>
            <w:tcW w:w="2126" w:type="dxa"/>
            <w:gridSpan w:val="2"/>
            <w:shd w:val="clear" w:color="auto" w:fill="D9D9D9"/>
          </w:tcPr>
          <w:p w:rsidR="0071115A" w:rsidRPr="004563EB" w:rsidRDefault="0071115A" w:rsidP="004563EB">
            <w:pPr>
              <w:jc w:val="center"/>
              <w:rPr>
                <w:b/>
                <w:sz w:val="26"/>
                <w:szCs w:val="26"/>
              </w:rPr>
            </w:pPr>
            <w:r w:rsidRPr="004563EB">
              <w:rPr>
                <w:b/>
                <w:sz w:val="26"/>
                <w:szCs w:val="26"/>
              </w:rPr>
              <w:t>Число уч-ся, чел.</w:t>
            </w:r>
          </w:p>
        </w:tc>
        <w:tc>
          <w:tcPr>
            <w:tcW w:w="1276" w:type="dxa"/>
            <w:vMerge w:val="restart"/>
            <w:shd w:val="clear" w:color="auto" w:fill="D9D9D9"/>
          </w:tcPr>
          <w:p w:rsidR="0071115A" w:rsidRPr="004563EB" w:rsidRDefault="0071115A" w:rsidP="004563EB">
            <w:pPr>
              <w:jc w:val="center"/>
              <w:rPr>
                <w:b/>
                <w:sz w:val="26"/>
                <w:szCs w:val="26"/>
              </w:rPr>
            </w:pPr>
            <w:r w:rsidRPr="004563EB">
              <w:rPr>
                <w:b/>
                <w:sz w:val="26"/>
                <w:szCs w:val="26"/>
              </w:rPr>
              <w:t>Общая площадь, кв</w:t>
            </w:r>
            <w:proofErr w:type="gramStart"/>
            <w:r w:rsidRPr="004563EB">
              <w:rPr>
                <w:b/>
                <w:sz w:val="26"/>
                <w:szCs w:val="26"/>
              </w:rPr>
              <w:t>.м</w:t>
            </w:r>
            <w:proofErr w:type="gramEnd"/>
          </w:p>
        </w:tc>
      </w:tr>
      <w:tr w:rsidR="0071115A" w:rsidRPr="00AF5B03" w:rsidTr="005E6461">
        <w:trPr>
          <w:cantSplit/>
        </w:trPr>
        <w:tc>
          <w:tcPr>
            <w:tcW w:w="567" w:type="dxa"/>
            <w:vMerge/>
            <w:shd w:val="clear" w:color="auto" w:fill="D9D9D9"/>
          </w:tcPr>
          <w:p w:rsidR="0071115A" w:rsidRPr="00AF5B03" w:rsidRDefault="0071115A" w:rsidP="00AF5B03">
            <w:pPr>
              <w:rPr>
                <w:sz w:val="26"/>
                <w:szCs w:val="26"/>
              </w:rPr>
            </w:pPr>
          </w:p>
        </w:tc>
        <w:tc>
          <w:tcPr>
            <w:tcW w:w="2410" w:type="dxa"/>
            <w:vMerge/>
            <w:shd w:val="clear" w:color="auto" w:fill="D9D9D9"/>
          </w:tcPr>
          <w:p w:rsidR="0071115A" w:rsidRPr="00AF5B03" w:rsidRDefault="0071115A" w:rsidP="00AF5B03">
            <w:pPr>
              <w:rPr>
                <w:sz w:val="26"/>
                <w:szCs w:val="26"/>
              </w:rPr>
            </w:pPr>
          </w:p>
        </w:tc>
        <w:tc>
          <w:tcPr>
            <w:tcW w:w="1701" w:type="dxa"/>
            <w:vMerge/>
            <w:shd w:val="clear" w:color="auto" w:fill="D9D9D9"/>
          </w:tcPr>
          <w:p w:rsidR="0071115A" w:rsidRPr="00AF5B03" w:rsidRDefault="0071115A" w:rsidP="00AF5B03">
            <w:pPr>
              <w:rPr>
                <w:sz w:val="26"/>
                <w:szCs w:val="26"/>
              </w:rPr>
            </w:pPr>
          </w:p>
        </w:tc>
        <w:tc>
          <w:tcPr>
            <w:tcW w:w="1559" w:type="dxa"/>
            <w:vMerge/>
            <w:shd w:val="clear" w:color="auto" w:fill="D9D9D9"/>
          </w:tcPr>
          <w:p w:rsidR="0071115A" w:rsidRPr="00AF5B03" w:rsidRDefault="0071115A" w:rsidP="00AF5B03">
            <w:pPr>
              <w:rPr>
                <w:sz w:val="26"/>
                <w:szCs w:val="26"/>
              </w:rPr>
            </w:pPr>
          </w:p>
        </w:tc>
        <w:tc>
          <w:tcPr>
            <w:tcW w:w="1134" w:type="dxa"/>
            <w:shd w:val="clear" w:color="auto" w:fill="D9D9D9"/>
          </w:tcPr>
          <w:p w:rsidR="0071115A" w:rsidRPr="00AF5B03" w:rsidRDefault="0071115A" w:rsidP="00AF5B03">
            <w:pPr>
              <w:rPr>
                <w:sz w:val="26"/>
                <w:szCs w:val="26"/>
              </w:rPr>
            </w:pPr>
            <w:r w:rsidRPr="00AF5B03">
              <w:rPr>
                <w:sz w:val="26"/>
                <w:szCs w:val="26"/>
              </w:rPr>
              <w:t>Норма</w:t>
            </w:r>
          </w:p>
        </w:tc>
        <w:tc>
          <w:tcPr>
            <w:tcW w:w="992" w:type="dxa"/>
            <w:shd w:val="clear" w:color="auto" w:fill="D9D9D9"/>
          </w:tcPr>
          <w:p w:rsidR="0071115A" w:rsidRPr="00AF5B03" w:rsidRDefault="0071115A" w:rsidP="00AF5B03">
            <w:pPr>
              <w:rPr>
                <w:sz w:val="26"/>
                <w:szCs w:val="26"/>
              </w:rPr>
            </w:pPr>
            <w:r w:rsidRPr="00AF5B03">
              <w:rPr>
                <w:sz w:val="26"/>
                <w:szCs w:val="26"/>
              </w:rPr>
              <w:t>факт</w:t>
            </w:r>
          </w:p>
        </w:tc>
        <w:tc>
          <w:tcPr>
            <w:tcW w:w="1276" w:type="dxa"/>
            <w:vMerge/>
            <w:shd w:val="clear" w:color="auto" w:fill="D9D9D9"/>
          </w:tcPr>
          <w:p w:rsidR="0071115A" w:rsidRPr="00AF5B03" w:rsidRDefault="0071115A" w:rsidP="00AF5B03">
            <w:pPr>
              <w:rPr>
                <w:sz w:val="26"/>
                <w:szCs w:val="26"/>
              </w:rPr>
            </w:pPr>
          </w:p>
        </w:tc>
      </w:tr>
      <w:tr w:rsidR="005E6461" w:rsidRPr="00AF5B03" w:rsidTr="005E6461">
        <w:trPr>
          <w:trHeight w:val="954"/>
        </w:trPr>
        <w:tc>
          <w:tcPr>
            <w:tcW w:w="567" w:type="dxa"/>
          </w:tcPr>
          <w:p w:rsidR="0071115A" w:rsidRPr="00AF5B03" w:rsidRDefault="0071115A" w:rsidP="00AF5B03">
            <w:pPr>
              <w:rPr>
                <w:sz w:val="26"/>
                <w:szCs w:val="26"/>
              </w:rPr>
            </w:pPr>
            <w:r>
              <w:rPr>
                <w:sz w:val="26"/>
                <w:szCs w:val="26"/>
              </w:rPr>
              <w:t>1</w:t>
            </w:r>
          </w:p>
        </w:tc>
        <w:tc>
          <w:tcPr>
            <w:tcW w:w="2410" w:type="dxa"/>
          </w:tcPr>
          <w:p w:rsidR="0071115A" w:rsidRPr="00AF5B03" w:rsidRDefault="0071115A" w:rsidP="00AF5B03">
            <w:pPr>
              <w:rPr>
                <w:sz w:val="26"/>
                <w:szCs w:val="26"/>
              </w:rPr>
            </w:pPr>
            <w:r w:rsidRPr="00AF5B03">
              <w:rPr>
                <w:sz w:val="26"/>
                <w:szCs w:val="26"/>
              </w:rPr>
              <w:t xml:space="preserve">БОУ ТРОО </w:t>
            </w:r>
          </w:p>
          <w:p w:rsidR="0071115A" w:rsidRPr="00AF5B03" w:rsidRDefault="0071115A" w:rsidP="00AF5B03">
            <w:pPr>
              <w:rPr>
                <w:sz w:val="26"/>
                <w:szCs w:val="26"/>
              </w:rPr>
            </w:pPr>
            <w:r w:rsidRPr="00AF5B03">
              <w:rPr>
                <w:sz w:val="26"/>
                <w:szCs w:val="26"/>
              </w:rPr>
              <w:t xml:space="preserve">«Октябрьская средняя общеобразовательная школа» </w:t>
            </w:r>
          </w:p>
        </w:tc>
        <w:tc>
          <w:tcPr>
            <w:tcW w:w="1701" w:type="dxa"/>
          </w:tcPr>
          <w:p w:rsidR="0071115A" w:rsidRPr="00AF5B03" w:rsidRDefault="0071115A" w:rsidP="00AF5B03">
            <w:pPr>
              <w:rPr>
                <w:sz w:val="26"/>
                <w:szCs w:val="26"/>
              </w:rPr>
            </w:pPr>
            <w:r w:rsidRPr="00AF5B03">
              <w:rPr>
                <w:sz w:val="26"/>
                <w:szCs w:val="26"/>
              </w:rPr>
              <w:t>п</w:t>
            </w:r>
            <w:proofErr w:type="gramStart"/>
            <w:r w:rsidRPr="00AF5B03">
              <w:rPr>
                <w:sz w:val="26"/>
                <w:szCs w:val="26"/>
              </w:rPr>
              <w:t>.Р</w:t>
            </w:r>
            <w:proofErr w:type="gramEnd"/>
            <w:r w:rsidRPr="00AF5B03">
              <w:rPr>
                <w:sz w:val="26"/>
                <w:szCs w:val="26"/>
              </w:rPr>
              <w:t>ождественский</w:t>
            </w:r>
          </w:p>
        </w:tc>
        <w:tc>
          <w:tcPr>
            <w:tcW w:w="1559" w:type="dxa"/>
          </w:tcPr>
          <w:p w:rsidR="0071115A" w:rsidRPr="00AF5B03" w:rsidRDefault="0071115A" w:rsidP="00AF5B03">
            <w:pPr>
              <w:rPr>
                <w:sz w:val="26"/>
                <w:szCs w:val="26"/>
              </w:rPr>
            </w:pPr>
            <w:r w:rsidRPr="00AF5B03">
              <w:rPr>
                <w:sz w:val="26"/>
                <w:szCs w:val="26"/>
              </w:rPr>
              <w:t>1976 год</w:t>
            </w:r>
          </w:p>
        </w:tc>
        <w:tc>
          <w:tcPr>
            <w:tcW w:w="1134" w:type="dxa"/>
          </w:tcPr>
          <w:p w:rsidR="0071115A" w:rsidRPr="00AF5B03" w:rsidRDefault="0071115A" w:rsidP="00AF5B03">
            <w:pPr>
              <w:rPr>
                <w:sz w:val="26"/>
                <w:szCs w:val="26"/>
              </w:rPr>
            </w:pPr>
            <w:r w:rsidRPr="00AF5B03">
              <w:rPr>
                <w:sz w:val="26"/>
                <w:szCs w:val="26"/>
              </w:rPr>
              <w:t>300</w:t>
            </w:r>
          </w:p>
        </w:tc>
        <w:tc>
          <w:tcPr>
            <w:tcW w:w="992" w:type="dxa"/>
          </w:tcPr>
          <w:p w:rsidR="0071115A" w:rsidRPr="00AF5B03" w:rsidRDefault="0071115A" w:rsidP="00AF5B03">
            <w:pPr>
              <w:rPr>
                <w:sz w:val="26"/>
                <w:szCs w:val="26"/>
              </w:rPr>
            </w:pPr>
            <w:r w:rsidRPr="00AF5B03">
              <w:rPr>
                <w:sz w:val="26"/>
                <w:szCs w:val="26"/>
              </w:rPr>
              <w:t>56</w:t>
            </w:r>
          </w:p>
        </w:tc>
        <w:tc>
          <w:tcPr>
            <w:tcW w:w="1276" w:type="dxa"/>
          </w:tcPr>
          <w:p w:rsidR="0071115A" w:rsidRPr="00AF5B03" w:rsidRDefault="0071115A" w:rsidP="00AF5B03">
            <w:pPr>
              <w:rPr>
                <w:sz w:val="26"/>
                <w:szCs w:val="26"/>
              </w:rPr>
            </w:pPr>
            <w:r w:rsidRPr="00AF5B03">
              <w:rPr>
                <w:sz w:val="26"/>
                <w:szCs w:val="26"/>
              </w:rPr>
              <w:t>1474</w:t>
            </w:r>
          </w:p>
        </w:tc>
      </w:tr>
      <w:tr w:rsidR="005E6461" w:rsidRPr="00AF5B03" w:rsidTr="005E6461">
        <w:trPr>
          <w:trHeight w:val="954"/>
        </w:trPr>
        <w:tc>
          <w:tcPr>
            <w:tcW w:w="567" w:type="dxa"/>
          </w:tcPr>
          <w:p w:rsidR="0071115A" w:rsidRPr="00AF5B03" w:rsidRDefault="0071115A" w:rsidP="00AF5B03">
            <w:pPr>
              <w:rPr>
                <w:sz w:val="26"/>
                <w:szCs w:val="26"/>
              </w:rPr>
            </w:pPr>
            <w:r>
              <w:rPr>
                <w:sz w:val="26"/>
                <w:szCs w:val="26"/>
              </w:rPr>
              <w:t>2</w:t>
            </w:r>
          </w:p>
        </w:tc>
        <w:tc>
          <w:tcPr>
            <w:tcW w:w="2410" w:type="dxa"/>
          </w:tcPr>
          <w:p w:rsidR="0071115A" w:rsidRPr="00AF5B03" w:rsidRDefault="0071115A" w:rsidP="00AF5B03">
            <w:pPr>
              <w:rPr>
                <w:sz w:val="26"/>
                <w:szCs w:val="26"/>
              </w:rPr>
            </w:pPr>
            <w:r w:rsidRPr="00AF5B03">
              <w:rPr>
                <w:sz w:val="26"/>
                <w:szCs w:val="26"/>
              </w:rPr>
              <w:t>БДОУ ТРОО</w:t>
            </w:r>
          </w:p>
          <w:p w:rsidR="0071115A" w:rsidRPr="00AF5B03" w:rsidRDefault="0071115A" w:rsidP="00AF5B03">
            <w:pPr>
              <w:rPr>
                <w:sz w:val="26"/>
                <w:szCs w:val="26"/>
              </w:rPr>
            </w:pPr>
            <w:r w:rsidRPr="00AF5B03">
              <w:rPr>
                <w:sz w:val="26"/>
                <w:szCs w:val="26"/>
              </w:rPr>
              <w:t xml:space="preserve"> «Пенновский детский сад </w:t>
            </w:r>
          </w:p>
          <w:p w:rsidR="0071115A" w:rsidRPr="00AF5B03" w:rsidRDefault="0071115A" w:rsidP="00AF5B03">
            <w:pPr>
              <w:rPr>
                <w:sz w:val="26"/>
                <w:szCs w:val="26"/>
              </w:rPr>
            </w:pPr>
            <w:r w:rsidRPr="00AF5B03">
              <w:rPr>
                <w:sz w:val="26"/>
                <w:szCs w:val="26"/>
              </w:rPr>
              <w:t>«Солнышко»</w:t>
            </w:r>
          </w:p>
          <w:p w:rsidR="0071115A" w:rsidRPr="00AF5B03" w:rsidRDefault="0071115A" w:rsidP="00AF5B03">
            <w:pPr>
              <w:rPr>
                <w:sz w:val="26"/>
                <w:szCs w:val="26"/>
              </w:rPr>
            </w:pPr>
          </w:p>
        </w:tc>
        <w:tc>
          <w:tcPr>
            <w:tcW w:w="1701" w:type="dxa"/>
          </w:tcPr>
          <w:p w:rsidR="0071115A" w:rsidRPr="00AF5B03" w:rsidRDefault="0071115A" w:rsidP="00AF5B03">
            <w:pPr>
              <w:rPr>
                <w:sz w:val="26"/>
                <w:szCs w:val="26"/>
              </w:rPr>
            </w:pPr>
            <w:r w:rsidRPr="00AF5B03">
              <w:rPr>
                <w:sz w:val="26"/>
                <w:szCs w:val="26"/>
              </w:rPr>
              <w:t>п</w:t>
            </w:r>
            <w:proofErr w:type="gramStart"/>
            <w:r w:rsidRPr="00AF5B03">
              <w:rPr>
                <w:sz w:val="26"/>
                <w:szCs w:val="26"/>
              </w:rPr>
              <w:t>.Р</w:t>
            </w:r>
            <w:proofErr w:type="gramEnd"/>
            <w:r w:rsidRPr="00AF5B03">
              <w:rPr>
                <w:sz w:val="26"/>
                <w:szCs w:val="26"/>
              </w:rPr>
              <w:t>ождественский</w:t>
            </w:r>
          </w:p>
        </w:tc>
        <w:tc>
          <w:tcPr>
            <w:tcW w:w="1559" w:type="dxa"/>
          </w:tcPr>
          <w:p w:rsidR="0071115A" w:rsidRPr="00AF5B03" w:rsidRDefault="0071115A" w:rsidP="00AF5B03">
            <w:pPr>
              <w:rPr>
                <w:sz w:val="26"/>
                <w:szCs w:val="26"/>
              </w:rPr>
            </w:pPr>
            <w:r w:rsidRPr="00AF5B03">
              <w:rPr>
                <w:sz w:val="26"/>
                <w:szCs w:val="26"/>
              </w:rPr>
              <w:t>1978 год</w:t>
            </w:r>
          </w:p>
        </w:tc>
        <w:tc>
          <w:tcPr>
            <w:tcW w:w="1134" w:type="dxa"/>
          </w:tcPr>
          <w:p w:rsidR="0071115A" w:rsidRPr="00AF5B03" w:rsidRDefault="0071115A" w:rsidP="00AF5B03">
            <w:pPr>
              <w:rPr>
                <w:sz w:val="26"/>
                <w:szCs w:val="26"/>
              </w:rPr>
            </w:pPr>
            <w:r w:rsidRPr="00AF5B03">
              <w:rPr>
                <w:sz w:val="26"/>
                <w:szCs w:val="26"/>
              </w:rPr>
              <w:t>42</w:t>
            </w:r>
          </w:p>
        </w:tc>
        <w:tc>
          <w:tcPr>
            <w:tcW w:w="992" w:type="dxa"/>
          </w:tcPr>
          <w:p w:rsidR="0071115A" w:rsidRPr="00AF5B03" w:rsidRDefault="0071115A" w:rsidP="00AF5B03">
            <w:pPr>
              <w:rPr>
                <w:sz w:val="26"/>
                <w:szCs w:val="26"/>
              </w:rPr>
            </w:pPr>
            <w:r w:rsidRPr="00AF5B03">
              <w:rPr>
                <w:sz w:val="26"/>
                <w:szCs w:val="26"/>
              </w:rPr>
              <w:t>21</w:t>
            </w:r>
          </w:p>
        </w:tc>
        <w:tc>
          <w:tcPr>
            <w:tcW w:w="1276" w:type="dxa"/>
          </w:tcPr>
          <w:p w:rsidR="0071115A" w:rsidRPr="00AF5B03" w:rsidRDefault="0071115A" w:rsidP="00AF5B03">
            <w:pPr>
              <w:rPr>
                <w:sz w:val="26"/>
                <w:szCs w:val="26"/>
              </w:rPr>
            </w:pPr>
            <w:r w:rsidRPr="00AF5B03">
              <w:rPr>
                <w:sz w:val="26"/>
                <w:szCs w:val="26"/>
              </w:rPr>
              <w:t>395</w:t>
            </w:r>
          </w:p>
        </w:tc>
      </w:tr>
    </w:tbl>
    <w:p w:rsidR="0064203D" w:rsidRPr="001D679C" w:rsidRDefault="0064203D" w:rsidP="001D679C">
      <w:pPr>
        <w:pStyle w:val="a5"/>
        <w:tabs>
          <w:tab w:val="left" w:pos="-180"/>
        </w:tabs>
        <w:ind w:firstLine="709"/>
        <w:rPr>
          <w:rFonts w:cs="Times New Roman"/>
          <w:sz w:val="26"/>
          <w:szCs w:val="26"/>
        </w:rPr>
      </w:pPr>
    </w:p>
    <w:p w:rsidR="0064203D" w:rsidRPr="00DA6D11" w:rsidRDefault="0064203D" w:rsidP="00DA6D11">
      <w:pPr>
        <w:pStyle w:val="af4"/>
        <w:rPr>
          <w:b/>
          <w:color w:val="000000"/>
          <w:sz w:val="26"/>
          <w:szCs w:val="26"/>
        </w:rPr>
      </w:pPr>
      <w:r w:rsidRPr="00DA6D11">
        <w:rPr>
          <w:b/>
          <w:color w:val="000000"/>
          <w:sz w:val="26"/>
          <w:szCs w:val="26"/>
        </w:rPr>
        <w:t>Анализ учреждений образования выявил следующее:</w:t>
      </w:r>
    </w:p>
    <w:p w:rsidR="0064203D" w:rsidRPr="00DA6D11" w:rsidRDefault="0064203D" w:rsidP="00DA6D11">
      <w:pPr>
        <w:pStyle w:val="af4"/>
        <w:rPr>
          <w:bCs/>
          <w:color w:val="000000"/>
          <w:sz w:val="26"/>
          <w:szCs w:val="26"/>
        </w:rPr>
      </w:pPr>
      <w:r w:rsidRPr="00DA6D11">
        <w:rPr>
          <w:bCs/>
          <w:color w:val="000000"/>
          <w:sz w:val="26"/>
          <w:szCs w:val="26"/>
        </w:rPr>
        <w:t xml:space="preserve">- </w:t>
      </w:r>
      <w:r w:rsidRPr="00DA6D11">
        <w:rPr>
          <w:b/>
          <w:color w:val="000000"/>
          <w:sz w:val="26"/>
          <w:szCs w:val="26"/>
        </w:rPr>
        <w:t>фактическая заполняемость</w:t>
      </w:r>
      <w:r w:rsidRPr="00DA6D11">
        <w:rPr>
          <w:bCs/>
          <w:color w:val="000000"/>
          <w:sz w:val="26"/>
          <w:szCs w:val="26"/>
        </w:rPr>
        <w:t xml:space="preserve">  общеобразовательных учреждений в поселке Рождественский составляет 20-50 %. Для возрастной категории до 16 лет - соответствует существующей потребности и предполагаемый рост численности населения центрального населенного пункта на перспективу не повлияет на ситуацию, поэтому существующая сеть учреждений по количеству удовлетворяет потребности на перспективу.</w:t>
      </w:r>
    </w:p>
    <w:p w:rsidR="0064203D" w:rsidRPr="00DA6D11" w:rsidRDefault="0064203D" w:rsidP="00DA6D11">
      <w:pPr>
        <w:pStyle w:val="af4"/>
        <w:rPr>
          <w:bCs/>
          <w:color w:val="000000"/>
          <w:sz w:val="26"/>
          <w:szCs w:val="26"/>
        </w:rPr>
      </w:pPr>
      <w:r w:rsidRPr="00DA6D11">
        <w:rPr>
          <w:b/>
          <w:color w:val="000000"/>
          <w:sz w:val="26"/>
          <w:szCs w:val="26"/>
        </w:rPr>
        <w:t xml:space="preserve">- местоположение </w:t>
      </w:r>
      <w:r w:rsidRPr="00DA6D11">
        <w:rPr>
          <w:bCs/>
          <w:color w:val="000000"/>
          <w:sz w:val="26"/>
          <w:szCs w:val="26"/>
        </w:rPr>
        <w:t>общеобразовательных учреждений находится в радиусе доступности повседневного пользования и соответствует системе расселения в целом;</w:t>
      </w:r>
    </w:p>
    <w:p w:rsidR="0064203D" w:rsidRPr="00DA6D11" w:rsidRDefault="0064203D" w:rsidP="00DA6D11">
      <w:pPr>
        <w:pStyle w:val="af4"/>
        <w:rPr>
          <w:bCs/>
          <w:color w:val="000000"/>
          <w:sz w:val="26"/>
          <w:szCs w:val="26"/>
        </w:rPr>
      </w:pPr>
      <w:r w:rsidRPr="00DA6D11">
        <w:rPr>
          <w:b/>
          <w:color w:val="000000"/>
          <w:sz w:val="26"/>
          <w:szCs w:val="26"/>
        </w:rPr>
        <w:t>- фактически охват общеобразовательных  учреждений 100%;</w:t>
      </w:r>
    </w:p>
    <w:p w:rsidR="0064203D" w:rsidRPr="00DA6D11" w:rsidRDefault="0064203D" w:rsidP="00DA6D11">
      <w:pPr>
        <w:pStyle w:val="af4"/>
        <w:rPr>
          <w:bCs/>
          <w:color w:val="000000"/>
          <w:sz w:val="26"/>
          <w:szCs w:val="26"/>
        </w:rPr>
      </w:pPr>
      <w:r w:rsidRPr="00DA6D11">
        <w:rPr>
          <w:bCs/>
          <w:color w:val="000000"/>
          <w:sz w:val="26"/>
          <w:szCs w:val="26"/>
        </w:rPr>
        <w:lastRenderedPageBreak/>
        <w:t>-</w:t>
      </w:r>
      <w:r w:rsidRPr="00DA6D11">
        <w:rPr>
          <w:b/>
          <w:color w:val="000000"/>
          <w:sz w:val="26"/>
          <w:szCs w:val="26"/>
        </w:rPr>
        <w:t>негативные факты</w:t>
      </w:r>
      <w:r w:rsidRPr="00DA6D11">
        <w:rPr>
          <w:bCs/>
          <w:color w:val="000000"/>
          <w:sz w:val="26"/>
          <w:szCs w:val="26"/>
        </w:rPr>
        <w:t xml:space="preserve"> </w:t>
      </w:r>
      <w:proofErr w:type="gramStart"/>
      <w:r w:rsidRPr="00DA6D11">
        <w:rPr>
          <w:bCs/>
          <w:color w:val="000000"/>
          <w:sz w:val="26"/>
          <w:szCs w:val="26"/>
        </w:rPr>
        <w:t>–с</w:t>
      </w:r>
      <w:proofErr w:type="gramEnd"/>
      <w:r w:rsidRPr="00DA6D11">
        <w:rPr>
          <w:bCs/>
          <w:color w:val="000000"/>
          <w:sz w:val="26"/>
          <w:szCs w:val="26"/>
        </w:rPr>
        <w:t>остояние построек образования: построены в 1976-1978 годах, поэтому имеют износ   50-60%.</w:t>
      </w:r>
    </w:p>
    <w:p w:rsidR="0064203D" w:rsidRPr="00DA6D11" w:rsidRDefault="0064203D" w:rsidP="00DA6D11">
      <w:pPr>
        <w:pStyle w:val="af4"/>
        <w:rPr>
          <w:b/>
          <w:sz w:val="26"/>
          <w:szCs w:val="26"/>
        </w:rPr>
      </w:pPr>
      <w:r w:rsidRPr="00DA6D11">
        <w:rPr>
          <w:b/>
          <w:sz w:val="26"/>
          <w:szCs w:val="26"/>
        </w:rPr>
        <w:t>Здравоохранение</w:t>
      </w:r>
    </w:p>
    <w:p w:rsidR="0064203D" w:rsidRPr="00DA6D11" w:rsidRDefault="0064203D" w:rsidP="00DA6D11">
      <w:pPr>
        <w:ind w:firstLine="709"/>
        <w:jc w:val="both"/>
        <w:rPr>
          <w:sz w:val="26"/>
          <w:szCs w:val="26"/>
        </w:rPr>
      </w:pPr>
      <w:r w:rsidRPr="00DA6D11">
        <w:rPr>
          <w:sz w:val="26"/>
          <w:szCs w:val="26"/>
        </w:rPr>
        <w:t>Пенновское сельское поселение имеет типичную для муниципального района систему здравоохранения, основанную на оказании первичных медицинских услуг (диагностика заболеваний, первая медицинская помощь, проведение лечения несложных заболеваний). Центральная районная больница находится на территории районного центра с</w:t>
      </w:r>
      <w:proofErr w:type="gramStart"/>
      <w:r w:rsidRPr="00DA6D11">
        <w:rPr>
          <w:sz w:val="26"/>
          <w:szCs w:val="26"/>
        </w:rPr>
        <w:t>.Т</w:t>
      </w:r>
      <w:proofErr w:type="gramEnd"/>
      <w:r w:rsidRPr="00DA6D11">
        <w:rPr>
          <w:sz w:val="26"/>
          <w:szCs w:val="26"/>
        </w:rPr>
        <w:t>росна. Более серьезные обследования и процедуры, требующие высокой квалификации медперсонала и дополнительного оборудования,  проводятся в медицинских учреждениях города Орел.</w:t>
      </w:r>
    </w:p>
    <w:p w:rsidR="0064203D" w:rsidRPr="00DA6D11" w:rsidRDefault="0064203D" w:rsidP="00DA6D11">
      <w:pPr>
        <w:ind w:firstLine="709"/>
        <w:jc w:val="both"/>
        <w:rPr>
          <w:sz w:val="26"/>
          <w:szCs w:val="26"/>
        </w:rPr>
      </w:pPr>
      <w:r w:rsidRPr="00DA6D11">
        <w:rPr>
          <w:sz w:val="26"/>
          <w:szCs w:val="26"/>
        </w:rPr>
        <w:t xml:space="preserve">В среднесрочной перспективе, при изменении демографической и экономической ситуации потребуются трансформации и в пространственной организации системы здравоохранения района. Основной целью изменения работы системы здравоохранения должно быть обеспечение доступности и улучшение качества предоставления услуг. Реализация сценариев социально-экономического развития района приведет, в первую очередь, к изменению не количества, а состава потребителей услуг. Новые требования к качеству услуг должны существенно отличаться от современных, вследствие чего необходимо будет внедрять новые организационные формы работы учреждений здравоохранения. </w:t>
      </w:r>
    </w:p>
    <w:p w:rsidR="0064203D" w:rsidRPr="00DA6D11" w:rsidRDefault="0064203D" w:rsidP="00DA6D11">
      <w:pPr>
        <w:ind w:firstLine="709"/>
        <w:jc w:val="both"/>
        <w:rPr>
          <w:sz w:val="26"/>
          <w:szCs w:val="26"/>
        </w:rPr>
      </w:pPr>
      <w:r w:rsidRPr="00DA6D11">
        <w:rPr>
          <w:sz w:val="26"/>
          <w:szCs w:val="26"/>
        </w:rPr>
        <w:t>Систему здравоохранения сельского поселения можно назвать достаточно развитой.</w:t>
      </w:r>
    </w:p>
    <w:p w:rsidR="0064203D" w:rsidRPr="00DA6D11" w:rsidRDefault="0064203D" w:rsidP="00DA6D11">
      <w:pPr>
        <w:ind w:firstLine="709"/>
        <w:jc w:val="both"/>
        <w:rPr>
          <w:sz w:val="26"/>
          <w:szCs w:val="26"/>
        </w:rPr>
      </w:pPr>
      <w:r w:rsidRPr="00DA6D11">
        <w:rPr>
          <w:sz w:val="26"/>
          <w:szCs w:val="26"/>
        </w:rPr>
        <w:t xml:space="preserve">На территории поселения находятся – 2 </w:t>
      </w:r>
      <w:proofErr w:type="gramStart"/>
      <w:r w:rsidRPr="00DA6D11">
        <w:rPr>
          <w:sz w:val="26"/>
          <w:szCs w:val="26"/>
        </w:rPr>
        <w:t>муниципальных</w:t>
      </w:r>
      <w:proofErr w:type="gramEnd"/>
      <w:r w:rsidRPr="00DA6D11">
        <w:rPr>
          <w:sz w:val="26"/>
          <w:szCs w:val="26"/>
        </w:rPr>
        <w:t xml:space="preserve"> учреждения здравоохранения,  в том числе:</w:t>
      </w:r>
    </w:p>
    <w:p w:rsidR="0064203D" w:rsidRPr="00DA6D11" w:rsidRDefault="0064203D" w:rsidP="00DA6D11">
      <w:pPr>
        <w:numPr>
          <w:ilvl w:val="0"/>
          <w:numId w:val="25"/>
        </w:numPr>
        <w:tabs>
          <w:tab w:val="left" w:pos="709"/>
          <w:tab w:val="left" w:pos="1069"/>
        </w:tabs>
        <w:suppressAutoHyphens/>
        <w:ind w:left="0" w:firstLine="709"/>
        <w:jc w:val="both"/>
        <w:rPr>
          <w:sz w:val="26"/>
          <w:szCs w:val="26"/>
        </w:rPr>
      </w:pPr>
      <w:r w:rsidRPr="00DA6D11">
        <w:rPr>
          <w:sz w:val="26"/>
          <w:szCs w:val="26"/>
        </w:rPr>
        <w:t xml:space="preserve"> МУЗ  «ФАП п</w:t>
      </w:r>
      <w:proofErr w:type="gramStart"/>
      <w:r w:rsidRPr="00DA6D11">
        <w:rPr>
          <w:sz w:val="26"/>
          <w:szCs w:val="26"/>
        </w:rPr>
        <w:t>.Р</w:t>
      </w:r>
      <w:proofErr w:type="gramEnd"/>
      <w:r w:rsidRPr="00DA6D11">
        <w:rPr>
          <w:sz w:val="26"/>
          <w:szCs w:val="26"/>
        </w:rPr>
        <w:t xml:space="preserve">ождественский» </w:t>
      </w:r>
      <w:r w:rsidRPr="00DA6D11">
        <w:rPr>
          <w:color w:val="000000"/>
          <w:sz w:val="26"/>
          <w:szCs w:val="26"/>
        </w:rPr>
        <w:t>15 пос./ смену.</w:t>
      </w:r>
      <w:r w:rsidRPr="00DA6D11">
        <w:rPr>
          <w:color w:val="FF0000"/>
          <w:sz w:val="26"/>
          <w:szCs w:val="26"/>
        </w:rPr>
        <w:t xml:space="preserve">      </w:t>
      </w:r>
    </w:p>
    <w:p w:rsidR="0064203D" w:rsidRPr="00DA6D11" w:rsidRDefault="0064203D" w:rsidP="00DA6D11">
      <w:pPr>
        <w:numPr>
          <w:ilvl w:val="0"/>
          <w:numId w:val="25"/>
        </w:numPr>
        <w:tabs>
          <w:tab w:val="left" w:pos="709"/>
          <w:tab w:val="left" w:pos="1069"/>
        </w:tabs>
        <w:suppressAutoHyphens/>
        <w:ind w:left="0" w:firstLine="709"/>
        <w:jc w:val="both"/>
        <w:rPr>
          <w:sz w:val="26"/>
          <w:szCs w:val="26"/>
        </w:rPr>
      </w:pPr>
      <w:r w:rsidRPr="00DA6D11">
        <w:rPr>
          <w:sz w:val="26"/>
          <w:szCs w:val="26"/>
        </w:rPr>
        <w:t xml:space="preserve"> МУЗ « ФАП Колычевский»</w:t>
      </w:r>
      <w:r w:rsidRPr="00DA6D11">
        <w:rPr>
          <w:color w:val="000000"/>
          <w:sz w:val="26"/>
          <w:szCs w:val="26"/>
        </w:rPr>
        <w:t xml:space="preserve"> 15 пос./ смену.</w:t>
      </w:r>
      <w:r w:rsidRPr="00DA6D11">
        <w:rPr>
          <w:color w:val="FF0000"/>
          <w:sz w:val="26"/>
          <w:szCs w:val="26"/>
        </w:rPr>
        <w:t xml:space="preserve">      </w:t>
      </w:r>
      <w:r w:rsidRPr="00DA6D11">
        <w:rPr>
          <w:sz w:val="26"/>
          <w:szCs w:val="26"/>
        </w:rPr>
        <w:t xml:space="preserve"> </w:t>
      </w:r>
    </w:p>
    <w:p w:rsidR="0064203D" w:rsidRPr="00DA6D11" w:rsidRDefault="0064203D" w:rsidP="00DA6D11">
      <w:pPr>
        <w:widowControl w:val="0"/>
        <w:ind w:firstLine="709"/>
        <w:jc w:val="both"/>
        <w:rPr>
          <w:b/>
          <w:bCs/>
          <w:color w:val="000000"/>
          <w:sz w:val="26"/>
          <w:szCs w:val="26"/>
        </w:rPr>
      </w:pPr>
      <w:r w:rsidRPr="00DA6D11">
        <w:rPr>
          <w:b/>
          <w:bCs/>
          <w:color w:val="000000"/>
          <w:sz w:val="26"/>
          <w:szCs w:val="26"/>
        </w:rPr>
        <w:t>Принципы функционирования системы здравоохранения:</w:t>
      </w:r>
    </w:p>
    <w:p w:rsidR="0064203D" w:rsidRPr="00DA6D11" w:rsidRDefault="0064203D" w:rsidP="00DA6D11">
      <w:pPr>
        <w:ind w:firstLine="709"/>
        <w:jc w:val="both"/>
        <w:rPr>
          <w:color w:val="000000"/>
          <w:sz w:val="26"/>
          <w:szCs w:val="26"/>
        </w:rPr>
      </w:pPr>
      <w:r w:rsidRPr="00DA6D11">
        <w:rPr>
          <w:color w:val="000000"/>
          <w:sz w:val="26"/>
          <w:szCs w:val="26"/>
        </w:rPr>
        <w:t>Обслуживаются жители сельского поселения, оказывается доврачебная медицинская помощь.</w:t>
      </w:r>
      <w:r w:rsidRPr="00DA6D11">
        <w:rPr>
          <w:color w:val="FF0000"/>
          <w:sz w:val="26"/>
          <w:szCs w:val="26"/>
        </w:rPr>
        <w:t xml:space="preserve"> </w:t>
      </w:r>
      <w:r w:rsidRPr="00DA6D11">
        <w:rPr>
          <w:color w:val="000000"/>
          <w:sz w:val="26"/>
          <w:szCs w:val="26"/>
        </w:rPr>
        <w:t xml:space="preserve">Систему здравоохранения сельского поселения можно назвать достаточно развитой. </w:t>
      </w:r>
    </w:p>
    <w:p w:rsidR="0064203D" w:rsidRPr="00DA6D11" w:rsidRDefault="0064203D" w:rsidP="00DA6D11">
      <w:pPr>
        <w:snapToGrid w:val="0"/>
        <w:ind w:firstLine="709"/>
        <w:jc w:val="both"/>
        <w:rPr>
          <w:b/>
          <w:bCs/>
          <w:color w:val="000000"/>
          <w:sz w:val="26"/>
          <w:szCs w:val="26"/>
        </w:rPr>
      </w:pPr>
      <w:r w:rsidRPr="00DA6D11">
        <w:rPr>
          <w:b/>
          <w:bCs/>
          <w:color w:val="000000"/>
          <w:sz w:val="26"/>
          <w:szCs w:val="26"/>
        </w:rPr>
        <w:t>Необходимые мероприятия</w:t>
      </w:r>
    </w:p>
    <w:p w:rsidR="0064203D" w:rsidRPr="00DA6D11" w:rsidRDefault="0064203D" w:rsidP="00DA6D11">
      <w:pPr>
        <w:numPr>
          <w:ilvl w:val="0"/>
          <w:numId w:val="27"/>
        </w:numPr>
        <w:snapToGrid w:val="0"/>
        <w:ind w:firstLine="709"/>
        <w:jc w:val="both"/>
        <w:rPr>
          <w:color w:val="000000"/>
          <w:sz w:val="26"/>
          <w:szCs w:val="26"/>
        </w:rPr>
      </w:pPr>
      <w:r w:rsidRPr="00DA6D11">
        <w:rPr>
          <w:color w:val="000000"/>
          <w:sz w:val="26"/>
          <w:szCs w:val="26"/>
        </w:rPr>
        <w:t xml:space="preserve"> Капитальный ремонт</w:t>
      </w:r>
    </w:p>
    <w:p w:rsidR="0064203D" w:rsidRPr="00DA6D11" w:rsidRDefault="0064203D" w:rsidP="00DA6D11">
      <w:pPr>
        <w:numPr>
          <w:ilvl w:val="0"/>
          <w:numId w:val="27"/>
        </w:numPr>
        <w:tabs>
          <w:tab w:val="left" w:pos="360"/>
          <w:tab w:val="num" w:pos="785"/>
        </w:tabs>
        <w:suppressAutoHyphens/>
        <w:snapToGrid w:val="0"/>
        <w:ind w:firstLine="709"/>
        <w:jc w:val="both"/>
        <w:rPr>
          <w:color w:val="000000"/>
          <w:sz w:val="26"/>
          <w:szCs w:val="26"/>
        </w:rPr>
      </w:pPr>
      <w:r w:rsidRPr="00DA6D11">
        <w:rPr>
          <w:color w:val="000000"/>
          <w:sz w:val="26"/>
          <w:szCs w:val="26"/>
        </w:rPr>
        <w:t xml:space="preserve"> Улучшение качества услуг.</w:t>
      </w:r>
    </w:p>
    <w:p w:rsidR="0064203D" w:rsidRPr="00DA6D11" w:rsidRDefault="0064203D" w:rsidP="00DA6D11">
      <w:pPr>
        <w:numPr>
          <w:ilvl w:val="0"/>
          <w:numId w:val="27"/>
        </w:numPr>
        <w:tabs>
          <w:tab w:val="left" w:pos="360"/>
          <w:tab w:val="num" w:pos="785"/>
        </w:tabs>
        <w:suppressAutoHyphens/>
        <w:ind w:firstLine="709"/>
        <w:jc w:val="both"/>
        <w:rPr>
          <w:color w:val="000000"/>
          <w:sz w:val="26"/>
          <w:szCs w:val="26"/>
        </w:rPr>
      </w:pPr>
      <w:r w:rsidRPr="00DA6D11">
        <w:rPr>
          <w:color w:val="000000"/>
          <w:sz w:val="26"/>
          <w:szCs w:val="26"/>
        </w:rPr>
        <w:t xml:space="preserve"> Устройство площадок для сбора мусора.</w:t>
      </w:r>
    </w:p>
    <w:p w:rsidR="0064203D" w:rsidRPr="00DA6D11" w:rsidRDefault="0064203D" w:rsidP="00DA6D11">
      <w:pPr>
        <w:numPr>
          <w:ilvl w:val="0"/>
          <w:numId w:val="27"/>
        </w:numPr>
        <w:tabs>
          <w:tab w:val="left" w:pos="360"/>
          <w:tab w:val="num" w:pos="785"/>
        </w:tabs>
        <w:suppressAutoHyphens/>
        <w:ind w:firstLine="709"/>
        <w:jc w:val="both"/>
        <w:rPr>
          <w:color w:val="000000"/>
          <w:sz w:val="26"/>
          <w:szCs w:val="26"/>
        </w:rPr>
      </w:pPr>
      <w:r w:rsidRPr="00DA6D11">
        <w:rPr>
          <w:color w:val="000000"/>
          <w:sz w:val="26"/>
          <w:szCs w:val="26"/>
        </w:rPr>
        <w:t xml:space="preserve"> Открытие кабинета иммунизации</w:t>
      </w:r>
    </w:p>
    <w:p w:rsidR="0064203D" w:rsidRPr="00DA6D11" w:rsidRDefault="0064203D" w:rsidP="00DA6D11">
      <w:pPr>
        <w:pStyle w:val="S2"/>
        <w:widowControl w:val="0"/>
        <w:rPr>
          <w:w w:val="100"/>
          <w:sz w:val="26"/>
          <w:szCs w:val="26"/>
        </w:rPr>
      </w:pPr>
      <w:r w:rsidRPr="00DA6D11">
        <w:rPr>
          <w:w w:val="100"/>
          <w:sz w:val="26"/>
          <w:szCs w:val="26"/>
        </w:rPr>
        <w:t xml:space="preserve">Одной из негативных сторон снижения уровня и качества жизни населения сельского поселения является ухудшение показателей здоровья граждан, в том числе в связи со снижением качества и доступности медицинской помощи. Растет объем платных медицинских услуг на душу населения в сопоставимых ценах, при этом снижается доступность медицинских услуг для населения с низкими доходами. </w:t>
      </w:r>
    </w:p>
    <w:p w:rsidR="0064203D" w:rsidRPr="00DA6D11" w:rsidRDefault="0064203D" w:rsidP="00DA6D11">
      <w:pPr>
        <w:pStyle w:val="af4"/>
        <w:rPr>
          <w:b/>
          <w:sz w:val="26"/>
          <w:szCs w:val="26"/>
        </w:rPr>
      </w:pPr>
      <w:r w:rsidRPr="00DA6D11">
        <w:rPr>
          <w:b/>
          <w:sz w:val="26"/>
          <w:szCs w:val="26"/>
        </w:rPr>
        <w:t>Культура</w:t>
      </w:r>
    </w:p>
    <w:p w:rsidR="0064203D" w:rsidRPr="00DA6D11" w:rsidRDefault="0064203D" w:rsidP="00DA6D11">
      <w:pPr>
        <w:ind w:firstLine="709"/>
        <w:jc w:val="both"/>
        <w:rPr>
          <w:color w:val="000000"/>
          <w:sz w:val="26"/>
          <w:szCs w:val="26"/>
        </w:rPr>
      </w:pPr>
      <w:r w:rsidRPr="00DA6D11">
        <w:rPr>
          <w:color w:val="000000"/>
          <w:sz w:val="26"/>
          <w:szCs w:val="26"/>
        </w:rPr>
        <w:t xml:space="preserve">Главной целью отрасли культуры на территории Пенновского сельского поселения является реализация государственной культурной политики, обеспечивающей свободный доступ граждан </w:t>
      </w:r>
      <w:r w:rsidRPr="00DA6D11">
        <w:rPr>
          <w:sz w:val="26"/>
          <w:szCs w:val="26"/>
        </w:rPr>
        <w:t>к культурным ценностям, свободу творчества и участия в культурной жизни.</w:t>
      </w:r>
      <w:r w:rsidRPr="00DA6D11">
        <w:rPr>
          <w:color w:val="000000"/>
          <w:sz w:val="26"/>
          <w:szCs w:val="26"/>
        </w:rPr>
        <w:t xml:space="preserve"> </w:t>
      </w:r>
    </w:p>
    <w:p w:rsidR="0064203D" w:rsidRPr="00DA6D11" w:rsidRDefault="0064203D" w:rsidP="00DA6D11">
      <w:pPr>
        <w:ind w:firstLine="709"/>
        <w:jc w:val="both"/>
        <w:rPr>
          <w:color w:val="000000"/>
          <w:sz w:val="26"/>
          <w:szCs w:val="26"/>
        </w:rPr>
      </w:pPr>
      <w:r w:rsidRPr="00DA6D11">
        <w:rPr>
          <w:color w:val="000000"/>
          <w:sz w:val="26"/>
          <w:szCs w:val="26"/>
        </w:rPr>
        <w:t>На территории сельского поселения  в п</w:t>
      </w:r>
      <w:proofErr w:type="gramStart"/>
      <w:r w:rsidRPr="00DA6D11">
        <w:rPr>
          <w:color w:val="000000"/>
          <w:sz w:val="26"/>
          <w:szCs w:val="26"/>
        </w:rPr>
        <w:t>.Р</w:t>
      </w:r>
      <w:proofErr w:type="gramEnd"/>
      <w:r w:rsidRPr="00DA6D11">
        <w:rPr>
          <w:color w:val="000000"/>
          <w:sz w:val="26"/>
          <w:szCs w:val="26"/>
        </w:rPr>
        <w:t xml:space="preserve">ождественский расположен </w:t>
      </w:r>
      <w:r w:rsidRPr="00DA6D11">
        <w:rPr>
          <w:bCs/>
          <w:sz w:val="26"/>
          <w:szCs w:val="26"/>
        </w:rPr>
        <w:t xml:space="preserve">сельский Дом культуры, библиотека в здании детского сада, в п.Колычевский -сельский Дом культуры. </w:t>
      </w:r>
    </w:p>
    <w:p w:rsidR="0064203D" w:rsidRPr="00DA6D11" w:rsidRDefault="0064203D" w:rsidP="00DA6D11">
      <w:pPr>
        <w:pStyle w:val="af4"/>
        <w:rPr>
          <w:i/>
          <w:iCs/>
          <w:sz w:val="26"/>
          <w:szCs w:val="26"/>
          <w:u w:val="single"/>
        </w:rPr>
      </w:pPr>
      <w:r w:rsidRPr="00DA6D11">
        <w:rPr>
          <w:b/>
          <w:sz w:val="26"/>
          <w:szCs w:val="26"/>
        </w:rPr>
        <w:lastRenderedPageBreak/>
        <w:t>Физическая культура и спорт</w:t>
      </w:r>
    </w:p>
    <w:p w:rsidR="0064203D" w:rsidRPr="00DA6D11" w:rsidRDefault="0064203D" w:rsidP="00DA6D11">
      <w:pPr>
        <w:ind w:firstLine="709"/>
        <w:jc w:val="both"/>
        <w:rPr>
          <w:color w:val="FF00FF"/>
          <w:sz w:val="26"/>
          <w:szCs w:val="26"/>
        </w:rPr>
      </w:pPr>
      <w:r w:rsidRPr="00DA6D11">
        <w:rPr>
          <w:color w:val="000000"/>
          <w:sz w:val="26"/>
          <w:szCs w:val="26"/>
        </w:rPr>
        <w:t xml:space="preserve">Потенциал развития спортивного комплекса на территории Пенновского сельского поселения </w:t>
      </w:r>
      <w:r w:rsidRPr="00DA6D11">
        <w:rPr>
          <w:sz w:val="26"/>
          <w:szCs w:val="26"/>
        </w:rPr>
        <w:t>сравнительно невысок: это спортивная площадка при школе, спортивный зал в средней образовательной школе п</w:t>
      </w:r>
      <w:proofErr w:type="gramStart"/>
      <w:r w:rsidRPr="00DA6D11">
        <w:rPr>
          <w:sz w:val="26"/>
          <w:szCs w:val="26"/>
        </w:rPr>
        <w:t>.Р</w:t>
      </w:r>
      <w:proofErr w:type="gramEnd"/>
      <w:r w:rsidRPr="00DA6D11">
        <w:rPr>
          <w:sz w:val="26"/>
          <w:szCs w:val="26"/>
        </w:rPr>
        <w:t>ождественский.</w:t>
      </w:r>
    </w:p>
    <w:p w:rsidR="0064203D" w:rsidRPr="00DA6D11" w:rsidRDefault="0064203D" w:rsidP="00DA6D11">
      <w:pPr>
        <w:pStyle w:val="af4"/>
        <w:rPr>
          <w:i/>
          <w:iCs/>
          <w:sz w:val="26"/>
          <w:szCs w:val="26"/>
          <w:u w:val="single"/>
        </w:rPr>
      </w:pPr>
      <w:r w:rsidRPr="00DA6D11">
        <w:rPr>
          <w:b/>
          <w:sz w:val="26"/>
          <w:szCs w:val="26"/>
        </w:rPr>
        <w:t>Сфера услуг и торговля</w:t>
      </w:r>
    </w:p>
    <w:p w:rsidR="0064203D" w:rsidRPr="00DA6D11" w:rsidRDefault="0064203D" w:rsidP="00DA6D11">
      <w:pPr>
        <w:ind w:firstLine="709"/>
        <w:jc w:val="both"/>
        <w:rPr>
          <w:color w:val="000000"/>
          <w:sz w:val="26"/>
          <w:szCs w:val="26"/>
        </w:rPr>
      </w:pPr>
      <w:r w:rsidRPr="00DA6D11">
        <w:rPr>
          <w:color w:val="000000"/>
          <w:sz w:val="26"/>
          <w:szCs w:val="26"/>
        </w:rPr>
        <w:t>Потенциал развития  сферы услуг и торговли недостаточно высок, это 1 предприятия торговли в п</w:t>
      </w:r>
      <w:proofErr w:type="gramStart"/>
      <w:r w:rsidRPr="00DA6D11">
        <w:rPr>
          <w:color w:val="000000"/>
          <w:sz w:val="26"/>
          <w:szCs w:val="26"/>
        </w:rPr>
        <w:t>.Р</w:t>
      </w:r>
      <w:proofErr w:type="gramEnd"/>
      <w:r w:rsidRPr="00DA6D11">
        <w:rPr>
          <w:color w:val="000000"/>
          <w:sz w:val="26"/>
          <w:szCs w:val="26"/>
        </w:rPr>
        <w:t>ождественский и 1 предприятие в п.Колычевский, 1 предприятие торговли  в с.Рождественское. Население других населенных пунктов обслуживаются выездной автолавкой.</w:t>
      </w:r>
    </w:p>
    <w:p w:rsidR="001D679C" w:rsidRPr="00DA6D11" w:rsidRDefault="001D679C" w:rsidP="00DA6D11">
      <w:pPr>
        <w:pStyle w:val="af4"/>
        <w:rPr>
          <w:b/>
          <w:sz w:val="26"/>
          <w:szCs w:val="26"/>
        </w:rPr>
      </w:pPr>
    </w:p>
    <w:p w:rsidR="0064203D" w:rsidRPr="00DA6D11" w:rsidRDefault="0064203D" w:rsidP="00DA6D11">
      <w:pPr>
        <w:pStyle w:val="af4"/>
        <w:rPr>
          <w:bCs/>
          <w:i/>
          <w:iCs/>
          <w:color w:val="000000"/>
          <w:sz w:val="26"/>
          <w:szCs w:val="26"/>
        </w:rPr>
      </w:pPr>
      <w:r w:rsidRPr="00DA6D11">
        <w:rPr>
          <w:b/>
          <w:sz w:val="26"/>
          <w:szCs w:val="26"/>
        </w:rPr>
        <w:t>Зоны специального назначения</w:t>
      </w:r>
    </w:p>
    <w:p w:rsidR="0064203D" w:rsidRPr="00DA6D11" w:rsidRDefault="0064203D" w:rsidP="00DA6D11">
      <w:pPr>
        <w:pStyle w:val="af4"/>
        <w:rPr>
          <w:bCs/>
          <w:i/>
          <w:iCs/>
          <w:color w:val="000000"/>
          <w:sz w:val="26"/>
          <w:szCs w:val="26"/>
        </w:rPr>
      </w:pPr>
      <w:r w:rsidRPr="00DA6D11">
        <w:rPr>
          <w:b/>
          <w:sz w:val="26"/>
          <w:szCs w:val="26"/>
        </w:rPr>
        <w:t>Кладбища</w:t>
      </w:r>
    </w:p>
    <w:p w:rsidR="0064203D" w:rsidRPr="00DA6D11" w:rsidRDefault="0064203D" w:rsidP="00DA6D11">
      <w:pPr>
        <w:pStyle w:val="a5"/>
        <w:ind w:firstLine="709"/>
        <w:rPr>
          <w:rFonts w:cs="Times New Roman"/>
          <w:bCs/>
          <w:color w:val="000000"/>
          <w:sz w:val="26"/>
          <w:szCs w:val="26"/>
        </w:rPr>
      </w:pPr>
      <w:r w:rsidRPr="00DA6D11">
        <w:rPr>
          <w:rFonts w:cs="Times New Roman"/>
          <w:bCs/>
          <w:color w:val="000000"/>
          <w:sz w:val="26"/>
          <w:szCs w:val="26"/>
        </w:rPr>
        <w:t xml:space="preserve">На территории Пенновского сельского поселения  размещено </w:t>
      </w:r>
      <w:r w:rsidR="00E94848">
        <w:rPr>
          <w:rFonts w:cs="Times New Roman"/>
          <w:bCs/>
          <w:color w:val="000000"/>
          <w:sz w:val="26"/>
          <w:szCs w:val="26"/>
        </w:rPr>
        <w:t>9</w:t>
      </w:r>
      <w:r w:rsidRPr="00DA6D11">
        <w:rPr>
          <w:rFonts w:cs="Times New Roman"/>
          <w:bCs/>
          <w:color w:val="000000"/>
          <w:sz w:val="26"/>
          <w:szCs w:val="26"/>
        </w:rPr>
        <w:t xml:space="preserve"> кладбищ общей площадью </w:t>
      </w:r>
      <w:r w:rsidR="00E25590" w:rsidRPr="004C13CC">
        <w:rPr>
          <w:sz w:val="26"/>
          <w:szCs w:val="26"/>
        </w:rPr>
        <w:t>7,59</w:t>
      </w:r>
      <w:r w:rsidR="00E25590">
        <w:rPr>
          <w:sz w:val="26"/>
          <w:szCs w:val="26"/>
        </w:rPr>
        <w:t xml:space="preserve"> </w:t>
      </w:r>
      <w:r w:rsidRPr="00DA6D11">
        <w:rPr>
          <w:rFonts w:cs="Times New Roman"/>
          <w:bCs/>
          <w:color w:val="000000"/>
          <w:sz w:val="26"/>
          <w:szCs w:val="26"/>
        </w:rPr>
        <w:t xml:space="preserve">га, в том числе в границах населенных пунктов </w:t>
      </w:r>
      <w:r w:rsidR="00E25590">
        <w:rPr>
          <w:rFonts w:cs="Times New Roman"/>
          <w:bCs/>
          <w:color w:val="000000"/>
          <w:sz w:val="26"/>
          <w:szCs w:val="26"/>
        </w:rPr>
        <w:t>2</w:t>
      </w:r>
      <w:r w:rsidRPr="00DA6D11">
        <w:rPr>
          <w:rFonts w:cs="Times New Roman"/>
          <w:bCs/>
          <w:color w:val="000000"/>
          <w:sz w:val="26"/>
          <w:szCs w:val="26"/>
        </w:rPr>
        <w:t xml:space="preserve">,2 га: </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в юго-восточной части с</w:t>
      </w:r>
      <w:proofErr w:type="gramStart"/>
      <w:r w:rsidRPr="00E25590">
        <w:rPr>
          <w:rFonts w:cs="Times New Roman"/>
          <w:bCs/>
          <w:sz w:val="26"/>
          <w:szCs w:val="26"/>
        </w:rPr>
        <w:t>.П</w:t>
      </w:r>
      <w:proofErr w:type="gramEnd"/>
      <w:r w:rsidRPr="00E25590">
        <w:rPr>
          <w:rFonts w:cs="Times New Roman"/>
          <w:bCs/>
          <w:sz w:val="26"/>
          <w:szCs w:val="26"/>
        </w:rPr>
        <w:t xml:space="preserve">енно-Бырдино площадью </w:t>
      </w:r>
      <w:r w:rsidR="00E94848">
        <w:rPr>
          <w:rFonts w:cs="Times New Roman"/>
          <w:bCs/>
          <w:sz w:val="26"/>
          <w:szCs w:val="26"/>
        </w:rPr>
        <w:t>2,</w:t>
      </w:r>
      <w:r w:rsidRPr="00E25590">
        <w:rPr>
          <w:rFonts w:cs="Times New Roman"/>
          <w:bCs/>
          <w:sz w:val="26"/>
          <w:szCs w:val="26"/>
        </w:rPr>
        <w:t>2</w:t>
      </w:r>
      <w:r w:rsidR="00E94848">
        <w:rPr>
          <w:rFonts w:cs="Times New Roman"/>
          <w:bCs/>
          <w:sz w:val="26"/>
          <w:szCs w:val="26"/>
        </w:rPr>
        <w:t xml:space="preserve"> </w:t>
      </w:r>
      <w:r w:rsidRPr="00E25590">
        <w:rPr>
          <w:rFonts w:cs="Times New Roman"/>
          <w:bCs/>
          <w:sz w:val="26"/>
          <w:szCs w:val="26"/>
        </w:rPr>
        <w:t xml:space="preserve">га  </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 xml:space="preserve"> юго-западнее д</w:t>
      </w:r>
      <w:proofErr w:type="gramStart"/>
      <w:r w:rsidRPr="00E25590">
        <w:rPr>
          <w:rFonts w:cs="Times New Roman"/>
          <w:bCs/>
          <w:sz w:val="26"/>
          <w:szCs w:val="26"/>
        </w:rPr>
        <w:t>.З</w:t>
      </w:r>
      <w:proofErr w:type="gramEnd"/>
      <w:r w:rsidRPr="00E25590">
        <w:rPr>
          <w:rFonts w:cs="Times New Roman"/>
          <w:bCs/>
          <w:sz w:val="26"/>
          <w:szCs w:val="26"/>
        </w:rPr>
        <w:t>меевка площадью 0,3 га;</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восточнее д</w:t>
      </w:r>
      <w:proofErr w:type="gramStart"/>
      <w:r w:rsidRPr="00E25590">
        <w:rPr>
          <w:rFonts w:cs="Times New Roman"/>
          <w:bCs/>
          <w:sz w:val="26"/>
          <w:szCs w:val="26"/>
        </w:rPr>
        <w:t>.С</w:t>
      </w:r>
      <w:proofErr w:type="gramEnd"/>
      <w:r w:rsidRPr="00E25590">
        <w:rPr>
          <w:rFonts w:cs="Times New Roman"/>
          <w:bCs/>
          <w:sz w:val="26"/>
          <w:szCs w:val="26"/>
        </w:rPr>
        <w:t>лободка площадью 1,</w:t>
      </w:r>
      <w:r w:rsidR="00E25590" w:rsidRPr="00E25590">
        <w:rPr>
          <w:rFonts w:cs="Times New Roman"/>
          <w:bCs/>
          <w:sz w:val="26"/>
          <w:szCs w:val="26"/>
        </w:rPr>
        <w:t>25</w:t>
      </w:r>
      <w:r w:rsidRPr="00E25590">
        <w:rPr>
          <w:rFonts w:cs="Times New Roman"/>
          <w:bCs/>
          <w:sz w:val="26"/>
          <w:szCs w:val="26"/>
        </w:rPr>
        <w:t xml:space="preserve"> га;</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северо-восточнее д</w:t>
      </w:r>
      <w:proofErr w:type="gramStart"/>
      <w:r w:rsidRPr="00E25590">
        <w:rPr>
          <w:rFonts w:cs="Times New Roman"/>
          <w:bCs/>
          <w:sz w:val="26"/>
          <w:szCs w:val="26"/>
        </w:rPr>
        <w:t>.Р</w:t>
      </w:r>
      <w:proofErr w:type="gramEnd"/>
      <w:r w:rsidRPr="00E25590">
        <w:rPr>
          <w:rFonts w:cs="Times New Roman"/>
          <w:bCs/>
          <w:sz w:val="26"/>
          <w:szCs w:val="26"/>
        </w:rPr>
        <w:t xml:space="preserve">едогощь площадью </w:t>
      </w:r>
      <w:r w:rsidR="00E25590" w:rsidRPr="00E25590">
        <w:rPr>
          <w:rFonts w:cs="Times New Roman"/>
          <w:bCs/>
          <w:sz w:val="26"/>
          <w:szCs w:val="26"/>
        </w:rPr>
        <w:t>1</w:t>
      </w:r>
      <w:r w:rsidRPr="00E25590">
        <w:rPr>
          <w:rFonts w:cs="Times New Roman"/>
          <w:bCs/>
          <w:sz w:val="26"/>
          <w:szCs w:val="26"/>
        </w:rPr>
        <w:t xml:space="preserve"> га;</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восточнее д</w:t>
      </w:r>
      <w:proofErr w:type="gramStart"/>
      <w:r w:rsidRPr="00E25590">
        <w:rPr>
          <w:rFonts w:cs="Times New Roman"/>
          <w:bCs/>
          <w:sz w:val="26"/>
          <w:szCs w:val="26"/>
        </w:rPr>
        <w:t>.Ф</w:t>
      </w:r>
      <w:proofErr w:type="gramEnd"/>
      <w:r w:rsidRPr="00E25590">
        <w:rPr>
          <w:rFonts w:cs="Times New Roman"/>
          <w:bCs/>
          <w:sz w:val="26"/>
          <w:szCs w:val="26"/>
        </w:rPr>
        <w:t>роловка площадью 0,9</w:t>
      </w:r>
      <w:r w:rsidR="00E25590" w:rsidRPr="00E25590">
        <w:rPr>
          <w:rFonts w:cs="Times New Roman"/>
          <w:bCs/>
          <w:sz w:val="26"/>
          <w:szCs w:val="26"/>
        </w:rPr>
        <w:t>7</w:t>
      </w:r>
      <w:r w:rsidRPr="00E25590">
        <w:rPr>
          <w:rFonts w:cs="Times New Roman"/>
          <w:bCs/>
          <w:sz w:val="26"/>
          <w:szCs w:val="26"/>
        </w:rPr>
        <w:t xml:space="preserve"> га;</w:t>
      </w:r>
    </w:p>
    <w:p w:rsidR="0064203D" w:rsidRPr="00E25590" w:rsidRDefault="0064203D" w:rsidP="00DA6D11">
      <w:pPr>
        <w:pStyle w:val="a5"/>
        <w:numPr>
          <w:ilvl w:val="0"/>
          <w:numId w:val="16"/>
        </w:numPr>
        <w:ind w:left="0" w:firstLine="709"/>
        <w:rPr>
          <w:rFonts w:cs="Times New Roman"/>
          <w:bCs/>
          <w:sz w:val="26"/>
          <w:szCs w:val="26"/>
        </w:rPr>
      </w:pPr>
      <w:r w:rsidRPr="00E25590">
        <w:rPr>
          <w:rFonts w:cs="Times New Roman"/>
          <w:bCs/>
          <w:sz w:val="26"/>
          <w:szCs w:val="26"/>
        </w:rPr>
        <w:t>западнее с</w:t>
      </w:r>
      <w:proofErr w:type="gramStart"/>
      <w:r w:rsidRPr="00E25590">
        <w:rPr>
          <w:rFonts w:cs="Times New Roman"/>
          <w:bCs/>
          <w:sz w:val="26"/>
          <w:szCs w:val="26"/>
        </w:rPr>
        <w:t>.Р</w:t>
      </w:r>
      <w:proofErr w:type="gramEnd"/>
      <w:r w:rsidRPr="00E25590">
        <w:rPr>
          <w:rFonts w:cs="Times New Roman"/>
          <w:bCs/>
          <w:sz w:val="26"/>
          <w:szCs w:val="26"/>
        </w:rPr>
        <w:t>ождественское площадью 1,6 га;</w:t>
      </w:r>
    </w:p>
    <w:p w:rsidR="0064203D" w:rsidRDefault="0064203D" w:rsidP="00DA6D11">
      <w:pPr>
        <w:pStyle w:val="a5"/>
        <w:numPr>
          <w:ilvl w:val="0"/>
          <w:numId w:val="16"/>
        </w:numPr>
        <w:ind w:left="0" w:firstLine="709"/>
        <w:rPr>
          <w:rFonts w:cs="Times New Roman"/>
          <w:bCs/>
          <w:color w:val="000000"/>
          <w:sz w:val="26"/>
          <w:szCs w:val="26"/>
        </w:rPr>
      </w:pPr>
      <w:r w:rsidRPr="00DA6D11">
        <w:rPr>
          <w:rFonts w:cs="Times New Roman"/>
          <w:bCs/>
          <w:color w:val="000000"/>
          <w:sz w:val="26"/>
          <w:szCs w:val="26"/>
        </w:rPr>
        <w:t>севернее п</w:t>
      </w:r>
      <w:proofErr w:type="gramStart"/>
      <w:r w:rsidRPr="00DA6D11">
        <w:rPr>
          <w:rFonts w:cs="Times New Roman"/>
          <w:bCs/>
          <w:color w:val="000000"/>
          <w:sz w:val="26"/>
          <w:szCs w:val="26"/>
        </w:rPr>
        <w:t>.П</w:t>
      </w:r>
      <w:proofErr w:type="gramEnd"/>
      <w:r w:rsidRPr="00DA6D11">
        <w:rPr>
          <w:rFonts w:cs="Times New Roman"/>
          <w:bCs/>
          <w:color w:val="000000"/>
          <w:sz w:val="26"/>
          <w:szCs w:val="26"/>
        </w:rPr>
        <w:t>окровский площадью 0,2</w:t>
      </w:r>
      <w:r w:rsidR="00E25590">
        <w:rPr>
          <w:rFonts w:cs="Times New Roman"/>
          <w:bCs/>
          <w:color w:val="000000"/>
          <w:sz w:val="26"/>
          <w:szCs w:val="26"/>
        </w:rPr>
        <w:t>7</w:t>
      </w:r>
      <w:r w:rsidRPr="00DA6D11">
        <w:rPr>
          <w:rFonts w:cs="Times New Roman"/>
          <w:bCs/>
          <w:color w:val="000000"/>
          <w:sz w:val="26"/>
          <w:szCs w:val="26"/>
        </w:rPr>
        <w:t xml:space="preserve"> га;</w:t>
      </w:r>
    </w:p>
    <w:p w:rsidR="0090357E" w:rsidRDefault="0090357E" w:rsidP="00DA6D11">
      <w:pPr>
        <w:pStyle w:val="a5"/>
        <w:numPr>
          <w:ilvl w:val="0"/>
          <w:numId w:val="16"/>
        </w:numPr>
        <w:ind w:left="0" w:firstLine="709"/>
        <w:rPr>
          <w:rFonts w:cs="Times New Roman"/>
          <w:bCs/>
          <w:color w:val="000000"/>
          <w:sz w:val="26"/>
          <w:szCs w:val="26"/>
        </w:rPr>
      </w:pPr>
      <w:r>
        <w:rPr>
          <w:rFonts w:cs="Times New Roman"/>
          <w:bCs/>
          <w:color w:val="000000"/>
          <w:sz w:val="26"/>
          <w:szCs w:val="26"/>
        </w:rPr>
        <w:t>в северо</w:t>
      </w:r>
      <w:r w:rsidR="00B44D43">
        <w:rPr>
          <w:rFonts w:cs="Times New Roman"/>
          <w:bCs/>
          <w:color w:val="000000"/>
          <w:sz w:val="26"/>
          <w:szCs w:val="26"/>
        </w:rPr>
        <w:t>-</w:t>
      </w:r>
      <w:r>
        <w:rPr>
          <w:rFonts w:cs="Times New Roman"/>
          <w:bCs/>
          <w:color w:val="000000"/>
          <w:sz w:val="26"/>
          <w:szCs w:val="26"/>
        </w:rPr>
        <w:t xml:space="preserve">восточной части </w:t>
      </w:r>
      <w:r w:rsidR="00B44D43" w:rsidRPr="00856750">
        <w:rPr>
          <w:sz w:val="26"/>
          <w:szCs w:val="26"/>
        </w:rPr>
        <w:t>пос</w:t>
      </w:r>
      <w:proofErr w:type="gramStart"/>
      <w:r w:rsidR="00B44D43" w:rsidRPr="00856750">
        <w:rPr>
          <w:sz w:val="26"/>
          <w:szCs w:val="26"/>
        </w:rPr>
        <w:t>.К</w:t>
      </w:r>
      <w:proofErr w:type="gramEnd"/>
      <w:r w:rsidR="00B44D43" w:rsidRPr="00856750">
        <w:rPr>
          <w:sz w:val="26"/>
          <w:szCs w:val="26"/>
        </w:rPr>
        <w:t xml:space="preserve">олычевский, </w:t>
      </w:r>
      <w:r>
        <w:rPr>
          <w:rFonts w:cs="Times New Roman"/>
          <w:bCs/>
          <w:color w:val="000000"/>
          <w:sz w:val="26"/>
          <w:szCs w:val="26"/>
        </w:rPr>
        <w:t xml:space="preserve"> площадь. 0,05 га</w:t>
      </w:r>
    </w:p>
    <w:p w:rsidR="0090357E" w:rsidRPr="00DA6D11" w:rsidRDefault="0090357E" w:rsidP="00DA6D11">
      <w:pPr>
        <w:pStyle w:val="a5"/>
        <w:numPr>
          <w:ilvl w:val="0"/>
          <w:numId w:val="16"/>
        </w:numPr>
        <w:ind w:left="0" w:firstLine="709"/>
        <w:rPr>
          <w:rFonts w:cs="Times New Roman"/>
          <w:bCs/>
          <w:color w:val="000000"/>
          <w:sz w:val="26"/>
          <w:szCs w:val="26"/>
        </w:rPr>
      </w:pPr>
      <w:r w:rsidRPr="00E25590">
        <w:rPr>
          <w:rFonts w:cs="Times New Roman"/>
          <w:bCs/>
          <w:sz w:val="26"/>
          <w:szCs w:val="26"/>
        </w:rPr>
        <w:t>юго-западнее д</w:t>
      </w:r>
      <w:proofErr w:type="gramStart"/>
      <w:r w:rsidRPr="00E25590">
        <w:rPr>
          <w:rFonts w:cs="Times New Roman"/>
          <w:bCs/>
          <w:sz w:val="26"/>
          <w:szCs w:val="26"/>
        </w:rPr>
        <w:t>.</w:t>
      </w:r>
      <w:r>
        <w:rPr>
          <w:rFonts w:cs="Times New Roman"/>
          <w:bCs/>
          <w:sz w:val="26"/>
          <w:szCs w:val="26"/>
        </w:rPr>
        <w:t>С</w:t>
      </w:r>
      <w:proofErr w:type="gramEnd"/>
      <w:r>
        <w:rPr>
          <w:rFonts w:cs="Times New Roman"/>
          <w:bCs/>
          <w:sz w:val="26"/>
          <w:szCs w:val="26"/>
        </w:rPr>
        <w:t>туденок</w:t>
      </w:r>
      <w:r w:rsidRPr="00E25590">
        <w:rPr>
          <w:rFonts w:cs="Times New Roman"/>
          <w:bCs/>
          <w:sz w:val="26"/>
          <w:szCs w:val="26"/>
        </w:rPr>
        <w:t xml:space="preserve"> площадью 0,</w:t>
      </w:r>
      <w:r>
        <w:rPr>
          <w:rFonts w:cs="Times New Roman"/>
          <w:bCs/>
          <w:sz w:val="26"/>
          <w:szCs w:val="26"/>
        </w:rPr>
        <w:t>4</w:t>
      </w:r>
      <w:r w:rsidRPr="00E25590">
        <w:rPr>
          <w:rFonts w:cs="Times New Roman"/>
          <w:bCs/>
          <w:sz w:val="26"/>
          <w:szCs w:val="26"/>
        </w:rPr>
        <w:t xml:space="preserve"> га</w:t>
      </w:r>
    </w:p>
    <w:p w:rsidR="00790876" w:rsidRPr="00DA6D11" w:rsidRDefault="00790876" w:rsidP="00790876">
      <w:pPr>
        <w:pStyle w:val="a5"/>
        <w:rPr>
          <w:rFonts w:cs="Times New Roman"/>
          <w:bCs/>
          <w:color w:val="000000"/>
          <w:sz w:val="26"/>
          <w:szCs w:val="26"/>
        </w:rPr>
      </w:pPr>
    </w:p>
    <w:p w:rsidR="0064203D" w:rsidRPr="00DA6D11" w:rsidRDefault="0064203D" w:rsidP="00DA6D11">
      <w:pPr>
        <w:ind w:firstLine="709"/>
        <w:jc w:val="both"/>
        <w:rPr>
          <w:sz w:val="26"/>
          <w:szCs w:val="26"/>
        </w:rPr>
      </w:pPr>
      <w:r w:rsidRPr="00DA6D11">
        <w:rPr>
          <w:sz w:val="26"/>
          <w:szCs w:val="26"/>
        </w:rPr>
        <w:t xml:space="preserve">На территории кладбища </w:t>
      </w:r>
      <w:r w:rsidR="00790876" w:rsidRPr="00DA6D11">
        <w:rPr>
          <w:sz w:val="26"/>
          <w:szCs w:val="26"/>
        </w:rPr>
        <w:t>с</w:t>
      </w:r>
      <w:proofErr w:type="gramStart"/>
      <w:r w:rsidR="00790876" w:rsidRPr="00DA6D11">
        <w:rPr>
          <w:sz w:val="26"/>
          <w:szCs w:val="26"/>
        </w:rPr>
        <w:t>.Р</w:t>
      </w:r>
      <w:proofErr w:type="gramEnd"/>
      <w:r w:rsidR="00790876" w:rsidRPr="00DA6D11">
        <w:rPr>
          <w:sz w:val="26"/>
          <w:szCs w:val="26"/>
        </w:rPr>
        <w:t>ождественское недостаточно</w:t>
      </w:r>
      <w:r w:rsidRPr="00DA6D11">
        <w:rPr>
          <w:sz w:val="26"/>
          <w:szCs w:val="26"/>
        </w:rPr>
        <w:t xml:space="preserve"> места для захоронений. Проектом генерального плана необходимо запроектировать расширение кладбища в </w:t>
      </w:r>
      <w:r w:rsidRPr="00DA6D11">
        <w:rPr>
          <w:color w:val="000000"/>
          <w:sz w:val="26"/>
          <w:szCs w:val="26"/>
        </w:rPr>
        <w:t xml:space="preserve">южном и юго-западном  </w:t>
      </w:r>
      <w:r w:rsidRPr="00DA6D11">
        <w:rPr>
          <w:sz w:val="26"/>
          <w:szCs w:val="26"/>
        </w:rPr>
        <w:t>направлении.</w:t>
      </w:r>
    </w:p>
    <w:p w:rsidR="0064203D" w:rsidRPr="00DA6D11" w:rsidRDefault="0064203D" w:rsidP="00DA6D11">
      <w:pPr>
        <w:ind w:firstLine="709"/>
        <w:jc w:val="both"/>
        <w:rPr>
          <w:color w:val="000000"/>
          <w:sz w:val="26"/>
          <w:szCs w:val="26"/>
        </w:rPr>
      </w:pPr>
      <w:r w:rsidRPr="00DA6D11">
        <w:rPr>
          <w:sz w:val="26"/>
          <w:szCs w:val="26"/>
        </w:rPr>
        <w:t xml:space="preserve">Норма расчета согласно СНиП 2.07.01.89 составляет 0,24 га на 1 тысячу человек. </w:t>
      </w:r>
      <w:r w:rsidRPr="00DA6D11">
        <w:rPr>
          <w:color w:val="000000"/>
          <w:sz w:val="26"/>
          <w:szCs w:val="26"/>
        </w:rPr>
        <w:t>При расчете дополнительно учитывается благоустройство кладбищ.</w:t>
      </w:r>
    </w:p>
    <w:p w:rsidR="0064203D" w:rsidRPr="00DA6D11" w:rsidRDefault="0064203D" w:rsidP="00DA6D11">
      <w:pPr>
        <w:ind w:firstLine="709"/>
        <w:jc w:val="both"/>
        <w:rPr>
          <w:b/>
          <w:bCs/>
          <w:color w:val="000000"/>
          <w:sz w:val="26"/>
          <w:szCs w:val="26"/>
        </w:rPr>
      </w:pPr>
      <w:r w:rsidRPr="00DA6D11">
        <w:rPr>
          <w:b/>
          <w:bCs/>
          <w:color w:val="000000"/>
          <w:sz w:val="26"/>
          <w:szCs w:val="26"/>
        </w:rPr>
        <w:t>Рекомендуем</w:t>
      </w:r>
    </w:p>
    <w:p w:rsidR="0064203D" w:rsidRPr="00DA6D11" w:rsidRDefault="0064203D" w:rsidP="00DA6D11">
      <w:pPr>
        <w:ind w:firstLine="709"/>
        <w:jc w:val="both"/>
        <w:rPr>
          <w:color w:val="000000"/>
          <w:sz w:val="26"/>
          <w:szCs w:val="26"/>
        </w:rPr>
      </w:pPr>
      <w:r w:rsidRPr="00DA6D11">
        <w:rPr>
          <w:color w:val="000000"/>
          <w:sz w:val="26"/>
          <w:szCs w:val="26"/>
        </w:rPr>
        <w:t>Провести озеленение по периметру кладбища с использованием пород деревьев, обладающих свойствами поглощать и нейтрализовать неприятные запахи (хвойные породы, ольха, клен, вяз, акация).</w:t>
      </w:r>
    </w:p>
    <w:p w:rsidR="001D679C" w:rsidRPr="00DA6D11" w:rsidRDefault="001D679C" w:rsidP="00DA6D11">
      <w:pPr>
        <w:pStyle w:val="af4"/>
        <w:rPr>
          <w:b/>
          <w:sz w:val="26"/>
          <w:szCs w:val="26"/>
        </w:rPr>
      </w:pPr>
    </w:p>
    <w:p w:rsidR="0064203D" w:rsidRPr="00DA6D11" w:rsidRDefault="0064203D" w:rsidP="00DA6D11">
      <w:pPr>
        <w:pStyle w:val="af4"/>
        <w:rPr>
          <w:b/>
          <w:sz w:val="26"/>
          <w:szCs w:val="26"/>
        </w:rPr>
      </w:pPr>
      <w:r w:rsidRPr="00DA6D11">
        <w:rPr>
          <w:b/>
          <w:sz w:val="26"/>
          <w:szCs w:val="26"/>
        </w:rPr>
        <w:t>Организация сбора и вывоза бытовых отходов на территории поселения</w:t>
      </w:r>
    </w:p>
    <w:p w:rsidR="0064203D" w:rsidRPr="00DA6D11" w:rsidRDefault="0064203D" w:rsidP="00DA6D11">
      <w:pPr>
        <w:ind w:firstLine="709"/>
        <w:jc w:val="both"/>
        <w:rPr>
          <w:sz w:val="26"/>
          <w:szCs w:val="26"/>
        </w:rPr>
      </w:pPr>
    </w:p>
    <w:p w:rsidR="0064203D" w:rsidRPr="00DA6D11" w:rsidRDefault="0064203D" w:rsidP="00DA6D11">
      <w:pPr>
        <w:ind w:firstLine="709"/>
        <w:jc w:val="both"/>
        <w:rPr>
          <w:sz w:val="26"/>
          <w:szCs w:val="26"/>
        </w:rPr>
      </w:pPr>
      <w:r w:rsidRPr="00DA6D11">
        <w:rPr>
          <w:sz w:val="26"/>
          <w:szCs w:val="26"/>
        </w:rPr>
        <w:t>На территории Пенновского сельского поселения нет специализированного участка для хранения промышленных и бытовых отходов, отвечающего санитарным нормам</w:t>
      </w:r>
      <w:r w:rsidRPr="00E0113E">
        <w:rPr>
          <w:sz w:val="26"/>
          <w:szCs w:val="26"/>
        </w:rPr>
        <w:t>. В сельском поселении  вывозом твердых бы</w:t>
      </w:r>
      <w:r w:rsidR="00E0113E" w:rsidRPr="00E0113E">
        <w:rPr>
          <w:sz w:val="26"/>
          <w:szCs w:val="26"/>
        </w:rPr>
        <w:t>товых отходов занимается МУЖКП</w:t>
      </w:r>
      <w:proofErr w:type="gramStart"/>
      <w:r w:rsidR="00E0113E" w:rsidRPr="00E0113E">
        <w:rPr>
          <w:sz w:val="26"/>
          <w:szCs w:val="26"/>
        </w:rPr>
        <w:t xml:space="preserve"> </w:t>
      </w:r>
      <w:r w:rsidR="00E0113E">
        <w:rPr>
          <w:sz w:val="26"/>
          <w:szCs w:val="26"/>
        </w:rPr>
        <w:t>.</w:t>
      </w:r>
      <w:proofErr w:type="gramEnd"/>
      <w:r w:rsidRPr="00DA6D11">
        <w:rPr>
          <w:sz w:val="26"/>
          <w:szCs w:val="26"/>
        </w:rPr>
        <w:t xml:space="preserve"> </w:t>
      </w:r>
    </w:p>
    <w:p w:rsidR="0064203D" w:rsidRPr="00DA6D11" w:rsidRDefault="0064203D" w:rsidP="00DA6D11">
      <w:pPr>
        <w:ind w:firstLine="709"/>
        <w:jc w:val="both"/>
        <w:rPr>
          <w:sz w:val="26"/>
          <w:szCs w:val="26"/>
        </w:rPr>
      </w:pPr>
      <w:r w:rsidRPr="00DA6D11">
        <w:rPr>
          <w:sz w:val="26"/>
          <w:szCs w:val="26"/>
        </w:rPr>
        <w:t>Вывоз твердых бытовых отходов осуществляется на  районный полигон ТБО.</w:t>
      </w:r>
    </w:p>
    <w:p w:rsidR="0064203D" w:rsidRPr="00DA6D11" w:rsidRDefault="0064203D" w:rsidP="00DA6D11">
      <w:pPr>
        <w:ind w:firstLine="709"/>
        <w:jc w:val="both"/>
        <w:rPr>
          <w:sz w:val="26"/>
          <w:szCs w:val="26"/>
        </w:rPr>
      </w:pPr>
      <w:r w:rsidRPr="00DA6D11">
        <w:rPr>
          <w:sz w:val="26"/>
          <w:szCs w:val="26"/>
        </w:rPr>
        <w:t>На территории сельского поселения размещено 2 контейнера для сбора твердых бытовых отходов, из них в п</w:t>
      </w:r>
      <w:proofErr w:type="gramStart"/>
      <w:r w:rsidRPr="00DA6D11">
        <w:rPr>
          <w:sz w:val="26"/>
          <w:szCs w:val="26"/>
        </w:rPr>
        <w:t>.Р</w:t>
      </w:r>
      <w:proofErr w:type="gramEnd"/>
      <w:r w:rsidRPr="00DA6D11">
        <w:rPr>
          <w:sz w:val="26"/>
          <w:szCs w:val="26"/>
        </w:rPr>
        <w:t>ождественский 1 контейнерная площадка и на территории зоны сезонного отдыха населения. Для снижения загрязнения территории населенных пунктов отходами потребления необходимо установить контейнеры дополнительно в кварталах индивидуальной жилой застройки.</w:t>
      </w:r>
    </w:p>
    <w:p w:rsidR="0064203D" w:rsidRPr="00DA6D11" w:rsidRDefault="0064203D" w:rsidP="00DA6D11">
      <w:pPr>
        <w:ind w:firstLine="709"/>
        <w:jc w:val="both"/>
        <w:rPr>
          <w:sz w:val="26"/>
          <w:szCs w:val="26"/>
        </w:rPr>
      </w:pPr>
      <w:r w:rsidRPr="00DA6D11">
        <w:rPr>
          <w:sz w:val="26"/>
          <w:szCs w:val="26"/>
        </w:rPr>
        <w:t xml:space="preserve">Норма образования бытовых отходов принята 440 кг в год на 1 человека, в том числе 5% составляют крупногабаритные отходы на расчетный срок –20 кг на 1 </w:t>
      </w:r>
      <w:r w:rsidRPr="00DA6D11">
        <w:rPr>
          <w:sz w:val="26"/>
          <w:szCs w:val="26"/>
        </w:rPr>
        <w:lastRenderedPageBreak/>
        <w:t>человека в год; смет с 1 м² твердых покрытий улиц, площадей и парков 15 кг с 1 м² усовершенствованных покрытий.</w:t>
      </w:r>
    </w:p>
    <w:p w:rsidR="0064203D" w:rsidRPr="00DA6D11" w:rsidRDefault="0064203D" w:rsidP="00DA6D11">
      <w:pPr>
        <w:ind w:firstLine="709"/>
        <w:jc w:val="both"/>
        <w:rPr>
          <w:sz w:val="26"/>
          <w:szCs w:val="26"/>
        </w:rPr>
      </w:pPr>
      <w:r w:rsidRPr="00DA6D11">
        <w:rPr>
          <w:sz w:val="26"/>
          <w:szCs w:val="26"/>
        </w:rPr>
        <w:t xml:space="preserve">На территории Троснянского района  необходима разработка генеральных схем очистки территорий населенных пунктов от отходов, которые должны соответствовать техническому заданию, согласованному с управлением по экологии и природопользованию. </w:t>
      </w:r>
    </w:p>
    <w:p w:rsidR="0064203D" w:rsidRPr="00DA6D11" w:rsidRDefault="0064203D" w:rsidP="00DA6D11">
      <w:pPr>
        <w:ind w:firstLine="709"/>
        <w:jc w:val="both"/>
        <w:rPr>
          <w:sz w:val="26"/>
          <w:szCs w:val="26"/>
        </w:rPr>
      </w:pPr>
      <w:r w:rsidRPr="00DA6D11">
        <w:rPr>
          <w:sz w:val="26"/>
          <w:szCs w:val="26"/>
        </w:rPr>
        <w:t xml:space="preserve">Проектные решения схем необходимо направить </w:t>
      </w:r>
      <w:proofErr w:type="gramStart"/>
      <w:r w:rsidRPr="00DA6D11">
        <w:rPr>
          <w:sz w:val="26"/>
          <w:szCs w:val="26"/>
        </w:rPr>
        <w:t>на</w:t>
      </w:r>
      <w:proofErr w:type="gramEnd"/>
      <w:r w:rsidRPr="00DA6D11">
        <w:rPr>
          <w:sz w:val="26"/>
          <w:szCs w:val="26"/>
        </w:rPr>
        <w:t>:</w:t>
      </w:r>
    </w:p>
    <w:p w:rsidR="0064203D" w:rsidRPr="00DA6D11" w:rsidRDefault="0064203D" w:rsidP="00DA6D11">
      <w:pPr>
        <w:ind w:firstLine="709"/>
        <w:jc w:val="both"/>
        <w:rPr>
          <w:sz w:val="26"/>
          <w:szCs w:val="26"/>
        </w:rPr>
      </w:pPr>
      <w:r w:rsidRPr="00DA6D11">
        <w:rPr>
          <w:sz w:val="26"/>
          <w:szCs w:val="26"/>
        </w:rPr>
        <w:t>- внедрение раздельного сбора, максимальное использование отходов в качестве вторичных материальных ресурсов;</w:t>
      </w:r>
    </w:p>
    <w:p w:rsidR="0064203D" w:rsidRPr="00DA6D11" w:rsidRDefault="0064203D" w:rsidP="00DA6D11">
      <w:pPr>
        <w:ind w:firstLine="709"/>
        <w:jc w:val="both"/>
        <w:rPr>
          <w:sz w:val="26"/>
          <w:szCs w:val="26"/>
        </w:rPr>
      </w:pPr>
      <w:r w:rsidRPr="00DA6D11">
        <w:rPr>
          <w:sz w:val="26"/>
          <w:szCs w:val="26"/>
        </w:rPr>
        <w:t>- ликвидацию несанкционированных объектов размещения отходов и минимизацию общего объема размещаемых отходов.</w:t>
      </w:r>
    </w:p>
    <w:p w:rsidR="0064203D" w:rsidRPr="00DA6D11" w:rsidRDefault="0064203D" w:rsidP="00DA6D11">
      <w:pPr>
        <w:ind w:firstLine="709"/>
        <w:jc w:val="both"/>
        <w:rPr>
          <w:sz w:val="26"/>
          <w:szCs w:val="26"/>
        </w:rPr>
      </w:pPr>
      <w:r w:rsidRPr="00DA6D11">
        <w:rPr>
          <w:sz w:val="26"/>
          <w:szCs w:val="26"/>
        </w:rPr>
        <w:t>Проблема при складировании твердых бытовых отходов</w:t>
      </w:r>
    </w:p>
    <w:p w:rsidR="0064203D" w:rsidRPr="00DA6D11" w:rsidRDefault="0064203D" w:rsidP="00DA6D11">
      <w:pPr>
        <w:ind w:firstLine="709"/>
        <w:jc w:val="both"/>
        <w:rPr>
          <w:sz w:val="26"/>
          <w:szCs w:val="26"/>
        </w:rPr>
      </w:pPr>
      <w:proofErr w:type="gramStart"/>
      <w:r w:rsidRPr="00DA6D11">
        <w:rPr>
          <w:sz w:val="26"/>
          <w:szCs w:val="26"/>
        </w:rPr>
        <w:t>- отходы, хранящиеся на неблагоустроенной, приводят к загрязнению почвы.</w:t>
      </w:r>
      <w:proofErr w:type="gramEnd"/>
      <w:r w:rsidRPr="00DA6D11">
        <w:rPr>
          <w:sz w:val="26"/>
          <w:szCs w:val="26"/>
        </w:rPr>
        <w:t xml:space="preserve"> Проблема полного уничтожения или частичной утилизации твердых бытовых отходов актуальна, прежде всего, с точки зрения отрицательного воздействия на окружающую среду.</w:t>
      </w:r>
    </w:p>
    <w:p w:rsidR="0064203D" w:rsidRPr="00DA6D11" w:rsidRDefault="0064203D" w:rsidP="00DA6D11">
      <w:pPr>
        <w:ind w:firstLine="709"/>
        <w:jc w:val="both"/>
        <w:rPr>
          <w:sz w:val="26"/>
          <w:szCs w:val="26"/>
        </w:rPr>
      </w:pPr>
      <w:r w:rsidRPr="00DA6D11">
        <w:rPr>
          <w:sz w:val="26"/>
          <w:szCs w:val="26"/>
        </w:rPr>
        <w:t xml:space="preserve">Необходимо внедрить систему раздельного сбора твердых бытовых отходов (ТБО) и переработки отходов. Раздельная система сбора ТБО позволит на начальном этапе исключить из общей </w:t>
      </w:r>
      <w:proofErr w:type="gramStart"/>
      <w:r w:rsidRPr="00DA6D11">
        <w:rPr>
          <w:sz w:val="26"/>
          <w:szCs w:val="26"/>
        </w:rPr>
        <w:t>массы</w:t>
      </w:r>
      <w:proofErr w:type="gramEnd"/>
      <w:r w:rsidRPr="00DA6D11">
        <w:rPr>
          <w:sz w:val="26"/>
          <w:szCs w:val="26"/>
        </w:rPr>
        <w:t xml:space="preserve"> как опасные отходы, так и отходы, которые можно использовать, как вторичный продукт. Раздельный сбор мусора и переработка являются наиболее цивилизованным способом утилизации отходов. Генеральным планом предусмотреть организацию контейнерных площадок и сбор бытового мусора в контейнеры. Вывоз отходов может быть организован по расписанию, по заявке или по звонку на районный полигон ТБО с</w:t>
      </w:r>
      <w:proofErr w:type="gramStart"/>
      <w:r w:rsidRPr="00DA6D11">
        <w:rPr>
          <w:sz w:val="26"/>
          <w:szCs w:val="26"/>
        </w:rPr>
        <w:t>.Т</w:t>
      </w:r>
      <w:proofErr w:type="gramEnd"/>
      <w:r w:rsidRPr="00DA6D11">
        <w:rPr>
          <w:sz w:val="26"/>
          <w:szCs w:val="26"/>
        </w:rPr>
        <w:t>росна.</w:t>
      </w:r>
    </w:p>
    <w:p w:rsidR="001D679C" w:rsidRPr="00DA6D11" w:rsidRDefault="001D679C" w:rsidP="00DA6D11">
      <w:pPr>
        <w:pStyle w:val="af4"/>
        <w:rPr>
          <w:b/>
          <w:sz w:val="26"/>
          <w:szCs w:val="26"/>
        </w:rPr>
      </w:pPr>
    </w:p>
    <w:p w:rsidR="0064203D" w:rsidRPr="00DA6D11" w:rsidRDefault="0064203D" w:rsidP="00DA6D11">
      <w:pPr>
        <w:pStyle w:val="af4"/>
        <w:rPr>
          <w:b/>
          <w:sz w:val="26"/>
          <w:szCs w:val="26"/>
        </w:rPr>
      </w:pPr>
      <w:r w:rsidRPr="00DA6D11">
        <w:rPr>
          <w:b/>
          <w:sz w:val="26"/>
          <w:szCs w:val="26"/>
        </w:rPr>
        <w:t>Скотомогильники</w:t>
      </w:r>
    </w:p>
    <w:p w:rsidR="0064203D" w:rsidRPr="00DA6D11" w:rsidRDefault="0064203D" w:rsidP="00DA6D11">
      <w:pPr>
        <w:ind w:firstLine="709"/>
        <w:jc w:val="both"/>
        <w:rPr>
          <w:sz w:val="26"/>
          <w:szCs w:val="26"/>
        </w:rPr>
      </w:pPr>
      <w:r w:rsidRPr="00DA6D11">
        <w:rPr>
          <w:sz w:val="26"/>
          <w:szCs w:val="26"/>
        </w:rPr>
        <w:t>На территории Пенновского сельского поселения отсутствуют скотомогильники, соответствующие санитарно-техническому  и гигиеническому состоянию. Юго-западнее поселка Рождественский расположен скотомогильник, находящийся в стадии консервации, на балансе районной администрации. Первое захоронение 1986 год, площадь его составляет 100 м².</w:t>
      </w:r>
    </w:p>
    <w:p w:rsidR="0064203D" w:rsidRPr="00DA6D11" w:rsidRDefault="001D679C" w:rsidP="00DA6D11">
      <w:pPr>
        <w:ind w:firstLine="709"/>
        <w:jc w:val="both"/>
        <w:rPr>
          <w:sz w:val="26"/>
          <w:szCs w:val="26"/>
        </w:rPr>
      </w:pPr>
      <w:r w:rsidRPr="00DA6D11">
        <w:rPr>
          <w:sz w:val="26"/>
          <w:szCs w:val="26"/>
        </w:rPr>
        <w:t xml:space="preserve">Поголовье </w:t>
      </w:r>
      <w:r w:rsidR="0064203D" w:rsidRPr="00DA6D11">
        <w:rPr>
          <w:sz w:val="26"/>
          <w:szCs w:val="26"/>
        </w:rPr>
        <w:t xml:space="preserve">сельскохозяйственных животных у сельскохозяйственных предприятий отсутствует. </w:t>
      </w:r>
    </w:p>
    <w:p w:rsidR="001D679C" w:rsidRPr="00DA6D11" w:rsidRDefault="001D679C" w:rsidP="00DA6D11">
      <w:pPr>
        <w:ind w:firstLine="709"/>
        <w:jc w:val="both"/>
        <w:rPr>
          <w:sz w:val="26"/>
          <w:szCs w:val="26"/>
        </w:rPr>
      </w:pPr>
    </w:p>
    <w:p w:rsidR="0064203D" w:rsidRPr="00DA6D11" w:rsidRDefault="0064203D" w:rsidP="00DA6D11">
      <w:pPr>
        <w:pStyle w:val="af4"/>
        <w:rPr>
          <w:b/>
          <w:sz w:val="26"/>
          <w:szCs w:val="26"/>
        </w:rPr>
      </w:pPr>
      <w:r w:rsidRPr="00DA6D11">
        <w:rPr>
          <w:b/>
          <w:sz w:val="26"/>
          <w:szCs w:val="26"/>
        </w:rPr>
        <w:t xml:space="preserve">Зона рекреационного назначения </w:t>
      </w:r>
    </w:p>
    <w:p w:rsidR="0064203D" w:rsidRPr="00DA6D11" w:rsidRDefault="0064203D" w:rsidP="00DA6D11">
      <w:pPr>
        <w:ind w:firstLine="709"/>
        <w:jc w:val="both"/>
        <w:rPr>
          <w:sz w:val="26"/>
          <w:szCs w:val="26"/>
        </w:rPr>
      </w:pPr>
      <w:r w:rsidRPr="00DA6D11">
        <w:rPr>
          <w:sz w:val="26"/>
          <w:szCs w:val="26"/>
        </w:rPr>
        <w:t xml:space="preserve">Пенновское сельское поселение характеризуется относительно благоприятными природно-климатическими условиями в летний сезон, и с учетом других физико-географических характеристик, отнесено к территориям, благоприятным для организации рекреационной деятельности. </w:t>
      </w:r>
    </w:p>
    <w:p w:rsidR="0064203D" w:rsidRPr="00DA6D11" w:rsidRDefault="0064203D" w:rsidP="00DA6D11">
      <w:pPr>
        <w:pStyle w:val="af4"/>
        <w:rPr>
          <w:b/>
          <w:sz w:val="26"/>
          <w:szCs w:val="26"/>
        </w:rPr>
      </w:pPr>
      <w:r w:rsidRPr="00DA6D11">
        <w:rPr>
          <w:b/>
          <w:sz w:val="26"/>
          <w:szCs w:val="26"/>
        </w:rPr>
        <w:t>Места сезонного отдыха населения</w:t>
      </w:r>
    </w:p>
    <w:p w:rsidR="0064203D" w:rsidRPr="00DA6D11" w:rsidRDefault="0064203D" w:rsidP="00DA6D11">
      <w:pPr>
        <w:ind w:firstLine="709"/>
        <w:jc w:val="both"/>
        <w:rPr>
          <w:sz w:val="26"/>
          <w:szCs w:val="26"/>
        </w:rPr>
      </w:pPr>
      <w:r w:rsidRPr="00DA6D11">
        <w:rPr>
          <w:sz w:val="26"/>
          <w:szCs w:val="26"/>
        </w:rPr>
        <w:t xml:space="preserve">1. В юго-восточной части Пенновского сельского поселения, на берегу Михайловского водохранилища расположена зона сезонного отдыха населения, имеющая благоустройство. Зона сезонного отдыха используется населением других сельских поселений ввиду либо отсутствия водоемов, либо не соответствия их санитарно-гигиеническим требованиям. </w:t>
      </w:r>
    </w:p>
    <w:p w:rsidR="0064203D" w:rsidRPr="00952241" w:rsidRDefault="0064203D" w:rsidP="00DA6D11">
      <w:pPr>
        <w:ind w:firstLine="709"/>
        <w:jc w:val="both"/>
        <w:rPr>
          <w:sz w:val="26"/>
          <w:szCs w:val="26"/>
        </w:rPr>
      </w:pPr>
      <w:r w:rsidRPr="00DA6D11">
        <w:rPr>
          <w:sz w:val="26"/>
          <w:szCs w:val="26"/>
        </w:rPr>
        <w:t>Размеры речных  пляжей в зо</w:t>
      </w:r>
      <w:r w:rsidR="006A1BEC" w:rsidRPr="00DA6D11">
        <w:rPr>
          <w:sz w:val="26"/>
          <w:szCs w:val="26"/>
        </w:rPr>
        <w:t>нах отдыха следует принимать 5 кв</w:t>
      </w:r>
      <w:proofErr w:type="gramStart"/>
      <w:r w:rsidR="006A1BEC" w:rsidRPr="00DA6D11">
        <w:rPr>
          <w:sz w:val="26"/>
          <w:szCs w:val="26"/>
        </w:rPr>
        <w:t>.м</w:t>
      </w:r>
      <w:proofErr w:type="gramEnd"/>
      <w:r w:rsidRPr="00DA6D11">
        <w:rPr>
          <w:sz w:val="26"/>
          <w:szCs w:val="26"/>
        </w:rPr>
        <w:t xml:space="preserve"> на одного посетителя при 20 % посетител</w:t>
      </w:r>
      <w:r w:rsidRPr="00952241">
        <w:rPr>
          <w:sz w:val="26"/>
          <w:szCs w:val="26"/>
        </w:rPr>
        <w:t>ей согласно п.5.2.69 нормативов градостроительного проектирования.</w:t>
      </w:r>
    </w:p>
    <w:p w:rsidR="006A1BEC" w:rsidRPr="00DA6D11" w:rsidRDefault="006A1BEC" w:rsidP="00DA6D11">
      <w:pPr>
        <w:ind w:firstLine="709"/>
        <w:jc w:val="both"/>
        <w:rPr>
          <w:sz w:val="26"/>
          <w:szCs w:val="26"/>
        </w:rPr>
      </w:pPr>
    </w:p>
    <w:p w:rsidR="00D15C01" w:rsidRPr="00DA6D11" w:rsidRDefault="00D15C01" w:rsidP="00C15B63">
      <w:pPr>
        <w:pStyle w:val="2"/>
        <w:ind w:firstLine="709"/>
        <w:jc w:val="center"/>
        <w:rPr>
          <w:b/>
          <w:sz w:val="26"/>
          <w:szCs w:val="26"/>
        </w:rPr>
      </w:pPr>
      <w:bookmarkStart w:id="46" w:name="_Toc109232363"/>
      <w:r w:rsidRPr="00DA6D11">
        <w:rPr>
          <w:b/>
          <w:sz w:val="26"/>
          <w:szCs w:val="26"/>
        </w:rPr>
        <w:lastRenderedPageBreak/>
        <w:t>3.5. Ограничения использования земельных участков, связанных с  расположенными на территории  Пенновского сельского поселения объектами культурного наследия</w:t>
      </w:r>
      <w:bookmarkEnd w:id="46"/>
    </w:p>
    <w:p w:rsidR="00D15C01" w:rsidRPr="00DA6D11" w:rsidRDefault="00D15C01" w:rsidP="00DA6D11">
      <w:pPr>
        <w:pStyle w:val="a5"/>
        <w:ind w:firstLine="709"/>
        <w:rPr>
          <w:rFonts w:cs="Times New Roman"/>
          <w:b/>
          <w:color w:val="000000"/>
          <w:sz w:val="26"/>
          <w:szCs w:val="26"/>
        </w:rPr>
      </w:pPr>
    </w:p>
    <w:p w:rsidR="0064203D" w:rsidRPr="00DA6D11" w:rsidRDefault="0064203D" w:rsidP="00C15B63">
      <w:pPr>
        <w:pStyle w:val="2"/>
        <w:ind w:firstLine="709"/>
        <w:jc w:val="center"/>
        <w:rPr>
          <w:b/>
          <w:sz w:val="26"/>
          <w:szCs w:val="26"/>
        </w:rPr>
      </w:pPr>
      <w:bookmarkStart w:id="47" w:name="_Toc109232364"/>
      <w:r w:rsidRPr="00DA6D11">
        <w:rPr>
          <w:b/>
          <w:sz w:val="26"/>
          <w:szCs w:val="26"/>
        </w:rPr>
        <w:t>3</w:t>
      </w:r>
      <w:r w:rsidR="00D15C01" w:rsidRPr="00DA6D11">
        <w:rPr>
          <w:b/>
          <w:sz w:val="26"/>
          <w:szCs w:val="26"/>
        </w:rPr>
        <w:t>.5.1</w:t>
      </w:r>
      <w:r w:rsidRPr="00DA6D11">
        <w:rPr>
          <w:b/>
          <w:sz w:val="26"/>
          <w:szCs w:val="26"/>
        </w:rPr>
        <w:t>. Мероприятия по охране историко-культурного наследия</w:t>
      </w:r>
      <w:bookmarkEnd w:id="47"/>
    </w:p>
    <w:p w:rsidR="00440F67" w:rsidRPr="00DA6D11" w:rsidRDefault="00440F67" w:rsidP="00DA6D11">
      <w:pPr>
        <w:pStyle w:val="a5"/>
        <w:ind w:firstLine="709"/>
        <w:rPr>
          <w:rFonts w:cs="Times New Roman"/>
          <w:b/>
          <w:color w:val="000000"/>
          <w:sz w:val="26"/>
          <w:szCs w:val="26"/>
        </w:rPr>
      </w:pPr>
    </w:p>
    <w:p w:rsidR="0064203D" w:rsidRPr="00DA6D11" w:rsidRDefault="0064203D" w:rsidP="00DA6D11">
      <w:pPr>
        <w:pStyle w:val="a5"/>
        <w:ind w:firstLine="709"/>
        <w:rPr>
          <w:rFonts w:cs="Times New Roman"/>
          <w:bCs/>
          <w:color w:val="000000"/>
          <w:sz w:val="26"/>
          <w:szCs w:val="26"/>
        </w:rPr>
      </w:pPr>
      <w:r w:rsidRPr="00DA6D11">
        <w:rPr>
          <w:rFonts w:cs="Times New Roman"/>
          <w:b/>
          <w:color w:val="000000"/>
          <w:sz w:val="26"/>
          <w:szCs w:val="26"/>
        </w:rPr>
        <w:tab/>
      </w:r>
      <w:r w:rsidRPr="00DA6D11">
        <w:rPr>
          <w:rFonts w:cs="Times New Roman"/>
          <w:bCs/>
          <w:color w:val="000000"/>
          <w:sz w:val="26"/>
          <w:szCs w:val="26"/>
        </w:rPr>
        <w:t>На территории Пенновского сельского поселения расположены памятники истории.</w:t>
      </w:r>
    </w:p>
    <w:p w:rsidR="0064203D" w:rsidRPr="00DA6D11" w:rsidRDefault="0064203D" w:rsidP="00DA6D11">
      <w:pPr>
        <w:pStyle w:val="ab"/>
        <w:ind w:firstLine="709"/>
        <w:rPr>
          <w:sz w:val="26"/>
          <w:szCs w:val="26"/>
        </w:rPr>
      </w:pPr>
      <w:r w:rsidRPr="00DA6D11">
        <w:rPr>
          <w:sz w:val="26"/>
          <w:szCs w:val="26"/>
        </w:rPr>
        <w:t>Государственная охрана объектов культурного наследия регулируется Постановлением Правительства РФ от 26.04.2008  №315 «Об утверждении Положения о законах охраны объектов культурного наследия (памятников истории и культуры)».</w:t>
      </w:r>
    </w:p>
    <w:p w:rsidR="0064203D" w:rsidRPr="00DA6D11" w:rsidRDefault="0064203D" w:rsidP="00DA6D11">
      <w:pPr>
        <w:pStyle w:val="ab"/>
        <w:ind w:firstLine="709"/>
        <w:rPr>
          <w:sz w:val="26"/>
          <w:szCs w:val="26"/>
        </w:rPr>
      </w:pPr>
      <w:r w:rsidRPr="00DA6D11">
        <w:rPr>
          <w:sz w:val="26"/>
          <w:szCs w:val="26"/>
        </w:rPr>
        <w:t>Земельный участок в границах территории объекта культурного наследия относится к землям историко-культурного назначения. Вышеуказанное отнесение и перевод земельных участков в категорию земель особо охраняемых территорий и объектов осуществляется органами местного самоуправления.</w:t>
      </w:r>
    </w:p>
    <w:p w:rsidR="0064203D" w:rsidRPr="00DA6D11" w:rsidRDefault="0064203D" w:rsidP="00DA6D11">
      <w:pPr>
        <w:pStyle w:val="a5"/>
        <w:ind w:firstLine="709"/>
        <w:rPr>
          <w:rFonts w:cs="Times New Roman"/>
          <w:bCs/>
          <w:color w:val="000000"/>
          <w:sz w:val="26"/>
          <w:szCs w:val="26"/>
        </w:rPr>
      </w:pPr>
      <w:r w:rsidRPr="00DA6D11">
        <w:rPr>
          <w:rFonts w:cs="Times New Roman"/>
          <w:bCs/>
          <w:color w:val="000000"/>
          <w:sz w:val="26"/>
          <w:szCs w:val="26"/>
        </w:rPr>
        <w:t>До настоящего времени охранная зона памятников истории не установлена.</w:t>
      </w:r>
    </w:p>
    <w:p w:rsidR="00C15B63" w:rsidRDefault="00C15B63" w:rsidP="00C15B63">
      <w:pPr>
        <w:pStyle w:val="-0"/>
        <w:suppressAutoHyphens w:val="0"/>
        <w:spacing w:before="0" w:after="0"/>
        <w:ind w:firstLine="709"/>
        <w:rPr>
          <w:rFonts w:ascii="Times New Roman" w:hAnsi="Times New Roman" w:cs="Times New Roman"/>
          <w:bCs/>
          <w:sz w:val="26"/>
          <w:szCs w:val="26"/>
        </w:rPr>
      </w:pPr>
    </w:p>
    <w:p w:rsidR="0064203D" w:rsidRDefault="0064203D" w:rsidP="00C15B63">
      <w:pPr>
        <w:pStyle w:val="-0"/>
        <w:suppressAutoHyphens w:val="0"/>
        <w:spacing w:before="0" w:after="0"/>
        <w:ind w:firstLine="709"/>
        <w:rPr>
          <w:rFonts w:ascii="Times New Roman" w:hAnsi="Times New Roman" w:cs="Times New Roman"/>
          <w:bCs/>
          <w:sz w:val="26"/>
          <w:szCs w:val="26"/>
        </w:rPr>
      </w:pPr>
      <w:r w:rsidRPr="00DA6D11">
        <w:rPr>
          <w:rFonts w:ascii="Times New Roman" w:hAnsi="Times New Roman" w:cs="Times New Roman"/>
          <w:bCs/>
          <w:sz w:val="26"/>
          <w:szCs w:val="26"/>
        </w:rPr>
        <w:t>Братские могилы, обелиски, воинские захоронения</w:t>
      </w:r>
    </w:p>
    <w:p w:rsidR="00790876" w:rsidRPr="00DA6D11" w:rsidRDefault="00790876" w:rsidP="00C15B63">
      <w:pPr>
        <w:pStyle w:val="-0"/>
        <w:suppressAutoHyphens w:val="0"/>
        <w:spacing w:before="0" w:after="0"/>
        <w:ind w:firstLine="709"/>
        <w:rPr>
          <w:rFonts w:ascii="Times New Roman" w:hAnsi="Times New Roman" w:cs="Times New Roman"/>
          <w:bCs/>
          <w:sz w:val="26"/>
          <w:szCs w:val="26"/>
        </w:rPr>
      </w:pPr>
    </w:p>
    <w:p w:rsidR="00B64E30" w:rsidRPr="0049780D" w:rsidRDefault="00B64E30" w:rsidP="00B64E30">
      <w:pPr>
        <w:pStyle w:val="a5"/>
        <w:ind w:firstLine="709"/>
        <w:jc w:val="right"/>
        <w:rPr>
          <w:rFonts w:cs="Times New Roman"/>
          <w:b/>
          <w:sz w:val="26"/>
          <w:szCs w:val="26"/>
        </w:rPr>
      </w:pPr>
      <w:r w:rsidRPr="001B6E20">
        <w:rPr>
          <w:rFonts w:cs="Times New Roman"/>
          <w:i/>
          <w:sz w:val="26"/>
          <w:szCs w:val="26"/>
        </w:rPr>
        <w:t xml:space="preserve">Таблица </w:t>
      </w:r>
      <w:r w:rsidR="00E0113E">
        <w:rPr>
          <w:rFonts w:cs="Times New Roman"/>
          <w:i/>
          <w:sz w:val="26"/>
          <w:szCs w:val="26"/>
        </w:rPr>
        <w:t>1</w:t>
      </w:r>
      <w:r w:rsidR="005E6461">
        <w:rPr>
          <w:rFonts w:cs="Times New Roman"/>
          <w:i/>
          <w:sz w:val="26"/>
          <w:szCs w:val="26"/>
        </w:rPr>
        <w:t>5</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2"/>
        <w:gridCol w:w="2145"/>
        <w:gridCol w:w="2394"/>
        <w:gridCol w:w="1498"/>
        <w:gridCol w:w="2541"/>
      </w:tblGrid>
      <w:tr w:rsidR="0064203D" w:rsidRPr="00856750" w:rsidTr="00790876">
        <w:tc>
          <w:tcPr>
            <w:tcW w:w="602" w:type="dxa"/>
            <w:shd w:val="clear" w:color="auto" w:fill="D9D9D9"/>
          </w:tcPr>
          <w:p w:rsidR="0064203D" w:rsidRPr="00856750" w:rsidRDefault="0064203D" w:rsidP="00856750">
            <w:pPr>
              <w:jc w:val="both"/>
              <w:rPr>
                <w:b/>
                <w:bCs/>
                <w:sz w:val="26"/>
                <w:szCs w:val="26"/>
              </w:rPr>
            </w:pPr>
            <w:r w:rsidRPr="00856750">
              <w:rPr>
                <w:b/>
                <w:bCs/>
                <w:sz w:val="26"/>
                <w:szCs w:val="26"/>
              </w:rPr>
              <w:t>№</w:t>
            </w:r>
          </w:p>
          <w:p w:rsidR="0064203D" w:rsidRPr="00856750" w:rsidRDefault="0064203D" w:rsidP="00856750">
            <w:pPr>
              <w:jc w:val="both"/>
              <w:rPr>
                <w:b/>
                <w:bCs/>
                <w:sz w:val="26"/>
                <w:szCs w:val="26"/>
              </w:rPr>
            </w:pPr>
            <w:proofErr w:type="gramStart"/>
            <w:r w:rsidRPr="00856750">
              <w:rPr>
                <w:b/>
                <w:bCs/>
                <w:sz w:val="26"/>
                <w:szCs w:val="26"/>
              </w:rPr>
              <w:t>п</w:t>
            </w:r>
            <w:proofErr w:type="gramEnd"/>
            <w:r w:rsidRPr="00856750">
              <w:rPr>
                <w:b/>
                <w:bCs/>
                <w:sz w:val="26"/>
                <w:szCs w:val="26"/>
              </w:rPr>
              <w:t>/п</w:t>
            </w:r>
          </w:p>
        </w:tc>
        <w:tc>
          <w:tcPr>
            <w:tcW w:w="2145" w:type="dxa"/>
            <w:shd w:val="clear" w:color="auto" w:fill="D9D9D9"/>
          </w:tcPr>
          <w:p w:rsidR="0064203D" w:rsidRPr="00856750" w:rsidRDefault="0064203D" w:rsidP="00856750">
            <w:pPr>
              <w:jc w:val="both"/>
              <w:rPr>
                <w:b/>
                <w:bCs/>
                <w:sz w:val="26"/>
                <w:szCs w:val="26"/>
              </w:rPr>
            </w:pPr>
            <w:r w:rsidRPr="00856750">
              <w:rPr>
                <w:b/>
                <w:bCs/>
                <w:sz w:val="26"/>
                <w:szCs w:val="26"/>
              </w:rPr>
              <w:t>Наименование памятника</w:t>
            </w:r>
          </w:p>
        </w:tc>
        <w:tc>
          <w:tcPr>
            <w:tcW w:w="2394" w:type="dxa"/>
            <w:shd w:val="clear" w:color="auto" w:fill="D9D9D9"/>
          </w:tcPr>
          <w:p w:rsidR="0064203D" w:rsidRPr="00856750" w:rsidRDefault="0064203D" w:rsidP="00856750">
            <w:pPr>
              <w:pStyle w:val="-"/>
              <w:jc w:val="both"/>
              <w:rPr>
                <w:b/>
                <w:bCs/>
                <w:sz w:val="26"/>
                <w:szCs w:val="26"/>
              </w:rPr>
            </w:pPr>
            <w:r w:rsidRPr="00856750">
              <w:rPr>
                <w:b/>
                <w:bCs/>
                <w:sz w:val="26"/>
                <w:szCs w:val="26"/>
              </w:rPr>
              <w:t>Местонахождение</w:t>
            </w:r>
          </w:p>
        </w:tc>
        <w:tc>
          <w:tcPr>
            <w:tcW w:w="1498" w:type="dxa"/>
            <w:shd w:val="clear" w:color="auto" w:fill="D9D9D9"/>
          </w:tcPr>
          <w:p w:rsidR="0064203D" w:rsidRPr="00856750" w:rsidRDefault="0064203D" w:rsidP="00856750">
            <w:pPr>
              <w:jc w:val="both"/>
              <w:rPr>
                <w:b/>
                <w:bCs/>
                <w:sz w:val="26"/>
                <w:szCs w:val="26"/>
              </w:rPr>
            </w:pPr>
            <w:r w:rsidRPr="00856750">
              <w:rPr>
                <w:b/>
                <w:bCs/>
                <w:sz w:val="26"/>
                <w:szCs w:val="26"/>
              </w:rPr>
              <w:t>Датировка</w:t>
            </w:r>
          </w:p>
        </w:tc>
        <w:tc>
          <w:tcPr>
            <w:tcW w:w="2541" w:type="dxa"/>
            <w:shd w:val="clear" w:color="auto" w:fill="D9D9D9"/>
          </w:tcPr>
          <w:p w:rsidR="0064203D" w:rsidRPr="00856750" w:rsidRDefault="0064203D" w:rsidP="00856750">
            <w:pPr>
              <w:jc w:val="both"/>
              <w:rPr>
                <w:b/>
                <w:bCs/>
                <w:sz w:val="26"/>
                <w:szCs w:val="26"/>
              </w:rPr>
            </w:pPr>
            <w:r w:rsidRPr="00856750">
              <w:rPr>
                <w:b/>
                <w:bCs/>
                <w:sz w:val="26"/>
                <w:szCs w:val="26"/>
              </w:rPr>
              <w:t>№, дата решения, постановления</w:t>
            </w:r>
          </w:p>
        </w:tc>
      </w:tr>
      <w:tr w:rsidR="0064203D" w:rsidRPr="00856750" w:rsidTr="00790876">
        <w:tc>
          <w:tcPr>
            <w:tcW w:w="602" w:type="dxa"/>
            <w:shd w:val="clear" w:color="auto" w:fill="D9D9D9"/>
          </w:tcPr>
          <w:p w:rsidR="0064203D" w:rsidRPr="00856750" w:rsidRDefault="0064203D" w:rsidP="00856750">
            <w:pPr>
              <w:jc w:val="both"/>
              <w:rPr>
                <w:b/>
                <w:bCs/>
                <w:sz w:val="26"/>
                <w:szCs w:val="26"/>
              </w:rPr>
            </w:pPr>
            <w:r w:rsidRPr="00856750">
              <w:rPr>
                <w:b/>
                <w:bCs/>
                <w:sz w:val="26"/>
                <w:szCs w:val="26"/>
              </w:rPr>
              <w:t>1</w:t>
            </w:r>
          </w:p>
        </w:tc>
        <w:tc>
          <w:tcPr>
            <w:tcW w:w="2145" w:type="dxa"/>
            <w:shd w:val="clear" w:color="auto" w:fill="D9D9D9"/>
          </w:tcPr>
          <w:p w:rsidR="0064203D" w:rsidRPr="00856750" w:rsidRDefault="0064203D" w:rsidP="00856750">
            <w:pPr>
              <w:jc w:val="both"/>
              <w:rPr>
                <w:b/>
                <w:bCs/>
                <w:sz w:val="26"/>
                <w:szCs w:val="26"/>
              </w:rPr>
            </w:pPr>
            <w:r w:rsidRPr="00856750">
              <w:rPr>
                <w:b/>
                <w:bCs/>
                <w:sz w:val="26"/>
                <w:szCs w:val="26"/>
              </w:rPr>
              <w:t>2</w:t>
            </w:r>
          </w:p>
        </w:tc>
        <w:tc>
          <w:tcPr>
            <w:tcW w:w="2394" w:type="dxa"/>
            <w:shd w:val="clear" w:color="auto" w:fill="D9D9D9"/>
          </w:tcPr>
          <w:p w:rsidR="0064203D" w:rsidRPr="00856750" w:rsidRDefault="0064203D" w:rsidP="00856750">
            <w:pPr>
              <w:jc w:val="both"/>
              <w:rPr>
                <w:b/>
                <w:bCs/>
                <w:sz w:val="26"/>
                <w:szCs w:val="26"/>
              </w:rPr>
            </w:pPr>
            <w:r w:rsidRPr="00856750">
              <w:rPr>
                <w:b/>
                <w:bCs/>
                <w:sz w:val="26"/>
                <w:szCs w:val="26"/>
              </w:rPr>
              <w:t>3</w:t>
            </w:r>
          </w:p>
        </w:tc>
        <w:tc>
          <w:tcPr>
            <w:tcW w:w="1498" w:type="dxa"/>
            <w:shd w:val="clear" w:color="auto" w:fill="D9D9D9"/>
          </w:tcPr>
          <w:p w:rsidR="0064203D" w:rsidRPr="00856750" w:rsidRDefault="0064203D" w:rsidP="00856750">
            <w:pPr>
              <w:jc w:val="both"/>
              <w:rPr>
                <w:b/>
                <w:bCs/>
                <w:sz w:val="26"/>
                <w:szCs w:val="26"/>
              </w:rPr>
            </w:pPr>
            <w:r w:rsidRPr="00856750">
              <w:rPr>
                <w:b/>
                <w:bCs/>
                <w:sz w:val="26"/>
                <w:szCs w:val="26"/>
              </w:rPr>
              <w:t>5</w:t>
            </w:r>
          </w:p>
        </w:tc>
        <w:tc>
          <w:tcPr>
            <w:tcW w:w="2541" w:type="dxa"/>
            <w:shd w:val="clear" w:color="auto" w:fill="D9D9D9"/>
          </w:tcPr>
          <w:p w:rsidR="0064203D" w:rsidRPr="00856750" w:rsidRDefault="0064203D" w:rsidP="00856750">
            <w:pPr>
              <w:jc w:val="both"/>
              <w:rPr>
                <w:b/>
                <w:bCs/>
                <w:sz w:val="26"/>
                <w:szCs w:val="26"/>
              </w:rPr>
            </w:pPr>
            <w:r w:rsidRPr="00856750">
              <w:rPr>
                <w:b/>
                <w:bCs/>
                <w:sz w:val="26"/>
                <w:szCs w:val="26"/>
              </w:rPr>
              <w:t>6</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1.</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sz w:val="26"/>
                <w:szCs w:val="26"/>
              </w:rPr>
            </w:pPr>
            <w:r w:rsidRPr="00856750">
              <w:rPr>
                <w:sz w:val="26"/>
                <w:szCs w:val="26"/>
              </w:rPr>
              <w:t>д</w:t>
            </w:r>
            <w:proofErr w:type="gramStart"/>
            <w:r w:rsidRPr="00856750">
              <w:rPr>
                <w:sz w:val="26"/>
                <w:szCs w:val="26"/>
              </w:rPr>
              <w:t>.Б</w:t>
            </w:r>
            <w:proofErr w:type="gramEnd"/>
            <w:r w:rsidRPr="00856750">
              <w:rPr>
                <w:sz w:val="26"/>
                <w:szCs w:val="26"/>
              </w:rPr>
              <w:t>елый Немёд,</w:t>
            </w:r>
          </w:p>
          <w:p w:rsidR="0064203D" w:rsidRPr="00856750" w:rsidRDefault="0064203D" w:rsidP="00856750">
            <w:pPr>
              <w:jc w:val="both"/>
              <w:rPr>
                <w:sz w:val="26"/>
                <w:szCs w:val="26"/>
              </w:rPr>
            </w:pPr>
            <w:r w:rsidRPr="00856750">
              <w:rPr>
                <w:sz w:val="26"/>
                <w:szCs w:val="26"/>
              </w:rPr>
              <w:t xml:space="preserve"> кладбище</w:t>
            </w:r>
          </w:p>
        </w:tc>
        <w:tc>
          <w:tcPr>
            <w:tcW w:w="1498" w:type="dxa"/>
          </w:tcPr>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Постановление Главы адм. области №61 от 13.02.92 г.</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2.</w:t>
            </w:r>
          </w:p>
        </w:tc>
        <w:tc>
          <w:tcPr>
            <w:tcW w:w="2145" w:type="dxa"/>
          </w:tcPr>
          <w:p w:rsidR="0064203D" w:rsidRPr="00856750" w:rsidRDefault="0064203D" w:rsidP="00856750">
            <w:pPr>
              <w:pStyle w:val="ac"/>
              <w:jc w:val="both"/>
              <w:rPr>
                <w:rFonts w:ascii="Times New Roman" w:eastAsia="Times New Roman" w:hAnsi="Times New Roman"/>
                <w:sz w:val="26"/>
                <w:szCs w:val="26"/>
                <w:lang w:eastAsia="ru-RU"/>
              </w:rPr>
            </w:pPr>
            <w:r w:rsidRPr="00856750">
              <w:rPr>
                <w:rFonts w:ascii="Times New Roman" w:eastAsia="Times New Roman" w:hAnsi="Times New Roman"/>
                <w:sz w:val="26"/>
                <w:szCs w:val="26"/>
                <w:lang w:eastAsia="ru-RU"/>
              </w:rPr>
              <w:t>Могила полковника Новогородкина Н.Х.</w:t>
            </w:r>
          </w:p>
        </w:tc>
        <w:tc>
          <w:tcPr>
            <w:tcW w:w="2394" w:type="dxa"/>
          </w:tcPr>
          <w:p w:rsidR="0064203D" w:rsidRPr="00856750" w:rsidRDefault="0064203D" w:rsidP="00856750">
            <w:pPr>
              <w:jc w:val="both"/>
              <w:rPr>
                <w:sz w:val="26"/>
                <w:szCs w:val="26"/>
              </w:rPr>
            </w:pPr>
            <w:r w:rsidRPr="00856750">
              <w:rPr>
                <w:sz w:val="26"/>
                <w:szCs w:val="26"/>
              </w:rPr>
              <w:t>пос</w:t>
            </w:r>
            <w:proofErr w:type="gramStart"/>
            <w:r w:rsidRPr="00856750">
              <w:rPr>
                <w:sz w:val="26"/>
                <w:szCs w:val="26"/>
              </w:rPr>
              <w:t>.К</w:t>
            </w:r>
            <w:proofErr w:type="gramEnd"/>
            <w:r w:rsidRPr="00856750">
              <w:rPr>
                <w:sz w:val="26"/>
                <w:szCs w:val="26"/>
              </w:rPr>
              <w:t>олычевский, 500 м южнее  в фандзоновской дубраве</w:t>
            </w:r>
          </w:p>
        </w:tc>
        <w:tc>
          <w:tcPr>
            <w:tcW w:w="1498" w:type="dxa"/>
          </w:tcPr>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Постановление Облдумы №15/112-ОД от 26.07.96 г.</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3.</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sz w:val="26"/>
                <w:szCs w:val="26"/>
              </w:rPr>
            </w:pPr>
            <w:r w:rsidRPr="00856750">
              <w:rPr>
                <w:sz w:val="26"/>
                <w:szCs w:val="26"/>
              </w:rPr>
              <w:t>д</w:t>
            </w:r>
            <w:proofErr w:type="gramStart"/>
            <w:r w:rsidRPr="00856750">
              <w:rPr>
                <w:sz w:val="26"/>
                <w:szCs w:val="26"/>
              </w:rPr>
              <w:t>.Р</w:t>
            </w:r>
            <w:proofErr w:type="gramEnd"/>
            <w:r w:rsidRPr="00856750">
              <w:rPr>
                <w:sz w:val="26"/>
                <w:szCs w:val="26"/>
              </w:rPr>
              <w:t>едогощь,</w:t>
            </w:r>
          </w:p>
          <w:p w:rsidR="0064203D" w:rsidRPr="00856750" w:rsidRDefault="0064203D" w:rsidP="00856750">
            <w:pPr>
              <w:jc w:val="both"/>
              <w:rPr>
                <w:sz w:val="26"/>
                <w:szCs w:val="26"/>
              </w:rPr>
            </w:pPr>
            <w:r w:rsidRPr="00856750">
              <w:rPr>
                <w:sz w:val="26"/>
                <w:szCs w:val="26"/>
              </w:rPr>
              <w:t xml:space="preserve"> севернее деревни</w:t>
            </w:r>
          </w:p>
        </w:tc>
        <w:tc>
          <w:tcPr>
            <w:tcW w:w="1498" w:type="dxa"/>
          </w:tcPr>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Постановление Главы адм. области №61 от 13.02.92 г.</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4.</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color w:val="000000"/>
                <w:sz w:val="26"/>
                <w:szCs w:val="26"/>
              </w:rPr>
            </w:pPr>
            <w:r w:rsidRPr="00856750">
              <w:rPr>
                <w:color w:val="000000"/>
                <w:sz w:val="26"/>
                <w:szCs w:val="26"/>
              </w:rPr>
              <w:t>с</w:t>
            </w:r>
            <w:proofErr w:type="gramStart"/>
            <w:r w:rsidRPr="00856750">
              <w:rPr>
                <w:color w:val="000000"/>
                <w:sz w:val="26"/>
                <w:szCs w:val="26"/>
              </w:rPr>
              <w:t>.Р</w:t>
            </w:r>
            <w:proofErr w:type="gramEnd"/>
            <w:r w:rsidRPr="00856750">
              <w:rPr>
                <w:color w:val="000000"/>
                <w:sz w:val="26"/>
                <w:szCs w:val="26"/>
              </w:rPr>
              <w:t>ождественское</w:t>
            </w:r>
          </w:p>
        </w:tc>
        <w:tc>
          <w:tcPr>
            <w:tcW w:w="1498" w:type="dxa"/>
          </w:tcPr>
          <w:p w:rsidR="0064203D" w:rsidRPr="00856750" w:rsidRDefault="0064203D" w:rsidP="00856750">
            <w:pPr>
              <w:jc w:val="both"/>
              <w:rPr>
                <w:sz w:val="26"/>
                <w:szCs w:val="26"/>
              </w:rPr>
            </w:pPr>
            <w:r w:rsidRPr="00856750">
              <w:rPr>
                <w:sz w:val="26"/>
                <w:szCs w:val="26"/>
              </w:rPr>
              <w:t>1941 год;</w:t>
            </w:r>
          </w:p>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Реш. Облисп. №33 от 27.01.87.</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5.</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color w:val="000000"/>
                <w:sz w:val="26"/>
                <w:szCs w:val="26"/>
              </w:rPr>
            </w:pPr>
            <w:r w:rsidRPr="00856750">
              <w:rPr>
                <w:color w:val="000000"/>
                <w:sz w:val="26"/>
                <w:szCs w:val="26"/>
              </w:rPr>
              <w:t>с</w:t>
            </w:r>
            <w:proofErr w:type="gramStart"/>
            <w:r w:rsidRPr="00856750">
              <w:rPr>
                <w:color w:val="000000"/>
                <w:sz w:val="26"/>
                <w:szCs w:val="26"/>
              </w:rPr>
              <w:t>.С</w:t>
            </w:r>
            <w:proofErr w:type="gramEnd"/>
            <w:r w:rsidRPr="00856750">
              <w:rPr>
                <w:color w:val="000000"/>
                <w:sz w:val="26"/>
                <w:szCs w:val="26"/>
              </w:rPr>
              <w:t>туденок, в центре</w:t>
            </w:r>
          </w:p>
        </w:tc>
        <w:tc>
          <w:tcPr>
            <w:tcW w:w="1498" w:type="dxa"/>
          </w:tcPr>
          <w:p w:rsidR="0064203D" w:rsidRPr="00856750" w:rsidRDefault="0064203D" w:rsidP="00856750">
            <w:pPr>
              <w:jc w:val="both"/>
              <w:rPr>
                <w:sz w:val="26"/>
                <w:szCs w:val="26"/>
              </w:rPr>
            </w:pPr>
            <w:r w:rsidRPr="00856750">
              <w:rPr>
                <w:sz w:val="26"/>
                <w:szCs w:val="26"/>
              </w:rPr>
              <w:t>1941 год;</w:t>
            </w:r>
          </w:p>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Реш. Облисп. №33 от 27.01.87.</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6.</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color w:val="000000"/>
                <w:sz w:val="26"/>
                <w:szCs w:val="26"/>
              </w:rPr>
            </w:pPr>
            <w:r w:rsidRPr="00856750">
              <w:rPr>
                <w:color w:val="000000"/>
                <w:sz w:val="26"/>
                <w:szCs w:val="26"/>
              </w:rPr>
              <w:t>с</w:t>
            </w:r>
            <w:proofErr w:type="gramStart"/>
            <w:r w:rsidRPr="00856750">
              <w:rPr>
                <w:color w:val="000000"/>
                <w:sz w:val="26"/>
                <w:szCs w:val="26"/>
              </w:rPr>
              <w:t>.С</w:t>
            </w:r>
            <w:proofErr w:type="gramEnd"/>
            <w:r w:rsidRPr="00856750">
              <w:rPr>
                <w:color w:val="000000"/>
                <w:sz w:val="26"/>
                <w:szCs w:val="26"/>
              </w:rPr>
              <w:t>туденок, западная окраина</w:t>
            </w:r>
          </w:p>
        </w:tc>
        <w:tc>
          <w:tcPr>
            <w:tcW w:w="1498" w:type="dxa"/>
          </w:tcPr>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Постановление Главы адм. области №61 от 13.02.92 г.</w:t>
            </w:r>
          </w:p>
        </w:tc>
      </w:tr>
      <w:tr w:rsidR="0064203D" w:rsidRPr="00856750" w:rsidTr="00790876">
        <w:tc>
          <w:tcPr>
            <w:tcW w:w="602" w:type="dxa"/>
          </w:tcPr>
          <w:p w:rsidR="0064203D" w:rsidRPr="00856750" w:rsidRDefault="0064203D" w:rsidP="00856750">
            <w:pPr>
              <w:jc w:val="both"/>
              <w:rPr>
                <w:sz w:val="26"/>
                <w:szCs w:val="26"/>
              </w:rPr>
            </w:pPr>
            <w:r w:rsidRPr="00856750">
              <w:rPr>
                <w:sz w:val="26"/>
                <w:szCs w:val="26"/>
              </w:rPr>
              <w:t>7.</w:t>
            </w:r>
          </w:p>
        </w:tc>
        <w:tc>
          <w:tcPr>
            <w:tcW w:w="2145" w:type="dxa"/>
          </w:tcPr>
          <w:p w:rsidR="0064203D" w:rsidRPr="00856750" w:rsidRDefault="0064203D" w:rsidP="00856750">
            <w:pPr>
              <w:jc w:val="both"/>
              <w:rPr>
                <w:sz w:val="26"/>
                <w:szCs w:val="26"/>
              </w:rPr>
            </w:pPr>
            <w:r w:rsidRPr="00856750">
              <w:rPr>
                <w:sz w:val="26"/>
                <w:szCs w:val="26"/>
              </w:rPr>
              <w:t>Братская могила советских воинов</w:t>
            </w:r>
          </w:p>
        </w:tc>
        <w:tc>
          <w:tcPr>
            <w:tcW w:w="2394" w:type="dxa"/>
          </w:tcPr>
          <w:p w:rsidR="0064203D" w:rsidRPr="00856750" w:rsidRDefault="0064203D" w:rsidP="00856750">
            <w:pPr>
              <w:jc w:val="both"/>
              <w:rPr>
                <w:color w:val="000000"/>
                <w:sz w:val="26"/>
                <w:szCs w:val="26"/>
              </w:rPr>
            </w:pPr>
            <w:r w:rsidRPr="00856750">
              <w:rPr>
                <w:color w:val="000000"/>
                <w:sz w:val="26"/>
                <w:szCs w:val="26"/>
              </w:rPr>
              <w:t>д. Фроловка</w:t>
            </w:r>
          </w:p>
        </w:tc>
        <w:tc>
          <w:tcPr>
            <w:tcW w:w="1498" w:type="dxa"/>
          </w:tcPr>
          <w:p w:rsidR="0064203D" w:rsidRPr="00856750" w:rsidRDefault="0064203D" w:rsidP="00856750">
            <w:pPr>
              <w:jc w:val="both"/>
              <w:rPr>
                <w:sz w:val="26"/>
                <w:szCs w:val="26"/>
              </w:rPr>
            </w:pPr>
            <w:r w:rsidRPr="00856750">
              <w:rPr>
                <w:sz w:val="26"/>
                <w:szCs w:val="26"/>
              </w:rPr>
              <w:t>1943 год</w:t>
            </w:r>
          </w:p>
        </w:tc>
        <w:tc>
          <w:tcPr>
            <w:tcW w:w="2541" w:type="dxa"/>
          </w:tcPr>
          <w:p w:rsidR="0064203D" w:rsidRPr="00856750" w:rsidRDefault="0064203D" w:rsidP="00856750">
            <w:pPr>
              <w:jc w:val="both"/>
              <w:rPr>
                <w:sz w:val="26"/>
                <w:szCs w:val="26"/>
              </w:rPr>
            </w:pPr>
            <w:r w:rsidRPr="00856750">
              <w:rPr>
                <w:sz w:val="26"/>
                <w:szCs w:val="26"/>
              </w:rPr>
              <w:t>Постановление Главы адм. области №61 от 13.02.92 г.</w:t>
            </w:r>
          </w:p>
        </w:tc>
      </w:tr>
    </w:tbl>
    <w:p w:rsidR="0064203D" w:rsidRPr="00856750" w:rsidRDefault="0064203D" w:rsidP="00856750">
      <w:pPr>
        <w:pStyle w:val="a5"/>
        <w:rPr>
          <w:rFonts w:cs="Times New Roman"/>
          <w:b/>
          <w:color w:val="000000"/>
          <w:sz w:val="26"/>
          <w:szCs w:val="26"/>
        </w:rPr>
      </w:pPr>
    </w:p>
    <w:p w:rsidR="0064203D" w:rsidRPr="00856750" w:rsidRDefault="0064203D" w:rsidP="00856750">
      <w:pPr>
        <w:jc w:val="both"/>
        <w:rPr>
          <w:sz w:val="26"/>
          <w:szCs w:val="26"/>
        </w:rPr>
      </w:pPr>
    </w:p>
    <w:p w:rsidR="0064203D" w:rsidRPr="00856750" w:rsidRDefault="0064203D" w:rsidP="00DA6D11">
      <w:pPr>
        <w:pStyle w:val="ab"/>
        <w:ind w:firstLine="720"/>
        <w:rPr>
          <w:color w:val="000000"/>
          <w:sz w:val="26"/>
          <w:szCs w:val="26"/>
        </w:rPr>
      </w:pPr>
      <w:proofErr w:type="gramStart"/>
      <w:r w:rsidRPr="00856750">
        <w:rPr>
          <w:color w:val="000000"/>
          <w:sz w:val="26"/>
          <w:szCs w:val="26"/>
        </w:rPr>
        <w:lastRenderedPageBreak/>
        <w:t>В соответствии со ст.ст. 35, 36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их территорий, а также хозяйственной деятельности, на нарушающей целостности памятника</w:t>
      </w:r>
      <w:proofErr w:type="gramEnd"/>
      <w:r w:rsidRPr="00856750">
        <w:rPr>
          <w:color w:val="000000"/>
          <w:sz w:val="26"/>
          <w:szCs w:val="26"/>
        </w:rPr>
        <w:t xml:space="preserve"> или ансамбля и </w:t>
      </w:r>
      <w:proofErr w:type="gramStart"/>
      <w:r w:rsidRPr="00856750">
        <w:rPr>
          <w:color w:val="000000"/>
          <w:sz w:val="26"/>
          <w:szCs w:val="26"/>
        </w:rPr>
        <w:t>на</w:t>
      </w:r>
      <w:proofErr w:type="gramEnd"/>
      <w:r w:rsidRPr="00856750">
        <w:rPr>
          <w:color w:val="000000"/>
          <w:sz w:val="26"/>
          <w:szCs w:val="26"/>
        </w:rPr>
        <w:t xml:space="preserve"> </w:t>
      </w:r>
      <w:proofErr w:type="gramStart"/>
      <w:r w:rsidRPr="00856750">
        <w:rPr>
          <w:color w:val="000000"/>
          <w:sz w:val="26"/>
          <w:szCs w:val="26"/>
        </w:rPr>
        <w:t>создающей</w:t>
      </w:r>
      <w:proofErr w:type="gramEnd"/>
      <w:r w:rsidRPr="00856750">
        <w:rPr>
          <w:color w:val="000000"/>
          <w:sz w:val="26"/>
          <w:szCs w:val="26"/>
        </w:rPr>
        <w:t xml:space="preserve"> угрозы их повреждения, разрушения или уничтожения.</w:t>
      </w:r>
    </w:p>
    <w:p w:rsidR="0064203D" w:rsidRPr="00856750" w:rsidRDefault="0064203D" w:rsidP="00DA6D11">
      <w:pPr>
        <w:pStyle w:val="ab"/>
        <w:ind w:firstLine="720"/>
        <w:rPr>
          <w:b/>
          <w:bCs/>
          <w:sz w:val="26"/>
          <w:szCs w:val="26"/>
        </w:rPr>
      </w:pPr>
      <w:r w:rsidRPr="00856750">
        <w:rPr>
          <w:b/>
          <w:bCs/>
          <w:sz w:val="26"/>
          <w:szCs w:val="26"/>
        </w:rPr>
        <w:t>Зона охраны объектов культурного наследия</w:t>
      </w:r>
    </w:p>
    <w:p w:rsidR="0064203D" w:rsidRPr="00856750" w:rsidRDefault="0064203D" w:rsidP="00DA6D11">
      <w:pPr>
        <w:pStyle w:val="ab"/>
        <w:ind w:firstLine="720"/>
        <w:rPr>
          <w:sz w:val="26"/>
          <w:szCs w:val="26"/>
        </w:rPr>
      </w:pPr>
      <w:r w:rsidRPr="00856750">
        <w:rPr>
          <w:sz w:val="26"/>
          <w:szCs w:val="26"/>
        </w:rPr>
        <w:t>В соответствии со ст.34 Федерального закона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4203D" w:rsidRPr="00856750" w:rsidRDefault="0064203D" w:rsidP="00DA6D11">
      <w:pPr>
        <w:pStyle w:val="ab"/>
        <w:ind w:firstLine="720"/>
        <w:rPr>
          <w:sz w:val="26"/>
          <w:szCs w:val="26"/>
        </w:rPr>
      </w:pPr>
      <w:r w:rsidRPr="00856750">
        <w:rPr>
          <w:sz w:val="26"/>
          <w:szCs w:val="26"/>
        </w:rPr>
        <w:t xml:space="preserve">Границы зон охраны культурного наследия, режимы использования земель и градостроительные регламенты в границах данных зон утверждаются на основании </w:t>
      </w:r>
      <w:proofErr w:type="gramStart"/>
      <w:r w:rsidRPr="00856750">
        <w:rPr>
          <w:sz w:val="26"/>
          <w:szCs w:val="26"/>
        </w:rPr>
        <w:t>проекта зон охраны объекта культурного наследия</w:t>
      </w:r>
      <w:proofErr w:type="gramEnd"/>
      <w:r w:rsidRPr="00856750">
        <w:rPr>
          <w:sz w:val="26"/>
          <w:szCs w:val="26"/>
        </w:rPr>
        <w:t xml:space="preserve"> в порядке, установленном законами.</w:t>
      </w:r>
    </w:p>
    <w:p w:rsidR="0064203D" w:rsidRPr="00856750" w:rsidRDefault="0064203D" w:rsidP="00DA6D11">
      <w:pPr>
        <w:pStyle w:val="ab"/>
        <w:ind w:firstLine="720"/>
        <w:rPr>
          <w:sz w:val="26"/>
          <w:szCs w:val="26"/>
        </w:rPr>
      </w:pPr>
      <w:r w:rsidRPr="00856750">
        <w:rPr>
          <w:sz w:val="26"/>
          <w:szCs w:val="26"/>
        </w:rPr>
        <w:t>В настоящее время границы территорий и границы зон охраны объектов культурного наследия на территории Пенновского сельского поселения не установлены в связи с отсутствием  проекта зон охраны.</w:t>
      </w:r>
    </w:p>
    <w:p w:rsidR="0064203D" w:rsidRPr="00856750" w:rsidRDefault="0064203D" w:rsidP="00DA6D11">
      <w:pPr>
        <w:pStyle w:val="a5"/>
        <w:ind w:firstLine="720"/>
        <w:rPr>
          <w:rFonts w:cs="Times New Roman"/>
          <w:sz w:val="26"/>
          <w:szCs w:val="26"/>
        </w:rPr>
      </w:pPr>
      <w:r w:rsidRPr="00856750">
        <w:rPr>
          <w:rFonts w:cs="Times New Roman"/>
          <w:sz w:val="26"/>
          <w:szCs w:val="26"/>
        </w:rPr>
        <w:t>В соответствии с Законом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w:t>
      </w:r>
    </w:p>
    <w:p w:rsidR="0064203D" w:rsidRPr="00856750" w:rsidRDefault="0064203D" w:rsidP="00DA6D11">
      <w:pPr>
        <w:pStyle w:val="1"/>
        <w:spacing w:line="240" w:lineRule="auto"/>
        <w:ind w:left="0" w:firstLine="720"/>
        <w:rPr>
          <w:sz w:val="26"/>
          <w:szCs w:val="26"/>
        </w:rPr>
      </w:pPr>
      <w:r w:rsidRPr="00856750">
        <w:rPr>
          <w:sz w:val="26"/>
          <w:szCs w:val="26"/>
        </w:rPr>
        <w:t>зоны охраны объекта культурного наследия;</w:t>
      </w:r>
    </w:p>
    <w:p w:rsidR="0064203D" w:rsidRPr="00856750" w:rsidRDefault="0064203D" w:rsidP="00DA6D11">
      <w:pPr>
        <w:pStyle w:val="1"/>
        <w:spacing w:line="240" w:lineRule="auto"/>
        <w:ind w:left="0" w:firstLine="720"/>
        <w:rPr>
          <w:sz w:val="26"/>
          <w:szCs w:val="26"/>
        </w:rPr>
      </w:pPr>
      <w:r w:rsidRPr="00856750">
        <w:rPr>
          <w:sz w:val="26"/>
          <w:szCs w:val="26"/>
        </w:rPr>
        <w:t>зона регулирования застройки и хозяйственной деятельности;</w:t>
      </w:r>
    </w:p>
    <w:p w:rsidR="0064203D" w:rsidRPr="00856750" w:rsidRDefault="0064203D" w:rsidP="00DA6D11">
      <w:pPr>
        <w:pStyle w:val="1"/>
        <w:spacing w:line="240" w:lineRule="auto"/>
        <w:ind w:left="0" w:firstLine="720"/>
        <w:rPr>
          <w:sz w:val="26"/>
          <w:szCs w:val="26"/>
        </w:rPr>
      </w:pPr>
      <w:r w:rsidRPr="00856750">
        <w:rPr>
          <w:sz w:val="26"/>
          <w:szCs w:val="26"/>
        </w:rPr>
        <w:t>зона охраняемого природного ландшафта.</w:t>
      </w:r>
    </w:p>
    <w:p w:rsidR="0064203D" w:rsidRPr="00856750" w:rsidRDefault="0064203D" w:rsidP="00DA6D11">
      <w:pPr>
        <w:pStyle w:val="a5"/>
        <w:ind w:firstLine="720"/>
        <w:rPr>
          <w:rFonts w:cs="Times New Roman"/>
          <w:sz w:val="26"/>
          <w:szCs w:val="26"/>
        </w:rPr>
      </w:pPr>
      <w:r w:rsidRPr="00856750">
        <w:rPr>
          <w:rFonts w:cs="Times New Roman"/>
          <w:sz w:val="26"/>
          <w:szCs w:val="26"/>
        </w:rPr>
        <w:t xml:space="preserve">Использование </w:t>
      </w:r>
      <w:proofErr w:type="gramStart"/>
      <w:r w:rsidRPr="00856750">
        <w:rPr>
          <w:rFonts w:cs="Times New Roman"/>
          <w:sz w:val="26"/>
          <w:szCs w:val="26"/>
        </w:rPr>
        <w:t>территорий зон охраны объектов культурного наследия</w:t>
      </w:r>
      <w:proofErr w:type="gramEnd"/>
      <w:r w:rsidRPr="00856750">
        <w:rPr>
          <w:rFonts w:cs="Times New Roman"/>
          <w:sz w:val="26"/>
          <w:szCs w:val="26"/>
        </w:rPr>
        <w:t xml:space="preserve"> осуществляется в соответствии с Проектами зон охраны объектов культурного наследия, Схемой территориального планирования муниципального района, Генеральными планами поселений.</w:t>
      </w:r>
    </w:p>
    <w:p w:rsidR="0064203D" w:rsidRPr="00856750" w:rsidRDefault="0064203D" w:rsidP="00DA6D11">
      <w:pPr>
        <w:pStyle w:val="a5"/>
        <w:ind w:firstLine="720"/>
        <w:rPr>
          <w:rFonts w:cs="Times New Roman"/>
          <w:sz w:val="26"/>
          <w:szCs w:val="26"/>
        </w:rPr>
      </w:pPr>
      <w:r w:rsidRPr="00856750">
        <w:rPr>
          <w:rFonts w:cs="Times New Roman"/>
          <w:sz w:val="26"/>
          <w:szCs w:val="26"/>
        </w:rPr>
        <w:t xml:space="preserve">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«Об объектах культурного наследия (памятниках истории и культуры) народов Российской Федерации». </w:t>
      </w:r>
    </w:p>
    <w:p w:rsidR="0064203D" w:rsidRPr="00856750" w:rsidRDefault="0064203D" w:rsidP="00DA6D11">
      <w:pPr>
        <w:pStyle w:val="a5"/>
        <w:ind w:firstLine="720"/>
        <w:rPr>
          <w:rFonts w:cs="Times New Roman"/>
          <w:sz w:val="26"/>
          <w:szCs w:val="26"/>
        </w:rPr>
      </w:pPr>
      <w:r w:rsidRPr="00856750">
        <w:rPr>
          <w:rFonts w:cs="Times New Roman"/>
          <w:sz w:val="26"/>
          <w:szCs w:val="26"/>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64203D" w:rsidRPr="00856750" w:rsidRDefault="0064203D" w:rsidP="00DA6D11">
      <w:pPr>
        <w:pStyle w:val="S5"/>
        <w:ind w:firstLine="720"/>
        <w:jc w:val="both"/>
        <w:rPr>
          <w:b/>
          <w:bCs/>
          <w:sz w:val="26"/>
          <w:szCs w:val="26"/>
          <w:u w:val="none"/>
          <w:lang w:eastAsia="ru-RU"/>
        </w:rPr>
      </w:pPr>
      <w:r w:rsidRPr="00856750">
        <w:rPr>
          <w:b/>
          <w:bCs/>
          <w:sz w:val="26"/>
          <w:szCs w:val="26"/>
          <w:u w:val="none"/>
          <w:lang w:eastAsia="ru-RU"/>
        </w:rPr>
        <w:t>Выводы</w:t>
      </w:r>
    </w:p>
    <w:p w:rsidR="0064203D" w:rsidRPr="00856750" w:rsidRDefault="0064203D" w:rsidP="00DA6D11">
      <w:pPr>
        <w:ind w:firstLine="720"/>
        <w:jc w:val="both"/>
        <w:rPr>
          <w:sz w:val="26"/>
          <w:szCs w:val="26"/>
        </w:rPr>
      </w:pPr>
      <w:r w:rsidRPr="00856750">
        <w:rPr>
          <w:sz w:val="26"/>
          <w:szCs w:val="26"/>
        </w:rPr>
        <w:t xml:space="preserve">До настоящего времени не установлены охранные зоны объектов культурного наследия. </w:t>
      </w:r>
    </w:p>
    <w:p w:rsidR="0064203D" w:rsidRPr="00856750" w:rsidRDefault="0064203D" w:rsidP="00DA6D11">
      <w:pPr>
        <w:ind w:firstLine="720"/>
        <w:jc w:val="both"/>
        <w:rPr>
          <w:sz w:val="26"/>
          <w:szCs w:val="26"/>
        </w:rPr>
      </w:pPr>
      <w:r w:rsidRPr="00856750">
        <w:rPr>
          <w:sz w:val="26"/>
          <w:szCs w:val="26"/>
        </w:rPr>
        <w:t xml:space="preserve">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w:t>
      </w:r>
      <w:r w:rsidRPr="00856750">
        <w:rPr>
          <w:sz w:val="26"/>
          <w:szCs w:val="26"/>
        </w:rPr>
        <w:lastRenderedPageBreak/>
        <w:t xml:space="preserve">регенерацию историко-градостроительной или природной среды объекта культурного наследия. </w:t>
      </w:r>
    </w:p>
    <w:p w:rsidR="0064203D" w:rsidRDefault="0064203D" w:rsidP="00DA6D11">
      <w:pPr>
        <w:ind w:firstLine="720"/>
        <w:jc w:val="both"/>
        <w:rPr>
          <w:sz w:val="26"/>
          <w:szCs w:val="26"/>
        </w:rPr>
      </w:pPr>
      <w:r w:rsidRPr="00856750">
        <w:rPr>
          <w:sz w:val="26"/>
          <w:szCs w:val="26"/>
        </w:rPr>
        <w:t>В связи с тем, что в настоящее время проект зон охраны объектов культурного наследия сельского поселения отсутствует, рекомендовано разработать проект охранных зон объектов культурного наследия.</w:t>
      </w:r>
    </w:p>
    <w:p w:rsidR="00DA6D11" w:rsidRPr="00856750" w:rsidRDefault="00DA6D11" w:rsidP="00DA6D11">
      <w:pPr>
        <w:ind w:firstLine="720"/>
        <w:jc w:val="both"/>
        <w:rPr>
          <w:sz w:val="26"/>
          <w:szCs w:val="26"/>
        </w:rPr>
      </w:pPr>
    </w:p>
    <w:p w:rsidR="00D15C01" w:rsidRPr="00856750" w:rsidRDefault="00440F67" w:rsidP="00C15B63">
      <w:pPr>
        <w:pStyle w:val="2"/>
        <w:jc w:val="center"/>
        <w:rPr>
          <w:b/>
          <w:sz w:val="26"/>
          <w:szCs w:val="26"/>
        </w:rPr>
      </w:pPr>
      <w:bookmarkStart w:id="48" w:name="_Toc109232365"/>
      <w:r w:rsidRPr="00856750">
        <w:rPr>
          <w:b/>
          <w:sz w:val="26"/>
          <w:szCs w:val="26"/>
        </w:rPr>
        <w:t>3.5.2</w:t>
      </w:r>
      <w:r w:rsidR="00C15B63">
        <w:rPr>
          <w:b/>
          <w:sz w:val="26"/>
          <w:szCs w:val="26"/>
        </w:rPr>
        <w:t xml:space="preserve">. </w:t>
      </w:r>
      <w:r w:rsidR="00D15C01" w:rsidRPr="00856750">
        <w:rPr>
          <w:b/>
          <w:sz w:val="26"/>
          <w:szCs w:val="26"/>
        </w:rPr>
        <w:t>Планировочное развитие территории поселения</w:t>
      </w:r>
      <w:bookmarkEnd w:id="48"/>
    </w:p>
    <w:p w:rsidR="00D15C01" w:rsidRPr="00856750" w:rsidRDefault="00D15C01" w:rsidP="00DA6D11">
      <w:pPr>
        <w:ind w:firstLine="709"/>
        <w:jc w:val="both"/>
        <w:rPr>
          <w:sz w:val="26"/>
          <w:szCs w:val="26"/>
        </w:rPr>
      </w:pPr>
      <w:r w:rsidRPr="00856750">
        <w:rPr>
          <w:sz w:val="26"/>
          <w:szCs w:val="26"/>
        </w:rPr>
        <w:t xml:space="preserve">Проектные предложения по территориальному развитию планируемой территории выполнены на основе комплексной оценки пригодности территории под размещение трех основных функций: жилой, включая </w:t>
      </w:r>
      <w:proofErr w:type="gramStart"/>
      <w:r w:rsidRPr="00856750">
        <w:rPr>
          <w:sz w:val="26"/>
          <w:szCs w:val="26"/>
        </w:rPr>
        <w:t>общественно-деловую</w:t>
      </w:r>
      <w:proofErr w:type="gramEnd"/>
      <w:r w:rsidRPr="00856750">
        <w:rPr>
          <w:sz w:val="26"/>
          <w:szCs w:val="26"/>
        </w:rPr>
        <w:t xml:space="preserve">, производственной и рекреационной при соблюдении санитарных и противопожарных разрывов. </w:t>
      </w:r>
    </w:p>
    <w:p w:rsidR="00B64E30" w:rsidRDefault="00D15C01" w:rsidP="00DA6D11">
      <w:pPr>
        <w:ind w:firstLine="709"/>
        <w:jc w:val="both"/>
        <w:rPr>
          <w:sz w:val="26"/>
          <w:szCs w:val="26"/>
        </w:rPr>
      </w:pPr>
      <w:r w:rsidRPr="00856750">
        <w:rPr>
          <w:sz w:val="26"/>
          <w:szCs w:val="26"/>
        </w:rPr>
        <w:t>Проектные решения генерального плана являются основанием для разработки документации по планировке территории сельского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w:t>
      </w:r>
    </w:p>
    <w:p w:rsidR="00D15C01" w:rsidRPr="00856750" w:rsidRDefault="00D15C01" w:rsidP="00DA6D11">
      <w:pPr>
        <w:ind w:firstLine="709"/>
        <w:jc w:val="both"/>
        <w:rPr>
          <w:sz w:val="26"/>
          <w:szCs w:val="26"/>
        </w:rPr>
      </w:pPr>
      <w:r w:rsidRPr="00856750">
        <w:rPr>
          <w:sz w:val="26"/>
          <w:szCs w:val="26"/>
        </w:rPr>
        <w:t xml:space="preserve">Проектные решения генерального плана на период градостроительного прогноза являются основанием для размещения новых площадок жилищного строительства и объектов инженерно-транспортной инфраструктуры. </w:t>
      </w:r>
    </w:p>
    <w:p w:rsidR="00DA6D11" w:rsidRDefault="00DA6D11" w:rsidP="00DA6D11">
      <w:pPr>
        <w:ind w:firstLine="709"/>
        <w:jc w:val="both"/>
        <w:rPr>
          <w:b/>
          <w:sz w:val="26"/>
          <w:szCs w:val="26"/>
        </w:rPr>
      </w:pPr>
    </w:p>
    <w:p w:rsidR="00440F67" w:rsidRPr="00856750" w:rsidRDefault="00440F67" w:rsidP="00DA6D11">
      <w:pPr>
        <w:ind w:firstLine="709"/>
        <w:jc w:val="both"/>
        <w:rPr>
          <w:b/>
          <w:sz w:val="26"/>
          <w:szCs w:val="26"/>
        </w:rPr>
      </w:pPr>
      <w:r w:rsidRPr="00856750">
        <w:rPr>
          <w:b/>
          <w:sz w:val="26"/>
          <w:szCs w:val="26"/>
        </w:rPr>
        <w:t>Предложения по обеспечению территории сельского поселения объектами инженерной инфраструктуры</w:t>
      </w:r>
    </w:p>
    <w:p w:rsidR="00440F67" w:rsidRPr="00B247B3" w:rsidRDefault="00440F67" w:rsidP="00440F67">
      <w:pPr>
        <w:shd w:val="clear" w:color="auto" w:fill="FFFFFF"/>
        <w:tabs>
          <w:tab w:val="left" w:pos="360"/>
          <w:tab w:val="left" w:pos="700"/>
        </w:tabs>
        <w:spacing w:line="276" w:lineRule="auto"/>
        <w:jc w:val="right"/>
        <w:rPr>
          <w:rFonts w:cs="Tahoma"/>
          <w:b/>
          <w:bCs/>
          <w:iCs/>
          <w:spacing w:val="-10"/>
          <w:sz w:val="26"/>
          <w:szCs w:val="26"/>
        </w:rPr>
      </w:pPr>
      <w:r w:rsidRPr="00931F6A">
        <w:rPr>
          <w:bCs/>
          <w:i/>
          <w:iCs/>
          <w:sz w:val="26"/>
          <w:szCs w:val="26"/>
          <w:lang w:eastAsia="ar-SA"/>
        </w:rPr>
        <w:t xml:space="preserve">Таблица </w:t>
      </w:r>
      <w:r>
        <w:rPr>
          <w:bCs/>
          <w:i/>
          <w:iCs/>
          <w:sz w:val="26"/>
          <w:szCs w:val="26"/>
          <w:lang w:eastAsia="ar-SA"/>
        </w:rPr>
        <w:t>1</w:t>
      </w:r>
      <w:r w:rsidR="005E6461">
        <w:rPr>
          <w:bCs/>
          <w:i/>
          <w:iCs/>
          <w:sz w:val="26"/>
          <w:szCs w:val="26"/>
          <w:lang w:eastAsia="ar-SA"/>
        </w:rPr>
        <w:t>6</w:t>
      </w:r>
    </w:p>
    <w:tbl>
      <w:tblPr>
        <w:tblW w:w="9641" w:type="dxa"/>
        <w:tblInd w:w="55" w:type="dxa"/>
        <w:tblLayout w:type="fixed"/>
        <w:tblCellMar>
          <w:top w:w="55" w:type="dxa"/>
          <w:left w:w="55" w:type="dxa"/>
          <w:bottom w:w="55" w:type="dxa"/>
          <w:right w:w="55" w:type="dxa"/>
        </w:tblCellMar>
        <w:tblLook w:val="0000"/>
      </w:tblPr>
      <w:tblGrid>
        <w:gridCol w:w="681"/>
        <w:gridCol w:w="6969"/>
        <w:gridCol w:w="1991"/>
      </w:tblGrid>
      <w:tr w:rsidR="00440F67" w:rsidRPr="00CA750C" w:rsidTr="000A2DA6">
        <w:trPr>
          <w:trHeight w:val="378"/>
        </w:trPr>
        <w:tc>
          <w:tcPr>
            <w:tcW w:w="681"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center"/>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п</w:t>
            </w:r>
          </w:p>
        </w:tc>
        <w:tc>
          <w:tcPr>
            <w:tcW w:w="6969"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center"/>
              <w:rPr>
                <w:rFonts w:ascii="Times New Roman" w:hAnsi="Times New Roman"/>
                <w:b/>
                <w:bCs/>
                <w:sz w:val="26"/>
                <w:szCs w:val="26"/>
              </w:rPr>
            </w:pPr>
            <w:r w:rsidRPr="00CA750C">
              <w:rPr>
                <w:rFonts w:ascii="Times New Roman" w:hAnsi="Times New Roman"/>
                <w:b/>
                <w:bCs/>
                <w:sz w:val="26"/>
                <w:szCs w:val="26"/>
              </w:rPr>
              <w:t>Наименование мероприятия</w:t>
            </w:r>
          </w:p>
        </w:tc>
        <w:tc>
          <w:tcPr>
            <w:tcW w:w="1991"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440F67" w:rsidRPr="00CA750C" w:rsidRDefault="00440F67" w:rsidP="00CA750C">
            <w:pPr>
              <w:pStyle w:val="afa"/>
              <w:snapToGrid w:val="0"/>
              <w:jc w:val="center"/>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1. Водоснабжение </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center"/>
              <w:rPr>
                <w:rFonts w:ascii="Times New Roman" w:hAnsi="Times New Roman"/>
                <w:sz w:val="26"/>
                <w:szCs w:val="26"/>
              </w:rPr>
            </w:pPr>
            <w:r w:rsidRPr="00CA750C">
              <w:rPr>
                <w:rFonts w:ascii="Times New Roman" w:hAnsi="Times New Roman"/>
                <w:sz w:val="26"/>
                <w:szCs w:val="26"/>
              </w:rPr>
              <w:t>1.1.</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Сети водопровода рекомендуется принять из стальных, чугунных труб из шаровидного графита, либо из пластмассовых труб.</w:t>
            </w:r>
          </w:p>
          <w:p w:rsidR="00440F67" w:rsidRPr="00CA750C" w:rsidRDefault="00440F67" w:rsidP="00CA750C">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center"/>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center"/>
              <w:rPr>
                <w:rFonts w:ascii="Times New Roman" w:hAnsi="Times New Roman"/>
                <w:sz w:val="26"/>
                <w:szCs w:val="26"/>
              </w:rPr>
            </w:pPr>
            <w:r w:rsidRPr="00CA750C">
              <w:rPr>
                <w:rFonts w:ascii="Times New Roman" w:hAnsi="Times New Roman"/>
                <w:sz w:val="26"/>
                <w:szCs w:val="26"/>
              </w:rPr>
              <w:t>1.2.</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Установка водомеров на вводах водопровода во всех зданиях для осуществления первичного учета расходования воды </w:t>
            </w:r>
            <w:proofErr w:type="gramStart"/>
            <w:r w:rsidRPr="00CA750C">
              <w:rPr>
                <w:sz w:val="26"/>
                <w:szCs w:val="26"/>
                <w:shd w:val="clear" w:color="auto" w:fill="FFFFFF"/>
              </w:rPr>
              <w:t>отдельными</w:t>
            </w:r>
            <w:proofErr w:type="gramEnd"/>
            <w:r w:rsidRPr="00CA750C">
              <w:rPr>
                <w:sz w:val="26"/>
                <w:szCs w:val="26"/>
                <w:shd w:val="clear" w:color="auto" w:fill="FFFFFF"/>
              </w:rPr>
              <w:t xml:space="preserve"> водопотребителями и ее экономии. </w:t>
            </w:r>
          </w:p>
          <w:p w:rsidR="00440F67" w:rsidRPr="00CA750C" w:rsidRDefault="00440F67" w:rsidP="00CA750C">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center"/>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center"/>
              <w:rPr>
                <w:rFonts w:ascii="Times New Roman" w:hAnsi="Times New Roman"/>
                <w:sz w:val="26"/>
                <w:szCs w:val="26"/>
              </w:rPr>
            </w:pPr>
            <w:r w:rsidRPr="00CA750C">
              <w:rPr>
                <w:rFonts w:ascii="Times New Roman" w:hAnsi="Times New Roman"/>
                <w:sz w:val="26"/>
                <w:szCs w:val="26"/>
              </w:rPr>
              <w:t>1.3.</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Произвести реконструкцию существующих водоводов, в точках подключения новых районов, а также водоводов, нуждающихся в замене и ремонте, с использованием современных технологий прокладки и восстановления инженерных сетей (санирование и тп).</w:t>
            </w:r>
          </w:p>
          <w:p w:rsidR="00440F67" w:rsidRPr="00CA750C" w:rsidRDefault="00440F67" w:rsidP="00CA750C">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center"/>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1.4.</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Произвести тампонаж брошенных и нерабочих скважин, для предотвращения возможного загрязнения водоносных горизонтов и последующего ухудшения качества воды.</w:t>
            </w:r>
          </w:p>
          <w:p w:rsidR="00440F67" w:rsidRPr="00CA750C" w:rsidRDefault="00440F67" w:rsidP="00CA750C">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lastRenderedPageBreak/>
              <w:t>1.5.</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Оборудовать все объекты водоснабжения системами автоматического управления и регулирования.</w:t>
            </w:r>
          </w:p>
          <w:p w:rsidR="00440F67" w:rsidRPr="00CA750C" w:rsidRDefault="00440F67" w:rsidP="00CA750C">
            <w:pPr>
              <w:snapToGrid w:val="0"/>
              <w:jc w:val="both"/>
              <w:rPr>
                <w:sz w:val="26"/>
                <w:szCs w:val="26"/>
              </w:rPr>
            </w:pP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276"/>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1.6.</w:t>
            </w:r>
          </w:p>
        </w:tc>
        <w:tc>
          <w:tcPr>
            <w:tcW w:w="6969" w:type="dxa"/>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Произвести реконструкцию существующих водонасосных станций (ВНС), с учетом увеличения их производительности. </w:t>
            </w:r>
          </w:p>
          <w:p w:rsidR="00440F67" w:rsidRPr="00CA750C" w:rsidRDefault="00440F67" w:rsidP="00CA750C">
            <w:pPr>
              <w:snapToGrid w:val="0"/>
              <w:jc w:val="both"/>
              <w:rPr>
                <w:sz w:val="26"/>
                <w:szCs w:val="26"/>
              </w:rPr>
            </w:pP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2. Водоотведение</w:t>
            </w:r>
          </w:p>
        </w:tc>
      </w:tr>
      <w:tr w:rsidR="00440F67" w:rsidRPr="00CA750C" w:rsidTr="000A2DA6">
        <w:trPr>
          <w:trHeight w:val="378"/>
        </w:trPr>
        <w:tc>
          <w:tcPr>
            <w:tcW w:w="681" w:type="dxa"/>
            <w:vMerge w:val="restart"/>
            <w:tcBorders>
              <w:left w:val="single" w:sz="1" w:space="0" w:color="000000"/>
              <w:bottom w:val="single" w:sz="4" w:space="0" w:color="auto"/>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2.1.</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Проведение изыскательских мероприятий по размещению и строительству очистных сооружений </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2.2.</w:t>
            </w:r>
          </w:p>
        </w:tc>
        <w:tc>
          <w:tcPr>
            <w:tcW w:w="6969" w:type="dxa"/>
            <w:vMerge w:val="restart"/>
            <w:tcBorders>
              <w:left w:val="single" w:sz="4" w:space="0" w:color="auto"/>
              <w:bottom w:val="single" w:sz="4" w:space="0" w:color="auto"/>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Ввести локальную очистку от специфических загрязняющих веществ промстоков на всех промышленных предприятиях, с целью уменьшения нагрузки на биологические очистные сооружения. </w:t>
            </w:r>
          </w:p>
        </w:tc>
        <w:tc>
          <w:tcPr>
            <w:tcW w:w="1991" w:type="dxa"/>
            <w:vMerge w:val="restart"/>
            <w:tcBorders>
              <w:left w:val="single" w:sz="1" w:space="0" w:color="000000"/>
              <w:bottom w:val="single" w:sz="4" w:space="0" w:color="auto"/>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2.3.</w:t>
            </w:r>
          </w:p>
        </w:tc>
        <w:tc>
          <w:tcPr>
            <w:tcW w:w="6969"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Проведение мероприятий по снижению водоотведения за счет введения систем оборотного водоснабжения, создания бессточных производств и водосберегающих технологий. </w:t>
            </w:r>
            <w:r w:rsidRPr="00CA750C">
              <w:rPr>
                <w:b/>
                <w:sz w:val="26"/>
                <w:szCs w:val="26"/>
                <w:shd w:val="clear" w:color="auto" w:fill="FFFFFF"/>
              </w:rPr>
              <w:t xml:space="preserve"> </w:t>
            </w:r>
          </w:p>
        </w:tc>
        <w:tc>
          <w:tcPr>
            <w:tcW w:w="1991"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2.4.</w:t>
            </w:r>
          </w:p>
        </w:tc>
        <w:tc>
          <w:tcPr>
            <w:tcW w:w="6969"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Канализование новых площадок строительства и существующего неканализованного жилого фонда предусмотреть через проектируемые самотечные коллекторы диаметрами 150-300 мм.</w:t>
            </w:r>
          </w:p>
        </w:tc>
        <w:tc>
          <w:tcPr>
            <w:tcW w:w="1991" w:type="dxa"/>
            <w:vMerge w:val="restart"/>
            <w:tcBorders>
              <w:top w:val="single" w:sz="4" w:space="0" w:color="auto"/>
              <w:left w:val="single" w:sz="4" w:space="0" w:color="auto"/>
              <w:bottom w:val="single" w:sz="4" w:space="0" w:color="auto"/>
              <w:right w:val="single" w:sz="4" w:space="0" w:color="auto"/>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276"/>
        </w:trPr>
        <w:tc>
          <w:tcPr>
            <w:tcW w:w="681" w:type="dxa"/>
            <w:tcBorders>
              <w:top w:val="single" w:sz="4" w:space="0" w:color="auto"/>
              <w:left w:val="single" w:sz="4" w:space="0" w:color="auto"/>
              <w:bottom w:val="single" w:sz="4" w:space="0" w:color="auto"/>
              <w:right w:val="single" w:sz="4" w:space="0" w:color="auto"/>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2.5.</w:t>
            </w:r>
          </w:p>
        </w:tc>
        <w:tc>
          <w:tcPr>
            <w:tcW w:w="6969" w:type="dxa"/>
            <w:tcBorders>
              <w:top w:val="single" w:sz="4" w:space="0" w:color="auto"/>
              <w:left w:val="single" w:sz="4" w:space="0" w:color="auto"/>
              <w:bottom w:val="single" w:sz="4" w:space="0" w:color="auto"/>
              <w:right w:val="single" w:sz="4" w:space="0" w:color="auto"/>
            </w:tcBorders>
          </w:tcPr>
          <w:p w:rsidR="00440F67" w:rsidRPr="00CA750C" w:rsidRDefault="00440F67" w:rsidP="00CA750C">
            <w:pPr>
              <w:jc w:val="both"/>
              <w:rPr>
                <w:sz w:val="26"/>
                <w:szCs w:val="26"/>
                <w:shd w:val="clear" w:color="auto" w:fill="FFFFFF"/>
              </w:rPr>
            </w:pPr>
            <w:r w:rsidRPr="00CA750C">
              <w:rPr>
                <w:sz w:val="26"/>
                <w:szCs w:val="26"/>
                <w:shd w:val="clear" w:color="auto" w:fill="FFFFFF"/>
              </w:rPr>
              <w:t xml:space="preserve">Самотечные сети канализации рекомендуется прокладывать из асбестоцементных или пластмассовых труб, напорные сети – из металлических труб в изоляции, железобетонных либо пластмассовых труб, с учетом новых технологий.  </w:t>
            </w:r>
          </w:p>
        </w:tc>
        <w:tc>
          <w:tcPr>
            <w:tcW w:w="1991" w:type="dxa"/>
            <w:tcBorders>
              <w:top w:val="single" w:sz="4" w:space="0" w:color="auto"/>
              <w:left w:val="single" w:sz="4" w:space="0" w:color="auto"/>
              <w:bottom w:val="single" w:sz="4" w:space="0" w:color="auto"/>
              <w:right w:val="single" w:sz="4" w:space="0" w:color="auto"/>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3. Газоснабжение </w:t>
            </w:r>
          </w:p>
        </w:tc>
      </w:tr>
      <w:tr w:rsidR="00440F67" w:rsidRPr="00CA750C" w:rsidTr="000A2DA6">
        <w:trPr>
          <w:trHeight w:val="378"/>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3.1.</w:t>
            </w:r>
          </w:p>
        </w:tc>
        <w:tc>
          <w:tcPr>
            <w:tcW w:w="6969" w:type="dxa"/>
            <w:tcBorders>
              <w:left w:val="single" w:sz="1" w:space="0" w:color="000000"/>
              <w:bottom w:val="single" w:sz="1" w:space="0" w:color="000000"/>
            </w:tcBorders>
          </w:tcPr>
          <w:p w:rsidR="00440F67" w:rsidRPr="00CA750C" w:rsidRDefault="00440F67" w:rsidP="00CA750C">
            <w:pPr>
              <w:shd w:val="clear" w:color="auto" w:fill="FFFFFF"/>
              <w:autoSpaceDE w:val="0"/>
              <w:jc w:val="both"/>
              <w:rPr>
                <w:rFonts w:eastAsia="Arial"/>
                <w:sz w:val="26"/>
                <w:szCs w:val="26"/>
              </w:rPr>
            </w:pPr>
            <w:r w:rsidRPr="00CA750C">
              <w:rPr>
                <w:rFonts w:eastAsia="Arial"/>
                <w:sz w:val="26"/>
                <w:szCs w:val="26"/>
                <w:shd w:val="clear" w:color="auto" w:fill="FFFFFF"/>
              </w:rPr>
              <w:t>строительство магистральных газопроводов и газорегуляторных пунктов для районов нового строительства;</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3.2.</w:t>
            </w:r>
          </w:p>
        </w:tc>
        <w:tc>
          <w:tcPr>
            <w:tcW w:w="6969" w:type="dxa"/>
            <w:tcBorders>
              <w:left w:val="single" w:sz="1" w:space="0" w:color="000000"/>
              <w:bottom w:val="single" w:sz="1" w:space="0" w:color="000000"/>
            </w:tcBorders>
          </w:tcPr>
          <w:p w:rsidR="00440F67" w:rsidRPr="00CA750C" w:rsidRDefault="00440F67" w:rsidP="00CA750C">
            <w:pPr>
              <w:shd w:val="clear" w:color="auto" w:fill="FFFFFF"/>
              <w:autoSpaceDE w:val="0"/>
              <w:jc w:val="both"/>
              <w:rPr>
                <w:rFonts w:eastAsia="Arial"/>
                <w:sz w:val="26"/>
                <w:szCs w:val="26"/>
              </w:rPr>
            </w:pPr>
            <w:r w:rsidRPr="00CA750C">
              <w:rPr>
                <w:rFonts w:eastAsia="Arial"/>
                <w:sz w:val="26"/>
                <w:szCs w:val="26"/>
                <w:shd w:val="clear" w:color="auto" w:fill="FFFFFF"/>
              </w:rPr>
              <w:t>поэтапная перекладка ветхих газопроводов с использованием для подземной прокладки полиэтиленовых труб;</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276"/>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3.3.</w:t>
            </w:r>
          </w:p>
        </w:tc>
        <w:tc>
          <w:tcPr>
            <w:tcW w:w="6969" w:type="dxa"/>
            <w:tcBorders>
              <w:left w:val="single" w:sz="1" w:space="0" w:color="000000"/>
              <w:bottom w:val="single" w:sz="1" w:space="0" w:color="000000"/>
            </w:tcBorders>
          </w:tcPr>
          <w:p w:rsidR="00440F67" w:rsidRPr="00CA750C" w:rsidRDefault="00440F67" w:rsidP="00CA750C">
            <w:pPr>
              <w:shd w:val="clear" w:color="auto" w:fill="FFFFFF"/>
              <w:autoSpaceDE w:val="0"/>
              <w:jc w:val="both"/>
              <w:rPr>
                <w:rFonts w:eastAsia="Arial"/>
                <w:sz w:val="26"/>
                <w:szCs w:val="26"/>
                <w:shd w:val="clear" w:color="auto" w:fill="FFFFFF"/>
              </w:rPr>
            </w:pPr>
            <w:r w:rsidRPr="00CA750C">
              <w:rPr>
                <w:rFonts w:eastAsia="Arial"/>
                <w:sz w:val="26"/>
                <w:szCs w:val="26"/>
                <w:shd w:val="clear" w:color="auto" w:fill="FFFFFF"/>
              </w:rPr>
              <w:t>развитие системы газоснабжения поселения следует осуществлять в увязке с перспективами градостроительного развития поселения и района.</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4. Теплоснабжение</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4.1.</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применение газа на всех источниках теплоснабжения (котельных, локальных систем отопления в малоэтажной застройке района), как более дешёвого и экологического вида топлива;</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4.2.</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реконструкция и переоборудование изношенных котельных и тепловых сетей социально значимых объектов;</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4.3.</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внедрение приборов и средств учёта и контроля расхода тепловой энергии и топлива;</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lastRenderedPageBreak/>
              <w:t>4.4.</w:t>
            </w:r>
          </w:p>
        </w:tc>
        <w:tc>
          <w:tcPr>
            <w:tcW w:w="6969" w:type="dxa"/>
            <w:vMerge w:val="restart"/>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применение для строящихся и реконструируемых тепловых сетей прокладку труб повышенной надёжности (с долговечным антикоррозийным покрытием, высокоэффективной тепловой изоляцией из сверхлёгкого пенобетона или пенополиуретана и наружной гидроизоляцией);</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276"/>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4.5.</w:t>
            </w:r>
          </w:p>
        </w:tc>
        <w:tc>
          <w:tcPr>
            <w:tcW w:w="6969" w:type="dxa"/>
            <w:tcBorders>
              <w:left w:val="single" w:sz="1" w:space="0" w:color="000000"/>
              <w:bottom w:val="single" w:sz="1" w:space="0" w:color="000000"/>
            </w:tcBorders>
          </w:tcPr>
          <w:p w:rsidR="00440F67" w:rsidRPr="00CA750C" w:rsidRDefault="00440F67" w:rsidP="00CA750C">
            <w:pPr>
              <w:jc w:val="both"/>
              <w:rPr>
                <w:sz w:val="26"/>
                <w:szCs w:val="26"/>
                <w:shd w:val="clear" w:color="auto" w:fill="FFFFFF"/>
              </w:rPr>
            </w:pPr>
            <w:r w:rsidRPr="00CA750C">
              <w:rPr>
                <w:sz w:val="26"/>
                <w:szCs w:val="26"/>
                <w:shd w:val="clear" w:color="auto" w:fill="FFFFFF"/>
              </w:rPr>
              <w:t>использование для районов нового строительства блок модульных котельных (БМК) полной заводской готовности, для индивидуальной застройки — автономные генераторы тепла, работающие на газе.</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5. Электроснабжение</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5.1.</w:t>
            </w:r>
          </w:p>
        </w:tc>
        <w:tc>
          <w:tcPr>
            <w:tcW w:w="6969" w:type="dxa"/>
            <w:vMerge w:val="restart"/>
            <w:tcBorders>
              <w:left w:val="single" w:sz="1" w:space="0" w:color="000000"/>
              <w:bottom w:val="single" w:sz="1" w:space="0" w:color="000000"/>
            </w:tcBorders>
          </w:tcPr>
          <w:p w:rsidR="00440F67" w:rsidRPr="00CA750C" w:rsidRDefault="00440F67" w:rsidP="00CA750C">
            <w:pPr>
              <w:shd w:val="clear" w:color="auto" w:fill="FFFFFF"/>
              <w:autoSpaceDE w:val="0"/>
              <w:snapToGrid w:val="0"/>
              <w:jc w:val="both"/>
              <w:rPr>
                <w:rFonts w:eastAsia="Arial"/>
                <w:sz w:val="26"/>
                <w:szCs w:val="26"/>
                <w:shd w:val="clear" w:color="auto" w:fill="FFFFFF"/>
              </w:rPr>
            </w:pPr>
            <w:r w:rsidRPr="00CA750C">
              <w:rPr>
                <w:rFonts w:eastAsia="Arial"/>
                <w:sz w:val="26"/>
                <w:szCs w:val="26"/>
                <w:shd w:val="clear" w:color="auto" w:fill="FFFFFF"/>
              </w:rPr>
              <w:t>Потребности в электроэнергии объектов, располагаемых на перспективных площадях строительства, принимаются, по мере реализации на них инвестиционных проектов</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5.2.</w:t>
            </w:r>
          </w:p>
        </w:tc>
        <w:tc>
          <w:tcPr>
            <w:tcW w:w="6969" w:type="dxa"/>
            <w:vMerge w:val="restart"/>
            <w:tcBorders>
              <w:left w:val="single" w:sz="1" w:space="0" w:color="000000"/>
              <w:bottom w:val="single" w:sz="1" w:space="0" w:color="000000"/>
            </w:tcBorders>
          </w:tcPr>
          <w:p w:rsidR="00440F67" w:rsidRPr="00CA750C" w:rsidRDefault="00440F67" w:rsidP="00CA750C">
            <w:pPr>
              <w:shd w:val="clear" w:color="auto" w:fill="FFFFFF"/>
              <w:autoSpaceDE w:val="0"/>
              <w:snapToGrid w:val="0"/>
              <w:jc w:val="both"/>
              <w:rPr>
                <w:rFonts w:eastAsia="Arial"/>
                <w:sz w:val="26"/>
                <w:szCs w:val="26"/>
                <w:shd w:val="clear" w:color="auto" w:fill="FFFFFF"/>
              </w:rPr>
            </w:pPr>
            <w:r w:rsidRPr="00CA750C">
              <w:rPr>
                <w:rFonts w:eastAsia="Arial"/>
                <w:sz w:val="26"/>
                <w:szCs w:val="26"/>
                <w:shd w:val="clear" w:color="auto" w:fill="FFFFFF"/>
              </w:rPr>
              <w:t>Переоборудование систем электроснабжения жилого фонда в связи с использованием более энергопотребляющей бытовой техники</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276"/>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5.3.</w:t>
            </w:r>
          </w:p>
        </w:tc>
        <w:tc>
          <w:tcPr>
            <w:tcW w:w="6969" w:type="dxa"/>
            <w:tcBorders>
              <w:left w:val="single" w:sz="1" w:space="0" w:color="000000"/>
              <w:bottom w:val="single" w:sz="1" w:space="0" w:color="000000"/>
            </w:tcBorders>
          </w:tcPr>
          <w:p w:rsidR="00440F67" w:rsidRPr="00CA750C" w:rsidRDefault="00440F67" w:rsidP="00CA750C">
            <w:pPr>
              <w:shd w:val="clear" w:color="auto" w:fill="FFFFFF"/>
              <w:autoSpaceDE w:val="0"/>
              <w:snapToGrid w:val="0"/>
              <w:jc w:val="both"/>
              <w:rPr>
                <w:rFonts w:eastAsia="Arial"/>
                <w:sz w:val="26"/>
                <w:szCs w:val="26"/>
                <w:shd w:val="clear" w:color="auto" w:fill="FFFFFF"/>
              </w:rPr>
            </w:pPr>
            <w:r w:rsidRPr="00CA750C">
              <w:rPr>
                <w:rFonts w:eastAsia="Arial"/>
                <w:sz w:val="26"/>
                <w:szCs w:val="26"/>
                <w:shd w:val="clear" w:color="auto" w:fill="FFFFFF"/>
              </w:rPr>
              <w:t xml:space="preserve">Развитие сетевых объектов путем реконструкции существующих подстанций с заменой трансформаторов </w:t>
            </w:r>
            <w:proofErr w:type="gramStart"/>
            <w:r w:rsidRPr="00CA750C">
              <w:rPr>
                <w:rFonts w:eastAsia="Arial"/>
                <w:sz w:val="26"/>
                <w:szCs w:val="26"/>
                <w:shd w:val="clear" w:color="auto" w:fill="FFFFFF"/>
              </w:rPr>
              <w:t>на</w:t>
            </w:r>
            <w:proofErr w:type="gramEnd"/>
            <w:r w:rsidRPr="00CA750C">
              <w:rPr>
                <w:rFonts w:eastAsia="Arial"/>
                <w:sz w:val="26"/>
                <w:szCs w:val="26"/>
                <w:shd w:val="clear" w:color="auto" w:fill="FFFFFF"/>
              </w:rPr>
              <w:t xml:space="preserve"> более мощные и установкой дополнительных трансформаторов.</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6. Связь </w:t>
            </w:r>
          </w:p>
        </w:tc>
      </w:tr>
      <w:tr w:rsidR="00440F67" w:rsidRPr="00CA750C" w:rsidTr="000A2DA6">
        <w:trPr>
          <w:trHeight w:val="299"/>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rStyle w:val="aff4"/>
                <w:i/>
                <w:iCs/>
                <w:sz w:val="26"/>
                <w:szCs w:val="26"/>
              </w:rPr>
            </w:pPr>
            <w:r w:rsidRPr="00CA750C">
              <w:rPr>
                <w:rStyle w:val="aff4"/>
                <w:i/>
                <w:iCs/>
                <w:sz w:val="26"/>
                <w:szCs w:val="26"/>
              </w:rPr>
              <w:t>Развитие сетей фиксированной связи</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6.1.</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Постепенный переход от существующих сетей с технологией коммуникации каналов к мультисервисным сетям с технологией коммуникации пакетов.</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6.2.</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299"/>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rStyle w:val="aff4"/>
                <w:b w:val="0"/>
                <w:i/>
                <w:iCs/>
                <w:sz w:val="26"/>
                <w:szCs w:val="26"/>
              </w:rPr>
            </w:pPr>
            <w:r w:rsidRPr="00CA750C">
              <w:rPr>
                <w:rStyle w:val="aff4"/>
                <w:b w:val="0"/>
                <w:i/>
                <w:iCs/>
                <w:sz w:val="26"/>
                <w:szCs w:val="26"/>
              </w:rPr>
              <w:t>Развития телекоммуникационных сетей</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6.3.</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Расширение сети «Интернет».</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6.4.</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6.5.</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Обеспечение доступа сельского населения к универсальным услугам связи.</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Расчетный срок</w:t>
            </w:r>
          </w:p>
        </w:tc>
      </w:tr>
      <w:tr w:rsidR="00440F67" w:rsidRPr="00CA750C" w:rsidTr="000A2DA6">
        <w:trPr>
          <w:trHeight w:val="299"/>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rStyle w:val="aff4"/>
                <w:i/>
                <w:iCs/>
                <w:sz w:val="26"/>
                <w:szCs w:val="26"/>
              </w:rPr>
            </w:pPr>
            <w:r w:rsidRPr="00CA750C">
              <w:rPr>
                <w:rStyle w:val="aff4"/>
                <w:i/>
                <w:iCs/>
                <w:sz w:val="26"/>
                <w:szCs w:val="26"/>
              </w:rPr>
              <w:t>Развитие сетей сотовой подвижной связи</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6.6.</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 xml:space="preserve">Постепенная замена аналоговых сетей </w:t>
            </w:r>
            <w:proofErr w:type="gramStart"/>
            <w:r w:rsidRPr="00CA750C">
              <w:rPr>
                <w:rStyle w:val="aff4"/>
                <w:b w:val="0"/>
                <w:sz w:val="26"/>
                <w:szCs w:val="26"/>
                <w:shd w:val="clear" w:color="auto" w:fill="FFFFFF"/>
              </w:rPr>
              <w:t>цифровыми</w:t>
            </w:r>
            <w:proofErr w:type="gramEnd"/>
            <w:r w:rsidRPr="00CA750C">
              <w:rPr>
                <w:rStyle w:val="aff4"/>
                <w:b w:val="0"/>
                <w:sz w:val="26"/>
                <w:szCs w:val="26"/>
                <w:shd w:val="clear" w:color="auto" w:fill="FFFFFF"/>
              </w:rPr>
              <w:t>.</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6.7.</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Повышение степени проникновения сотовой подвижности</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lastRenderedPageBreak/>
              <w:t>6.8.</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b w:val="0"/>
                <w:sz w:val="26"/>
                <w:szCs w:val="26"/>
                <w:shd w:val="clear" w:color="auto" w:fill="FFFFFF"/>
              </w:rPr>
              <w:t>Увеличение числа абонентов</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 расчетный срок</w:t>
            </w:r>
          </w:p>
        </w:tc>
      </w:tr>
      <w:tr w:rsidR="00440F67" w:rsidRPr="00CA750C" w:rsidTr="000A2DA6">
        <w:trPr>
          <w:trHeight w:val="276"/>
        </w:trPr>
        <w:tc>
          <w:tcPr>
            <w:tcW w:w="9641" w:type="dxa"/>
            <w:gridSpan w:val="3"/>
            <w:tcBorders>
              <w:left w:val="single" w:sz="1" w:space="0" w:color="000000"/>
              <w:bottom w:val="single" w:sz="1" w:space="0" w:color="000000"/>
              <w:right w:val="single" w:sz="1" w:space="0" w:color="000000"/>
            </w:tcBorders>
          </w:tcPr>
          <w:p w:rsidR="00440F67" w:rsidRPr="00CA750C" w:rsidRDefault="00440F67" w:rsidP="00CA750C">
            <w:pPr>
              <w:snapToGrid w:val="0"/>
              <w:jc w:val="both"/>
              <w:rPr>
                <w:rStyle w:val="aff4"/>
                <w:i/>
                <w:iCs/>
                <w:sz w:val="26"/>
                <w:szCs w:val="26"/>
              </w:rPr>
            </w:pPr>
            <w:r w:rsidRPr="00CA750C">
              <w:rPr>
                <w:rStyle w:val="aff4"/>
                <w:i/>
                <w:iCs/>
                <w:sz w:val="26"/>
                <w:szCs w:val="26"/>
              </w:rPr>
              <w:t>Развитие систем телевидения, радиовещания и СКТ</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6.9.</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sz w:val="26"/>
                <w:szCs w:val="26"/>
                <w:shd w:val="clear" w:color="auto" w:fill="FFFFFF"/>
              </w:rPr>
              <w:t>Объединение сетей кабельного телевидения в единую областную сеть с использованием волоконно-оптических линий.</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Расчетный срок</w:t>
            </w:r>
          </w:p>
        </w:tc>
      </w:tr>
      <w:tr w:rsidR="00440F67" w:rsidRPr="00CA750C" w:rsidTr="000A2DA6">
        <w:trPr>
          <w:trHeight w:val="299"/>
        </w:trPr>
        <w:tc>
          <w:tcPr>
            <w:tcW w:w="9641" w:type="dxa"/>
            <w:gridSpan w:val="3"/>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rStyle w:val="aff4"/>
                <w:i/>
                <w:iCs/>
                <w:sz w:val="26"/>
                <w:szCs w:val="26"/>
                <w:shd w:val="clear" w:color="auto" w:fill="FFFFFF"/>
              </w:rPr>
            </w:pPr>
            <w:r w:rsidRPr="00CA750C">
              <w:rPr>
                <w:rStyle w:val="aff4"/>
                <w:i/>
                <w:iCs/>
                <w:sz w:val="26"/>
                <w:szCs w:val="26"/>
              </w:rPr>
              <w:t xml:space="preserve">Развитие </w:t>
            </w:r>
            <w:r w:rsidRPr="00CA750C">
              <w:rPr>
                <w:rStyle w:val="aff4"/>
                <w:i/>
                <w:iCs/>
                <w:sz w:val="26"/>
                <w:szCs w:val="26"/>
                <w:shd w:val="clear" w:color="auto" w:fill="FFFFFF"/>
              </w:rPr>
              <w:t>почтовой связи</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6.10.</w:t>
            </w:r>
          </w:p>
        </w:tc>
        <w:tc>
          <w:tcPr>
            <w:tcW w:w="6969" w:type="dxa"/>
            <w:vMerge w:val="restart"/>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sz w:val="26"/>
                <w:szCs w:val="26"/>
                <w:shd w:val="clear" w:color="auto" w:fill="FFFFFF"/>
              </w:rPr>
              <w:t>Техническое перевооружение и внедрение информационных технологий почтовой связи.</w:t>
            </w:r>
          </w:p>
        </w:tc>
        <w:tc>
          <w:tcPr>
            <w:tcW w:w="1991" w:type="dxa"/>
            <w:vMerge w:val="restart"/>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Расчетный срок</w:t>
            </w:r>
          </w:p>
        </w:tc>
      </w:tr>
      <w:tr w:rsidR="00440F67" w:rsidRPr="00CA750C" w:rsidTr="000A2DA6">
        <w:trPr>
          <w:trHeight w:val="276"/>
        </w:trPr>
        <w:tc>
          <w:tcPr>
            <w:tcW w:w="681"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6.11.</w:t>
            </w:r>
          </w:p>
        </w:tc>
        <w:tc>
          <w:tcPr>
            <w:tcW w:w="6969" w:type="dxa"/>
            <w:tcBorders>
              <w:left w:val="single" w:sz="1" w:space="0" w:color="000000"/>
              <w:bottom w:val="single" w:sz="1" w:space="0" w:color="000000"/>
            </w:tcBorders>
          </w:tcPr>
          <w:p w:rsidR="00440F67" w:rsidRPr="00CA750C" w:rsidRDefault="00440F67" w:rsidP="00CA750C">
            <w:pPr>
              <w:snapToGrid w:val="0"/>
              <w:jc w:val="both"/>
              <w:rPr>
                <w:rStyle w:val="aff4"/>
                <w:b w:val="0"/>
                <w:bCs w:val="0"/>
                <w:sz w:val="26"/>
                <w:szCs w:val="26"/>
                <w:shd w:val="clear" w:color="auto" w:fill="FFFFFF"/>
              </w:rPr>
            </w:pPr>
            <w:r w:rsidRPr="00CA750C">
              <w:rPr>
                <w:rStyle w:val="aff4"/>
                <w:sz w:val="26"/>
                <w:szCs w:val="26"/>
                <w:shd w:val="clear" w:color="auto" w:fill="FFFFFF"/>
              </w:rPr>
              <w:t>Улучшение скорости качества обслуживания.</w:t>
            </w:r>
          </w:p>
        </w:tc>
        <w:tc>
          <w:tcPr>
            <w:tcW w:w="1991" w:type="dxa"/>
            <w:tcBorders>
              <w:left w:val="single" w:sz="1" w:space="0" w:color="000000"/>
              <w:bottom w:val="single" w:sz="1" w:space="0" w:color="000000"/>
              <w:right w:val="single" w:sz="1" w:space="0" w:color="000000"/>
            </w:tcBorders>
          </w:tcPr>
          <w:p w:rsidR="00440F67" w:rsidRPr="00CA750C" w:rsidRDefault="00440F67" w:rsidP="00CA750C">
            <w:pPr>
              <w:snapToGrid w:val="0"/>
              <w:jc w:val="both"/>
              <w:rPr>
                <w:sz w:val="26"/>
                <w:szCs w:val="26"/>
              </w:rPr>
            </w:pPr>
            <w:r w:rsidRPr="00CA750C">
              <w:rPr>
                <w:sz w:val="26"/>
                <w:szCs w:val="26"/>
              </w:rPr>
              <w:t>Первая очередь</w:t>
            </w:r>
          </w:p>
        </w:tc>
      </w:tr>
    </w:tbl>
    <w:p w:rsidR="00440F67" w:rsidRPr="00CA750C" w:rsidRDefault="00440F67" w:rsidP="00CA750C">
      <w:pPr>
        <w:snapToGrid w:val="0"/>
        <w:jc w:val="both"/>
        <w:rPr>
          <w:i/>
          <w:sz w:val="26"/>
          <w:szCs w:val="26"/>
        </w:rPr>
      </w:pPr>
    </w:p>
    <w:p w:rsidR="00440F67" w:rsidRPr="00CA750C" w:rsidRDefault="00440F67" w:rsidP="00790876">
      <w:pPr>
        <w:snapToGrid w:val="0"/>
        <w:jc w:val="center"/>
        <w:rPr>
          <w:b/>
          <w:bCs/>
          <w:iCs/>
          <w:color w:val="000000"/>
          <w:spacing w:val="-10"/>
          <w:sz w:val="26"/>
          <w:szCs w:val="26"/>
        </w:rPr>
      </w:pPr>
      <w:r w:rsidRPr="00CA750C">
        <w:rPr>
          <w:b/>
          <w:bCs/>
          <w:iCs/>
          <w:spacing w:val="-10"/>
          <w:sz w:val="26"/>
          <w:szCs w:val="26"/>
        </w:rPr>
        <w:t xml:space="preserve">Перечень мероприятий по обеспечению </w:t>
      </w:r>
      <w:r w:rsidRPr="00CA750C">
        <w:rPr>
          <w:b/>
          <w:bCs/>
          <w:iCs/>
          <w:color w:val="000000"/>
          <w:spacing w:val="-10"/>
          <w:sz w:val="26"/>
          <w:szCs w:val="26"/>
        </w:rPr>
        <w:t>территории сельского по</w:t>
      </w:r>
      <w:r w:rsidR="00790876">
        <w:rPr>
          <w:b/>
          <w:bCs/>
          <w:iCs/>
          <w:color w:val="000000"/>
          <w:spacing w:val="-10"/>
          <w:sz w:val="26"/>
          <w:szCs w:val="26"/>
        </w:rPr>
        <w:t xml:space="preserve">селения </w:t>
      </w:r>
      <w:r w:rsidRPr="00CA750C">
        <w:rPr>
          <w:b/>
          <w:bCs/>
          <w:iCs/>
          <w:color w:val="000000"/>
          <w:spacing w:val="-10"/>
          <w:sz w:val="26"/>
          <w:szCs w:val="26"/>
        </w:rPr>
        <w:t>объектами транспортной инфраструктуры</w:t>
      </w:r>
    </w:p>
    <w:p w:rsidR="00440F67" w:rsidRPr="00CA750C" w:rsidRDefault="00440F67" w:rsidP="00CA750C">
      <w:pPr>
        <w:snapToGrid w:val="0"/>
        <w:jc w:val="right"/>
        <w:rPr>
          <w:i/>
          <w:sz w:val="26"/>
          <w:szCs w:val="26"/>
        </w:rPr>
      </w:pPr>
      <w:r w:rsidRPr="00CA750C">
        <w:rPr>
          <w:i/>
          <w:sz w:val="26"/>
          <w:szCs w:val="26"/>
        </w:rPr>
        <w:t>Таблица 1</w:t>
      </w:r>
      <w:r w:rsidR="005E6461">
        <w:rPr>
          <w:i/>
          <w:sz w:val="26"/>
          <w:szCs w:val="26"/>
        </w:rPr>
        <w:t>7</w:t>
      </w:r>
    </w:p>
    <w:tbl>
      <w:tblPr>
        <w:tblW w:w="9563" w:type="dxa"/>
        <w:tblInd w:w="108" w:type="dxa"/>
        <w:tblLayout w:type="fixed"/>
        <w:tblLook w:val="0000"/>
      </w:tblPr>
      <w:tblGrid>
        <w:gridCol w:w="554"/>
        <w:gridCol w:w="6658"/>
        <w:gridCol w:w="2351"/>
      </w:tblGrid>
      <w:tr w:rsidR="00440F67" w:rsidRPr="00CA750C" w:rsidTr="000A2DA6">
        <w:trPr>
          <w:trHeight w:val="528"/>
        </w:trPr>
        <w:tc>
          <w:tcPr>
            <w:tcW w:w="554" w:type="dxa"/>
            <w:vMerge w:val="restart"/>
            <w:tcBorders>
              <w:top w:val="single" w:sz="1" w:space="0" w:color="000000"/>
              <w:left w:val="single" w:sz="1" w:space="0" w:color="000000"/>
              <w:bottom w:val="single" w:sz="1" w:space="0" w:color="000000"/>
            </w:tcBorders>
            <w:shd w:val="clear" w:color="auto" w:fill="E6E6E6"/>
          </w:tcPr>
          <w:p w:rsidR="00440F67" w:rsidRPr="00CA750C" w:rsidRDefault="00440F67" w:rsidP="00CA750C">
            <w:pPr>
              <w:pStyle w:val="ConsPlusNormal"/>
              <w:widowControl/>
              <w:snapToGrid w:val="0"/>
              <w:ind w:firstLine="0"/>
              <w:jc w:val="both"/>
              <w:rPr>
                <w:rFonts w:ascii="Times New Roman" w:hAnsi="Times New Roman"/>
                <w:b/>
                <w:sz w:val="26"/>
                <w:szCs w:val="26"/>
              </w:rPr>
            </w:pPr>
            <w:r w:rsidRPr="00CA750C">
              <w:rPr>
                <w:rFonts w:ascii="Times New Roman" w:hAnsi="Times New Roman"/>
                <w:b/>
                <w:sz w:val="26"/>
                <w:szCs w:val="26"/>
              </w:rPr>
              <w:t>№</w:t>
            </w:r>
            <w:proofErr w:type="gramStart"/>
            <w:r w:rsidRPr="00CA750C">
              <w:rPr>
                <w:rFonts w:ascii="Times New Roman" w:hAnsi="Times New Roman"/>
                <w:b/>
                <w:sz w:val="26"/>
                <w:szCs w:val="26"/>
              </w:rPr>
              <w:t>п</w:t>
            </w:r>
            <w:proofErr w:type="gramEnd"/>
            <w:r w:rsidR="005E6461">
              <w:rPr>
                <w:rFonts w:ascii="Times New Roman" w:hAnsi="Times New Roman"/>
                <w:b/>
                <w:sz w:val="26"/>
                <w:szCs w:val="26"/>
              </w:rPr>
              <w:t>/</w:t>
            </w:r>
            <w:r w:rsidRPr="00CA750C">
              <w:rPr>
                <w:rFonts w:ascii="Times New Roman" w:hAnsi="Times New Roman"/>
                <w:b/>
                <w:sz w:val="26"/>
                <w:szCs w:val="26"/>
              </w:rPr>
              <w:t xml:space="preserve">п </w:t>
            </w:r>
          </w:p>
        </w:tc>
        <w:tc>
          <w:tcPr>
            <w:tcW w:w="6658" w:type="dxa"/>
            <w:vMerge w:val="restart"/>
            <w:tcBorders>
              <w:top w:val="single" w:sz="1" w:space="0" w:color="000000"/>
              <w:left w:val="single" w:sz="1" w:space="0" w:color="000000"/>
              <w:bottom w:val="single" w:sz="1" w:space="0" w:color="000000"/>
            </w:tcBorders>
            <w:shd w:val="clear" w:color="auto" w:fill="E6E6E6"/>
          </w:tcPr>
          <w:p w:rsidR="00440F67" w:rsidRPr="00CA750C" w:rsidRDefault="00440F67" w:rsidP="00CA750C">
            <w:pPr>
              <w:pStyle w:val="ConsPlusNormal"/>
              <w:widowControl/>
              <w:snapToGrid w:val="0"/>
              <w:ind w:firstLine="0"/>
              <w:jc w:val="both"/>
              <w:rPr>
                <w:rFonts w:ascii="Times New Roman" w:hAnsi="Times New Roman"/>
                <w:b/>
                <w:sz w:val="26"/>
                <w:szCs w:val="26"/>
              </w:rPr>
            </w:pPr>
            <w:r w:rsidRPr="00CA750C">
              <w:rPr>
                <w:rFonts w:ascii="Times New Roman" w:hAnsi="Times New Roman"/>
                <w:b/>
                <w:sz w:val="26"/>
                <w:szCs w:val="26"/>
              </w:rPr>
              <w:t xml:space="preserve">Наименование мероприятия </w:t>
            </w:r>
          </w:p>
        </w:tc>
        <w:tc>
          <w:tcPr>
            <w:tcW w:w="2351" w:type="dxa"/>
            <w:vMerge w:val="restart"/>
            <w:tcBorders>
              <w:top w:val="single" w:sz="1" w:space="0" w:color="000000"/>
              <w:left w:val="single" w:sz="1" w:space="0" w:color="000000"/>
              <w:bottom w:val="single" w:sz="1" w:space="0" w:color="000000"/>
              <w:right w:val="single" w:sz="1" w:space="0" w:color="000000"/>
            </w:tcBorders>
            <w:shd w:val="clear" w:color="auto" w:fill="E6E6E6"/>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299"/>
        </w:trPr>
        <w:tc>
          <w:tcPr>
            <w:tcW w:w="554" w:type="dxa"/>
            <w:vMerge w:val="restart"/>
            <w:tcBorders>
              <w:left w:val="single" w:sz="1" w:space="0" w:color="000000"/>
              <w:bottom w:val="single" w:sz="1" w:space="0" w:color="000000"/>
            </w:tcBorders>
          </w:tcPr>
          <w:p w:rsidR="00440F67" w:rsidRPr="00CA750C" w:rsidRDefault="00440F67" w:rsidP="00CA750C">
            <w:pPr>
              <w:pStyle w:val="ConsPlusNormal"/>
              <w:widowControl/>
              <w:snapToGrid w:val="0"/>
              <w:ind w:firstLine="0"/>
              <w:jc w:val="both"/>
              <w:rPr>
                <w:rFonts w:ascii="Times New Roman" w:hAnsi="Times New Roman"/>
                <w:b/>
                <w:bCs/>
                <w:sz w:val="26"/>
                <w:szCs w:val="26"/>
              </w:rPr>
            </w:pPr>
            <w:r w:rsidRPr="00CA750C">
              <w:rPr>
                <w:rFonts w:ascii="Times New Roman" w:hAnsi="Times New Roman"/>
                <w:b/>
                <w:bCs/>
                <w:sz w:val="26"/>
                <w:szCs w:val="26"/>
              </w:rPr>
              <w:t>1.</w:t>
            </w:r>
          </w:p>
        </w:tc>
        <w:tc>
          <w:tcPr>
            <w:tcW w:w="6658"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color w:val="000000"/>
                <w:sz w:val="26"/>
                <w:szCs w:val="26"/>
              </w:rPr>
              <w:t>строительство автодороги «Обход с</w:t>
            </w:r>
            <w:proofErr w:type="gramStart"/>
            <w:r w:rsidRPr="00CA750C">
              <w:rPr>
                <w:rFonts w:ascii="Times New Roman" w:hAnsi="Times New Roman"/>
                <w:color w:val="000000"/>
                <w:sz w:val="26"/>
                <w:szCs w:val="26"/>
              </w:rPr>
              <w:t>.Т</w:t>
            </w:r>
            <w:proofErr w:type="gramEnd"/>
            <w:r w:rsidRPr="00CA750C">
              <w:rPr>
                <w:rFonts w:ascii="Times New Roman" w:hAnsi="Times New Roman"/>
                <w:color w:val="000000"/>
                <w:sz w:val="26"/>
                <w:szCs w:val="26"/>
              </w:rPr>
              <w:t>росна» 3-й технической категории протяженностью 2,3 км</w:t>
            </w:r>
          </w:p>
        </w:tc>
        <w:tc>
          <w:tcPr>
            <w:tcW w:w="2351" w:type="dxa"/>
            <w:vMerge w:val="restart"/>
            <w:tcBorders>
              <w:left w:val="single" w:sz="1" w:space="0" w:color="000000"/>
              <w:bottom w:val="single" w:sz="1" w:space="0" w:color="000000"/>
              <w:right w:val="single" w:sz="1" w:space="0" w:color="000000"/>
            </w:tcBorders>
          </w:tcPr>
          <w:p w:rsidR="00440F67" w:rsidRPr="00CA750C" w:rsidRDefault="00440F67" w:rsidP="00CA750C">
            <w:pPr>
              <w:pStyle w:val="ConsPlusNormal"/>
              <w:widowControl/>
              <w:snapToGrid w:val="0"/>
              <w:ind w:firstLine="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rPr>
          <w:trHeight w:val="276"/>
        </w:trPr>
        <w:tc>
          <w:tcPr>
            <w:tcW w:w="554" w:type="dxa"/>
            <w:tcBorders>
              <w:left w:val="single" w:sz="1" w:space="0" w:color="000000"/>
              <w:bottom w:val="single" w:sz="1" w:space="0" w:color="000000"/>
            </w:tcBorders>
          </w:tcPr>
          <w:p w:rsidR="00440F67" w:rsidRPr="00CA750C" w:rsidRDefault="00440F67" w:rsidP="00CA750C">
            <w:pPr>
              <w:pStyle w:val="ConsPlusNormal"/>
              <w:widowControl/>
              <w:snapToGrid w:val="0"/>
              <w:ind w:firstLine="0"/>
              <w:jc w:val="both"/>
              <w:rPr>
                <w:rFonts w:ascii="Times New Roman" w:hAnsi="Times New Roman"/>
                <w:b/>
                <w:bCs/>
                <w:sz w:val="26"/>
                <w:szCs w:val="26"/>
              </w:rPr>
            </w:pPr>
            <w:r w:rsidRPr="00CA750C">
              <w:rPr>
                <w:rFonts w:ascii="Times New Roman" w:hAnsi="Times New Roman"/>
                <w:b/>
                <w:bCs/>
                <w:sz w:val="26"/>
                <w:szCs w:val="26"/>
              </w:rPr>
              <w:t>2.</w:t>
            </w:r>
          </w:p>
        </w:tc>
        <w:tc>
          <w:tcPr>
            <w:tcW w:w="6658" w:type="dxa"/>
            <w:tcBorders>
              <w:left w:val="single" w:sz="1" w:space="0" w:color="000000"/>
              <w:bottom w:val="single" w:sz="1" w:space="0" w:color="000000"/>
            </w:tcBorders>
          </w:tcPr>
          <w:p w:rsidR="00440F67" w:rsidRPr="00CA750C" w:rsidRDefault="00856750" w:rsidP="00CA750C">
            <w:pPr>
              <w:snapToGrid w:val="0"/>
              <w:jc w:val="both"/>
              <w:rPr>
                <w:sz w:val="26"/>
                <w:szCs w:val="26"/>
              </w:rPr>
            </w:pPr>
            <w:r w:rsidRPr="00CA750C">
              <w:rPr>
                <w:sz w:val="26"/>
                <w:szCs w:val="26"/>
              </w:rPr>
              <w:t>замена</w:t>
            </w:r>
            <w:r w:rsidR="00440F67" w:rsidRPr="00CA750C">
              <w:rPr>
                <w:sz w:val="26"/>
                <w:szCs w:val="26"/>
              </w:rPr>
              <w:t xml:space="preserve"> </w:t>
            </w:r>
            <w:r w:rsidRPr="00CA750C">
              <w:rPr>
                <w:color w:val="000000"/>
                <w:sz w:val="26"/>
                <w:szCs w:val="26"/>
              </w:rPr>
              <w:t>в с</w:t>
            </w:r>
            <w:proofErr w:type="gramStart"/>
            <w:r w:rsidRPr="00CA750C">
              <w:rPr>
                <w:color w:val="000000"/>
                <w:sz w:val="26"/>
                <w:szCs w:val="26"/>
              </w:rPr>
              <w:t>.П</w:t>
            </w:r>
            <w:proofErr w:type="gramEnd"/>
            <w:r w:rsidRPr="00CA750C">
              <w:rPr>
                <w:color w:val="000000"/>
                <w:sz w:val="26"/>
                <w:szCs w:val="26"/>
              </w:rPr>
              <w:t>енно-Бырдино щебенчатое покрытие улично-дорожной сети                       протяженностью 1,1 км</w:t>
            </w:r>
          </w:p>
        </w:tc>
        <w:tc>
          <w:tcPr>
            <w:tcW w:w="2351" w:type="dxa"/>
            <w:tcBorders>
              <w:left w:val="single" w:sz="1" w:space="0" w:color="000000"/>
              <w:bottom w:val="single" w:sz="1" w:space="0" w:color="000000"/>
              <w:right w:val="single" w:sz="1" w:space="0" w:color="000000"/>
            </w:tcBorders>
          </w:tcPr>
          <w:p w:rsidR="00440F67" w:rsidRPr="00CA750C" w:rsidRDefault="00440F67" w:rsidP="00CA750C">
            <w:pPr>
              <w:pStyle w:val="ConsPlusNormal"/>
              <w:widowControl/>
              <w:tabs>
                <w:tab w:val="left" w:pos="2149"/>
              </w:tabs>
              <w:snapToGrid w:val="0"/>
              <w:ind w:firstLine="0"/>
              <w:jc w:val="both"/>
              <w:rPr>
                <w:rFonts w:ascii="Times New Roman" w:hAnsi="Times New Roman"/>
                <w:sz w:val="26"/>
                <w:szCs w:val="26"/>
              </w:rPr>
            </w:pPr>
            <w:r w:rsidRPr="00CA750C">
              <w:rPr>
                <w:rFonts w:ascii="Times New Roman" w:hAnsi="Times New Roman"/>
                <w:sz w:val="26"/>
                <w:szCs w:val="26"/>
              </w:rPr>
              <w:t>Первая очередь</w:t>
            </w:r>
          </w:p>
        </w:tc>
      </w:tr>
    </w:tbl>
    <w:p w:rsidR="00440F67" w:rsidRPr="00CA750C" w:rsidRDefault="00440F67" w:rsidP="00CA750C">
      <w:pPr>
        <w:jc w:val="both"/>
        <w:rPr>
          <w:b/>
          <w:i/>
          <w:sz w:val="26"/>
          <w:szCs w:val="26"/>
        </w:rPr>
      </w:pPr>
    </w:p>
    <w:p w:rsidR="00440F67" w:rsidRPr="00CA750C" w:rsidRDefault="00440F67" w:rsidP="00790876">
      <w:pPr>
        <w:jc w:val="center"/>
        <w:rPr>
          <w:b/>
          <w:sz w:val="26"/>
          <w:szCs w:val="26"/>
        </w:rPr>
      </w:pPr>
      <w:r w:rsidRPr="00CA750C">
        <w:rPr>
          <w:b/>
          <w:sz w:val="26"/>
          <w:szCs w:val="26"/>
        </w:rPr>
        <w:t>Мероприятия по обеспечению</w:t>
      </w:r>
      <w:r w:rsidR="00790876">
        <w:rPr>
          <w:b/>
          <w:sz w:val="26"/>
          <w:szCs w:val="26"/>
        </w:rPr>
        <w:t xml:space="preserve"> территории сельского поселения </w:t>
      </w:r>
      <w:r w:rsidRPr="00CA750C">
        <w:rPr>
          <w:b/>
          <w:sz w:val="26"/>
          <w:szCs w:val="26"/>
        </w:rPr>
        <w:t>объектами жилой инфраструктуры</w:t>
      </w:r>
    </w:p>
    <w:p w:rsidR="00440F67" w:rsidRPr="00CA750C" w:rsidRDefault="00440F67" w:rsidP="00CA750C">
      <w:pPr>
        <w:jc w:val="right"/>
        <w:rPr>
          <w:i/>
          <w:iCs/>
          <w:sz w:val="26"/>
          <w:szCs w:val="26"/>
        </w:rPr>
      </w:pPr>
      <w:r w:rsidRPr="00CA750C">
        <w:rPr>
          <w:i/>
          <w:iCs/>
          <w:sz w:val="26"/>
          <w:szCs w:val="26"/>
        </w:rPr>
        <w:t>Таблица 1</w:t>
      </w:r>
      <w:r w:rsidR="005E6461">
        <w:rPr>
          <w:i/>
          <w:iCs/>
          <w:sz w:val="26"/>
          <w:szCs w:val="26"/>
        </w:rPr>
        <w:t>8</w:t>
      </w:r>
    </w:p>
    <w:tbl>
      <w:tblPr>
        <w:tblW w:w="9655" w:type="dxa"/>
        <w:tblInd w:w="108" w:type="dxa"/>
        <w:tblLayout w:type="fixed"/>
        <w:tblLook w:val="0000"/>
      </w:tblPr>
      <w:tblGrid>
        <w:gridCol w:w="572"/>
        <w:gridCol w:w="6882"/>
        <w:gridCol w:w="2201"/>
      </w:tblGrid>
      <w:tr w:rsidR="00440F67" w:rsidRPr="00CA750C" w:rsidTr="000A2DA6">
        <w:trPr>
          <w:trHeight w:val="299"/>
        </w:trPr>
        <w:tc>
          <w:tcPr>
            <w:tcW w:w="572" w:type="dxa"/>
            <w:vMerge w:val="restart"/>
            <w:tcBorders>
              <w:top w:val="single" w:sz="4" w:space="0" w:color="000000"/>
              <w:left w:val="single" w:sz="4" w:space="0" w:color="000000"/>
              <w:bottom w:val="single" w:sz="4" w:space="0" w:color="000000"/>
            </w:tcBorders>
            <w:shd w:val="clear" w:color="auto" w:fill="E6E6E6"/>
          </w:tcPr>
          <w:p w:rsidR="00440F67" w:rsidRPr="00CA750C" w:rsidRDefault="00440F67" w:rsidP="00CA750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 xml:space="preserve">п </w:t>
            </w:r>
          </w:p>
        </w:tc>
        <w:tc>
          <w:tcPr>
            <w:tcW w:w="6882" w:type="dxa"/>
            <w:vMerge w:val="restart"/>
            <w:tcBorders>
              <w:top w:val="single" w:sz="4" w:space="0" w:color="000000"/>
              <w:left w:val="single" w:sz="4" w:space="0" w:color="000000"/>
              <w:bottom w:val="single" w:sz="4" w:space="0" w:color="000000"/>
            </w:tcBorders>
            <w:shd w:val="clear" w:color="auto" w:fill="E6E6E6"/>
          </w:tcPr>
          <w:p w:rsidR="00440F67" w:rsidRPr="00CA750C" w:rsidRDefault="00440F67" w:rsidP="00CA750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Наименование мероприятия </w:t>
            </w:r>
          </w:p>
        </w:tc>
        <w:tc>
          <w:tcPr>
            <w:tcW w:w="2201" w:type="dxa"/>
            <w:vMerge w:val="restart"/>
            <w:tcBorders>
              <w:top w:val="single" w:sz="4" w:space="0" w:color="000000"/>
              <w:left w:val="single" w:sz="4" w:space="0" w:color="000000"/>
              <w:bottom w:val="single" w:sz="4" w:space="0" w:color="000000"/>
              <w:right w:val="single" w:sz="4" w:space="0" w:color="000000"/>
            </w:tcBorders>
            <w:shd w:val="clear" w:color="auto" w:fill="E6E6E6"/>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299"/>
        </w:trPr>
        <w:tc>
          <w:tcPr>
            <w:tcW w:w="572" w:type="dxa"/>
            <w:vMerge w:val="restart"/>
            <w:tcBorders>
              <w:top w:val="single" w:sz="4" w:space="0" w:color="000000"/>
              <w:left w:val="single" w:sz="4" w:space="0" w:color="000000"/>
              <w:bottom w:val="single" w:sz="4" w:space="0" w:color="000000"/>
            </w:tcBorders>
          </w:tcPr>
          <w:p w:rsidR="00440F67" w:rsidRPr="00CA750C" w:rsidRDefault="00440F67" w:rsidP="00CA750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1.</w:t>
            </w:r>
          </w:p>
        </w:tc>
        <w:tc>
          <w:tcPr>
            <w:tcW w:w="6882" w:type="dxa"/>
            <w:vMerge w:val="restart"/>
            <w:tcBorders>
              <w:top w:val="single" w:sz="4" w:space="0" w:color="000000"/>
              <w:left w:val="single" w:sz="4" w:space="0" w:color="000000"/>
              <w:bottom w:val="single" w:sz="4" w:space="0" w:color="000000"/>
            </w:tcBorders>
          </w:tcPr>
          <w:p w:rsidR="00440F67" w:rsidRPr="00CA750C" w:rsidRDefault="00440F67" w:rsidP="00CA750C">
            <w:pPr>
              <w:pStyle w:val="ab"/>
              <w:snapToGrid w:val="0"/>
              <w:ind w:firstLine="0"/>
              <w:rPr>
                <w:sz w:val="26"/>
                <w:szCs w:val="26"/>
              </w:rPr>
            </w:pPr>
            <w:r w:rsidRPr="00CA750C">
              <w:rPr>
                <w:sz w:val="26"/>
                <w:szCs w:val="26"/>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санитарно-гигиенических и градостроительных требований, с учетом сложившегося архитектурно-планировочного облика сельского поселения</w:t>
            </w:r>
          </w:p>
        </w:tc>
        <w:tc>
          <w:tcPr>
            <w:tcW w:w="2201" w:type="dxa"/>
            <w:vMerge w:val="restart"/>
            <w:tcBorders>
              <w:top w:val="single" w:sz="4" w:space="0" w:color="000000"/>
              <w:left w:val="single" w:sz="4" w:space="0" w:color="000000"/>
              <w:bottom w:val="single" w:sz="4" w:space="0" w:color="000000"/>
              <w:right w:val="single" w:sz="4"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299"/>
        </w:trPr>
        <w:tc>
          <w:tcPr>
            <w:tcW w:w="572" w:type="dxa"/>
            <w:vMerge w:val="restart"/>
            <w:tcBorders>
              <w:left w:val="single" w:sz="4" w:space="0" w:color="000000"/>
              <w:bottom w:val="single" w:sz="4" w:space="0" w:color="000000"/>
            </w:tcBorders>
          </w:tcPr>
          <w:p w:rsidR="00440F67" w:rsidRPr="00CA750C" w:rsidRDefault="00440F67" w:rsidP="00CA750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2.</w:t>
            </w:r>
          </w:p>
        </w:tc>
        <w:tc>
          <w:tcPr>
            <w:tcW w:w="6882" w:type="dxa"/>
            <w:vMerge w:val="restart"/>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Реконструкция, модернизация и капитальный ремонт муниципального жилого фонда</w:t>
            </w:r>
          </w:p>
        </w:tc>
        <w:tc>
          <w:tcPr>
            <w:tcW w:w="2201" w:type="dxa"/>
            <w:vMerge w:val="restart"/>
            <w:tcBorders>
              <w:left w:val="single" w:sz="4" w:space="0" w:color="000000"/>
              <w:bottom w:val="single" w:sz="4" w:space="0" w:color="000000"/>
              <w:right w:val="single" w:sz="4"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299"/>
        </w:trPr>
        <w:tc>
          <w:tcPr>
            <w:tcW w:w="572" w:type="dxa"/>
            <w:vMerge w:val="restart"/>
            <w:tcBorders>
              <w:top w:val="single" w:sz="4" w:space="0" w:color="000000"/>
              <w:left w:val="single" w:sz="4" w:space="0" w:color="000000"/>
              <w:bottom w:val="single" w:sz="4" w:space="0" w:color="000000"/>
            </w:tcBorders>
          </w:tcPr>
          <w:p w:rsidR="00440F67" w:rsidRPr="00CA750C" w:rsidRDefault="00440F67" w:rsidP="00CA750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3.</w:t>
            </w:r>
          </w:p>
        </w:tc>
        <w:tc>
          <w:tcPr>
            <w:tcW w:w="6882" w:type="dxa"/>
            <w:vMerge w:val="restart"/>
            <w:tcBorders>
              <w:top w:val="single" w:sz="4" w:space="0" w:color="000000"/>
              <w:left w:val="single" w:sz="4" w:space="0" w:color="000000"/>
              <w:bottom w:val="single" w:sz="4" w:space="0" w:color="000000"/>
            </w:tcBorders>
          </w:tcPr>
          <w:p w:rsidR="00440F67" w:rsidRPr="00CA750C" w:rsidRDefault="00440F67" w:rsidP="00CA750C">
            <w:pPr>
              <w:pStyle w:val="ab"/>
              <w:snapToGrid w:val="0"/>
              <w:ind w:firstLine="0"/>
              <w:rPr>
                <w:sz w:val="26"/>
                <w:szCs w:val="26"/>
              </w:rPr>
            </w:pPr>
            <w:r w:rsidRPr="00CA750C">
              <w:rPr>
                <w:sz w:val="26"/>
                <w:szCs w:val="26"/>
              </w:rPr>
              <w:t>Комплексное благоустройство жилых кварталов</w:t>
            </w:r>
          </w:p>
        </w:tc>
        <w:tc>
          <w:tcPr>
            <w:tcW w:w="2201" w:type="dxa"/>
            <w:vMerge w:val="restart"/>
            <w:tcBorders>
              <w:top w:val="single" w:sz="4" w:space="0" w:color="000000"/>
              <w:left w:val="single" w:sz="4" w:space="0" w:color="000000"/>
              <w:bottom w:val="single" w:sz="4" w:space="0" w:color="000000"/>
              <w:right w:val="single" w:sz="4"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276"/>
        </w:trPr>
        <w:tc>
          <w:tcPr>
            <w:tcW w:w="572" w:type="dxa"/>
            <w:tcBorders>
              <w:top w:val="single" w:sz="4" w:space="0" w:color="000000"/>
              <w:left w:val="single" w:sz="4" w:space="0" w:color="000000"/>
              <w:bottom w:val="single" w:sz="4" w:space="0" w:color="000000"/>
            </w:tcBorders>
          </w:tcPr>
          <w:p w:rsidR="00440F67" w:rsidRPr="00CA750C" w:rsidRDefault="00440F67" w:rsidP="00CA750C">
            <w:pPr>
              <w:pStyle w:val="ConsPlusNormal"/>
              <w:snapToGrid w:val="0"/>
              <w:ind w:firstLine="0"/>
              <w:jc w:val="both"/>
              <w:rPr>
                <w:rFonts w:ascii="Times New Roman" w:hAnsi="Times New Roman"/>
                <w:sz w:val="26"/>
                <w:szCs w:val="26"/>
              </w:rPr>
            </w:pPr>
            <w:r w:rsidRPr="00CA750C">
              <w:rPr>
                <w:rFonts w:ascii="Times New Roman" w:hAnsi="Times New Roman"/>
                <w:sz w:val="26"/>
                <w:szCs w:val="26"/>
              </w:rPr>
              <w:t>4.</w:t>
            </w:r>
          </w:p>
        </w:tc>
        <w:tc>
          <w:tcPr>
            <w:tcW w:w="6882" w:type="dxa"/>
            <w:tcBorders>
              <w:top w:val="single" w:sz="4" w:space="0" w:color="000000"/>
              <w:left w:val="single" w:sz="4" w:space="0" w:color="000000"/>
              <w:bottom w:val="single" w:sz="4" w:space="0" w:color="000000"/>
            </w:tcBorders>
          </w:tcPr>
          <w:p w:rsidR="00440F67" w:rsidRPr="00CA750C" w:rsidRDefault="00440F67" w:rsidP="00CA750C">
            <w:pPr>
              <w:pStyle w:val="ab"/>
              <w:snapToGrid w:val="0"/>
              <w:ind w:firstLine="0"/>
              <w:rPr>
                <w:sz w:val="26"/>
                <w:szCs w:val="26"/>
              </w:rPr>
            </w:pPr>
            <w:r w:rsidRPr="00CA750C">
              <w:rPr>
                <w:sz w:val="26"/>
                <w:szCs w:val="26"/>
              </w:rPr>
              <w:t>Снос ветхого жилого фонда с последующим возведением индивидуальной жилой застройки на освободившихся территориях</w:t>
            </w:r>
          </w:p>
        </w:tc>
        <w:tc>
          <w:tcPr>
            <w:tcW w:w="2201" w:type="dxa"/>
            <w:tcBorders>
              <w:top w:val="single" w:sz="4" w:space="0" w:color="000000"/>
              <w:left w:val="single" w:sz="4" w:space="0" w:color="000000"/>
              <w:bottom w:val="single" w:sz="4" w:space="0" w:color="000000"/>
              <w:right w:val="single" w:sz="4" w:space="0" w:color="000000"/>
            </w:tcBorders>
          </w:tcPr>
          <w:p w:rsidR="00440F67" w:rsidRPr="00CA750C" w:rsidRDefault="00440F67" w:rsidP="00CA750C">
            <w:pPr>
              <w:pStyle w:val="ab"/>
              <w:snapToGrid w:val="0"/>
              <w:ind w:firstLine="0"/>
              <w:rPr>
                <w:sz w:val="26"/>
                <w:szCs w:val="26"/>
              </w:rPr>
            </w:pPr>
            <w:r w:rsidRPr="00CA750C">
              <w:rPr>
                <w:sz w:val="26"/>
                <w:szCs w:val="26"/>
              </w:rPr>
              <w:t>Расчетный срок</w:t>
            </w:r>
          </w:p>
        </w:tc>
      </w:tr>
    </w:tbl>
    <w:p w:rsidR="00440F67" w:rsidRPr="00CA750C" w:rsidRDefault="00440F67" w:rsidP="00CA750C">
      <w:pPr>
        <w:snapToGrid w:val="0"/>
        <w:jc w:val="both"/>
        <w:rPr>
          <w:i/>
          <w:sz w:val="26"/>
          <w:szCs w:val="26"/>
        </w:rPr>
      </w:pPr>
    </w:p>
    <w:p w:rsidR="00440F67" w:rsidRPr="00CA750C" w:rsidRDefault="00440F67" w:rsidP="00790876">
      <w:pPr>
        <w:jc w:val="center"/>
        <w:rPr>
          <w:b/>
          <w:sz w:val="26"/>
          <w:szCs w:val="26"/>
        </w:rPr>
      </w:pPr>
      <w:r w:rsidRPr="00CA750C">
        <w:rPr>
          <w:b/>
          <w:sz w:val="26"/>
          <w:szCs w:val="26"/>
        </w:rPr>
        <w:t>Мероприятия по обеспечению территории сельского поселения объектами социальной инфраструктуры</w:t>
      </w:r>
    </w:p>
    <w:p w:rsidR="00440F67" w:rsidRPr="00CA750C" w:rsidRDefault="00440F67" w:rsidP="00CA750C">
      <w:pPr>
        <w:snapToGrid w:val="0"/>
        <w:jc w:val="right"/>
        <w:rPr>
          <w:i/>
          <w:sz w:val="26"/>
          <w:szCs w:val="26"/>
        </w:rPr>
      </w:pPr>
      <w:r w:rsidRPr="00CA750C">
        <w:rPr>
          <w:i/>
          <w:sz w:val="26"/>
          <w:szCs w:val="26"/>
        </w:rPr>
        <w:t>Таблица 1</w:t>
      </w:r>
      <w:r w:rsidR="005E6461">
        <w:rPr>
          <w:i/>
          <w:sz w:val="26"/>
          <w:szCs w:val="26"/>
        </w:rPr>
        <w:t>9</w:t>
      </w:r>
    </w:p>
    <w:tbl>
      <w:tblPr>
        <w:tblW w:w="9641" w:type="dxa"/>
        <w:tblInd w:w="55" w:type="dxa"/>
        <w:tblLayout w:type="fixed"/>
        <w:tblCellMar>
          <w:top w:w="55" w:type="dxa"/>
          <w:left w:w="55" w:type="dxa"/>
          <w:bottom w:w="55" w:type="dxa"/>
          <w:right w:w="55" w:type="dxa"/>
        </w:tblCellMar>
        <w:tblLook w:val="0000"/>
      </w:tblPr>
      <w:tblGrid>
        <w:gridCol w:w="635"/>
        <w:gridCol w:w="7027"/>
        <w:gridCol w:w="1979"/>
      </w:tblGrid>
      <w:tr w:rsidR="00440F67" w:rsidRPr="00CA750C" w:rsidTr="000A2DA6">
        <w:trPr>
          <w:trHeight w:val="276"/>
        </w:trPr>
        <w:tc>
          <w:tcPr>
            <w:tcW w:w="635" w:type="dxa"/>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 xml:space="preserve">п </w:t>
            </w:r>
          </w:p>
        </w:tc>
        <w:tc>
          <w:tcPr>
            <w:tcW w:w="7027" w:type="dxa"/>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ConsPlusNormal"/>
              <w:snapToGrid w:val="0"/>
              <w:ind w:firstLine="0"/>
              <w:jc w:val="both"/>
              <w:rPr>
                <w:rFonts w:ascii="Times New Roman" w:hAnsi="Times New Roman"/>
                <w:b/>
                <w:bCs/>
                <w:sz w:val="26"/>
                <w:szCs w:val="26"/>
              </w:rPr>
            </w:pPr>
            <w:r w:rsidRPr="00CA750C">
              <w:rPr>
                <w:rFonts w:ascii="Times New Roman" w:hAnsi="Times New Roman"/>
                <w:b/>
                <w:bCs/>
                <w:sz w:val="26"/>
                <w:szCs w:val="26"/>
              </w:rPr>
              <w:t xml:space="preserve">Наименование мероприятия </w:t>
            </w:r>
          </w:p>
        </w:tc>
        <w:tc>
          <w:tcPr>
            <w:tcW w:w="1979" w:type="dxa"/>
            <w:tcBorders>
              <w:top w:val="single" w:sz="1" w:space="0" w:color="000000"/>
              <w:left w:val="single" w:sz="1" w:space="0" w:color="000000"/>
              <w:bottom w:val="single" w:sz="1" w:space="0" w:color="000000"/>
              <w:right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378"/>
        </w:trPr>
        <w:tc>
          <w:tcPr>
            <w:tcW w:w="635"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lastRenderedPageBreak/>
              <w:t>1</w:t>
            </w:r>
          </w:p>
        </w:tc>
        <w:tc>
          <w:tcPr>
            <w:tcW w:w="7027" w:type="dxa"/>
            <w:vMerge w:val="restart"/>
            <w:tcBorders>
              <w:left w:val="single" w:sz="1" w:space="0" w:color="000000"/>
              <w:bottom w:val="single" w:sz="1" w:space="0" w:color="000000"/>
            </w:tcBorders>
          </w:tcPr>
          <w:p w:rsidR="00440F67" w:rsidRPr="00CA750C" w:rsidRDefault="00440F67" w:rsidP="00CA750C">
            <w:pPr>
              <w:jc w:val="both"/>
              <w:rPr>
                <w:sz w:val="26"/>
                <w:szCs w:val="26"/>
              </w:rPr>
            </w:pPr>
            <w:r w:rsidRPr="00CA750C">
              <w:rPr>
                <w:bCs/>
                <w:sz w:val="26"/>
                <w:szCs w:val="26"/>
              </w:rPr>
              <w:t xml:space="preserve">Капитальный </w:t>
            </w:r>
            <w:r w:rsidR="00856750" w:rsidRPr="00CA750C">
              <w:rPr>
                <w:sz w:val="26"/>
                <w:szCs w:val="26"/>
              </w:rPr>
              <w:t>Текущий ремонт ДК Колычевского сектора МБУК, Пенновского СДК</w:t>
            </w:r>
          </w:p>
        </w:tc>
        <w:tc>
          <w:tcPr>
            <w:tcW w:w="1979" w:type="dxa"/>
            <w:vMerge w:val="restart"/>
            <w:tcBorders>
              <w:left w:val="single" w:sz="1" w:space="0" w:color="000000"/>
              <w:bottom w:val="single" w:sz="1" w:space="0" w:color="000000"/>
              <w:right w:val="single" w:sz="1"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276"/>
        </w:trPr>
        <w:tc>
          <w:tcPr>
            <w:tcW w:w="635"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w:t>
            </w:r>
          </w:p>
        </w:tc>
        <w:tc>
          <w:tcPr>
            <w:tcW w:w="7027" w:type="dxa"/>
            <w:tcBorders>
              <w:left w:val="single" w:sz="1" w:space="0" w:color="000000"/>
              <w:bottom w:val="single" w:sz="1" w:space="0" w:color="000000"/>
            </w:tcBorders>
          </w:tcPr>
          <w:p w:rsidR="00440F67" w:rsidRPr="00CA750C" w:rsidRDefault="00856750" w:rsidP="00CA750C">
            <w:pPr>
              <w:snapToGrid w:val="0"/>
              <w:jc w:val="both"/>
              <w:rPr>
                <w:color w:val="000000"/>
                <w:sz w:val="26"/>
                <w:szCs w:val="26"/>
              </w:rPr>
            </w:pPr>
            <w:r w:rsidRPr="00CA750C">
              <w:rPr>
                <w:sz w:val="26"/>
                <w:szCs w:val="26"/>
              </w:rPr>
              <w:t>Ремонт крыши, отопительной системы, внутренняя покраска МБУК Пенновское сельское поселение</w:t>
            </w:r>
          </w:p>
        </w:tc>
        <w:tc>
          <w:tcPr>
            <w:tcW w:w="1979" w:type="dxa"/>
            <w:tcBorders>
              <w:left w:val="single" w:sz="1" w:space="0" w:color="000000"/>
              <w:bottom w:val="single" w:sz="1" w:space="0" w:color="000000"/>
              <w:right w:val="single" w:sz="1"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bl>
    <w:p w:rsidR="00440F67" w:rsidRPr="00CA750C" w:rsidRDefault="00440F67" w:rsidP="00CA750C">
      <w:pPr>
        <w:snapToGrid w:val="0"/>
        <w:jc w:val="both"/>
        <w:rPr>
          <w:i/>
          <w:sz w:val="26"/>
          <w:szCs w:val="26"/>
        </w:rPr>
      </w:pPr>
    </w:p>
    <w:p w:rsidR="00440F67" w:rsidRPr="00CA750C" w:rsidRDefault="00440F67" w:rsidP="00790876">
      <w:pPr>
        <w:jc w:val="center"/>
        <w:rPr>
          <w:b/>
          <w:sz w:val="26"/>
          <w:szCs w:val="26"/>
        </w:rPr>
      </w:pPr>
      <w:r w:rsidRPr="00CA750C">
        <w:rPr>
          <w:b/>
          <w:sz w:val="26"/>
          <w:szCs w:val="26"/>
        </w:rPr>
        <w:t>Мероприятия по обеспечению территории сельского поселения объектами массового отдыха жителей поселения, благоустройства и озеленения</w:t>
      </w:r>
    </w:p>
    <w:p w:rsidR="00440F67" w:rsidRPr="00CA750C" w:rsidRDefault="00440F67" w:rsidP="00CA750C">
      <w:pPr>
        <w:snapToGrid w:val="0"/>
        <w:jc w:val="right"/>
        <w:rPr>
          <w:i/>
          <w:sz w:val="26"/>
          <w:szCs w:val="26"/>
        </w:rPr>
      </w:pPr>
      <w:r w:rsidRPr="00CA750C">
        <w:rPr>
          <w:i/>
          <w:sz w:val="26"/>
          <w:szCs w:val="26"/>
        </w:rPr>
        <w:t xml:space="preserve">Таблица </w:t>
      </w:r>
      <w:r w:rsidR="005E6461">
        <w:rPr>
          <w:i/>
          <w:sz w:val="26"/>
          <w:szCs w:val="26"/>
        </w:rPr>
        <w:t>20</w:t>
      </w:r>
    </w:p>
    <w:tbl>
      <w:tblPr>
        <w:tblW w:w="9641" w:type="dxa"/>
        <w:tblInd w:w="55" w:type="dxa"/>
        <w:tblLayout w:type="fixed"/>
        <w:tblCellMar>
          <w:top w:w="55" w:type="dxa"/>
          <w:left w:w="55" w:type="dxa"/>
          <w:bottom w:w="55" w:type="dxa"/>
          <w:right w:w="55" w:type="dxa"/>
        </w:tblCellMar>
        <w:tblLook w:val="0000"/>
      </w:tblPr>
      <w:tblGrid>
        <w:gridCol w:w="681"/>
        <w:gridCol w:w="6957"/>
        <w:gridCol w:w="2003"/>
      </w:tblGrid>
      <w:tr w:rsidR="00440F67" w:rsidRPr="00CA750C" w:rsidTr="000A2DA6">
        <w:trPr>
          <w:trHeight w:val="378"/>
        </w:trPr>
        <w:tc>
          <w:tcPr>
            <w:tcW w:w="681"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п</w:t>
            </w:r>
          </w:p>
        </w:tc>
        <w:tc>
          <w:tcPr>
            <w:tcW w:w="6957"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Наименование мероприятия</w:t>
            </w:r>
          </w:p>
        </w:tc>
        <w:tc>
          <w:tcPr>
            <w:tcW w:w="2003"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1.</w:t>
            </w:r>
          </w:p>
        </w:tc>
        <w:tc>
          <w:tcPr>
            <w:tcW w:w="6957" w:type="dxa"/>
            <w:vMerge w:val="restart"/>
            <w:tcBorders>
              <w:left w:val="single" w:sz="1" w:space="0" w:color="000000"/>
              <w:bottom w:val="single" w:sz="1" w:space="0" w:color="000000"/>
            </w:tcBorders>
          </w:tcPr>
          <w:p w:rsidR="00440F67" w:rsidRPr="00CA750C" w:rsidRDefault="00440F67" w:rsidP="00CA750C">
            <w:pPr>
              <w:snapToGrid w:val="0"/>
              <w:jc w:val="both"/>
              <w:rPr>
                <w:rFonts w:eastAsia="TimesNewRomanPSMT"/>
                <w:sz w:val="26"/>
                <w:szCs w:val="26"/>
              </w:rPr>
            </w:pPr>
            <w:r w:rsidRPr="00CA750C">
              <w:rPr>
                <w:sz w:val="26"/>
                <w:szCs w:val="26"/>
              </w:rPr>
              <w:t>Благоустройство и устройство внутриквартальных зон отдыха и детских игровых площадок на территории населенных пунктов</w:t>
            </w:r>
          </w:p>
        </w:tc>
        <w:tc>
          <w:tcPr>
            <w:tcW w:w="2003" w:type="dxa"/>
            <w:vMerge w:val="restart"/>
            <w:tcBorders>
              <w:left w:val="single" w:sz="1" w:space="0" w:color="000000"/>
              <w:bottom w:val="single" w:sz="1" w:space="0" w:color="000000"/>
              <w:right w:val="single" w:sz="1"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378"/>
        </w:trPr>
        <w:tc>
          <w:tcPr>
            <w:tcW w:w="681"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2.</w:t>
            </w:r>
          </w:p>
        </w:tc>
        <w:tc>
          <w:tcPr>
            <w:tcW w:w="6957" w:type="dxa"/>
            <w:vMerge w:val="restart"/>
            <w:tcBorders>
              <w:left w:val="single" w:sz="1" w:space="0" w:color="000000"/>
              <w:bottom w:val="single" w:sz="1" w:space="0" w:color="000000"/>
            </w:tcBorders>
          </w:tcPr>
          <w:p w:rsidR="00440F67" w:rsidRPr="00CA750C" w:rsidRDefault="00440F67" w:rsidP="00CA750C">
            <w:pPr>
              <w:snapToGrid w:val="0"/>
              <w:jc w:val="both"/>
              <w:rPr>
                <w:rFonts w:eastAsia="TimesNewRomanPSMT"/>
                <w:sz w:val="26"/>
                <w:szCs w:val="26"/>
              </w:rPr>
            </w:pPr>
            <w:r w:rsidRPr="00CA750C">
              <w:rPr>
                <w:sz w:val="26"/>
                <w:szCs w:val="26"/>
              </w:rPr>
              <w:t>Благоустройство участков, прилегающих к общественным зданиям, существующим участкам рекреационного озеленения</w:t>
            </w:r>
          </w:p>
        </w:tc>
        <w:tc>
          <w:tcPr>
            <w:tcW w:w="2003" w:type="dxa"/>
            <w:vMerge w:val="restart"/>
            <w:tcBorders>
              <w:left w:val="single" w:sz="1" w:space="0" w:color="000000"/>
              <w:bottom w:val="single" w:sz="1" w:space="0" w:color="000000"/>
              <w:right w:val="single" w:sz="1"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r w:rsidR="00440F67" w:rsidRPr="00CA750C" w:rsidTr="000A2DA6">
        <w:trPr>
          <w:trHeight w:val="378"/>
        </w:trPr>
        <w:tc>
          <w:tcPr>
            <w:tcW w:w="681" w:type="dxa"/>
            <w:tcBorders>
              <w:left w:val="single" w:sz="1" w:space="0" w:color="000000"/>
              <w:bottom w:val="single" w:sz="2" w:space="0" w:color="000000"/>
            </w:tcBorders>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3.</w:t>
            </w:r>
          </w:p>
        </w:tc>
        <w:tc>
          <w:tcPr>
            <w:tcW w:w="6957" w:type="dxa"/>
            <w:tcBorders>
              <w:left w:val="single" w:sz="1" w:space="0" w:color="000000"/>
              <w:bottom w:val="single" w:sz="2" w:space="0" w:color="000000"/>
            </w:tcBorders>
          </w:tcPr>
          <w:p w:rsidR="00440F67" w:rsidRPr="00CA750C" w:rsidRDefault="00440F67" w:rsidP="00CA750C">
            <w:pPr>
              <w:pStyle w:val="afa"/>
              <w:snapToGrid w:val="0"/>
              <w:jc w:val="both"/>
              <w:rPr>
                <w:rFonts w:ascii="Times New Roman" w:eastAsia="TimesNewRomanPSMT" w:hAnsi="Times New Roman"/>
                <w:sz w:val="26"/>
                <w:szCs w:val="26"/>
              </w:rPr>
            </w:pPr>
            <w:r w:rsidRPr="00CA750C">
              <w:rPr>
                <w:rFonts w:ascii="Times New Roman" w:hAnsi="Times New Roman"/>
                <w:sz w:val="26"/>
                <w:szCs w:val="26"/>
              </w:rPr>
              <w:t>Устройство пешеходных тротуаров по улицам населенных пунктов</w:t>
            </w:r>
          </w:p>
        </w:tc>
        <w:tc>
          <w:tcPr>
            <w:tcW w:w="2003" w:type="dxa"/>
            <w:tcBorders>
              <w:left w:val="single" w:sz="1" w:space="0" w:color="000000"/>
              <w:bottom w:val="single" w:sz="2" w:space="0" w:color="000000"/>
              <w:right w:val="single" w:sz="1" w:space="0" w:color="000000"/>
            </w:tcBorders>
          </w:tcPr>
          <w:p w:rsidR="00440F67" w:rsidRPr="00CA750C" w:rsidRDefault="00440F67" w:rsidP="00CA750C">
            <w:pPr>
              <w:pStyle w:val="ab"/>
              <w:snapToGrid w:val="0"/>
              <w:ind w:firstLine="0"/>
              <w:rPr>
                <w:sz w:val="26"/>
                <w:szCs w:val="26"/>
              </w:rPr>
            </w:pPr>
            <w:r w:rsidRPr="00CA750C">
              <w:rPr>
                <w:sz w:val="26"/>
                <w:szCs w:val="26"/>
              </w:rPr>
              <w:t>Первая очередь</w:t>
            </w:r>
          </w:p>
        </w:tc>
      </w:tr>
    </w:tbl>
    <w:p w:rsidR="00440F67" w:rsidRPr="00CA750C" w:rsidRDefault="00440F67" w:rsidP="00CA750C">
      <w:pPr>
        <w:jc w:val="both"/>
        <w:rPr>
          <w:i/>
          <w:color w:val="FF0000"/>
          <w:sz w:val="26"/>
          <w:szCs w:val="26"/>
        </w:rPr>
      </w:pPr>
    </w:p>
    <w:p w:rsidR="00440F67" w:rsidRPr="00CA750C" w:rsidRDefault="00440F67" w:rsidP="005E6461">
      <w:pPr>
        <w:jc w:val="center"/>
        <w:rPr>
          <w:b/>
          <w:color w:val="000000" w:themeColor="text1"/>
          <w:sz w:val="26"/>
          <w:szCs w:val="26"/>
        </w:rPr>
      </w:pPr>
      <w:r w:rsidRPr="00CA750C">
        <w:rPr>
          <w:b/>
          <w:color w:val="000000" w:themeColor="text1"/>
          <w:sz w:val="26"/>
          <w:szCs w:val="26"/>
        </w:rPr>
        <w:t>Мероприятия по организации сбора и вывоза бытовых отходов и мусора, организация мест захоронения</w:t>
      </w:r>
    </w:p>
    <w:p w:rsidR="00440F67" w:rsidRPr="00CA750C" w:rsidRDefault="00440F67" w:rsidP="00CA750C">
      <w:pPr>
        <w:jc w:val="right"/>
        <w:rPr>
          <w:i/>
          <w:sz w:val="26"/>
          <w:szCs w:val="26"/>
        </w:rPr>
      </w:pPr>
      <w:r w:rsidRPr="00CA750C">
        <w:rPr>
          <w:i/>
          <w:sz w:val="26"/>
          <w:szCs w:val="26"/>
        </w:rPr>
        <w:t>Таблица 2</w:t>
      </w:r>
      <w:r w:rsidR="005E6461">
        <w:rPr>
          <w:i/>
          <w:sz w:val="26"/>
          <w:szCs w:val="26"/>
        </w:rPr>
        <w:t>1</w:t>
      </w:r>
    </w:p>
    <w:tbl>
      <w:tblPr>
        <w:tblW w:w="9641" w:type="dxa"/>
        <w:tblInd w:w="55" w:type="dxa"/>
        <w:tblLayout w:type="fixed"/>
        <w:tblCellMar>
          <w:top w:w="55" w:type="dxa"/>
          <w:left w:w="55" w:type="dxa"/>
          <w:bottom w:w="55" w:type="dxa"/>
          <w:right w:w="55" w:type="dxa"/>
        </w:tblCellMar>
        <w:tblLook w:val="0000"/>
      </w:tblPr>
      <w:tblGrid>
        <w:gridCol w:w="808"/>
        <w:gridCol w:w="6657"/>
        <w:gridCol w:w="2176"/>
      </w:tblGrid>
      <w:tr w:rsidR="00440F67" w:rsidRPr="00CA750C" w:rsidTr="000A2DA6">
        <w:trPr>
          <w:trHeight w:val="378"/>
        </w:trPr>
        <w:tc>
          <w:tcPr>
            <w:tcW w:w="808"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п</w:t>
            </w:r>
          </w:p>
        </w:tc>
        <w:tc>
          <w:tcPr>
            <w:tcW w:w="6657" w:type="dxa"/>
            <w:vMerge w:val="restart"/>
            <w:tcBorders>
              <w:top w:val="single" w:sz="1" w:space="0" w:color="000000"/>
              <w:left w:val="single" w:sz="1" w:space="0" w:color="000000"/>
              <w:bottom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Наименование мероприятия</w:t>
            </w:r>
          </w:p>
        </w:tc>
        <w:tc>
          <w:tcPr>
            <w:tcW w:w="2176" w:type="dxa"/>
            <w:vMerge w:val="restart"/>
            <w:tcBorders>
              <w:top w:val="single" w:sz="1" w:space="0" w:color="000000"/>
              <w:left w:val="single" w:sz="1" w:space="0" w:color="000000"/>
              <w:bottom w:val="single" w:sz="1" w:space="0" w:color="000000"/>
              <w:right w:val="single" w:sz="1" w:space="0" w:color="000000"/>
            </w:tcBorders>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Сроки реализации</w:t>
            </w:r>
          </w:p>
        </w:tc>
      </w:tr>
      <w:tr w:rsidR="00440F67" w:rsidRPr="00CA750C" w:rsidTr="000A2DA6">
        <w:trPr>
          <w:trHeight w:val="378"/>
        </w:trPr>
        <w:tc>
          <w:tcPr>
            <w:tcW w:w="808"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1</w:t>
            </w:r>
          </w:p>
        </w:tc>
        <w:tc>
          <w:tcPr>
            <w:tcW w:w="6657" w:type="dxa"/>
            <w:vMerge w:val="restart"/>
            <w:tcBorders>
              <w:left w:val="single" w:sz="1" w:space="0" w:color="000000"/>
              <w:bottom w:val="single" w:sz="1" w:space="0" w:color="000000"/>
            </w:tcBorders>
          </w:tcPr>
          <w:p w:rsidR="00440F67" w:rsidRPr="00CA750C" w:rsidRDefault="00440F67" w:rsidP="00CA750C">
            <w:pPr>
              <w:jc w:val="both"/>
              <w:rPr>
                <w:sz w:val="26"/>
                <w:szCs w:val="26"/>
              </w:rPr>
            </w:pPr>
            <w:r w:rsidRPr="00CA750C">
              <w:rPr>
                <w:sz w:val="26"/>
                <w:szCs w:val="26"/>
              </w:rPr>
              <w:t>На территории перспективной застройки необходимо определение и обустройство земельных участков для размещения контейнерных площадок для временного хранения твердых бытовых отходов.</w:t>
            </w:r>
          </w:p>
        </w:tc>
        <w:tc>
          <w:tcPr>
            <w:tcW w:w="2176" w:type="dxa"/>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rPr>
          <w:trHeight w:val="378"/>
        </w:trPr>
        <w:tc>
          <w:tcPr>
            <w:tcW w:w="808" w:type="dxa"/>
            <w:vMerge w:val="restart"/>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w:t>
            </w:r>
          </w:p>
        </w:tc>
        <w:tc>
          <w:tcPr>
            <w:tcW w:w="6657" w:type="dxa"/>
            <w:vMerge w:val="restart"/>
            <w:tcBorders>
              <w:left w:val="single" w:sz="1" w:space="0" w:color="000000"/>
              <w:bottom w:val="single" w:sz="1" w:space="0" w:color="000000"/>
            </w:tcBorders>
          </w:tcPr>
          <w:p w:rsidR="00440F67" w:rsidRPr="00CA750C" w:rsidRDefault="00440F67" w:rsidP="00CA750C">
            <w:pPr>
              <w:jc w:val="both"/>
              <w:rPr>
                <w:sz w:val="26"/>
                <w:szCs w:val="26"/>
              </w:rPr>
            </w:pPr>
            <w:r w:rsidRPr="00CA750C">
              <w:rPr>
                <w:sz w:val="26"/>
                <w:szCs w:val="26"/>
              </w:rPr>
              <w:t>Разработка генеральной схемы системы сбора и транспортировки бытовых отходов на территории сельского поселения</w:t>
            </w:r>
          </w:p>
        </w:tc>
        <w:tc>
          <w:tcPr>
            <w:tcW w:w="2176" w:type="dxa"/>
            <w:vMerge w:val="restart"/>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rPr>
          <w:trHeight w:val="276"/>
        </w:trPr>
        <w:tc>
          <w:tcPr>
            <w:tcW w:w="808" w:type="dxa"/>
            <w:tcBorders>
              <w:left w:val="single" w:sz="1" w:space="0" w:color="000000"/>
              <w:bottom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3</w:t>
            </w:r>
          </w:p>
        </w:tc>
        <w:tc>
          <w:tcPr>
            <w:tcW w:w="6657" w:type="dxa"/>
            <w:tcBorders>
              <w:left w:val="single" w:sz="1" w:space="0" w:color="000000"/>
              <w:bottom w:val="single" w:sz="1" w:space="0" w:color="000000"/>
            </w:tcBorders>
          </w:tcPr>
          <w:p w:rsidR="00440F67" w:rsidRPr="00CA750C" w:rsidRDefault="00440F67" w:rsidP="00CA750C">
            <w:pPr>
              <w:snapToGrid w:val="0"/>
              <w:jc w:val="both"/>
              <w:rPr>
                <w:sz w:val="26"/>
                <w:szCs w:val="26"/>
              </w:rPr>
            </w:pPr>
            <w:r w:rsidRPr="00CA750C">
              <w:rPr>
                <w:rFonts w:eastAsia="TimesNewRomanPSMT"/>
                <w:sz w:val="26"/>
                <w:szCs w:val="26"/>
              </w:rPr>
              <w:t>Строительство мусороперезагрузочных станций</w:t>
            </w:r>
          </w:p>
        </w:tc>
        <w:tc>
          <w:tcPr>
            <w:tcW w:w="2176" w:type="dxa"/>
            <w:tcBorders>
              <w:left w:val="single" w:sz="1" w:space="0" w:color="000000"/>
              <w:bottom w:val="single" w:sz="1" w:space="0" w:color="000000"/>
              <w:right w:val="single" w:sz="1"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bl>
    <w:p w:rsidR="00440F67" w:rsidRPr="00CA750C" w:rsidRDefault="00440F67" w:rsidP="00CA750C">
      <w:pPr>
        <w:jc w:val="both"/>
        <w:rPr>
          <w:b/>
          <w:iCs/>
          <w:sz w:val="26"/>
          <w:szCs w:val="26"/>
        </w:rPr>
      </w:pPr>
    </w:p>
    <w:p w:rsidR="00440F67" w:rsidRPr="00CA750C" w:rsidRDefault="00440F67" w:rsidP="005E6461">
      <w:pPr>
        <w:jc w:val="center"/>
        <w:rPr>
          <w:b/>
          <w:sz w:val="26"/>
          <w:szCs w:val="26"/>
        </w:rPr>
      </w:pPr>
      <w:r w:rsidRPr="00CA750C">
        <w:rPr>
          <w:b/>
          <w:sz w:val="26"/>
          <w:szCs w:val="26"/>
        </w:rPr>
        <w:t>Перечень мероприятий по усовершенствованию и развитию планировочной структуры сельского поселения, функциональному и градостроительному зонированию</w:t>
      </w:r>
    </w:p>
    <w:p w:rsidR="00440F67" w:rsidRPr="00CA750C" w:rsidRDefault="00440F67" w:rsidP="00CA750C">
      <w:pPr>
        <w:shd w:val="clear" w:color="auto" w:fill="FFFFFF"/>
        <w:tabs>
          <w:tab w:val="left" w:pos="360"/>
          <w:tab w:val="left" w:pos="700"/>
        </w:tabs>
        <w:jc w:val="right"/>
        <w:rPr>
          <w:b/>
          <w:bCs/>
          <w:iCs/>
          <w:spacing w:val="-10"/>
          <w:sz w:val="26"/>
          <w:szCs w:val="26"/>
        </w:rPr>
      </w:pPr>
      <w:r w:rsidRPr="00CA750C">
        <w:rPr>
          <w:bCs/>
          <w:i/>
          <w:iCs/>
          <w:sz w:val="26"/>
          <w:szCs w:val="26"/>
          <w:lang w:eastAsia="ar-SA"/>
        </w:rPr>
        <w:t>Таблица 2</w:t>
      </w:r>
      <w:r w:rsidR="005E6461">
        <w:rPr>
          <w:bCs/>
          <w:i/>
          <w:iCs/>
          <w:sz w:val="26"/>
          <w:szCs w:val="26"/>
          <w:lang w:eastAsia="ar-SA"/>
        </w:rPr>
        <w:t>2</w:t>
      </w:r>
    </w:p>
    <w:tbl>
      <w:tblPr>
        <w:tblW w:w="9624" w:type="dxa"/>
        <w:tblInd w:w="99" w:type="dxa"/>
        <w:tblLayout w:type="fixed"/>
        <w:tblLook w:val="0000"/>
      </w:tblPr>
      <w:tblGrid>
        <w:gridCol w:w="738"/>
        <w:gridCol w:w="7039"/>
        <w:gridCol w:w="1847"/>
      </w:tblGrid>
      <w:tr w:rsidR="00440F67" w:rsidRPr="00CA750C" w:rsidTr="000A2DA6">
        <w:tc>
          <w:tcPr>
            <w:tcW w:w="738" w:type="dxa"/>
            <w:tcBorders>
              <w:top w:val="single" w:sz="4" w:space="0" w:color="000000"/>
              <w:left w:val="single" w:sz="4" w:space="0" w:color="000000"/>
              <w:bottom w:val="single" w:sz="4" w:space="0" w:color="000000"/>
            </w:tcBorders>
            <w:shd w:val="clear" w:color="auto" w:fill="CCCCCC"/>
          </w:tcPr>
          <w:p w:rsidR="00440F67" w:rsidRPr="00CA750C" w:rsidRDefault="00440F67" w:rsidP="00CA750C">
            <w:pPr>
              <w:snapToGrid w:val="0"/>
              <w:jc w:val="both"/>
              <w:rPr>
                <w:b/>
                <w:bCs/>
                <w:sz w:val="26"/>
                <w:szCs w:val="26"/>
              </w:rPr>
            </w:pPr>
            <w:r w:rsidRPr="00CA750C">
              <w:rPr>
                <w:b/>
                <w:bCs/>
                <w:sz w:val="26"/>
                <w:szCs w:val="26"/>
              </w:rPr>
              <w:t xml:space="preserve">№ пп </w:t>
            </w:r>
          </w:p>
        </w:tc>
        <w:tc>
          <w:tcPr>
            <w:tcW w:w="7039" w:type="dxa"/>
            <w:tcBorders>
              <w:top w:val="single" w:sz="4" w:space="0" w:color="000000"/>
              <w:left w:val="single" w:sz="4" w:space="0" w:color="000000"/>
              <w:bottom w:val="single" w:sz="4" w:space="0" w:color="000000"/>
            </w:tcBorders>
            <w:shd w:val="clear" w:color="auto" w:fill="CCCCCC"/>
          </w:tcPr>
          <w:p w:rsidR="00440F67" w:rsidRPr="00CA750C" w:rsidRDefault="00440F67" w:rsidP="00CA750C">
            <w:pPr>
              <w:snapToGrid w:val="0"/>
              <w:jc w:val="both"/>
              <w:rPr>
                <w:b/>
                <w:bCs/>
                <w:sz w:val="26"/>
                <w:szCs w:val="26"/>
              </w:rPr>
            </w:pPr>
            <w:r w:rsidRPr="00CA750C">
              <w:rPr>
                <w:b/>
                <w:bCs/>
                <w:sz w:val="26"/>
                <w:szCs w:val="26"/>
              </w:rPr>
              <w:t xml:space="preserve">Наименование мероприятия </w:t>
            </w:r>
          </w:p>
          <w:p w:rsidR="00440F67" w:rsidRPr="00CA750C" w:rsidRDefault="00440F67" w:rsidP="00CA750C">
            <w:pPr>
              <w:jc w:val="both"/>
              <w:rPr>
                <w:b/>
                <w:bCs/>
                <w:sz w:val="26"/>
                <w:szCs w:val="26"/>
              </w:rPr>
            </w:pPr>
          </w:p>
        </w:tc>
        <w:tc>
          <w:tcPr>
            <w:tcW w:w="1847" w:type="dxa"/>
            <w:tcBorders>
              <w:top w:val="single" w:sz="4" w:space="0" w:color="000000"/>
              <w:left w:val="single" w:sz="4" w:space="0" w:color="000000"/>
              <w:bottom w:val="single" w:sz="4" w:space="0" w:color="000000"/>
              <w:right w:val="single" w:sz="4" w:space="0" w:color="000000"/>
            </w:tcBorders>
            <w:shd w:val="clear" w:color="auto" w:fill="CCCCCC"/>
          </w:tcPr>
          <w:p w:rsidR="00440F67" w:rsidRPr="00CA750C" w:rsidRDefault="00440F67" w:rsidP="00CA750C">
            <w:pPr>
              <w:snapToGrid w:val="0"/>
              <w:jc w:val="both"/>
              <w:rPr>
                <w:b/>
                <w:bCs/>
                <w:sz w:val="26"/>
                <w:szCs w:val="26"/>
              </w:rPr>
            </w:pPr>
            <w:r w:rsidRPr="00CA750C">
              <w:rPr>
                <w:b/>
                <w:bCs/>
                <w:sz w:val="26"/>
                <w:szCs w:val="26"/>
              </w:rPr>
              <w:t>Сроки реализации</w:t>
            </w:r>
          </w:p>
        </w:tc>
      </w:tr>
      <w:tr w:rsidR="00440F67" w:rsidRPr="00CA750C" w:rsidTr="000A2DA6">
        <w:tc>
          <w:tcPr>
            <w:tcW w:w="9624" w:type="dxa"/>
            <w:gridSpan w:val="3"/>
            <w:tcBorders>
              <w:left w:val="single" w:sz="4" w:space="0" w:color="000000"/>
              <w:bottom w:val="single" w:sz="4" w:space="0" w:color="000000"/>
              <w:right w:val="single" w:sz="4" w:space="0" w:color="000000"/>
            </w:tcBorders>
          </w:tcPr>
          <w:p w:rsidR="00440F67" w:rsidRPr="00CA750C" w:rsidRDefault="00440F67" w:rsidP="00CA750C">
            <w:pPr>
              <w:shd w:val="clear" w:color="auto" w:fill="FFFFFF"/>
              <w:tabs>
                <w:tab w:val="left" w:pos="360"/>
                <w:tab w:val="left" w:pos="700"/>
              </w:tabs>
              <w:snapToGrid w:val="0"/>
              <w:jc w:val="both"/>
              <w:rPr>
                <w:b/>
                <w:bCs/>
                <w:i/>
                <w:iCs/>
                <w:spacing w:val="-10"/>
                <w:sz w:val="26"/>
                <w:szCs w:val="26"/>
              </w:rPr>
            </w:pPr>
            <w:r w:rsidRPr="00CA750C">
              <w:rPr>
                <w:b/>
                <w:bCs/>
                <w:i/>
                <w:iCs/>
                <w:spacing w:val="-10"/>
                <w:sz w:val="26"/>
                <w:szCs w:val="26"/>
              </w:rPr>
              <w:t>Мероприятия по усовершенствованию и развитию планировочной структуры</w:t>
            </w:r>
          </w:p>
        </w:tc>
      </w:tr>
      <w:tr w:rsidR="00440F67" w:rsidRPr="00CA750C" w:rsidTr="000A2DA6">
        <w:tc>
          <w:tcPr>
            <w:tcW w:w="738" w:type="dxa"/>
            <w:tcBorders>
              <w:top w:val="single" w:sz="4" w:space="0" w:color="000000"/>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1.</w:t>
            </w:r>
          </w:p>
          <w:p w:rsidR="00440F67" w:rsidRPr="00CA750C" w:rsidRDefault="00440F67" w:rsidP="00CA750C">
            <w:pPr>
              <w:jc w:val="both"/>
              <w:rPr>
                <w:sz w:val="26"/>
                <w:szCs w:val="26"/>
              </w:rPr>
            </w:pPr>
          </w:p>
        </w:tc>
        <w:tc>
          <w:tcPr>
            <w:tcW w:w="7039" w:type="dxa"/>
            <w:tcBorders>
              <w:top w:val="single" w:sz="4" w:space="0" w:color="000000"/>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 xml:space="preserve">Максимальное сохранение сложившейся архитектурно-планировочной и объемно-пространственной структуры территории сельского поселения при обеспечении условий улучшения состояния окружающей среды градостроительными средствами </w:t>
            </w:r>
          </w:p>
        </w:tc>
        <w:tc>
          <w:tcPr>
            <w:tcW w:w="1847" w:type="dxa"/>
            <w:tcBorders>
              <w:top w:val="single" w:sz="4" w:space="0" w:color="000000"/>
              <w:left w:val="single" w:sz="4" w:space="0" w:color="000000"/>
              <w:bottom w:val="single" w:sz="4" w:space="0" w:color="000000"/>
              <w:right w:val="single" w:sz="4"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c>
          <w:tcPr>
            <w:tcW w:w="738"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lastRenderedPageBreak/>
              <w:t>2.</w:t>
            </w:r>
          </w:p>
        </w:tc>
        <w:tc>
          <w:tcPr>
            <w:tcW w:w="7039"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Сохранение и развитие системы планировочных связей, обеспечивающей усиление связности территории внутри поселения</w:t>
            </w:r>
          </w:p>
        </w:tc>
        <w:tc>
          <w:tcPr>
            <w:tcW w:w="1847" w:type="dxa"/>
            <w:tcBorders>
              <w:left w:val="single" w:sz="4" w:space="0" w:color="000000"/>
              <w:bottom w:val="single" w:sz="4" w:space="0" w:color="000000"/>
              <w:right w:val="single" w:sz="4"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c>
          <w:tcPr>
            <w:tcW w:w="738"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3.</w:t>
            </w:r>
          </w:p>
        </w:tc>
        <w:tc>
          <w:tcPr>
            <w:tcW w:w="7039"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Сохранение масштабности планировочных элементов сельского поселения</w:t>
            </w:r>
          </w:p>
        </w:tc>
        <w:tc>
          <w:tcPr>
            <w:tcW w:w="1847" w:type="dxa"/>
            <w:tcBorders>
              <w:left w:val="single" w:sz="4" w:space="0" w:color="000000"/>
              <w:bottom w:val="single" w:sz="4" w:space="0" w:color="000000"/>
              <w:right w:val="single" w:sz="4"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r w:rsidR="00440F67" w:rsidRPr="00CA750C" w:rsidTr="000A2DA6">
        <w:tc>
          <w:tcPr>
            <w:tcW w:w="738"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4.</w:t>
            </w:r>
          </w:p>
        </w:tc>
        <w:tc>
          <w:tcPr>
            <w:tcW w:w="7039" w:type="dxa"/>
            <w:tcBorders>
              <w:left w:val="single" w:sz="4" w:space="0" w:color="000000"/>
              <w:bottom w:val="single" w:sz="4" w:space="0" w:color="000000"/>
            </w:tcBorders>
          </w:tcPr>
          <w:p w:rsidR="00440F67" w:rsidRPr="00CA750C" w:rsidRDefault="00440F67" w:rsidP="00CA750C">
            <w:pPr>
              <w:snapToGrid w:val="0"/>
              <w:jc w:val="both"/>
              <w:rPr>
                <w:sz w:val="26"/>
                <w:szCs w:val="26"/>
              </w:rPr>
            </w:pPr>
            <w:r w:rsidRPr="00CA750C">
              <w:rPr>
                <w:sz w:val="26"/>
                <w:szCs w:val="26"/>
              </w:rPr>
              <w:t xml:space="preserve">Формирование структуры центров общественного значения в соответствии </w:t>
            </w:r>
            <w:proofErr w:type="gramStart"/>
            <w:r w:rsidRPr="00CA750C">
              <w:rPr>
                <w:sz w:val="26"/>
                <w:szCs w:val="26"/>
              </w:rPr>
              <w:t>с</w:t>
            </w:r>
            <w:proofErr w:type="gramEnd"/>
            <w:r w:rsidRPr="00CA750C">
              <w:rPr>
                <w:sz w:val="26"/>
                <w:szCs w:val="26"/>
              </w:rPr>
              <w:t xml:space="preserve"> сложившимся и планируемым транспортно-коммуникационным сельского поселения, градостроительными и природными особенностями</w:t>
            </w:r>
          </w:p>
        </w:tc>
        <w:tc>
          <w:tcPr>
            <w:tcW w:w="1847" w:type="dxa"/>
            <w:tcBorders>
              <w:left w:val="single" w:sz="4" w:space="0" w:color="000000"/>
              <w:bottom w:val="single" w:sz="4" w:space="0" w:color="000000"/>
              <w:right w:val="single" w:sz="4" w:space="0" w:color="000000"/>
            </w:tcBorders>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Первая очередь</w:t>
            </w:r>
          </w:p>
        </w:tc>
      </w:tr>
    </w:tbl>
    <w:p w:rsidR="00440F67" w:rsidRPr="00CA750C" w:rsidRDefault="00440F67" w:rsidP="00CA750C">
      <w:pPr>
        <w:jc w:val="both"/>
        <w:rPr>
          <w:b/>
          <w:color w:val="000000" w:themeColor="text1"/>
          <w:sz w:val="26"/>
          <w:szCs w:val="26"/>
        </w:rPr>
      </w:pPr>
    </w:p>
    <w:p w:rsidR="00440F67" w:rsidRPr="00CA750C" w:rsidRDefault="00440F67" w:rsidP="005E6461">
      <w:pPr>
        <w:jc w:val="center"/>
        <w:rPr>
          <w:b/>
          <w:color w:val="000000" w:themeColor="text1"/>
          <w:sz w:val="26"/>
          <w:szCs w:val="26"/>
        </w:rPr>
      </w:pPr>
      <w:r w:rsidRPr="00CA750C">
        <w:rPr>
          <w:b/>
          <w:color w:val="000000" w:themeColor="text1"/>
          <w:sz w:val="26"/>
          <w:szCs w:val="26"/>
        </w:rPr>
        <w:t>Мероприятия по охране окружающей среды</w:t>
      </w:r>
    </w:p>
    <w:p w:rsidR="00440F67" w:rsidRPr="00CA750C" w:rsidRDefault="00440F67" w:rsidP="00CA750C">
      <w:pPr>
        <w:jc w:val="right"/>
        <w:rPr>
          <w:bCs/>
          <w:i/>
          <w:iCs/>
          <w:sz w:val="26"/>
          <w:szCs w:val="26"/>
        </w:rPr>
      </w:pPr>
      <w:r w:rsidRPr="00CA750C">
        <w:rPr>
          <w:bCs/>
          <w:i/>
          <w:iCs/>
          <w:sz w:val="26"/>
          <w:szCs w:val="26"/>
        </w:rPr>
        <w:t>Таблица 2</w:t>
      </w:r>
      <w:r w:rsidR="005E6461">
        <w:rPr>
          <w:bCs/>
          <w:i/>
          <w:iCs/>
          <w:sz w:val="26"/>
          <w:szCs w:val="26"/>
        </w:rPr>
        <w:t>3</w:t>
      </w:r>
    </w:p>
    <w:tbl>
      <w:tblPr>
        <w:tblW w:w="964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tblPr>
      <w:tblGrid>
        <w:gridCol w:w="915"/>
        <w:gridCol w:w="8726"/>
      </w:tblGrid>
      <w:tr w:rsidR="00440F67" w:rsidRPr="00CA750C" w:rsidTr="000A2DA6">
        <w:tc>
          <w:tcPr>
            <w:tcW w:w="915" w:type="dxa"/>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 xml:space="preserve">№ </w:t>
            </w:r>
            <w:proofErr w:type="gramStart"/>
            <w:r w:rsidRPr="00CA750C">
              <w:rPr>
                <w:rFonts w:ascii="Times New Roman" w:hAnsi="Times New Roman"/>
                <w:b/>
                <w:bCs/>
                <w:sz w:val="26"/>
                <w:szCs w:val="26"/>
              </w:rPr>
              <w:t>п</w:t>
            </w:r>
            <w:proofErr w:type="gramEnd"/>
            <w:r w:rsidR="005E6461">
              <w:rPr>
                <w:rFonts w:ascii="Times New Roman" w:hAnsi="Times New Roman"/>
                <w:b/>
                <w:bCs/>
                <w:sz w:val="26"/>
                <w:szCs w:val="26"/>
              </w:rPr>
              <w:t>/</w:t>
            </w:r>
            <w:r w:rsidRPr="00CA750C">
              <w:rPr>
                <w:rFonts w:ascii="Times New Roman" w:hAnsi="Times New Roman"/>
                <w:b/>
                <w:bCs/>
                <w:sz w:val="26"/>
                <w:szCs w:val="26"/>
              </w:rPr>
              <w:t>п</w:t>
            </w:r>
          </w:p>
        </w:tc>
        <w:tc>
          <w:tcPr>
            <w:tcW w:w="8726" w:type="dxa"/>
            <w:shd w:val="clear" w:color="auto" w:fill="CCCCCC"/>
          </w:tcPr>
          <w:p w:rsidR="00440F67" w:rsidRPr="00CA750C" w:rsidRDefault="00440F67" w:rsidP="00CA750C">
            <w:pPr>
              <w:pStyle w:val="afa"/>
              <w:snapToGrid w:val="0"/>
              <w:jc w:val="both"/>
              <w:rPr>
                <w:rFonts w:ascii="Times New Roman" w:hAnsi="Times New Roman"/>
                <w:b/>
                <w:bCs/>
                <w:sz w:val="26"/>
                <w:szCs w:val="26"/>
              </w:rPr>
            </w:pPr>
            <w:r w:rsidRPr="00CA750C">
              <w:rPr>
                <w:rFonts w:ascii="Times New Roman" w:hAnsi="Times New Roman"/>
                <w:b/>
                <w:bCs/>
                <w:sz w:val="26"/>
                <w:szCs w:val="26"/>
              </w:rPr>
              <w:t>Наименование мероприятия</w:t>
            </w:r>
          </w:p>
        </w:tc>
      </w:tr>
      <w:tr w:rsidR="00440F67" w:rsidRPr="00CA750C" w:rsidTr="000A2DA6">
        <w:tc>
          <w:tcPr>
            <w:tcW w:w="9641" w:type="dxa"/>
            <w:gridSpan w:val="2"/>
          </w:tcPr>
          <w:p w:rsidR="00440F67" w:rsidRPr="00CA750C" w:rsidRDefault="00440F67" w:rsidP="00CA750C">
            <w:pPr>
              <w:snapToGrid w:val="0"/>
              <w:jc w:val="both"/>
              <w:rPr>
                <w:b/>
                <w:bCs/>
                <w:i/>
                <w:iCs/>
                <w:sz w:val="26"/>
                <w:szCs w:val="26"/>
              </w:rPr>
            </w:pPr>
            <w:r w:rsidRPr="00CA750C">
              <w:rPr>
                <w:b/>
                <w:bCs/>
                <w:i/>
                <w:iCs/>
                <w:sz w:val="26"/>
                <w:szCs w:val="26"/>
              </w:rPr>
              <w:t>Атмосферный воздух</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1</w:t>
            </w:r>
          </w:p>
        </w:tc>
        <w:tc>
          <w:tcPr>
            <w:tcW w:w="8726" w:type="dxa"/>
          </w:tcPr>
          <w:p w:rsidR="00440F67" w:rsidRPr="00CA750C" w:rsidRDefault="00440F67" w:rsidP="00CA750C">
            <w:pPr>
              <w:snapToGrid w:val="0"/>
              <w:jc w:val="both"/>
              <w:rPr>
                <w:sz w:val="26"/>
                <w:szCs w:val="26"/>
              </w:rPr>
            </w:pPr>
            <w:r w:rsidRPr="00CA750C">
              <w:rPr>
                <w:sz w:val="26"/>
                <w:szCs w:val="26"/>
              </w:rPr>
              <w:t>Произведение расчетов проектов СЗЗ предприятий и введение СЗЗ в действие, вид деятельности и класс опасности предприятий должны соответствовать заявленным требованиям.</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2</w:t>
            </w:r>
          </w:p>
        </w:tc>
        <w:tc>
          <w:tcPr>
            <w:tcW w:w="8726" w:type="dxa"/>
          </w:tcPr>
          <w:p w:rsidR="00440F67" w:rsidRPr="00CA750C" w:rsidRDefault="00440F67" w:rsidP="00CA750C">
            <w:pPr>
              <w:snapToGrid w:val="0"/>
              <w:jc w:val="both"/>
              <w:rPr>
                <w:sz w:val="26"/>
                <w:szCs w:val="26"/>
              </w:rPr>
            </w:pPr>
            <w:r w:rsidRPr="00CA750C">
              <w:rPr>
                <w:sz w:val="26"/>
                <w:szCs w:val="26"/>
              </w:rPr>
              <w:t>Организация выбросов загрязняющих веществ в атмосферу и 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3</w:t>
            </w:r>
          </w:p>
        </w:tc>
        <w:tc>
          <w:tcPr>
            <w:tcW w:w="8726" w:type="dxa"/>
          </w:tcPr>
          <w:p w:rsidR="00440F67" w:rsidRPr="00CA750C" w:rsidRDefault="00440F67" w:rsidP="00CA750C">
            <w:pPr>
              <w:snapToGrid w:val="0"/>
              <w:jc w:val="both"/>
              <w:rPr>
                <w:sz w:val="26"/>
                <w:szCs w:val="26"/>
              </w:rPr>
            </w:pPr>
            <w:r w:rsidRPr="00CA750C">
              <w:rPr>
                <w:sz w:val="26"/>
                <w:szCs w:val="26"/>
              </w:rPr>
              <w:t>Осуществление перевода автотранспорта на газовое топливо, с применением каталитических фильтров.</w:t>
            </w:r>
          </w:p>
        </w:tc>
      </w:tr>
      <w:tr w:rsidR="00440F67" w:rsidRPr="00CA750C" w:rsidTr="000A2DA6">
        <w:tc>
          <w:tcPr>
            <w:tcW w:w="9641" w:type="dxa"/>
            <w:gridSpan w:val="2"/>
          </w:tcPr>
          <w:p w:rsidR="00440F67" w:rsidRPr="00CA750C" w:rsidRDefault="00440F67" w:rsidP="00CA750C">
            <w:pPr>
              <w:snapToGrid w:val="0"/>
              <w:jc w:val="both"/>
              <w:rPr>
                <w:b/>
                <w:bCs/>
                <w:i/>
                <w:iCs/>
                <w:sz w:val="26"/>
                <w:szCs w:val="26"/>
              </w:rPr>
            </w:pPr>
            <w:r w:rsidRPr="00CA750C">
              <w:rPr>
                <w:b/>
                <w:bCs/>
                <w:i/>
                <w:iCs/>
                <w:sz w:val="26"/>
                <w:szCs w:val="26"/>
              </w:rPr>
              <w:t>Поверхностные воды</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4</w:t>
            </w:r>
          </w:p>
        </w:tc>
        <w:tc>
          <w:tcPr>
            <w:tcW w:w="8726" w:type="dxa"/>
          </w:tcPr>
          <w:p w:rsidR="00440F67" w:rsidRPr="00CA750C" w:rsidRDefault="00440F67" w:rsidP="00CA750C">
            <w:pPr>
              <w:snapToGrid w:val="0"/>
              <w:jc w:val="both"/>
              <w:rPr>
                <w:sz w:val="26"/>
                <w:szCs w:val="26"/>
              </w:rPr>
            </w:pPr>
            <w:r w:rsidRPr="00CA750C">
              <w:rPr>
                <w:sz w:val="26"/>
                <w:szCs w:val="26"/>
              </w:rPr>
              <w:t xml:space="preserve">Строительство современных очистных сооружений; строительство централизованной системы водоотведения </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5</w:t>
            </w:r>
          </w:p>
        </w:tc>
        <w:tc>
          <w:tcPr>
            <w:tcW w:w="8726" w:type="dxa"/>
          </w:tcPr>
          <w:p w:rsidR="00440F67" w:rsidRPr="00CA750C" w:rsidRDefault="00440F67" w:rsidP="00CA750C">
            <w:pPr>
              <w:snapToGrid w:val="0"/>
              <w:jc w:val="both"/>
              <w:rPr>
                <w:sz w:val="26"/>
                <w:szCs w:val="26"/>
              </w:rPr>
            </w:pPr>
            <w:r w:rsidRPr="00CA750C">
              <w:rPr>
                <w:sz w:val="26"/>
                <w:szCs w:val="26"/>
              </w:rPr>
              <w:t>Обеспечение сбора и очистки поверхностных стоков с территории жилой и промышленной застройки в населенных пунктах, в первую очередь на предприятиях по переработке сельскохозяйственной продукции</w:t>
            </w:r>
          </w:p>
        </w:tc>
      </w:tr>
      <w:tr w:rsidR="00440F67" w:rsidRPr="00CA750C" w:rsidTr="000A2DA6">
        <w:tc>
          <w:tcPr>
            <w:tcW w:w="9641" w:type="dxa"/>
            <w:gridSpan w:val="2"/>
          </w:tcPr>
          <w:p w:rsidR="00440F67" w:rsidRPr="00CA750C" w:rsidRDefault="00440F67" w:rsidP="00CA750C">
            <w:pPr>
              <w:snapToGrid w:val="0"/>
              <w:jc w:val="both"/>
              <w:rPr>
                <w:b/>
                <w:bCs/>
                <w:i/>
                <w:iCs/>
                <w:color w:val="000000"/>
                <w:sz w:val="26"/>
                <w:szCs w:val="26"/>
                <w:lang w:eastAsia="en-US" w:bidi="en-US"/>
              </w:rPr>
            </w:pPr>
            <w:r w:rsidRPr="00CA750C">
              <w:rPr>
                <w:b/>
                <w:bCs/>
                <w:i/>
                <w:iCs/>
                <w:color w:val="000000"/>
                <w:sz w:val="26"/>
                <w:szCs w:val="26"/>
                <w:lang w:eastAsia="en-US" w:bidi="en-US"/>
              </w:rPr>
              <w:t>Подземные воды</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6</w:t>
            </w:r>
          </w:p>
        </w:tc>
        <w:tc>
          <w:tcPr>
            <w:tcW w:w="8726" w:type="dxa"/>
          </w:tcPr>
          <w:p w:rsidR="00440F67" w:rsidRPr="00CA750C" w:rsidRDefault="00440F67" w:rsidP="00CA750C">
            <w:pPr>
              <w:snapToGrid w:val="0"/>
              <w:jc w:val="both"/>
              <w:rPr>
                <w:sz w:val="26"/>
                <w:szCs w:val="26"/>
              </w:rPr>
            </w:pPr>
            <w:r w:rsidRPr="00CA750C">
              <w:rPr>
                <w:sz w:val="26"/>
                <w:szCs w:val="26"/>
              </w:rPr>
              <w:t>Ликвидация непригодных к дальнейшей эксплуатации скважин, наличие зон санитарной охраны на действующих водозаборах</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7</w:t>
            </w:r>
          </w:p>
        </w:tc>
        <w:tc>
          <w:tcPr>
            <w:tcW w:w="8726" w:type="dxa"/>
          </w:tcPr>
          <w:p w:rsidR="00440F67" w:rsidRPr="00CA750C" w:rsidRDefault="00440F67" w:rsidP="00CA750C">
            <w:pPr>
              <w:snapToGrid w:val="0"/>
              <w:jc w:val="both"/>
              <w:rPr>
                <w:sz w:val="26"/>
                <w:szCs w:val="26"/>
              </w:rPr>
            </w:pPr>
            <w:r w:rsidRPr="00CA750C">
              <w:rPr>
                <w:sz w:val="26"/>
                <w:szCs w:val="26"/>
              </w:rPr>
              <w:t xml:space="preserve">Проведение систем учета и контроля над потреблением питьевой воды; </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8</w:t>
            </w:r>
          </w:p>
        </w:tc>
        <w:tc>
          <w:tcPr>
            <w:tcW w:w="8726" w:type="dxa"/>
          </w:tcPr>
          <w:p w:rsidR="00440F67" w:rsidRPr="00CA750C" w:rsidRDefault="00440F67" w:rsidP="00CA750C">
            <w:pPr>
              <w:snapToGrid w:val="0"/>
              <w:jc w:val="both"/>
              <w:rPr>
                <w:sz w:val="26"/>
                <w:szCs w:val="26"/>
              </w:rPr>
            </w:pPr>
            <w:r w:rsidRPr="00CA750C">
              <w:rPr>
                <w:sz w:val="26"/>
                <w:szCs w:val="26"/>
              </w:rPr>
              <w:t>Изучение качества подземных вод и гидродинамического режима на водозаборах и в зонах их влияния;</w:t>
            </w:r>
          </w:p>
        </w:tc>
      </w:tr>
      <w:tr w:rsidR="00440F67" w:rsidRPr="00CA750C" w:rsidTr="000A2DA6">
        <w:tc>
          <w:tcPr>
            <w:tcW w:w="915" w:type="dxa"/>
          </w:tcPr>
          <w:p w:rsidR="00440F67" w:rsidRPr="00CA750C" w:rsidRDefault="00440F67" w:rsidP="00CA750C">
            <w:pPr>
              <w:pStyle w:val="afa"/>
              <w:snapToGrid w:val="0"/>
              <w:jc w:val="both"/>
              <w:rPr>
                <w:rFonts w:ascii="Times New Roman" w:hAnsi="Times New Roman"/>
                <w:sz w:val="26"/>
                <w:szCs w:val="26"/>
              </w:rPr>
            </w:pPr>
            <w:r w:rsidRPr="00CA750C">
              <w:rPr>
                <w:rFonts w:ascii="Times New Roman" w:hAnsi="Times New Roman"/>
                <w:sz w:val="26"/>
                <w:szCs w:val="26"/>
              </w:rPr>
              <w:t>9</w:t>
            </w:r>
          </w:p>
        </w:tc>
        <w:tc>
          <w:tcPr>
            <w:tcW w:w="8726" w:type="dxa"/>
          </w:tcPr>
          <w:p w:rsidR="00440F67" w:rsidRPr="00CA750C" w:rsidRDefault="00440F67" w:rsidP="00CA750C">
            <w:pPr>
              <w:snapToGrid w:val="0"/>
              <w:jc w:val="both"/>
              <w:rPr>
                <w:sz w:val="26"/>
                <w:szCs w:val="26"/>
              </w:rPr>
            </w:pPr>
            <w:r w:rsidRPr="00CA750C">
              <w:rPr>
                <w:sz w:val="26"/>
                <w:szCs w:val="26"/>
              </w:rPr>
              <w:t xml:space="preserve">Обеспечение качества питьевой воды, подаваемой населению, путем внедрения средств очистки. </w:t>
            </w:r>
          </w:p>
        </w:tc>
      </w:tr>
      <w:tr w:rsidR="000A2DA6" w:rsidRPr="00CA750C" w:rsidTr="000A2DA6">
        <w:tc>
          <w:tcPr>
            <w:tcW w:w="915" w:type="dxa"/>
          </w:tcPr>
          <w:p w:rsidR="000A2DA6" w:rsidRPr="00CA750C" w:rsidRDefault="00846687" w:rsidP="00CA750C">
            <w:pPr>
              <w:pStyle w:val="afa"/>
              <w:snapToGrid w:val="0"/>
              <w:jc w:val="both"/>
              <w:rPr>
                <w:rFonts w:ascii="Times New Roman" w:hAnsi="Times New Roman"/>
                <w:sz w:val="26"/>
                <w:szCs w:val="26"/>
              </w:rPr>
            </w:pPr>
            <w:r w:rsidRPr="00CA750C">
              <w:rPr>
                <w:rFonts w:ascii="Times New Roman" w:hAnsi="Times New Roman"/>
                <w:sz w:val="26"/>
                <w:szCs w:val="26"/>
              </w:rPr>
              <w:t>10</w:t>
            </w:r>
          </w:p>
        </w:tc>
        <w:tc>
          <w:tcPr>
            <w:tcW w:w="8726" w:type="dxa"/>
          </w:tcPr>
          <w:p w:rsidR="000A2DA6" w:rsidRPr="00CA750C" w:rsidRDefault="00846687" w:rsidP="00CA750C">
            <w:pPr>
              <w:snapToGrid w:val="0"/>
              <w:jc w:val="both"/>
              <w:rPr>
                <w:sz w:val="26"/>
                <w:szCs w:val="26"/>
              </w:rPr>
            </w:pPr>
            <w:r w:rsidRPr="00CA750C">
              <w:rPr>
                <w:bCs/>
                <w:sz w:val="26"/>
                <w:szCs w:val="26"/>
              </w:rPr>
              <w:t>У</w:t>
            </w:r>
            <w:r w:rsidR="000A2DA6" w:rsidRPr="00CA750C">
              <w:rPr>
                <w:bCs/>
                <w:sz w:val="26"/>
                <w:szCs w:val="26"/>
              </w:rPr>
              <w:t xml:space="preserve">стройство зон санитарной охраны источников водоснабжения, а также </w:t>
            </w:r>
            <w:proofErr w:type="gramStart"/>
            <w:r w:rsidR="000A2DA6" w:rsidRPr="00CA750C">
              <w:rPr>
                <w:bCs/>
                <w:sz w:val="26"/>
                <w:szCs w:val="26"/>
              </w:rPr>
              <w:t>контроль за</w:t>
            </w:r>
            <w:proofErr w:type="gramEnd"/>
            <w:r w:rsidR="000A2DA6" w:rsidRPr="00CA750C">
              <w:rPr>
                <w:bCs/>
                <w:sz w:val="26"/>
                <w:szCs w:val="26"/>
              </w:rPr>
              <w:t xml:space="preserve"> соблюдением установленного режима использования указанных зон</w:t>
            </w:r>
          </w:p>
        </w:tc>
      </w:tr>
      <w:tr w:rsidR="00846687" w:rsidRPr="00CA750C" w:rsidTr="000A2DA6">
        <w:tc>
          <w:tcPr>
            <w:tcW w:w="915" w:type="dxa"/>
          </w:tcPr>
          <w:p w:rsidR="00846687" w:rsidRPr="00CA750C" w:rsidRDefault="00846687" w:rsidP="00CA750C">
            <w:pPr>
              <w:pStyle w:val="afa"/>
              <w:snapToGrid w:val="0"/>
              <w:jc w:val="both"/>
              <w:rPr>
                <w:rFonts w:ascii="Times New Roman" w:hAnsi="Times New Roman"/>
                <w:sz w:val="26"/>
                <w:szCs w:val="26"/>
              </w:rPr>
            </w:pPr>
            <w:r w:rsidRPr="00CA750C">
              <w:rPr>
                <w:rFonts w:ascii="Times New Roman" w:hAnsi="Times New Roman"/>
                <w:sz w:val="26"/>
                <w:szCs w:val="26"/>
              </w:rPr>
              <w:t>11</w:t>
            </w:r>
          </w:p>
        </w:tc>
        <w:tc>
          <w:tcPr>
            <w:tcW w:w="8726" w:type="dxa"/>
          </w:tcPr>
          <w:p w:rsidR="00846687" w:rsidRPr="00CA750C" w:rsidRDefault="00846687" w:rsidP="00CA750C">
            <w:pPr>
              <w:pStyle w:val="a5"/>
              <w:rPr>
                <w:rFonts w:cs="Times New Roman"/>
                <w:bCs/>
                <w:sz w:val="26"/>
                <w:szCs w:val="26"/>
              </w:rPr>
            </w:pPr>
            <w:r w:rsidRPr="00CA750C">
              <w:rPr>
                <w:rFonts w:cs="Times New Roman"/>
                <w:bCs/>
                <w:sz w:val="26"/>
                <w:szCs w:val="26"/>
              </w:rPr>
              <w:t>Предупреждение фильтрации загрязненных вод с поверхности почвы, а также при бурении скважин различного назначения в водоносные горизонты</w:t>
            </w:r>
            <w:proofErr w:type="gramStart"/>
            <w:r w:rsidRPr="00CA750C">
              <w:rPr>
                <w:rFonts w:cs="Times New Roman"/>
                <w:bCs/>
                <w:sz w:val="26"/>
                <w:szCs w:val="26"/>
              </w:rPr>
              <w:t>;и</w:t>
            </w:r>
            <w:proofErr w:type="gramEnd"/>
            <w:r w:rsidRPr="00CA750C">
              <w:rPr>
                <w:rFonts w:cs="Times New Roman"/>
                <w:bCs/>
                <w:sz w:val="26"/>
                <w:szCs w:val="26"/>
              </w:rPr>
              <w:t xml:space="preserve">спользование водонепроницаемых емкостей для хранения </w:t>
            </w:r>
            <w:r w:rsidRPr="00CA750C">
              <w:rPr>
                <w:rFonts w:cs="Times New Roman"/>
                <w:bCs/>
                <w:sz w:val="26"/>
                <w:szCs w:val="26"/>
              </w:rPr>
              <w:lastRenderedPageBreak/>
              <w:t>сырья, продуктов производства, химических реагентов, отходов промышленных и сельскохозяйственных производств, твердых и жидких бытовых отходов</w:t>
            </w:r>
          </w:p>
        </w:tc>
      </w:tr>
      <w:tr w:rsidR="00846687" w:rsidRPr="00CA750C" w:rsidTr="000A2DA6">
        <w:tc>
          <w:tcPr>
            <w:tcW w:w="915" w:type="dxa"/>
          </w:tcPr>
          <w:p w:rsidR="00846687" w:rsidRPr="00CA750C" w:rsidRDefault="00846687" w:rsidP="00CA750C">
            <w:pPr>
              <w:pStyle w:val="afa"/>
              <w:snapToGrid w:val="0"/>
              <w:jc w:val="both"/>
              <w:rPr>
                <w:rFonts w:ascii="Times New Roman" w:hAnsi="Times New Roman"/>
                <w:sz w:val="26"/>
                <w:szCs w:val="26"/>
              </w:rPr>
            </w:pPr>
            <w:r w:rsidRPr="00CA750C">
              <w:rPr>
                <w:rFonts w:ascii="Times New Roman" w:hAnsi="Times New Roman"/>
                <w:sz w:val="26"/>
                <w:szCs w:val="26"/>
              </w:rPr>
              <w:lastRenderedPageBreak/>
              <w:t>12</w:t>
            </w:r>
          </w:p>
        </w:tc>
        <w:tc>
          <w:tcPr>
            <w:tcW w:w="8726" w:type="dxa"/>
          </w:tcPr>
          <w:p w:rsidR="00846687" w:rsidRPr="00CA750C" w:rsidRDefault="00846687" w:rsidP="00CA750C">
            <w:pPr>
              <w:pStyle w:val="a5"/>
              <w:rPr>
                <w:rFonts w:cs="Times New Roman"/>
                <w:bCs/>
                <w:sz w:val="26"/>
                <w:szCs w:val="26"/>
              </w:rPr>
            </w:pPr>
            <w:r w:rsidRPr="00CA750C">
              <w:rPr>
                <w:rFonts w:cs="Times New Roman"/>
                <w:bCs/>
                <w:sz w:val="26"/>
                <w:szCs w:val="26"/>
              </w:rPr>
              <w:t>Выявление скважин, не пригодных к эксплуатации или использование которых прекращено, оборудование их регулирующими устройствами, консервация или ликвидация; обязательная герметизацию оголовка всех эксплуатируемых и резервных  скважин;</w:t>
            </w:r>
          </w:p>
        </w:tc>
      </w:tr>
      <w:tr w:rsidR="00440F67" w:rsidRPr="00CA750C" w:rsidTr="000A2DA6">
        <w:tc>
          <w:tcPr>
            <w:tcW w:w="9641" w:type="dxa"/>
            <w:gridSpan w:val="2"/>
          </w:tcPr>
          <w:p w:rsidR="00440F67" w:rsidRPr="00CA750C" w:rsidRDefault="00440F67" w:rsidP="00CA750C">
            <w:pPr>
              <w:snapToGrid w:val="0"/>
              <w:jc w:val="both"/>
              <w:rPr>
                <w:b/>
                <w:bCs/>
                <w:i/>
                <w:iCs/>
                <w:color w:val="000000"/>
                <w:sz w:val="26"/>
                <w:szCs w:val="26"/>
                <w:lang w:eastAsia="en-US" w:bidi="en-US"/>
              </w:rPr>
            </w:pPr>
            <w:r w:rsidRPr="00CA750C">
              <w:rPr>
                <w:b/>
                <w:bCs/>
                <w:i/>
                <w:iCs/>
                <w:color w:val="000000"/>
                <w:sz w:val="26"/>
                <w:szCs w:val="26"/>
                <w:lang w:eastAsia="en-US" w:bidi="en-US"/>
              </w:rPr>
              <w:t>Почвы</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3</w:t>
            </w:r>
          </w:p>
        </w:tc>
        <w:tc>
          <w:tcPr>
            <w:tcW w:w="8726" w:type="dxa"/>
          </w:tcPr>
          <w:p w:rsidR="00440F67" w:rsidRPr="00CA750C" w:rsidRDefault="00440F67" w:rsidP="00CA750C">
            <w:pPr>
              <w:snapToGrid w:val="0"/>
              <w:jc w:val="both"/>
              <w:rPr>
                <w:sz w:val="26"/>
                <w:szCs w:val="26"/>
              </w:rPr>
            </w:pPr>
            <w:r w:rsidRPr="00CA750C">
              <w:rPr>
                <w:sz w:val="26"/>
                <w:szCs w:val="26"/>
              </w:rPr>
              <w:t>Создание вдоль автомобильных дорог лесных полезащитных полос;</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4</w:t>
            </w:r>
          </w:p>
        </w:tc>
        <w:tc>
          <w:tcPr>
            <w:tcW w:w="8726" w:type="dxa"/>
          </w:tcPr>
          <w:p w:rsidR="00440F67" w:rsidRPr="00CA750C" w:rsidRDefault="00440F67" w:rsidP="00CA750C">
            <w:pPr>
              <w:snapToGrid w:val="0"/>
              <w:jc w:val="both"/>
              <w:rPr>
                <w:sz w:val="26"/>
                <w:szCs w:val="26"/>
              </w:rPr>
            </w:pPr>
            <w:r w:rsidRPr="00CA750C">
              <w:rPr>
                <w:sz w:val="26"/>
                <w:szCs w:val="26"/>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5</w:t>
            </w:r>
          </w:p>
        </w:tc>
        <w:tc>
          <w:tcPr>
            <w:tcW w:w="8726" w:type="dxa"/>
          </w:tcPr>
          <w:p w:rsidR="00440F67" w:rsidRPr="00CA750C" w:rsidRDefault="00440F67" w:rsidP="00CA750C">
            <w:pPr>
              <w:snapToGrid w:val="0"/>
              <w:jc w:val="both"/>
              <w:rPr>
                <w:sz w:val="26"/>
                <w:szCs w:val="26"/>
              </w:rPr>
            </w:pPr>
            <w:r w:rsidRPr="00CA750C">
              <w:rPr>
                <w:sz w:val="26"/>
                <w:szCs w:val="26"/>
              </w:rPr>
              <w:t>Принятие мер по сохранению плодородия почв, посредством защиты их от эрозии, на основе агрофитомелиоративных приемов и биоинженерных сооружений</w:t>
            </w:r>
          </w:p>
        </w:tc>
      </w:tr>
      <w:tr w:rsidR="00440F67" w:rsidRPr="00CA750C" w:rsidTr="000A2DA6">
        <w:tc>
          <w:tcPr>
            <w:tcW w:w="9641" w:type="dxa"/>
            <w:gridSpan w:val="2"/>
          </w:tcPr>
          <w:p w:rsidR="00440F67" w:rsidRPr="00CA750C" w:rsidRDefault="00440F67" w:rsidP="00CA750C">
            <w:pPr>
              <w:snapToGrid w:val="0"/>
              <w:jc w:val="both"/>
              <w:rPr>
                <w:b/>
                <w:bCs/>
                <w:i/>
                <w:iCs/>
                <w:sz w:val="26"/>
                <w:szCs w:val="26"/>
              </w:rPr>
            </w:pPr>
            <w:r w:rsidRPr="00CA750C">
              <w:rPr>
                <w:b/>
                <w:bCs/>
                <w:i/>
                <w:iCs/>
                <w:sz w:val="26"/>
                <w:szCs w:val="26"/>
              </w:rPr>
              <w:t>Обращение с отходами</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6</w:t>
            </w:r>
          </w:p>
        </w:tc>
        <w:tc>
          <w:tcPr>
            <w:tcW w:w="8726" w:type="dxa"/>
          </w:tcPr>
          <w:p w:rsidR="00440F67" w:rsidRPr="00CA750C" w:rsidRDefault="00440F67" w:rsidP="00CA750C">
            <w:pPr>
              <w:snapToGrid w:val="0"/>
              <w:jc w:val="both"/>
              <w:rPr>
                <w:sz w:val="26"/>
                <w:szCs w:val="26"/>
              </w:rPr>
            </w:pPr>
            <w:r w:rsidRPr="00CA750C">
              <w:rPr>
                <w:sz w:val="26"/>
                <w:szCs w:val="26"/>
              </w:rPr>
              <w:t>Утилизация транспортных отходов</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7</w:t>
            </w:r>
          </w:p>
        </w:tc>
        <w:tc>
          <w:tcPr>
            <w:tcW w:w="8726" w:type="dxa"/>
          </w:tcPr>
          <w:p w:rsidR="00440F67" w:rsidRPr="00CA750C" w:rsidRDefault="00440F67" w:rsidP="00CA750C">
            <w:pPr>
              <w:snapToGrid w:val="0"/>
              <w:jc w:val="both"/>
              <w:rPr>
                <w:sz w:val="26"/>
                <w:szCs w:val="26"/>
              </w:rPr>
            </w:pPr>
            <w:r w:rsidRPr="00CA750C">
              <w:rPr>
                <w:sz w:val="26"/>
                <w:szCs w:val="26"/>
              </w:rPr>
              <w:t>Утилизация производственных отходов</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8</w:t>
            </w:r>
          </w:p>
        </w:tc>
        <w:tc>
          <w:tcPr>
            <w:tcW w:w="8726" w:type="dxa"/>
          </w:tcPr>
          <w:p w:rsidR="00440F67" w:rsidRPr="00CA750C" w:rsidRDefault="00440F67" w:rsidP="00CA750C">
            <w:pPr>
              <w:snapToGrid w:val="0"/>
              <w:jc w:val="both"/>
              <w:rPr>
                <w:sz w:val="26"/>
                <w:szCs w:val="26"/>
              </w:rPr>
            </w:pPr>
            <w:r w:rsidRPr="00CA750C">
              <w:rPr>
                <w:sz w:val="26"/>
                <w:szCs w:val="26"/>
              </w:rPr>
              <w:t>Разработка генеральной схемы санитарной очистки на территории поселения</w:t>
            </w:r>
          </w:p>
        </w:tc>
      </w:tr>
      <w:tr w:rsidR="00440F67" w:rsidRPr="00CA750C" w:rsidTr="000A2DA6">
        <w:tc>
          <w:tcPr>
            <w:tcW w:w="915" w:type="dxa"/>
          </w:tcPr>
          <w:p w:rsidR="00440F67" w:rsidRPr="00CA750C" w:rsidRDefault="00440F67" w:rsidP="0060413E">
            <w:pPr>
              <w:pStyle w:val="afa"/>
              <w:snapToGrid w:val="0"/>
              <w:jc w:val="both"/>
              <w:rPr>
                <w:rFonts w:ascii="Times New Roman" w:hAnsi="Times New Roman"/>
                <w:sz w:val="26"/>
                <w:szCs w:val="26"/>
              </w:rPr>
            </w:pPr>
            <w:r w:rsidRPr="00CA750C">
              <w:rPr>
                <w:rFonts w:ascii="Times New Roman" w:hAnsi="Times New Roman"/>
                <w:sz w:val="26"/>
                <w:szCs w:val="26"/>
              </w:rPr>
              <w:t>1</w:t>
            </w:r>
            <w:r w:rsidR="0060413E">
              <w:rPr>
                <w:rFonts w:ascii="Times New Roman" w:hAnsi="Times New Roman"/>
                <w:sz w:val="26"/>
                <w:szCs w:val="26"/>
              </w:rPr>
              <w:t>9</w:t>
            </w:r>
          </w:p>
        </w:tc>
        <w:tc>
          <w:tcPr>
            <w:tcW w:w="8726" w:type="dxa"/>
          </w:tcPr>
          <w:p w:rsidR="00440F67" w:rsidRPr="00CA750C" w:rsidRDefault="00440F67" w:rsidP="00CA750C">
            <w:pPr>
              <w:snapToGrid w:val="0"/>
              <w:jc w:val="both"/>
              <w:rPr>
                <w:sz w:val="26"/>
                <w:szCs w:val="26"/>
              </w:rPr>
            </w:pPr>
            <w:r w:rsidRPr="00CA750C">
              <w:rPr>
                <w:sz w:val="26"/>
                <w:szCs w:val="26"/>
              </w:rPr>
              <w:t>Внедрение комплексной механизации санитарной очистки поселения;</w:t>
            </w:r>
          </w:p>
        </w:tc>
      </w:tr>
      <w:tr w:rsidR="00440F67" w:rsidRPr="00CA750C" w:rsidTr="000A2DA6">
        <w:tc>
          <w:tcPr>
            <w:tcW w:w="915" w:type="dxa"/>
          </w:tcPr>
          <w:p w:rsidR="00440F67" w:rsidRPr="00CA750C" w:rsidRDefault="0060413E" w:rsidP="0060413E">
            <w:pPr>
              <w:pStyle w:val="afa"/>
              <w:snapToGrid w:val="0"/>
              <w:jc w:val="both"/>
              <w:rPr>
                <w:rFonts w:ascii="Times New Roman" w:hAnsi="Times New Roman"/>
                <w:sz w:val="26"/>
                <w:szCs w:val="26"/>
              </w:rPr>
            </w:pPr>
            <w:r>
              <w:rPr>
                <w:rFonts w:ascii="Times New Roman" w:hAnsi="Times New Roman"/>
                <w:sz w:val="26"/>
                <w:szCs w:val="26"/>
              </w:rPr>
              <w:t>20</w:t>
            </w:r>
          </w:p>
        </w:tc>
        <w:tc>
          <w:tcPr>
            <w:tcW w:w="8726" w:type="dxa"/>
          </w:tcPr>
          <w:p w:rsidR="00440F67" w:rsidRPr="00CA750C" w:rsidRDefault="00440F67" w:rsidP="00CA750C">
            <w:pPr>
              <w:snapToGrid w:val="0"/>
              <w:jc w:val="both"/>
              <w:rPr>
                <w:sz w:val="26"/>
                <w:szCs w:val="26"/>
              </w:rPr>
            </w:pPr>
            <w:r w:rsidRPr="00CA750C">
              <w:rPr>
                <w:sz w:val="26"/>
                <w:szCs w:val="26"/>
              </w:rPr>
              <w:t>Организация селективного сбора отходов в жилых образованиях в сменные контейнеры</w:t>
            </w:r>
          </w:p>
        </w:tc>
      </w:tr>
      <w:tr w:rsidR="00440F67" w:rsidRPr="00CA750C" w:rsidTr="000A2DA6">
        <w:tc>
          <w:tcPr>
            <w:tcW w:w="915" w:type="dxa"/>
          </w:tcPr>
          <w:p w:rsidR="00440F67" w:rsidRPr="00CA750C" w:rsidRDefault="0060413E" w:rsidP="00CA750C">
            <w:pPr>
              <w:pStyle w:val="afa"/>
              <w:snapToGrid w:val="0"/>
              <w:jc w:val="both"/>
              <w:rPr>
                <w:rFonts w:ascii="Times New Roman" w:hAnsi="Times New Roman"/>
                <w:sz w:val="26"/>
                <w:szCs w:val="26"/>
              </w:rPr>
            </w:pPr>
            <w:r>
              <w:rPr>
                <w:rFonts w:ascii="Times New Roman" w:hAnsi="Times New Roman"/>
                <w:sz w:val="26"/>
                <w:szCs w:val="26"/>
              </w:rPr>
              <w:t>21</w:t>
            </w:r>
          </w:p>
        </w:tc>
        <w:tc>
          <w:tcPr>
            <w:tcW w:w="8726" w:type="dxa"/>
          </w:tcPr>
          <w:p w:rsidR="00440F67" w:rsidRPr="00CA750C" w:rsidRDefault="00440F67" w:rsidP="00CA750C">
            <w:pPr>
              <w:snapToGrid w:val="0"/>
              <w:jc w:val="both"/>
              <w:rPr>
                <w:sz w:val="26"/>
                <w:szCs w:val="26"/>
              </w:rPr>
            </w:pPr>
            <w:r w:rsidRPr="00CA750C">
              <w:rPr>
                <w:sz w:val="26"/>
                <w:szCs w:val="26"/>
              </w:rPr>
              <w:t>Заключение договоров на сдачу вторичного сырья на дальнейшую переработку за пределами населенного пункта</w:t>
            </w:r>
          </w:p>
        </w:tc>
      </w:tr>
      <w:tr w:rsidR="00440F67" w:rsidRPr="00CA750C" w:rsidTr="000A2DA6">
        <w:tc>
          <w:tcPr>
            <w:tcW w:w="9641" w:type="dxa"/>
            <w:gridSpan w:val="2"/>
          </w:tcPr>
          <w:p w:rsidR="00440F67" w:rsidRPr="00CA750C" w:rsidRDefault="00440F67" w:rsidP="00CA750C">
            <w:pPr>
              <w:snapToGrid w:val="0"/>
              <w:jc w:val="both"/>
              <w:rPr>
                <w:b/>
                <w:bCs/>
                <w:i/>
                <w:iCs/>
                <w:sz w:val="26"/>
                <w:szCs w:val="26"/>
              </w:rPr>
            </w:pPr>
            <w:r w:rsidRPr="00CA750C">
              <w:rPr>
                <w:b/>
                <w:bCs/>
                <w:i/>
                <w:iCs/>
                <w:sz w:val="26"/>
                <w:szCs w:val="26"/>
              </w:rPr>
              <w:t>Растительность и животный мир</w:t>
            </w:r>
          </w:p>
        </w:tc>
      </w:tr>
      <w:tr w:rsidR="00440F67" w:rsidRPr="00CA750C" w:rsidTr="000A2DA6">
        <w:tc>
          <w:tcPr>
            <w:tcW w:w="915" w:type="dxa"/>
          </w:tcPr>
          <w:p w:rsidR="00440F67" w:rsidRPr="00CA750C" w:rsidRDefault="0060413E" w:rsidP="00CA750C">
            <w:pPr>
              <w:pStyle w:val="afa"/>
              <w:snapToGrid w:val="0"/>
              <w:jc w:val="both"/>
              <w:rPr>
                <w:rFonts w:ascii="Times New Roman" w:hAnsi="Times New Roman"/>
                <w:sz w:val="26"/>
                <w:szCs w:val="26"/>
              </w:rPr>
            </w:pPr>
            <w:r>
              <w:rPr>
                <w:rFonts w:ascii="Times New Roman" w:hAnsi="Times New Roman"/>
                <w:sz w:val="26"/>
                <w:szCs w:val="26"/>
              </w:rPr>
              <w:t>22</w:t>
            </w:r>
          </w:p>
        </w:tc>
        <w:tc>
          <w:tcPr>
            <w:tcW w:w="8726" w:type="dxa"/>
          </w:tcPr>
          <w:p w:rsidR="00440F67" w:rsidRPr="00CA750C" w:rsidRDefault="00440F67" w:rsidP="00CA750C">
            <w:pPr>
              <w:snapToGrid w:val="0"/>
              <w:jc w:val="both"/>
              <w:rPr>
                <w:sz w:val="26"/>
                <w:szCs w:val="26"/>
              </w:rPr>
            </w:pPr>
            <w:r w:rsidRPr="00CA750C">
              <w:rPr>
                <w:sz w:val="26"/>
                <w:szCs w:val="26"/>
              </w:rPr>
              <w:t>Максимальное сохранение участков защитных лесных насаждений</w:t>
            </w:r>
          </w:p>
        </w:tc>
      </w:tr>
    </w:tbl>
    <w:p w:rsidR="00440F67" w:rsidRPr="00856750" w:rsidRDefault="00440F67" w:rsidP="00856750">
      <w:pPr>
        <w:jc w:val="both"/>
        <w:rPr>
          <w:sz w:val="26"/>
          <w:szCs w:val="26"/>
        </w:rPr>
      </w:pPr>
    </w:p>
    <w:p w:rsidR="00440F67" w:rsidRDefault="00440F67" w:rsidP="00856750">
      <w:pPr>
        <w:jc w:val="both"/>
        <w:rPr>
          <w:sz w:val="26"/>
          <w:szCs w:val="26"/>
        </w:rPr>
      </w:pPr>
      <w:r w:rsidRPr="00856750">
        <w:rPr>
          <w:sz w:val="26"/>
          <w:szCs w:val="26"/>
        </w:rPr>
        <w:tab/>
        <w:t>Мероприятия по охране окружающей среды должны проводиться на протяжении всех проектных этапов генерального плана</w:t>
      </w:r>
    </w:p>
    <w:p w:rsidR="00701665" w:rsidRPr="00856750" w:rsidRDefault="00701665" w:rsidP="00856750">
      <w:pPr>
        <w:jc w:val="both"/>
        <w:rPr>
          <w:sz w:val="26"/>
          <w:szCs w:val="26"/>
        </w:rPr>
      </w:pPr>
    </w:p>
    <w:p w:rsidR="00D15C01" w:rsidRPr="008D7463" w:rsidRDefault="00D15C01" w:rsidP="00C15B63">
      <w:pPr>
        <w:pStyle w:val="10"/>
        <w:spacing w:line="276" w:lineRule="auto"/>
        <w:jc w:val="center"/>
        <w:rPr>
          <w:b/>
          <w:i/>
          <w:sz w:val="26"/>
          <w:szCs w:val="26"/>
        </w:rPr>
      </w:pPr>
      <w:bookmarkStart w:id="49" w:name="_Toc53745525"/>
      <w:bookmarkStart w:id="50" w:name="_Toc57889820"/>
      <w:bookmarkStart w:id="51" w:name="_Toc90287718"/>
      <w:bookmarkStart w:id="52" w:name="_Toc109232366"/>
      <w:r w:rsidRPr="008D7463">
        <w:rPr>
          <w:b/>
          <w:sz w:val="26"/>
          <w:szCs w:val="26"/>
        </w:rPr>
        <w:t xml:space="preserve">IV. </w:t>
      </w:r>
      <w:proofErr w:type="gramStart"/>
      <w:r w:rsidRPr="008D7463">
        <w:rPr>
          <w:b/>
          <w:sz w:val="26"/>
          <w:szCs w:val="26"/>
        </w:rPr>
        <w:t xml:space="preserve">Утвержденные документами территориального планирования РФ,  документами территориального планирования </w:t>
      </w:r>
      <w:r>
        <w:rPr>
          <w:b/>
          <w:sz w:val="26"/>
          <w:szCs w:val="26"/>
        </w:rPr>
        <w:t xml:space="preserve"> двух и более </w:t>
      </w:r>
      <w:r w:rsidRPr="008D7463">
        <w:rPr>
          <w:b/>
          <w:sz w:val="26"/>
          <w:szCs w:val="26"/>
        </w:rPr>
        <w:t>субъект</w:t>
      </w:r>
      <w:r>
        <w:rPr>
          <w:b/>
          <w:sz w:val="26"/>
          <w:szCs w:val="26"/>
        </w:rPr>
        <w:t>ов</w:t>
      </w:r>
      <w:r w:rsidRPr="008D7463">
        <w:rPr>
          <w:b/>
          <w:sz w:val="26"/>
          <w:szCs w:val="26"/>
        </w:rPr>
        <w:t xml:space="preserve">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w:t>
      </w:r>
      <w:bookmarkEnd w:id="49"/>
      <w:bookmarkEnd w:id="50"/>
      <w:r>
        <w:rPr>
          <w:b/>
          <w:sz w:val="26"/>
          <w:szCs w:val="26"/>
        </w:rPr>
        <w:t xml:space="preserve">й в случае, если </w:t>
      </w:r>
      <w:r w:rsidRPr="001F4B7C">
        <w:rPr>
          <w:b/>
          <w:iCs/>
          <w:sz w:val="26"/>
          <w:szCs w:val="26"/>
        </w:rPr>
        <w:t>установление таких зон требуется в связи с размещением данных объектов, реквизиты указанных документов территориального планирования</w:t>
      </w:r>
      <w:proofErr w:type="gramEnd"/>
      <w:r w:rsidRPr="001F4B7C">
        <w:rPr>
          <w:b/>
          <w:iCs/>
          <w:sz w:val="26"/>
          <w:szCs w:val="26"/>
        </w:rPr>
        <w:t xml:space="preserve">, а также обоснование выбранного варианта размещения данных объектов на основе анализа использования этих территорий, </w:t>
      </w:r>
      <w:r w:rsidRPr="001F4B7C">
        <w:rPr>
          <w:b/>
          <w:iCs/>
          <w:sz w:val="26"/>
          <w:szCs w:val="26"/>
        </w:rPr>
        <w:lastRenderedPageBreak/>
        <w:t>возможных направлений их развития и прогнозируемых ограничений их использования</w:t>
      </w:r>
      <w:bookmarkEnd w:id="51"/>
      <w:bookmarkEnd w:id="52"/>
    </w:p>
    <w:p w:rsidR="00D15C01" w:rsidRDefault="00D15C01" w:rsidP="00D15C01"/>
    <w:p w:rsidR="00D15C01" w:rsidRPr="003E60AE" w:rsidRDefault="00D15C01" w:rsidP="00D15C01">
      <w:pPr>
        <w:spacing w:line="276" w:lineRule="auto"/>
      </w:pPr>
    </w:p>
    <w:p w:rsidR="00D15C01" w:rsidRPr="00C15B63" w:rsidRDefault="00D15C01" w:rsidP="00C15B63">
      <w:pPr>
        <w:pStyle w:val="2"/>
        <w:widowControl w:val="0"/>
        <w:numPr>
          <w:ilvl w:val="1"/>
          <w:numId w:val="0"/>
        </w:numPr>
        <w:tabs>
          <w:tab w:val="num" w:pos="0"/>
        </w:tabs>
        <w:suppressAutoHyphens/>
        <w:ind w:firstLine="709"/>
        <w:jc w:val="center"/>
        <w:rPr>
          <w:rStyle w:val="afb"/>
          <w:rFonts w:ascii="Times New Roman" w:hAnsi="Times New Roman" w:cs="Times New Roman"/>
          <w:b/>
          <w:i w:val="0"/>
          <w:sz w:val="26"/>
          <w:szCs w:val="26"/>
        </w:rPr>
      </w:pPr>
      <w:bookmarkStart w:id="53" w:name="_Toc90287719"/>
      <w:bookmarkStart w:id="54" w:name="_Toc109232367"/>
      <w:r w:rsidRPr="00C15B63">
        <w:rPr>
          <w:rStyle w:val="afb"/>
          <w:rFonts w:ascii="Times New Roman" w:hAnsi="Times New Roman" w:cs="Times New Roman"/>
          <w:b/>
          <w:i w:val="0"/>
          <w:sz w:val="26"/>
          <w:szCs w:val="26"/>
        </w:rPr>
        <w:t>4.1. Планируемые для размещения объекты федерального значения в соответствии с документами территориального планирования Российской Федерации</w:t>
      </w:r>
      <w:bookmarkEnd w:id="53"/>
      <w:r w:rsidR="00E0113E" w:rsidRPr="00C15B63">
        <w:rPr>
          <w:rStyle w:val="afb"/>
          <w:rFonts w:ascii="Times New Roman" w:hAnsi="Times New Roman" w:cs="Times New Roman"/>
          <w:b/>
          <w:i w:val="0"/>
          <w:sz w:val="26"/>
          <w:szCs w:val="26"/>
        </w:rPr>
        <w:t>.</w:t>
      </w:r>
      <w:bookmarkEnd w:id="54"/>
    </w:p>
    <w:p w:rsidR="00D15C01" w:rsidRPr="00B00423" w:rsidRDefault="00D15C01" w:rsidP="00DA6D11">
      <w:pPr>
        <w:pStyle w:val="afe"/>
        <w:spacing w:line="240" w:lineRule="auto"/>
        <w:rPr>
          <w:b/>
          <w:bCs/>
          <w:sz w:val="26"/>
          <w:szCs w:val="26"/>
        </w:rPr>
      </w:pPr>
    </w:p>
    <w:p w:rsidR="00290ED4" w:rsidRPr="00B00423" w:rsidRDefault="00D15C01" w:rsidP="00DA6D11">
      <w:pPr>
        <w:pStyle w:val="aff1"/>
        <w:spacing w:before="0" w:after="0"/>
        <w:ind w:firstLine="709"/>
        <w:rPr>
          <w:sz w:val="26"/>
          <w:szCs w:val="26"/>
        </w:rPr>
      </w:pPr>
      <w:r w:rsidRPr="00B00423">
        <w:rPr>
          <w:sz w:val="26"/>
          <w:szCs w:val="26"/>
        </w:rPr>
        <w:t>В соответствии с</w:t>
      </w:r>
      <w:r w:rsidR="00290ED4" w:rsidRPr="00B00423">
        <w:rPr>
          <w:sz w:val="26"/>
          <w:szCs w:val="26"/>
        </w:rPr>
        <w:t xml:space="preserve">о </w:t>
      </w:r>
      <w:r w:rsidRPr="00B00423">
        <w:rPr>
          <w:sz w:val="26"/>
          <w:szCs w:val="26"/>
        </w:rPr>
        <w:t>Схем</w:t>
      </w:r>
      <w:r w:rsidR="00290ED4" w:rsidRPr="00B00423">
        <w:rPr>
          <w:sz w:val="26"/>
          <w:szCs w:val="26"/>
        </w:rPr>
        <w:t>ой</w:t>
      </w:r>
      <w:r w:rsidRPr="00B00423">
        <w:rPr>
          <w:sz w:val="26"/>
          <w:szCs w:val="26"/>
        </w:rPr>
        <w:t xml:space="preserve"> территориального планирования </w:t>
      </w:r>
      <w:r w:rsidR="00290ED4" w:rsidRPr="00B00423">
        <w:rPr>
          <w:sz w:val="26"/>
          <w:szCs w:val="26"/>
        </w:rPr>
        <w:t xml:space="preserve">Орловской области </w:t>
      </w:r>
      <w:r w:rsidRPr="00B00423">
        <w:rPr>
          <w:sz w:val="26"/>
          <w:szCs w:val="26"/>
        </w:rPr>
        <w:t>Российской Федерации, размещенн</w:t>
      </w:r>
      <w:r w:rsidR="00290ED4" w:rsidRPr="00B00423">
        <w:rPr>
          <w:sz w:val="26"/>
          <w:szCs w:val="26"/>
        </w:rPr>
        <w:t>ой</w:t>
      </w:r>
      <w:r w:rsidRPr="00B00423">
        <w:rPr>
          <w:sz w:val="26"/>
          <w:szCs w:val="26"/>
        </w:rPr>
        <w:t xml:space="preserve"> в Федеральной Государственной информационной системе территориального планирования (ФГИС ТП), на</w:t>
      </w:r>
      <w:r w:rsidR="00B00423" w:rsidRPr="00B00423">
        <w:rPr>
          <w:sz w:val="26"/>
          <w:szCs w:val="26"/>
        </w:rPr>
        <w:t xml:space="preserve"> территории Пенновского сельского поселения </w:t>
      </w:r>
      <w:r w:rsidR="00B00423" w:rsidRPr="00B00423">
        <w:rPr>
          <w:rStyle w:val="afb"/>
          <w:rFonts w:ascii="Times New Roman" w:hAnsi="Times New Roman" w:cs="Times New Roman"/>
          <w:sz w:val="26"/>
          <w:szCs w:val="26"/>
        </w:rPr>
        <w:t>объекты федерального значения</w:t>
      </w:r>
      <w:r w:rsidR="00290ED4" w:rsidRPr="00B00423">
        <w:rPr>
          <w:sz w:val="26"/>
          <w:szCs w:val="26"/>
        </w:rPr>
        <w:t xml:space="preserve"> не предусмотрены.</w:t>
      </w:r>
    </w:p>
    <w:p w:rsidR="00290ED4" w:rsidRPr="00B00423" w:rsidRDefault="00290ED4" w:rsidP="00DA6D11">
      <w:pPr>
        <w:pStyle w:val="aff1"/>
        <w:spacing w:before="0" w:after="0"/>
        <w:ind w:firstLine="709"/>
        <w:rPr>
          <w:sz w:val="26"/>
          <w:szCs w:val="26"/>
        </w:rPr>
      </w:pPr>
    </w:p>
    <w:p w:rsidR="00D15C01" w:rsidRPr="00C15B63" w:rsidRDefault="00D15C01" w:rsidP="00C15B63">
      <w:pPr>
        <w:pStyle w:val="2"/>
        <w:widowControl w:val="0"/>
        <w:numPr>
          <w:ilvl w:val="1"/>
          <w:numId w:val="0"/>
        </w:numPr>
        <w:tabs>
          <w:tab w:val="num" w:pos="0"/>
        </w:tabs>
        <w:suppressAutoHyphens/>
        <w:ind w:firstLine="709"/>
        <w:jc w:val="center"/>
        <w:rPr>
          <w:rStyle w:val="afb"/>
          <w:rFonts w:ascii="Times New Roman" w:hAnsi="Times New Roman" w:cs="Times New Roman"/>
          <w:b/>
          <w:i w:val="0"/>
          <w:sz w:val="26"/>
          <w:szCs w:val="26"/>
        </w:rPr>
      </w:pPr>
      <w:bookmarkStart w:id="55" w:name="_Toc90287720"/>
      <w:bookmarkStart w:id="56" w:name="_Toc109232368"/>
      <w:r w:rsidRPr="00C15B63">
        <w:rPr>
          <w:rStyle w:val="afb"/>
          <w:rFonts w:ascii="Times New Roman" w:hAnsi="Times New Roman" w:cs="Times New Roman"/>
          <w:b/>
          <w:i w:val="0"/>
          <w:sz w:val="26"/>
          <w:szCs w:val="26"/>
        </w:rPr>
        <w:t>4.2. Планируемые для размещения объекты регионального значения в соответствии с документами территориального планирования Орловской области</w:t>
      </w:r>
      <w:bookmarkEnd w:id="55"/>
      <w:bookmarkEnd w:id="56"/>
    </w:p>
    <w:p w:rsidR="00D15C01" w:rsidRPr="00B00423" w:rsidRDefault="00D15C01" w:rsidP="00DA6D11">
      <w:pPr>
        <w:ind w:firstLine="709"/>
        <w:jc w:val="both"/>
        <w:rPr>
          <w:sz w:val="26"/>
          <w:szCs w:val="26"/>
        </w:rPr>
      </w:pPr>
    </w:p>
    <w:p w:rsidR="00B00423" w:rsidRPr="00B00423" w:rsidRDefault="00B00423" w:rsidP="00DA6D11">
      <w:pPr>
        <w:ind w:firstLine="709"/>
        <w:jc w:val="both"/>
        <w:rPr>
          <w:sz w:val="26"/>
          <w:szCs w:val="26"/>
        </w:rPr>
      </w:pPr>
      <w:bookmarkStart w:id="57" w:name="_Toc470256231"/>
      <w:r w:rsidRPr="00B00423">
        <w:rPr>
          <w:sz w:val="26"/>
          <w:szCs w:val="26"/>
        </w:rPr>
        <w:t xml:space="preserve">В соответствии со Схемой территориального планирования Орловской области Российской Федерации, размещенной в Федеральной Государственной информационной системе территориального планирования (ФГИС ТП), на территории </w:t>
      </w:r>
      <w:r w:rsidR="00C15B63">
        <w:rPr>
          <w:sz w:val="26"/>
          <w:szCs w:val="26"/>
        </w:rPr>
        <w:t>П</w:t>
      </w:r>
      <w:r w:rsidRPr="00B00423">
        <w:rPr>
          <w:sz w:val="26"/>
          <w:szCs w:val="26"/>
        </w:rPr>
        <w:t xml:space="preserve">енновского сельского поселения предусмотрены следующие </w:t>
      </w:r>
      <w:r w:rsidRPr="00B00423">
        <w:rPr>
          <w:rStyle w:val="afb"/>
          <w:rFonts w:ascii="Times New Roman" w:hAnsi="Times New Roman" w:cs="Times New Roman"/>
          <w:sz w:val="26"/>
          <w:szCs w:val="26"/>
        </w:rPr>
        <w:t>объекты регионального</w:t>
      </w:r>
      <w:r w:rsidR="00C15B63">
        <w:rPr>
          <w:rStyle w:val="afb"/>
          <w:rFonts w:ascii="Times New Roman" w:hAnsi="Times New Roman" w:cs="Times New Roman"/>
          <w:sz w:val="26"/>
          <w:szCs w:val="26"/>
        </w:rPr>
        <w:t xml:space="preserve"> значения</w:t>
      </w:r>
      <w:r w:rsidRPr="00B00423">
        <w:rPr>
          <w:rStyle w:val="afb"/>
          <w:rFonts w:ascii="Times New Roman" w:hAnsi="Times New Roman" w:cs="Times New Roman"/>
          <w:sz w:val="26"/>
          <w:szCs w:val="26"/>
        </w:rPr>
        <w:t>:</w:t>
      </w:r>
    </w:p>
    <w:p w:rsidR="00290ED4" w:rsidRPr="00C15B63" w:rsidRDefault="00290ED4" w:rsidP="00C15B63">
      <w:pPr>
        <w:ind w:firstLine="709"/>
        <w:jc w:val="center"/>
        <w:rPr>
          <w:b/>
          <w:caps/>
          <w:sz w:val="26"/>
          <w:szCs w:val="26"/>
        </w:rPr>
      </w:pPr>
      <w:r w:rsidRPr="00C15B63">
        <w:rPr>
          <w:b/>
          <w:sz w:val="26"/>
          <w:szCs w:val="26"/>
        </w:rPr>
        <w:t xml:space="preserve">Сведения о видах, назначении и наименованиях планируемых для размещения объектов регионального </w:t>
      </w:r>
      <w:bookmarkEnd w:id="57"/>
      <w:r w:rsidR="00C15B63" w:rsidRPr="00C15B63">
        <w:rPr>
          <w:b/>
          <w:sz w:val="26"/>
          <w:szCs w:val="26"/>
        </w:rPr>
        <w:t>значения</w:t>
      </w:r>
    </w:p>
    <w:p w:rsidR="0060413E" w:rsidRPr="00CA750C" w:rsidRDefault="0060413E" w:rsidP="0060413E">
      <w:pPr>
        <w:shd w:val="clear" w:color="auto" w:fill="FFFFFF"/>
        <w:tabs>
          <w:tab w:val="left" w:pos="360"/>
          <w:tab w:val="left" w:pos="700"/>
        </w:tabs>
        <w:jc w:val="right"/>
        <w:rPr>
          <w:b/>
          <w:bCs/>
          <w:iCs/>
          <w:spacing w:val="-10"/>
          <w:sz w:val="26"/>
          <w:szCs w:val="26"/>
        </w:rPr>
      </w:pPr>
      <w:r w:rsidRPr="00CA750C">
        <w:rPr>
          <w:bCs/>
          <w:i/>
          <w:iCs/>
          <w:sz w:val="26"/>
          <w:szCs w:val="26"/>
          <w:lang w:eastAsia="ar-SA"/>
        </w:rPr>
        <w:t>Таблица 2</w:t>
      </w:r>
      <w:r w:rsidR="005E6461">
        <w:rPr>
          <w:bCs/>
          <w:i/>
          <w:iCs/>
          <w:sz w:val="26"/>
          <w:szCs w:val="26"/>
          <w:lang w:eastAsia="ar-SA"/>
        </w:rPr>
        <w:t>4</w:t>
      </w:r>
    </w:p>
    <w:tbl>
      <w:tblPr>
        <w:tblStyle w:val="19"/>
        <w:tblW w:w="10207" w:type="dxa"/>
        <w:tblInd w:w="-601" w:type="dxa"/>
        <w:shd w:val="clear" w:color="auto" w:fill="D9D9D9" w:themeFill="background1" w:themeFillShade="D9"/>
        <w:tblLayout w:type="fixed"/>
        <w:tblLook w:val="04A0"/>
      </w:tblPr>
      <w:tblGrid>
        <w:gridCol w:w="851"/>
        <w:gridCol w:w="1418"/>
        <w:gridCol w:w="992"/>
        <w:gridCol w:w="992"/>
        <w:gridCol w:w="1701"/>
        <w:gridCol w:w="1985"/>
        <w:gridCol w:w="2268"/>
      </w:tblGrid>
      <w:tr w:rsidR="00290ED4" w:rsidRPr="00B00423" w:rsidTr="005E6461">
        <w:tc>
          <w:tcPr>
            <w:tcW w:w="851"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br w:type="page"/>
              <w:t>№</w:t>
            </w:r>
            <w:r w:rsidR="00790876">
              <w:rPr>
                <w:rFonts w:ascii="Times New Roman" w:hAnsi="Times New Roman" w:cs="Times New Roman"/>
                <w:b/>
                <w:sz w:val="26"/>
                <w:szCs w:val="26"/>
              </w:rPr>
              <w:t xml:space="preserve"> </w:t>
            </w:r>
            <w:proofErr w:type="gramStart"/>
            <w:r w:rsidR="00790876">
              <w:rPr>
                <w:rFonts w:ascii="Times New Roman" w:hAnsi="Times New Roman" w:cs="Times New Roman"/>
                <w:b/>
                <w:sz w:val="26"/>
                <w:szCs w:val="26"/>
              </w:rPr>
              <w:t>п</w:t>
            </w:r>
            <w:proofErr w:type="gramEnd"/>
            <w:r w:rsidR="00790876">
              <w:rPr>
                <w:rFonts w:ascii="Times New Roman" w:hAnsi="Times New Roman" w:cs="Times New Roman"/>
                <w:b/>
                <w:sz w:val="26"/>
                <w:szCs w:val="26"/>
              </w:rPr>
              <w:t>/п</w:t>
            </w:r>
          </w:p>
        </w:tc>
        <w:tc>
          <w:tcPr>
            <w:tcW w:w="1418"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Вид объекта</w:t>
            </w:r>
          </w:p>
        </w:tc>
        <w:tc>
          <w:tcPr>
            <w:tcW w:w="992"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Назначение объекта</w:t>
            </w:r>
          </w:p>
        </w:tc>
        <w:tc>
          <w:tcPr>
            <w:tcW w:w="992"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Наименование объекта</w:t>
            </w:r>
          </w:p>
        </w:tc>
        <w:tc>
          <w:tcPr>
            <w:tcW w:w="1701"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Основные характеристики объекта</w:t>
            </w:r>
          </w:p>
        </w:tc>
        <w:tc>
          <w:tcPr>
            <w:tcW w:w="1985" w:type="dxa"/>
            <w:shd w:val="clear" w:color="auto" w:fill="D9D9D9" w:themeFill="background1" w:themeFillShade="D9"/>
            <w:vAlign w:val="center"/>
          </w:tcPr>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Местоположение объекта</w:t>
            </w:r>
          </w:p>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(муниципальный район, поселение, городской округ, населенный пункт)</w:t>
            </w:r>
          </w:p>
        </w:tc>
        <w:tc>
          <w:tcPr>
            <w:tcW w:w="2268" w:type="dxa"/>
            <w:shd w:val="clear" w:color="auto" w:fill="D9D9D9" w:themeFill="background1" w:themeFillShade="D9"/>
            <w:vAlign w:val="center"/>
          </w:tcPr>
          <w:p w:rsidR="00290ED4" w:rsidRPr="00C15B63" w:rsidRDefault="00C15B63" w:rsidP="00B00423">
            <w:pPr>
              <w:jc w:val="both"/>
              <w:rPr>
                <w:rFonts w:ascii="Times New Roman" w:hAnsi="Times New Roman" w:cs="Times New Roman"/>
                <w:b/>
                <w:sz w:val="26"/>
                <w:szCs w:val="26"/>
              </w:rPr>
            </w:pPr>
            <w:r w:rsidRPr="00C15B63">
              <w:rPr>
                <w:rFonts w:ascii="Times New Roman" w:hAnsi="Times New Roman" w:cs="Times New Roman"/>
                <w:b/>
                <w:sz w:val="26"/>
                <w:szCs w:val="26"/>
              </w:rPr>
              <w:t>Характерис</w:t>
            </w:r>
            <w:r w:rsidR="00290ED4" w:rsidRPr="00C15B63">
              <w:rPr>
                <w:rFonts w:ascii="Times New Roman" w:hAnsi="Times New Roman" w:cs="Times New Roman"/>
                <w:b/>
                <w:sz w:val="26"/>
                <w:szCs w:val="26"/>
              </w:rPr>
              <w:t xml:space="preserve">тика зоны </w:t>
            </w:r>
          </w:p>
          <w:p w:rsidR="00290ED4" w:rsidRPr="00C15B63" w:rsidRDefault="00290ED4" w:rsidP="00B00423">
            <w:pPr>
              <w:jc w:val="both"/>
              <w:rPr>
                <w:rFonts w:ascii="Times New Roman" w:hAnsi="Times New Roman" w:cs="Times New Roman"/>
                <w:b/>
                <w:sz w:val="26"/>
                <w:szCs w:val="26"/>
              </w:rPr>
            </w:pPr>
            <w:r w:rsidRPr="00C15B63">
              <w:rPr>
                <w:rFonts w:ascii="Times New Roman" w:hAnsi="Times New Roman" w:cs="Times New Roman"/>
                <w:b/>
                <w:sz w:val="26"/>
                <w:szCs w:val="26"/>
              </w:rPr>
              <w:t>с особыми условиями исп</w:t>
            </w:r>
            <w:r w:rsidR="00C15B63" w:rsidRPr="00C15B63">
              <w:rPr>
                <w:rFonts w:ascii="Times New Roman" w:hAnsi="Times New Roman" w:cs="Times New Roman"/>
                <w:b/>
                <w:sz w:val="26"/>
                <w:szCs w:val="26"/>
              </w:rPr>
              <w:t>ользования территории, количест</w:t>
            </w:r>
            <w:r w:rsidRPr="00C15B63">
              <w:rPr>
                <w:rFonts w:ascii="Times New Roman" w:hAnsi="Times New Roman" w:cs="Times New Roman"/>
                <w:b/>
                <w:sz w:val="26"/>
                <w:szCs w:val="26"/>
              </w:rPr>
              <w:t>венный показатель</w:t>
            </w:r>
          </w:p>
        </w:tc>
      </w:tr>
    </w:tbl>
    <w:tbl>
      <w:tblPr>
        <w:tblStyle w:val="aff3"/>
        <w:tblW w:w="10207" w:type="dxa"/>
        <w:tblInd w:w="-601" w:type="dxa"/>
        <w:tblLayout w:type="fixed"/>
        <w:tblLook w:val="04A0"/>
      </w:tblPr>
      <w:tblGrid>
        <w:gridCol w:w="851"/>
        <w:gridCol w:w="1418"/>
        <w:gridCol w:w="992"/>
        <w:gridCol w:w="992"/>
        <w:gridCol w:w="567"/>
        <w:gridCol w:w="1134"/>
        <w:gridCol w:w="1985"/>
        <w:gridCol w:w="2268"/>
      </w:tblGrid>
      <w:tr w:rsidR="00290ED4" w:rsidRPr="00B00423" w:rsidTr="005E6461">
        <w:tc>
          <w:tcPr>
            <w:tcW w:w="851" w:type="dxa"/>
          </w:tcPr>
          <w:p w:rsidR="00290ED4" w:rsidRPr="00B00423" w:rsidRDefault="00290ED4" w:rsidP="00B00423">
            <w:pPr>
              <w:jc w:val="both"/>
              <w:rPr>
                <w:bCs/>
                <w:sz w:val="26"/>
                <w:szCs w:val="26"/>
              </w:rPr>
            </w:pPr>
            <w:r w:rsidRPr="00B00423">
              <w:rPr>
                <w:bCs/>
                <w:sz w:val="26"/>
                <w:szCs w:val="26"/>
              </w:rPr>
              <w:t>1</w:t>
            </w:r>
          </w:p>
        </w:tc>
        <w:tc>
          <w:tcPr>
            <w:tcW w:w="1418" w:type="dxa"/>
          </w:tcPr>
          <w:p w:rsidR="00290ED4" w:rsidRPr="00B00423" w:rsidRDefault="00290ED4" w:rsidP="00B00423">
            <w:pPr>
              <w:jc w:val="both"/>
              <w:rPr>
                <w:sz w:val="26"/>
                <w:szCs w:val="26"/>
              </w:rPr>
            </w:pPr>
            <w:r w:rsidRPr="00B00423">
              <w:rPr>
                <w:sz w:val="26"/>
                <w:szCs w:val="26"/>
              </w:rPr>
              <w:t>Объект автомобильного транспорта</w:t>
            </w:r>
          </w:p>
        </w:tc>
        <w:tc>
          <w:tcPr>
            <w:tcW w:w="992" w:type="dxa"/>
          </w:tcPr>
          <w:p w:rsidR="00290ED4" w:rsidRPr="00B00423" w:rsidRDefault="00290ED4" w:rsidP="00B00423">
            <w:pPr>
              <w:jc w:val="both"/>
              <w:rPr>
                <w:sz w:val="26"/>
                <w:szCs w:val="26"/>
              </w:rPr>
            </w:pPr>
            <w:r w:rsidRPr="00B00423">
              <w:rPr>
                <w:sz w:val="26"/>
                <w:szCs w:val="26"/>
              </w:rPr>
              <w:t>Внутриобластные транспортные связи</w:t>
            </w:r>
          </w:p>
        </w:tc>
        <w:tc>
          <w:tcPr>
            <w:tcW w:w="992" w:type="dxa"/>
          </w:tcPr>
          <w:p w:rsidR="00290ED4" w:rsidRPr="00B00423" w:rsidRDefault="00290ED4" w:rsidP="00B00423">
            <w:pPr>
              <w:jc w:val="both"/>
              <w:rPr>
                <w:sz w:val="26"/>
                <w:szCs w:val="26"/>
              </w:rPr>
            </w:pPr>
            <w:r w:rsidRPr="00B00423">
              <w:rPr>
                <w:sz w:val="26"/>
                <w:szCs w:val="26"/>
              </w:rPr>
              <w:t xml:space="preserve">автодорога </w:t>
            </w:r>
          </w:p>
          <w:p w:rsidR="00290ED4" w:rsidRPr="00B00423" w:rsidRDefault="00290ED4" w:rsidP="00B00423">
            <w:pPr>
              <w:jc w:val="both"/>
              <w:rPr>
                <w:sz w:val="26"/>
                <w:szCs w:val="26"/>
              </w:rPr>
            </w:pPr>
            <w:r w:rsidRPr="00B00423">
              <w:rPr>
                <w:sz w:val="26"/>
                <w:szCs w:val="26"/>
              </w:rPr>
              <w:t>Рождественское – Тросна</w:t>
            </w:r>
          </w:p>
        </w:tc>
        <w:tc>
          <w:tcPr>
            <w:tcW w:w="567" w:type="dxa"/>
          </w:tcPr>
          <w:p w:rsidR="00290ED4" w:rsidRPr="00B00423" w:rsidRDefault="00290ED4" w:rsidP="00B00423">
            <w:pPr>
              <w:pStyle w:val="110"/>
              <w:jc w:val="both"/>
              <w:rPr>
                <w:rStyle w:val="aff5"/>
                <w:sz w:val="26"/>
                <w:szCs w:val="26"/>
              </w:rPr>
            </w:pPr>
            <w:r w:rsidRPr="00B00423">
              <w:rPr>
                <w:rStyle w:val="aff5"/>
                <w:sz w:val="26"/>
                <w:szCs w:val="26"/>
              </w:rPr>
              <w:t>км</w:t>
            </w:r>
          </w:p>
        </w:tc>
        <w:tc>
          <w:tcPr>
            <w:tcW w:w="1134" w:type="dxa"/>
          </w:tcPr>
          <w:p w:rsidR="00290ED4" w:rsidRPr="00B00423" w:rsidRDefault="00290ED4" w:rsidP="00B00423">
            <w:pPr>
              <w:pStyle w:val="110"/>
              <w:jc w:val="both"/>
              <w:rPr>
                <w:rStyle w:val="aff5"/>
                <w:sz w:val="26"/>
                <w:szCs w:val="26"/>
              </w:rPr>
            </w:pPr>
            <w:r w:rsidRPr="00B00423">
              <w:rPr>
                <w:rStyle w:val="aff5"/>
                <w:sz w:val="26"/>
                <w:szCs w:val="26"/>
              </w:rPr>
              <w:t>10,8</w:t>
            </w:r>
          </w:p>
        </w:tc>
        <w:tc>
          <w:tcPr>
            <w:tcW w:w="1985" w:type="dxa"/>
          </w:tcPr>
          <w:p w:rsidR="00290ED4" w:rsidRPr="00B00423" w:rsidRDefault="00290ED4" w:rsidP="00B00423">
            <w:pPr>
              <w:pStyle w:val="110"/>
              <w:jc w:val="both"/>
              <w:rPr>
                <w:sz w:val="26"/>
                <w:szCs w:val="26"/>
              </w:rPr>
            </w:pPr>
            <w:r w:rsidRPr="00B00423">
              <w:rPr>
                <w:sz w:val="26"/>
                <w:szCs w:val="26"/>
              </w:rPr>
              <w:t>Троснянский муниципальный район</w:t>
            </w:r>
          </w:p>
        </w:tc>
        <w:tc>
          <w:tcPr>
            <w:tcW w:w="2268" w:type="dxa"/>
          </w:tcPr>
          <w:p w:rsidR="00290ED4" w:rsidRPr="00B00423" w:rsidRDefault="00290ED4" w:rsidP="00B00423">
            <w:pPr>
              <w:pStyle w:val="110"/>
              <w:jc w:val="both"/>
              <w:rPr>
                <w:sz w:val="26"/>
                <w:szCs w:val="26"/>
              </w:rPr>
            </w:pPr>
            <w:r w:rsidRPr="00B00423">
              <w:rPr>
                <w:sz w:val="26"/>
                <w:szCs w:val="26"/>
              </w:rPr>
              <w:t>Санитарный разрыв 50 м</w:t>
            </w:r>
          </w:p>
        </w:tc>
      </w:tr>
      <w:tr w:rsidR="00290ED4" w:rsidRPr="00B00423" w:rsidTr="005E6461">
        <w:tc>
          <w:tcPr>
            <w:tcW w:w="851" w:type="dxa"/>
          </w:tcPr>
          <w:p w:rsidR="00290ED4" w:rsidRPr="00B00423" w:rsidRDefault="00B00423" w:rsidP="00B00423">
            <w:pPr>
              <w:jc w:val="both"/>
              <w:rPr>
                <w:bCs/>
                <w:sz w:val="26"/>
                <w:szCs w:val="26"/>
              </w:rPr>
            </w:pPr>
            <w:r>
              <w:rPr>
                <w:bCs/>
                <w:sz w:val="26"/>
                <w:szCs w:val="26"/>
              </w:rPr>
              <w:t>2</w:t>
            </w:r>
          </w:p>
        </w:tc>
        <w:tc>
          <w:tcPr>
            <w:tcW w:w="1418" w:type="dxa"/>
          </w:tcPr>
          <w:p w:rsidR="00290ED4" w:rsidRPr="00B00423" w:rsidRDefault="00290ED4" w:rsidP="00B00423">
            <w:pPr>
              <w:jc w:val="both"/>
              <w:rPr>
                <w:sz w:val="26"/>
                <w:szCs w:val="26"/>
              </w:rPr>
            </w:pPr>
            <w:r w:rsidRPr="00B00423">
              <w:rPr>
                <w:sz w:val="26"/>
                <w:szCs w:val="26"/>
              </w:rPr>
              <w:t>Объект автомобильного транспорта</w:t>
            </w:r>
          </w:p>
        </w:tc>
        <w:tc>
          <w:tcPr>
            <w:tcW w:w="992" w:type="dxa"/>
          </w:tcPr>
          <w:p w:rsidR="00290ED4" w:rsidRPr="00B00423" w:rsidRDefault="00290ED4" w:rsidP="00B00423">
            <w:pPr>
              <w:jc w:val="both"/>
              <w:rPr>
                <w:sz w:val="26"/>
                <w:szCs w:val="26"/>
              </w:rPr>
            </w:pPr>
            <w:r w:rsidRPr="00B00423">
              <w:rPr>
                <w:sz w:val="26"/>
                <w:szCs w:val="26"/>
              </w:rPr>
              <w:t>Внутриобластные транспортные связи</w:t>
            </w:r>
          </w:p>
        </w:tc>
        <w:tc>
          <w:tcPr>
            <w:tcW w:w="992" w:type="dxa"/>
          </w:tcPr>
          <w:p w:rsidR="00290ED4" w:rsidRPr="00B00423" w:rsidRDefault="00290ED4" w:rsidP="00B00423">
            <w:pPr>
              <w:jc w:val="both"/>
              <w:rPr>
                <w:sz w:val="26"/>
                <w:szCs w:val="26"/>
              </w:rPr>
            </w:pPr>
            <w:r w:rsidRPr="00B00423">
              <w:rPr>
                <w:sz w:val="26"/>
                <w:szCs w:val="26"/>
              </w:rPr>
              <w:t>автодорога Студенок – Рождественский</w:t>
            </w:r>
          </w:p>
        </w:tc>
        <w:tc>
          <w:tcPr>
            <w:tcW w:w="567" w:type="dxa"/>
          </w:tcPr>
          <w:p w:rsidR="00290ED4" w:rsidRPr="00B00423" w:rsidRDefault="00290ED4" w:rsidP="00B00423">
            <w:pPr>
              <w:pStyle w:val="110"/>
              <w:jc w:val="both"/>
              <w:rPr>
                <w:rStyle w:val="aff5"/>
                <w:sz w:val="26"/>
                <w:szCs w:val="26"/>
              </w:rPr>
            </w:pPr>
            <w:r w:rsidRPr="00B00423">
              <w:rPr>
                <w:rStyle w:val="aff5"/>
                <w:sz w:val="26"/>
                <w:szCs w:val="26"/>
              </w:rPr>
              <w:t>км</w:t>
            </w:r>
          </w:p>
        </w:tc>
        <w:tc>
          <w:tcPr>
            <w:tcW w:w="1134" w:type="dxa"/>
          </w:tcPr>
          <w:p w:rsidR="00290ED4" w:rsidRPr="00B00423" w:rsidRDefault="00290ED4" w:rsidP="00B00423">
            <w:pPr>
              <w:pStyle w:val="110"/>
              <w:jc w:val="both"/>
              <w:rPr>
                <w:rStyle w:val="aff5"/>
                <w:sz w:val="26"/>
                <w:szCs w:val="26"/>
              </w:rPr>
            </w:pPr>
            <w:r w:rsidRPr="00B00423">
              <w:rPr>
                <w:rStyle w:val="aff5"/>
                <w:sz w:val="26"/>
                <w:szCs w:val="26"/>
              </w:rPr>
              <w:t>5,8</w:t>
            </w:r>
          </w:p>
        </w:tc>
        <w:tc>
          <w:tcPr>
            <w:tcW w:w="1985" w:type="dxa"/>
          </w:tcPr>
          <w:p w:rsidR="00290ED4" w:rsidRPr="00B00423" w:rsidRDefault="00290ED4" w:rsidP="00B00423">
            <w:pPr>
              <w:pStyle w:val="110"/>
              <w:jc w:val="both"/>
              <w:rPr>
                <w:sz w:val="26"/>
                <w:szCs w:val="26"/>
              </w:rPr>
            </w:pPr>
            <w:r w:rsidRPr="00B00423">
              <w:rPr>
                <w:sz w:val="26"/>
                <w:szCs w:val="26"/>
              </w:rPr>
              <w:t>Троснянский муниципальный район</w:t>
            </w:r>
          </w:p>
        </w:tc>
        <w:tc>
          <w:tcPr>
            <w:tcW w:w="2268" w:type="dxa"/>
          </w:tcPr>
          <w:p w:rsidR="00290ED4" w:rsidRPr="00B00423" w:rsidRDefault="00290ED4" w:rsidP="00B00423">
            <w:pPr>
              <w:pStyle w:val="110"/>
              <w:jc w:val="both"/>
              <w:rPr>
                <w:sz w:val="26"/>
                <w:szCs w:val="26"/>
              </w:rPr>
            </w:pPr>
            <w:r w:rsidRPr="00B00423">
              <w:rPr>
                <w:sz w:val="26"/>
                <w:szCs w:val="26"/>
              </w:rPr>
              <w:t>Санитарный разрыв 50 м</w:t>
            </w:r>
          </w:p>
        </w:tc>
      </w:tr>
    </w:tbl>
    <w:p w:rsidR="00D15C01" w:rsidRPr="003E60AE" w:rsidRDefault="00D15C01" w:rsidP="00C15B63">
      <w:pPr>
        <w:pStyle w:val="10"/>
        <w:spacing w:line="276" w:lineRule="auto"/>
        <w:jc w:val="center"/>
        <w:rPr>
          <w:b/>
          <w:i/>
          <w:sz w:val="26"/>
          <w:szCs w:val="26"/>
        </w:rPr>
      </w:pPr>
      <w:bookmarkStart w:id="58" w:name="_Toc90287721"/>
      <w:bookmarkStart w:id="59" w:name="_Toc109232369"/>
      <w:r w:rsidRPr="003E60AE">
        <w:rPr>
          <w:b/>
          <w:sz w:val="26"/>
          <w:szCs w:val="26"/>
        </w:rPr>
        <w:lastRenderedPageBreak/>
        <w:t xml:space="preserve">V. </w:t>
      </w:r>
      <w:proofErr w:type="gramStart"/>
      <w:r w:rsidRPr="003E60AE">
        <w:rPr>
          <w:b/>
          <w:sz w:val="26"/>
          <w:szCs w:val="2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w:t>
      </w:r>
      <w:proofErr w:type="gramEnd"/>
      <w:r w:rsidRPr="003E60AE">
        <w:rPr>
          <w:b/>
          <w:sz w:val="26"/>
          <w:szCs w:val="26"/>
        </w:rPr>
        <w:t xml:space="preserve">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58"/>
      <w:bookmarkEnd w:id="59"/>
    </w:p>
    <w:p w:rsidR="00D15C01" w:rsidRPr="00B00423" w:rsidRDefault="00D15C01" w:rsidP="00B00423">
      <w:pPr>
        <w:pStyle w:val="aff1"/>
        <w:spacing w:before="0" w:after="0"/>
        <w:ind w:firstLine="709"/>
        <w:rPr>
          <w:sz w:val="26"/>
          <w:szCs w:val="26"/>
        </w:rPr>
      </w:pPr>
    </w:p>
    <w:p w:rsidR="00D15C01" w:rsidRPr="00B00423" w:rsidRDefault="00D15C01" w:rsidP="00B00423">
      <w:pPr>
        <w:pStyle w:val="aff1"/>
        <w:spacing w:before="0" w:after="0"/>
        <w:ind w:firstLine="709"/>
        <w:rPr>
          <w:sz w:val="26"/>
          <w:szCs w:val="26"/>
        </w:rPr>
      </w:pPr>
      <w:r w:rsidRPr="00B00423">
        <w:rPr>
          <w:sz w:val="26"/>
          <w:szCs w:val="26"/>
        </w:rPr>
        <w:t xml:space="preserve">В соответствии с утвержденной Схемой территориального планирования </w:t>
      </w:r>
      <w:r w:rsidR="00B00423" w:rsidRPr="00B00423">
        <w:rPr>
          <w:sz w:val="26"/>
          <w:szCs w:val="26"/>
        </w:rPr>
        <w:t>Троснянского</w:t>
      </w:r>
      <w:r w:rsidRPr="00B00423">
        <w:rPr>
          <w:sz w:val="26"/>
          <w:szCs w:val="26"/>
        </w:rPr>
        <w:t xml:space="preserve"> района Орловской области, </w:t>
      </w:r>
      <w:proofErr w:type="gramStart"/>
      <w:r w:rsidRPr="00B00423">
        <w:rPr>
          <w:sz w:val="26"/>
          <w:szCs w:val="26"/>
        </w:rPr>
        <w:t>утвержденная</w:t>
      </w:r>
      <w:proofErr w:type="gramEnd"/>
      <w:r w:rsidRPr="00B00423">
        <w:rPr>
          <w:sz w:val="26"/>
          <w:szCs w:val="26"/>
        </w:rPr>
        <w:t xml:space="preserve"> Решением </w:t>
      </w:r>
      <w:r w:rsidR="007738B5">
        <w:rPr>
          <w:sz w:val="26"/>
          <w:szCs w:val="26"/>
        </w:rPr>
        <w:t>Троснянского</w:t>
      </w:r>
      <w:r w:rsidRPr="00B00423">
        <w:rPr>
          <w:sz w:val="26"/>
          <w:szCs w:val="26"/>
        </w:rPr>
        <w:t xml:space="preserve">о районного Совета народных депутатов Орловской области от </w:t>
      </w:r>
      <w:r w:rsidR="007738B5">
        <w:rPr>
          <w:sz w:val="26"/>
          <w:szCs w:val="26"/>
        </w:rPr>
        <w:t>11</w:t>
      </w:r>
      <w:r w:rsidRPr="00B00423">
        <w:rPr>
          <w:sz w:val="26"/>
          <w:szCs w:val="26"/>
        </w:rPr>
        <w:t xml:space="preserve"> </w:t>
      </w:r>
      <w:r w:rsidR="007738B5">
        <w:rPr>
          <w:sz w:val="26"/>
          <w:szCs w:val="26"/>
        </w:rPr>
        <w:t>февраля</w:t>
      </w:r>
      <w:r w:rsidRPr="00B00423">
        <w:rPr>
          <w:sz w:val="26"/>
          <w:szCs w:val="26"/>
        </w:rPr>
        <w:t xml:space="preserve"> 202</w:t>
      </w:r>
      <w:r w:rsidR="007738B5">
        <w:rPr>
          <w:sz w:val="26"/>
          <w:szCs w:val="26"/>
        </w:rPr>
        <w:t>1</w:t>
      </w:r>
      <w:r w:rsidRPr="00B00423">
        <w:rPr>
          <w:sz w:val="26"/>
          <w:szCs w:val="26"/>
        </w:rPr>
        <w:t xml:space="preserve"> года №</w:t>
      </w:r>
      <w:r w:rsidR="007738B5">
        <w:rPr>
          <w:sz w:val="26"/>
          <w:szCs w:val="26"/>
        </w:rPr>
        <w:t>294</w:t>
      </w:r>
      <w:r w:rsidRPr="00B00423">
        <w:rPr>
          <w:sz w:val="26"/>
          <w:szCs w:val="26"/>
        </w:rPr>
        <w:t xml:space="preserve">(с изменениями и дополнениями), на территории </w:t>
      </w:r>
      <w:r w:rsidR="006F0127">
        <w:rPr>
          <w:sz w:val="26"/>
          <w:szCs w:val="26"/>
        </w:rPr>
        <w:t>Троснянского</w:t>
      </w:r>
      <w:r w:rsidRPr="00B00423">
        <w:rPr>
          <w:sz w:val="26"/>
          <w:szCs w:val="26"/>
        </w:rPr>
        <w:t xml:space="preserve"> района планируются для размещения следующие объекты местного значения:</w:t>
      </w:r>
    </w:p>
    <w:p w:rsidR="007738B5" w:rsidRPr="007738B5" w:rsidRDefault="007738B5" w:rsidP="007738B5">
      <w:pPr>
        <w:pStyle w:val="aff1"/>
        <w:spacing w:before="0" w:after="0"/>
        <w:ind w:firstLine="709"/>
        <w:rPr>
          <w:sz w:val="26"/>
          <w:szCs w:val="26"/>
        </w:rPr>
      </w:pPr>
      <w:r w:rsidRPr="007738B5">
        <w:rPr>
          <w:sz w:val="26"/>
          <w:szCs w:val="26"/>
        </w:rPr>
        <w:t>Новая застройка предусматривается на 1 площадке площадью 4 га в северо-восточной части п</w:t>
      </w:r>
      <w:proofErr w:type="gramStart"/>
      <w:r w:rsidRPr="007738B5">
        <w:rPr>
          <w:sz w:val="26"/>
          <w:szCs w:val="26"/>
        </w:rPr>
        <w:t>.Р</w:t>
      </w:r>
      <w:proofErr w:type="gramEnd"/>
      <w:r w:rsidRPr="007738B5">
        <w:rPr>
          <w:sz w:val="26"/>
          <w:szCs w:val="26"/>
        </w:rPr>
        <w:t xml:space="preserve">ождественский строительства </w:t>
      </w:r>
    </w:p>
    <w:p w:rsidR="00D15C01" w:rsidRPr="008D7463" w:rsidRDefault="00D15C01" w:rsidP="00D15C01">
      <w:pPr>
        <w:spacing w:line="276" w:lineRule="auto"/>
        <w:jc w:val="center"/>
        <w:rPr>
          <w:sz w:val="26"/>
          <w:szCs w:val="26"/>
        </w:rPr>
      </w:pPr>
    </w:p>
    <w:p w:rsidR="00D15C01" w:rsidRPr="008D7463" w:rsidRDefault="00D15C01" w:rsidP="00C15B63">
      <w:pPr>
        <w:pStyle w:val="10"/>
        <w:spacing w:line="276" w:lineRule="auto"/>
        <w:jc w:val="center"/>
        <w:rPr>
          <w:b/>
          <w:i/>
          <w:sz w:val="26"/>
          <w:szCs w:val="26"/>
        </w:rPr>
      </w:pPr>
      <w:bookmarkStart w:id="60" w:name="_Toc90287724"/>
      <w:bookmarkStart w:id="61" w:name="_Toc109232370"/>
      <w:r>
        <w:rPr>
          <w:b/>
          <w:sz w:val="26"/>
          <w:szCs w:val="26"/>
        </w:rPr>
        <w:t xml:space="preserve">VI. </w:t>
      </w:r>
      <w:r w:rsidRPr="008D7463">
        <w:rPr>
          <w:b/>
          <w:sz w:val="26"/>
          <w:szCs w:val="26"/>
        </w:rPr>
        <w:t>Перечень и характеристика основных факторов риска возникновения чрезвычайных ситуаций природного и техногенного характера</w:t>
      </w:r>
      <w:bookmarkEnd w:id="60"/>
      <w:bookmarkEnd w:id="61"/>
    </w:p>
    <w:p w:rsidR="00D7590F" w:rsidRPr="00D7590F" w:rsidRDefault="00D7590F" w:rsidP="00D7590F">
      <w:pPr>
        <w:pStyle w:val="a5"/>
        <w:ind w:firstLine="709"/>
        <w:rPr>
          <w:rFonts w:cs="Times New Roman"/>
          <w:b/>
          <w:bCs/>
          <w:sz w:val="26"/>
          <w:szCs w:val="26"/>
          <w:u w:val="single"/>
        </w:rPr>
      </w:pPr>
    </w:p>
    <w:p w:rsidR="0064203D" w:rsidRPr="00DA6D11" w:rsidRDefault="007376F6" w:rsidP="00DA6D11">
      <w:pPr>
        <w:pStyle w:val="a5"/>
        <w:ind w:firstLine="709"/>
        <w:rPr>
          <w:rFonts w:cs="Times New Roman"/>
          <w:b/>
          <w:bCs/>
          <w:sz w:val="26"/>
          <w:szCs w:val="26"/>
        </w:rPr>
      </w:pPr>
      <w:r w:rsidRPr="007376F6">
        <w:rPr>
          <w:rFonts w:cs="Times New Roman"/>
          <w:b/>
          <w:noProof/>
          <w:sz w:val="26"/>
          <w:szCs w:val="26"/>
        </w:rPr>
        <w:pict>
          <v:line id="_x0000_s1250" style="position:absolute;left:0;text-align:left;z-index:251659264" from="388.05pt,4.85pt" to="388.05pt,4.85pt"/>
        </w:pict>
      </w:r>
      <w:r w:rsidRPr="007376F6">
        <w:rPr>
          <w:rFonts w:cs="Times New Roman"/>
          <w:b/>
          <w:noProof/>
          <w:sz w:val="26"/>
          <w:szCs w:val="26"/>
        </w:rPr>
        <w:pict>
          <v:line id="_x0000_s1187" style="position:absolute;left:0;text-align:left;z-index:251656192" from="388.05pt,4.85pt" to="388.05pt,4.85pt"/>
        </w:pict>
      </w:r>
      <w:r w:rsidRPr="007376F6">
        <w:rPr>
          <w:rFonts w:cs="Times New Roman"/>
          <w:b/>
          <w:noProof/>
          <w:sz w:val="26"/>
          <w:szCs w:val="26"/>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88" type="#_x0000_t176" style="position:absolute;left:0;text-align:left;margin-left:436.05pt;margin-top:7.55pt;width:0;height:0;z-index:251657216"/>
        </w:pict>
      </w:r>
      <w:r w:rsidR="0064203D" w:rsidRPr="00DA6D11">
        <w:rPr>
          <w:rFonts w:cs="Times New Roman"/>
          <w:b/>
          <w:bCs/>
          <w:sz w:val="26"/>
          <w:szCs w:val="26"/>
        </w:rPr>
        <w:t>Факторы риска возникновения чрезвычайных ситуаций природного характера</w:t>
      </w:r>
    </w:p>
    <w:p w:rsidR="0064203D" w:rsidRPr="00D7590F" w:rsidRDefault="0064203D" w:rsidP="00DA6D11">
      <w:pPr>
        <w:ind w:firstLine="709"/>
        <w:jc w:val="both"/>
        <w:rPr>
          <w:sz w:val="26"/>
          <w:szCs w:val="26"/>
        </w:rPr>
      </w:pPr>
      <w:r w:rsidRPr="00D7590F">
        <w:rPr>
          <w:sz w:val="26"/>
          <w:szCs w:val="26"/>
        </w:rPr>
        <w:t>Метереологические и опасные агрометереологические явления</w:t>
      </w:r>
    </w:p>
    <w:p w:rsidR="0064203D" w:rsidRPr="00D7590F" w:rsidRDefault="0064203D" w:rsidP="00DA6D11">
      <w:pPr>
        <w:pStyle w:val="af6"/>
        <w:widowControl/>
        <w:autoSpaceDE/>
        <w:autoSpaceDN/>
        <w:adjustRightInd/>
        <w:spacing w:line="240" w:lineRule="auto"/>
        <w:ind w:firstLine="709"/>
        <w:rPr>
          <w:sz w:val="26"/>
          <w:szCs w:val="26"/>
        </w:rPr>
      </w:pPr>
      <w:r w:rsidRPr="00D7590F">
        <w:rPr>
          <w:sz w:val="26"/>
          <w:szCs w:val="26"/>
        </w:rPr>
        <w:t>На территории Пенновского сельского поселения ураганные ветры со скоростями 30 м/</w:t>
      </w:r>
      <w:proofErr w:type="gramStart"/>
      <w:r w:rsidRPr="00D7590F">
        <w:rPr>
          <w:sz w:val="26"/>
          <w:szCs w:val="26"/>
        </w:rPr>
        <w:t>сек</w:t>
      </w:r>
      <w:proofErr w:type="gramEnd"/>
      <w:r w:rsidRPr="00D7590F">
        <w:rPr>
          <w:sz w:val="26"/>
          <w:szCs w:val="26"/>
        </w:rPr>
        <w:t xml:space="preserve"> и более наблюдаются 1-2 раза за столетие. Сильные ветры, включая шквалы, со скоростью 24 м/</w:t>
      </w:r>
      <w:proofErr w:type="gramStart"/>
      <w:r w:rsidRPr="00D7590F">
        <w:rPr>
          <w:sz w:val="26"/>
          <w:szCs w:val="26"/>
        </w:rPr>
        <w:t>сек</w:t>
      </w:r>
      <w:proofErr w:type="gramEnd"/>
      <w:r w:rsidRPr="00D7590F">
        <w:rPr>
          <w:sz w:val="26"/>
          <w:szCs w:val="26"/>
        </w:rPr>
        <w:t xml:space="preserve"> и более наблюдаются почти ежегодно.</w:t>
      </w:r>
    </w:p>
    <w:p w:rsidR="0064203D" w:rsidRPr="00D7590F" w:rsidRDefault="0064203D" w:rsidP="00DA6D11">
      <w:pPr>
        <w:pStyle w:val="af6"/>
        <w:widowControl/>
        <w:autoSpaceDE/>
        <w:autoSpaceDN/>
        <w:adjustRightInd/>
        <w:spacing w:line="240" w:lineRule="auto"/>
        <w:ind w:firstLine="709"/>
        <w:rPr>
          <w:sz w:val="26"/>
          <w:szCs w:val="26"/>
        </w:rPr>
      </w:pPr>
      <w:r w:rsidRPr="00D7590F">
        <w:rPr>
          <w:b/>
          <w:bCs/>
          <w:sz w:val="26"/>
          <w:szCs w:val="26"/>
        </w:rPr>
        <w:t>Обрушение линий электропередачи</w:t>
      </w:r>
    </w:p>
    <w:p w:rsidR="0064203D" w:rsidRPr="00D7590F" w:rsidRDefault="0064203D" w:rsidP="00DA6D11">
      <w:pPr>
        <w:pStyle w:val="af4"/>
        <w:rPr>
          <w:bCs/>
          <w:color w:val="000000"/>
          <w:sz w:val="26"/>
          <w:szCs w:val="26"/>
        </w:rPr>
      </w:pPr>
      <w:r w:rsidRPr="00D7590F">
        <w:rPr>
          <w:bCs/>
          <w:color w:val="000000"/>
          <w:sz w:val="26"/>
          <w:szCs w:val="26"/>
        </w:rPr>
        <w:t>Вследствие метереологических экстремумов (налипание снега, обледенение, метель, ураганный ветер) происходит обрушение линий электропередачи, в результате которого без энергообеспечения оказываются населенные пункты, промышленные и сельскохозяйственные объекты.</w:t>
      </w:r>
    </w:p>
    <w:p w:rsidR="0064203D" w:rsidRPr="00D7590F" w:rsidRDefault="0064203D" w:rsidP="00DA6D11">
      <w:pPr>
        <w:pStyle w:val="af4"/>
        <w:rPr>
          <w:b/>
          <w:bCs/>
          <w:sz w:val="26"/>
          <w:szCs w:val="26"/>
        </w:rPr>
      </w:pPr>
      <w:r w:rsidRPr="00D7590F">
        <w:rPr>
          <w:b/>
          <w:bCs/>
          <w:sz w:val="26"/>
          <w:szCs w:val="26"/>
        </w:rPr>
        <w:t>Природные пожары</w:t>
      </w:r>
    </w:p>
    <w:p w:rsidR="0064203D" w:rsidRPr="00D7590F" w:rsidRDefault="0064203D" w:rsidP="00DA6D11">
      <w:pPr>
        <w:pStyle w:val="af4"/>
        <w:rPr>
          <w:sz w:val="26"/>
          <w:szCs w:val="26"/>
        </w:rPr>
      </w:pPr>
      <w:r w:rsidRPr="00D7590F">
        <w:rPr>
          <w:sz w:val="26"/>
          <w:szCs w:val="26"/>
        </w:rPr>
        <w:t xml:space="preserve">Пожары - это неконтролируемый процесс горения, влекущий за собой гибель людей и уничтожение материальных ценностей. </w:t>
      </w:r>
      <w:proofErr w:type="gramStart"/>
      <w:r w:rsidRPr="00D7590F">
        <w:rPr>
          <w:sz w:val="26"/>
          <w:szCs w:val="26"/>
        </w:rPr>
        <w:t>Основными видами пожаров как стихийных бедствий, охватывающих, как правило, обширные территории являются ландшафтные пожары - лесные (низовые, верховые, подземные) и степные (полевые).</w:t>
      </w:r>
      <w:proofErr w:type="gramEnd"/>
    </w:p>
    <w:p w:rsidR="0064203D" w:rsidRPr="00D7590F" w:rsidRDefault="0064203D" w:rsidP="00DA6D11">
      <w:pPr>
        <w:pStyle w:val="af4"/>
        <w:rPr>
          <w:b/>
          <w:bCs/>
          <w:sz w:val="26"/>
          <w:szCs w:val="26"/>
        </w:rPr>
      </w:pPr>
      <w:r w:rsidRPr="00D7590F">
        <w:rPr>
          <w:b/>
          <w:bCs/>
          <w:sz w:val="26"/>
          <w:szCs w:val="26"/>
        </w:rPr>
        <w:t>Лесные пожары</w:t>
      </w:r>
    </w:p>
    <w:p w:rsidR="0064203D" w:rsidRPr="00D7590F" w:rsidRDefault="0064203D" w:rsidP="00DA6D11">
      <w:pPr>
        <w:pStyle w:val="af4"/>
        <w:rPr>
          <w:sz w:val="26"/>
          <w:szCs w:val="26"/>
        </w:rPr>
      </w:pPr>
      <w:r w:rsidRPr="00D7590F">
        <w:rPr>
          <w:sz w:val="26"/>
          <w:szCs w:val="26"/>
        </w:rPr>
        <w:t xml:space="preserve">Лесные пожары - это стихийное (т.е. неуправляемое) горение, распространяющееся по лесной площади. </w:t>
      </w:r>
    </w:p>
    <w:p w:rsidR="0064203D" w:rsidRPr="00D7590F" w:rsidRDefault="0064203D" w:rsidP="00DA6D11">
      <w:pPr>
        <w:pStyle w:val="af4"/>
        <w:rPr>
          <w:sz w:val="26"/>
          <w:szCs w:val="26"/>
        </w:rPr>
      </w:pPr>
      <w:r w:rsidRPr="00D7590F">
        <w:rPr>
          <w:sz w:val="26"/>
          <w:szCs w:val="26"/>
        </w:rPr>
        <w:t xml:space="preserve">Основными причинами возникновения пожаров являются сельскохозяйственные палы и антропогенный фактор. Значительный процент возгорания наблюдается из-за грозовой активности — в частности, «сухих гроз» </w:t>
      </w:r>
      <w:r w:rsidRPr="00D7590F">
        <w:rPr>
          <w:sz w:val="26"/>
          <w:szCs w:val="26"/>
        </w:rPr>
        <w:lastRenderedPageBreak/>
        <w:t>(удары молний без последующего ливня). Пожары от молний могут быть труднодоступными из-за их удалённости от объектов инфраструктуры.</w:t>
      </w:r>
    </w:p>
    <w:p w:rsidR="0064203D" w:rsidRPr="00D7590F" w:rsidRDefault="0064203D" w:rsidP="00DA6D11">
      <w:pPr>
        <w:pStyle w:val="af4"/>
        <w:rPr>
          <w:sz w:val="26"/>
          <w:szCs w:val="26"/>
        </w:rPr>
      </w:pPr>
      <w:r w:rsidRPr="00D7590F">
        <w:rPr>
          <w:sz w:val="26"/>
          <w:szCs w:val="26"/>
        </w:rPr>
        <w:t xml:space="preserve">Леса на территории Пенновского сельского поселения в соответствии с Лесным кодексом Российской Федерации, Правилами пожарной безопасности в лесах РФ и другими нормативными актами подлежат охране от пожаров. </w:t>
      </w:r>
    </w:p>
    <w:p w:rsidR="0064203D" w:rsidRPr="00D7590F" w:rsidRDefault="0064203D" w:rsidP="00C15B63">
      <w:pPr>
        <w:pStyle w:val="af6"/>
        <w:widowControl/>
        <w:autoSpaceDE/>
        <w:autoSpaceDN/>
        <w:adjustRightInd/>
        <w:spacing w:line="240" w:lineRule="auto"/>
        <w:ind w:firstLine="709"/>
        <w:rPr>
          <w:sz w:val="26"/>
          <w:szCs w:val="26"/>
        </w:rPr>
      </w:pPr>
      <w:r w:rsidRPr="00D7590F">
        <w:rPr>
          <w:sz w:val="26"/>
          <w:szCs w:val="26"/>
        </w:rPr>
        <w:t>Возникновение лесных пожаров возможно и в населенных пунктах  Пенновского сельского поселения. В зоне природных пожаров на площади д</w:t>
      </w:r>
      <w:r w:rsidR="00C15B63">
        <w:rPr>
          <w:sz w:val="26"/>
          <w:szCs w:val="26"/>
        </w:rPr>
        <w:t xml:space="preserve">о 4 га может оказаться поселок </w:t>
      </w:r>
      <w:r w:rsidRPr="00D7590F">
        <w:rPr>
          <w:sz w:val="26"/>
          <w:szCs w:val="26"/>
        </w:rPr>
        <w:t>Колычевский.</w:t>
      </w:r>
    </w:p>
    <w:p w:rsidR="00C15B63" w:rsidRDefault="00C15B63" w:rsidP="00C15B63">
      <w:pPr>
        <w:ind w:firstLine="709"/>
        <w:jc w:val="center"/>
        <w:rPr>
          <w:b/>
          <w:bCs/>
          <w:sz w:val="26"/>
          <w:szCs w:val="26"/>
        </w:rPr>
      </w:pPr>
    </w:p>
    <w:p w:rsidR="0064203D" w:rsidRPr="00D7590F" w:rsidRDefault="0064203D" w:rsidP="00C15B63">
      <w:pPr>
        <w:ind w:firstLine="709"/>
        <w:jc w:val="center"/>
        <w:rPr>
          <w:b/>
          <w:bCs/>
          <w:sz w:val="26"/>
          <w:szCs w:val="26"/>
        </w:rPr>
      </w:pPr>
      <w:r w:rsidRPr="00D7590F">
        <w:rPr>
          <w:b/>
          <w:bCs/>
          <w:sz w:val="26"/>
          <w:szCs w:val="26"/>
        </w:rPr>
        <w:t>Характеристика населенных пунктов, расположенных вблизи возможных очагов природных пожаров</w:t>
      </w:r>
    </w:p>
    <w:p w:rsidR="00E0113E" w:rsidRPr="00CA750C" w:rsidRDefault="00E0113E" w:rsidP="00E0113E">
      <w:pPr>
        <w:shd w:val="clear" w:color="auto" w:fill="FFFFFF"/>
        <w:tabs>
          <w:tab w:val="left" w:pos="360"/>
          <w:tab w:val="left" w:pos="700"/>
        </w:tabs>
        <w:jc w:val="right"/>
        <w:rPr>
          <w:b/>
          <w:bCs/>
          <w:iCs/>
          <w:spacing w:val="-10"/>
          <w:sz w:val="26"/>
          <w:szCs w:val="26"/>
        </w:rPr>
      </w:pPr>
      <w:r w:rsidRPr="00CA750C">
        <w:rPr>
          <w:bCs/>
          <w:i/>
          <w:iCs/>
          <w:sz w:val="26"/>
          <w:szCs w:val="26"/>
          <w:lang w:eastAsia="ar-SA"/>
        </w:rPr>
        <w:t>Таблица 2</w:t>
      </w:r>
      <w:r w:rsidR="005E6461">
        <w:rPr>
          <w:bCs/>
          <w:i/>
          <w:iCs/>
          <w:sz w:val="26"/>
          <w:szCs w:val="26"/>
          <w:lang w:eastAsia="ar-SA"/>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7"/>
        <w:gridCol w:w="3000"/>
        <w:gridCol w:w="1914"/>
        <w:gridCol w:w="1914"/>
        <w:gridCol w:w="1914"/>
      </w:tblGrid>
      <w:tr w:rsidR="0064203D" w:rsidRPr="00D7590F" w:rsidTr="00790876">
        <w:tc>
          <w:tcPr>
            <w:tcW w:w="827" w:type="dxa"/>
            <w:shd w:val="clear" w:color="auto" w:fill="D9D9D9" w:themeFill="background1" w:themeFillShade="D9"/>
          </w:tcPr>
          <w:p w:rsidR="0064203D" w:rsidRPr="00D7590F" w:rsidRDefault="0064203D" w:rsidP="00DA6D11">
            <w:pPr>
              <w:jc w:val="both"/>
              <w:rPr>
                <w:b/>
                <w:bCs/>
                <w:sz w:val="26"/>
                <w:szCs w:val="26"/>
              </w:rPr>
            </w:pPr>
            <w:r w:rsidRPr="00D7590F">
              <w:rPr>
                <w:b/>
                <w:bCs/>
                <w:sz w:val="26"/>
                <w:szCs w:val="26"/>
              </w:rPr>
              <w:t xml:space="preserve">№ </w:t>
            </w:r>
            <w:proofErr w:type="gramStart"/>
            <w:r w:rsidRPr="00D7590F">
              <w:rPr>
                <w:b/>
                <w:bCs/>
                <w:sz w:val="26"/>
                <w:szCs w:val="26"/>
              </w:rPr>
              <w:t>п</w:t>
            </w:r>
            <w:proofErr w:type="gramEnd"/>
            <w:r w:rsidRPr="00D7590F">
              <w:rPr>
                <w:b/>
                <w:bCs/>
                <w:sz w:val="26"/>
                <w:szCs w:val="26"/>
              </w:rPr>
              <w:t>/п</w:t>
            </w:r>
          </w:p>
        </w:tc>
        <w:tc>
          <w:tcPr>
            <w:tcW w:w="3000" w:type="dxa"/>
            <w:shd w:val="clear" w:color="auto" w:fill="D9D9D9" w:themeFill="background1" w:themeFillShade="D9"/>
          </w:tcPr>
          <w:p w:rsidR="0064203D" w:rsidRPr="00D7590F" w:rsidRDefault="0064203D" w:rsidP="00DA6D11">
            <w:pPr>
              <w:pStyle w:val="-"/>
              <w:jc w:val="both"/>
              <w:rPr>
                <w:b/>
                <w:bCs/>
                <w:sz w:val="26"/>
                <w:szCs w:val="26"/>
              </w:rPr>
            </w:pPr>
            <w:r w:rsidRPr="00D7590F">
              <w:rPr>
                <w:b/>
                <w:bCs/>
                <w:sz w:val="26"/>
                <w:szCs w:val="26"/>
              </w:rPr>
              <w:t>Населенный пункт</w:t>
            </w:r>
          </w:p>
        </w:tc>
        <w:tc>
          <w:tcPr>
            <w:tcW w:w="1914" w:type="dxa"/>
            <w:shd w:val="clear" w:color="auto" w:fill="D9D9D9" w:themeFill="background1" w:themeFillShade="D9"/>
          </w:tcPr>
          <w:p w:rsidR="0064203D" w:rsidRPr="00D7590F" w:rsidRDefault="0064203D" w:rsidP="00DA6D11">
            <w:pPr>
              <w:jc w:val="both"/>
              <w:rPr>
                <w:b/>
                <w:bCs/>
                <w:sz w:val="26"/>
                <w:szCs w:val="26"/>
              </w:rPr>
            </w:pPr>
            <w:r w:rsidRPr="00D7590F">
              <w:rPr>
                <w:b/>
                <w:bCs/>
                <w:sz w:val="26"/>
                <w:szCs w:val="26"/>
              </w:rPr>
              <w:t xml:space="preserve">Удаление от лесного массива, </w:t>
            </w:r>
            <w:proofErr w:type="gramStart"/>
            <w:r w:rsidRPr="00D7590F">
              <w:rPr>
                <w:b/>
                <w:bCs/>
                <w:sz w:val="26"/>
                <w:szCs w:val="26"/>
              </w:rPr>
              <w:t>км</w:t>
            </w:r>
            <w:proofErr w:type="gramEnd"/>
          </w:p>
        </w:tc>
        <w:tc>
          <w:tcPr>
            <w:tcW w:w="1914" w:type="dxa"/>
            <w:shd w:val="clear" w:color="auto" w:fill="D9D9D9" w:themeFill="background1" w:themeFillShade="D9"/>
          </w:tcPr>
          <w:p w:rsidR="0064203D" w:rsidRPr="00D7590F" w:rsidRDefault="0064203D" w:rsidP="00DA6D11">
            <w:pPr>
              <w:jc w:val="both"/>
              <w:rPr>
                <w:b/>
                <w:bCs/>
                <w:sz w:val="26"/>
                <w:szCs w:val="26"/>
              </w:rPr>
            </w:pPr>
            <w:r w:rsidRPr="00D7590F">
              <w:rPr>
                <w:b/>
                <w:bCs/>
                <w:sz w:val="26"/>
                <w:szCs w:val="26"/>
              </w:rPr>
              <w:t xml:space="preserve">Количествво домов, </w:t>
            </w:r>
            <w:proofErr w:type="gramStart"/>
            <w:r w:rsidRPr="00D7590F">
              <w:rPr>
                <w:b/>
                <w:bCs/>
                <w:sz w:val="26"/>
                <w:szCs w:val="26"/>
              </w:rPr>
              <w:t>шт</w:t>
            </w:r>
            <w:proofErr w:type="gramEnd"/>
          </w:p>
        </w:tc>
        <w:tc>
          <w:tcPr>
            <w:tcW w:w="1914" w:type="dxa"/>
            <w:shd w:val="clear" w:color="auto" w:fill="D9D9D9" w:themeFill="background1" w:themeFillShade="D9"/>
          </w:tcPr>
          <w:p w:rsidR="0064203D" w:rsidRPr="00D7590F" w:rsidRDefault="0064203D" w:rsidP="00DA6D11">
            <w:pPr>
              <w:jc w:val="both"/>
              <w:rPr>
                <w:b/>
                <w:bCs/>
                <w:sz w:val="26"/>
                <w:szCs w:val="26"/>
              </w:rPr>
            </w:pPr>
            <w:r w:rsidRPr="00D7590F">
              <w:rPr>
                <w:b/>
                <w:bCs/>
                <w:sz w:val="26"/>
                <w:szCs w:val="26"/>
              </w:rPr>
              <w:t>Количество населения, чел.</w:t>
            </w:r>
          </w:p>
        </w:tc>
      </w:tr>
      <w:tr w:rsidR="0064203D" w:rsidRPr="00D7590F">
        <w:tc>
          <w:tcPr>
            <w:tcW w:w="827" w:type="dxa"/>
          </w:tcPr>
          <w:p w:rsidR="0064203D" w:rsidRPr="00D7590F" w:rsidRDefault="0064203D" w:rsidP="00DA6D11">
            <w:pPr>
              <w:jc w:val="both"/>
              <w:rPr>
                <w:sz w:val="26"/>
                <w:szCs w:val="26"/>
              </w:rPr>
            </w:pPr>
            <w:r w:rsidRPr="00D7590F">
              <w:rPr>
                <w:sz w:val="26"/>
                <w:szCs w:val="26"/>
              </w:rPr>
              <w:t>1.</w:t>
            </w:r>
          </w:p>
        </w:tc>
        <w:tc>
          <w:tcPr>
            <w:tcW w:w="3000" w:type="dxa"/>
          </w:tcPr>
          <w:p w:rsidR="0064203D" w:rsidRPr="00D7590F" w:rsidRDefault="0064203D" w:rsidP="00DA6D11">
            <w:pPr>
              <w:jc w:val="both"/>
              <w:rPr>
                <w:sz w:val="26"/>
                <w:szCs w:val="26"/>
              </w:rPr>
            </w:pPr>
            <w:r w:rsidRPr="00D7590F">
              <w:rPr>
                <w:sz w:val="26"/>
                <w:szCs w:val="26"/>
              </w:rPr>
              <w:t>п</w:t>
            </w:r>
            <w:proofErr w:type="gramStart"/>
            <w:r w:rsidRPr="00D7590F">
              <w:rPr>
                <w:sz w:val="26"/>
                <w:szCs w:val="26"/>
              </w:rPr>
              <w:t>.К</w:t>
            </w:r>
            <w:proofErr w:type="gramEnd"/>
            <w:r w:rsidRPr="00D7590F">
              <w:rPr>
                <w:sz w:val="26"/>
                <w:szCs w:val="26"/>
              </w:rPr>
              <w:t>олычевский</w:t>
            </w:r>
          </w:p>
        </w:tc>
        <w:tc>
          <w:tcPr>
            <w:tcW w:w="1914" w:type="dxa"/>
          </w:tcPr>
          <w:p w:rsidR="0064203D" w:rsidRPr="00D7590F" w:rsidRDefault="0064203D" w:rsidP="00DA6D11">
            <w:pPr>
              <w:jc w:val="both"/>
              <w:rPr>
                <w:sz w:val="26"/>
                <w:szCs w:val="26"/>
              </w:rPr>
            </w:pPr>
            <w:r w:rsidRPr="00D7590F">
              <w:rPr>
                <w:sz w:val="26"/>
                <w:szCs w:val="26"/>
              </w:rPr>
              <w:t>0,3</w:t>
            </w:r>
          </w:p>
        </w:tc>
        <w:tc>
          <w:tcPr>
            <w:tcW w:w="1914" w:type="dxa"/>
          </w:tcPr>
          <w:p w:rsidR="0064203D" w:rsidRPr="00D7590F" w:rsidRDefault="0064203D" w:rsidP="00DA6D11">
            <w:pPr>
              <w:jc w:val="both"/>
              <w:rPr>
                <w:sz w:val="26"/>
                <w:szCs w:val="26"/>
              </w:rPr>
            </w:pPr>
            <w:r w:rsidRPr="00D7590F">
              <w:rPr>
                <w:sz w:val="26"/>
                <w:szCs w:val="26"/>
              </w:rPr>
              <w:t>43</w:t>
            </w:r>
          </w:p>
        </w:tc>
        <w:tc>
          <w:tcPr>
            <w:tcW w:w="1914" w:type="dxa"/>
          </w:tcPr>
          <w:p w:rsidR="0064203D" w:rsidRPr="00D7590F" w:rsidRDefault="0064203D" w:rsidP="00DA6D11">
            <w:pPr>
              <w:jc w:val="both"/>
              <w:rPr>
                <w:sz w:val="26"/>
                <w:szCs w:val="26"/>
              </w:rPr>
            </w:pPr>
            <w:r w:rsidRPr="00D7590F">
              <w:rPr>
                <w:sz w:val="26"/>
                <w:szCs w:val="26"/>
              </w:rPr>
              <w:t>105</w:t>
            </w:r>
          </w:p>
        </w:tc>
      </w:tr>
    </w:tbl>
    <w:p w:rsidR="0064203D" w:rsidRPr="00D7590F" w:rsidRDefault="0064203D" w:rsidP="00D7590F">
      <w:pPr>
        <w:pStyle w:val="af4"/>
        <w:rPr>
          <w:b/>
          <w:bCs/>
          <w:sz w:val="26"/>
          <w:szCs w:val="26"/>
        </w:rPr>
      </w:pPr>
    </w:p>
    <w:p w:rsidR="0064203D" w:rsidRPr="00DA6D11" w:rsidRDefault="0064203D" w:rsidP="00DA6D11">
      <w:pPr>
        <w:pStyle w:val="af4"/>
        <w:rPr>
          <w:b/>
          <w:bCs/>
          <w:sz w:val="26"/>
          <w:szCs w:val="26"/>
        </w:rPr>
      </w:pPr>
      <w:r w:rsidRPr="00DA6D11">
        <w:rPr>
          <w:b/>
          <w:bCs/>
          <w:sz w:val="26"/>
          <w:szCs w:val="26"/>
        </w:rPr>
        <w:t>Пожары в хлебных массивах и сухой травы</w:t>
      </w:r>
    </w:p>
    <w:p w:rsidR="0064203D" w:rsidRPr="00DA6D11" w:rsidRDefault="0064203D" w:rsidP="00DA6D11">
      <w:pPr>
        <w:pStyle w:val="af4"/>
        <w:rPr>
          <w:sz w:val="26"/>
          <w:szCs w:val="26"/>
        </w:rPr>
      </w:pPr>
      <w:r w:rsidRPr="00DA6D11">
        <w:rPr>
          <w:sz w:val="26"/>
          <w:szCs w:val="26"/>
        </w:rPr>
        <w:t>Хлебные массивы в поселении занимают  значительные площади. Горючим материалом в них являются: хлебные злаки, технические культуры, кустарники и камыш, сухая трава.</w:t>
      </w:r>
    </w:p>
    <w:p w:rsidR="0064203D" w:rsidRPr="00DA6D11" w:rsidRDefault="0064203D" w:rsidP="00DA6D11">
      <w:pPr>
        <w:pStyle w:val="af4"/>
        <w:rPr>
          <w:sz w:val="26"/>
          <w:szCs w:val="26"/>
        </w:rPr>
      </w:pPr>
      <w:r w:rsidRPr="00DA6D11">
        <w:rPr>
          <w:sz w:val="26"/>
          <w:szCs w:val="26"/>
        </w:rPr>
        <w:t>Все эти материалы воспламеняются от малейшего источника зажигания, особенно при сухой погоде.</w:t>
      </w:r>
    </w:p>
    <w:p w:rsidR="0064203D" w:rsidRPr="00DA6D11" w:rsidRDefault="0064203D" w:rsidP="00DA6D11">
      <w:pPr>
        <w:pStyle w:val="af4"/>
        <w:rPr>
          <w:sz w:val="26"/>
          <w:szCs w:val="26"/>
        </w:rPr>
      </w:pPr>
      <w:r w:rsidRPr="00DA6D11">
        <w:rPr>
          <w:sz w:val="26"/>
          <w:szCs w:val="26"/>
        </w:rPr>
        <w:t>Пожары на хлебных массивах и массивах с сухой травой развиваются очень быстро, на скорость распространения пожара особенно влияет сила ветра. В засушливую погоду скорость распространения пламени по высоким хлебам и травам достигает 500-600 м/мин. При отсутствии ветра пожары распространяются со скоростью 10-15 м/мин.</w:t>
      </w:r>
    </w:p>
    <w:p w:rsidR="0064203D" w:rsidRPr="00DA6D11" w:rsidRDefault="0064203D" w:rsidP="00DA6D11">
      <w:pPr>
        <w:pStyle w:val="af4"/>
        <w:rPr>
          <w:sz w:val="26"/>
          <w:szCs w:val="26"/>
        </w:rPr>
      </w:pPr>
      <w:r w:rsidRPr="00DA6D11">
        <w:rPr>
          <w:sz w:val="26"/>
          <w:szCs w:val="26"/>
        </w:rPr>
        <w:t>Пожары созревших хлебных массивов создают угрозу и скошенным хлебам, уложенным в валки и копны, сельскохозяйственной технике, они могут распространяться на различные постройки: тока, сушилки, кошары и т.п.</w:t>
      </w:r>
    </w:p>
    <w:p w:rsidR="0064203D" w:rsidRPr="00DA6D11" w:rsidRDefault="0064203D" w:rsidP="00DA6D11">
      <w:pPr>
        <w:pStyle w:val="af4"/>
        <w:rPr>
          <w:sz w:val="26"/>
          <w:szCs w:val="26"/>
        </w:rPr>
      </w:pPr>
      <w:r w:rsidRPr="00DA6D11">
        <w:rPr>
          <w:sz w:val="26"/>
          <w:szCs w:val="26"/>
        </w:rPr>
        <w:t xml:space="preserve">Полевые (травяные) пожары тушат теми же способами, что и лесные. </w:t>
      </w:r>
    </w:p>
    <w:p w:rsidR="0064203D" w:rsidRPr="00DA6D11" w:rsidRDefault="0064203D" w:rsidP="00DA6D11">
      <w:pPr>
        <w:pStyle w:val="af4"/>
        <w:rPr>
          <w:b/>
          <w:bCs/>
          <w:sz w:val="26"/>
          <w:szCs w:val="26"/>
          <w:u w:val="single"/>
        </w:rPr>
      </w:pPr>
      <w:r w:rsidRPr="00DA6D11">
        <w:rPr>
          <w:b/>
          <w:bCs/>
          <w:sz w:val="26"/>
          <w:szCs w:val="26"/>
          <w:u w:val="single"/>
        </w:rPr>
        <w:t>Факторы риска возникновения чрезвычайных ситуаций</w:t>
      </w:r>
      <w:r w:rsidR="00D7590F" w:rsidRPr="00DA6D11">
        <w:rPr>
          <w:b/>
          <w:bCs/>
          <w:sz w:val="26"/>
          <w:szCs w:val="26"/>
          <w:u w:val="single"/>
        </w:rPr>
        <w:t xml:space="preserve"> </w:t>
      </w:r>
      <w:r w:rsidRPr="00DA6D11">
        <w:rPr>
          <w:b/>
          <w:bCs/>
          <w:sz w:val="26"/>
          <w:szCs w:val="26"/>
          <w:u w:val="single"/>
        </w:rPr>
        <w:t>техногенного характера</w:t>
      </w:r>
    </w:p>
    <w:p w:rsidR="0064203D" w:rsidRPr="00DA6D11" w:rsidRDefault="0064203D" w:rsidP="00DA6D11">
      <w:pPr>
        <w:pStyle w:val="af4"/>
        <w:rPr>
          <w:b/>
          <w:sz w:val="26"/>
          <w:szCs w:val="26"/>
        </w:rPr>
      </w:pPr>
      <w:r w:rsidRPr="00DA6D11">
        <w:rPr>
          <w:b/>
          <w:bCs/>
          <w:sz w:val="26"/>
          <w:szCs w:val="26"/>
        </w:rPr>
        <w:t>Угрозы химической опасности</w:t>
      </w:r>
    </w:p>
    <w:p w:rsidR="0064203D" w:rsidRPr="00DA6D11" w:rsidRDefault="0064203D" w:rsidP="00DA6D11">
      <w:pPr>
        <w:pStyle w:val="a5"/>
        <w:ind w:firstLine="709"/>
        <w:rPr>
          <w:rFonts w:cs="Times New Roman"/>
          <w:bCs/>
          <w:sz w:val="26"/>
          <w:szCs w:val="26"/>
        </w:rPr>
      </w:pPr>
      <w:r w:rsidRPr="00DA6D11">
        <w:rPr>
          <w:rFonts w:cs="Times New Roman"/>
          <w:b/>
          <w:sz w:val="26"/>
          <w:szCs w:val="26"/>
        </w:rPr>
        <w:tab/>
      </w:r>
      <w:r w:rsidRPr="00DA6D11">
        <w:rPr>
          <w:rFonts w:cs="Times New Roman"/>
          <w:bCs/>
          <w:sz w:val="26"/>
          <w:szCs w:val="26"/>
        </w:rPr>
        <w:t xml:space="preserve">На территории </w:t>
      </w:r>
      <w:r w:rsidRPr="00DA6D11">
        <w:rPr>
          <w:rFonts w:cs="Times New Roman"/>
          <w:sz w:val="26"/>
          <w:szCs w:val="26"/>
        </w:rPr>
        <w:t xml:space="preserve">Пенновского сельского поселения </w:t>
      </w:r>
      <w:r w:rsidRPr="00DA6D11">
        <w:rPr>
          <w:rFonts w:cs="Times New Roman"/>
          <w:bCs/>
          <w:sz w:val="26"/>
          <w:szCs w:val="26"/>
        </w:rPr>
        <w:t>отсутствуют предприятия, использующие в своем производственном цикле опасные химические вещества.</w:t>
      </w:r>
    </w:p>
    <w:p w:rsidR="0064203D" w:rsidRPr="00DA6D11" w:rsidRDefault="0064203D" w:rsidP="00DA6D11">
      <w:pPr>
        <w:pStyle w:val="af4"/>
        <w:rPr>
          <w:color w:val="000000"/>
          <w:sz w:val="26"/>
          <w:szCs w:val="26"/>
        </w:rPr>
      </w:pPr>
      <w:r w:rsidRPr="00DA6D11">
        <w:rPr>
          <w:b/>
          <w:bCs/>
          <w:sz w:val="26"/>
          <w:szCs w:val="26"/>
        </w:rPr>
        <w:t>Радиационная опасность</w:t>
      </w:r>
    </w:p>
    <w:p w:rsidR="0064203D" w:rsidRPr="00DA6D11" w:rsidRDefault="0064203D" w:rsidP="00DA6D11">
      <w:pPr>
        <w:pStyle w:val="13"/>
        <w:spacing w:before="0" w:after="0"/>
        <w:ind w:firstLine="709"/>
        <w:rPr>
          <w:color w:val="000000"/>
          <w:sz w:val="26"/>
          <w:szCs w:val="26"/>
        </w:rPr>
      </w:pPr>
      <w:r w:rsidRPr="00DA6D11">
        <w:rPr>
          <w:color w:val="000000"/>
          <w:sz w:val="26"/>
          <w:szCs w:val="26"/>
        </w:rPr>
        <w:tab/>
        <w:t xml:space="preserve">На территории Пенновского сельского поселения радиационно-опасных объектов нет. </w:t>
      </w:r>
      <w:proofErr w:type="gramStart"/>
      <w:r w:rsidRPr="00DA6D11">
        <w:rPr>
          <w:color w:val="000000"/>
          <w:sz w:val="26"/>
          <w:szCs w:val="26"/>
        </w:rPr>
        <w:t>Прямое радиоактивное загрязнение территории поселения возможно при авариях на Курской или Нововоронежской атомных электростанциях.</w:t>
      </w:r>
      <w:proofErr w:type="gramEnd"/>
    </w:p>
    <w:p w:rsidR="0064203D" w:rsidRPr="00DA6D11" w:rsidRDefault="007376F6" w:rsidP="00DA6D11">
      <w:pPr>
        <w:pStyle w:val="af4"/>
        <w:rPr>
          <w:b/>
          <w:bCs/>
          <w:sz w:val="26"/>
          <w:szCs w:val="26"/>
          <w:u w:val="single"/>
        </w:rPr>
      </w:pPr>
      <w:r>
        <w:rPr>
          <w:b/>
          <w:bCs/>
          <w:sz w:val="26"/>
          <w:szCs w:val="26"/>
          <w:u w:val="single"/>
        </w:rPr>
        <w:pict>
          <v:line id="_x0000_s1248" style="position:absolute;left:0;text-align:left;z-index:251658240" from="604.35pt,69.25pt" to="604.35pt,78.25pt"/>
        </w:pict>
      </w:r>
      <w:r w:rsidR="0064203D" w:rsidRPr="00DA6D11">
        <w:rPr>
          <w:b/>
          <w:bCs/>
          <w:sz w:val="26"/>
          <w:szCs w:val="26"/>
          <w:u w:val="single"/>
        </w:rPr>
        <w:t>Мероприятия по защите территории от опасных природных и  техногенных процессов и чрезвычайных ситуаций</w:t>
      </w:r>
    </w:p>
    <w:p w:rsidR="0064203D" w:rsidRPr="00DA6D11" w:rsidRDefault="0064203D" w:rsidP="00DA6D11">
      <w:pPr>
        <w:pStyle w:val="af4"/>
        <w:rPr>
          <w:sz w:val="26"/>
          <w:szCs w:val="26"/>
        </w:rPr>
      </w:pPr>
      <w:r w:rsidRPr="00DA6D11">
        <w:rPr>
          <w:sz w:val="26"/>
          <w:szCs w:val="26"/>
        </w:rPr>
        <w:t xml:space="preserve">  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w:t>
      </w:r>
      <w:r w:rsidRPr="00DA6D11">
        <w:rPr>
          <w:sz w:val="26"/>
          <w:szCs w:val="26"/>
        </w:rPr>
        <w:lastRenderedPageBreak/>
        <w:t>радиационной, химической, медицинской, медико-биологической и противопожарной защиты населения и территорий от чрезвычайных ситуаций.</w:t>
      </w:r>
    </w:p>
    <w:p w:rsidR="0064203D" w:rsidRPr="00DA6D11" w:rsidRDefault="0064203D" w:rsidP="00DA6D11">
      <w:pPr>
        <w:pStyle w:val="af4"/>
        <w:rPr>
          <w:sz w:val="26"/>
          <w:szCs w:val="26"/>
        </w:rPr>
      </w:pPr>
      <w:proofErr w:type="gramStart"/>
      <w:r w:rsidRPr="00DA6D11">
        <w:rPr>
          <w:sz w:val="26"/>
          <w:szCs w:val="26"/>
        </w:rPr>
        <w:t>В соответствии с Федеральным законом «О защите населения и территорий от ЧС природного и техногенного характера» от 21.12.1994г. № 68-ФЗ» и Положением «О единой государственной системе предупреждения и ликвидации ЧС» в целях оперативного решения задач по спасению людей, материальных ценностей и сельскохозяйственных животных при возникновении крупных аварий, катастроф, стихийных бедствий при чрезвычайных ситуациях в мирное время и военное время» создана</w:t>
      </w:r>
      <w:proofErr w:type="gramEnd"/>
      <w:r w:rsidRPr="00DA6D11">
        <w:rPr>
          <w:sz w:val="26"/>
          <w:szCs w:val="26"/>
        </w:rPr>
        <w:t xml:space="preserve"> комиссия ВМР, штаб ГО и ЧС.</w:t>
      </w:r>
    </w:p>
    <w:p w:rsidR="0064203D" w:rsidRPr="00DA6D11" w:rsidRDefault="0064203D" w:rsidP="00DA6D11">
      <w:pPr>
        <w:pStyle w:val="af4"/>
        <w:rPr>
          <w:sz w:val="26"/>
          <w:szCs w:val="26"/>
        </w:rPr>
      </w:pPr>
      <w:r w:rsidRPr="00DA6D11">
        <w:rPr>
          <w:sz w:val="26"/>
          <w:szCs w:val="26"/>
        </w:rPr>
        <w:t>Деятельность районного звена ГО и ЧС включает планирование, подготовку и осуществление мероприятий по предупреждению и действиям в чрезвычайных ситуациях.</w:t>
      </w:r>
    </w:p>
    <w:p w:rsidR="0064203D" w:rsidRPr="00DA6D11" w:rsidRDefault="0064203D" w:rsidP="00DA6D11">
      <w:pPr>
        <w:pStyle w:val="af4"/>
        <w:rPr>
          <w:sz w:val="26"/>
          <w:szCs w:val="26"/>
        </w:rPr>
      </w:pPr>
      <w:r w:rsidRPr="00DA6D11">
        <w:rPr>
          <w:sz w:val="26"/>
          <w:szCs w:val="26"/>
        </w:rPr>
        <w:t>Основными мероприятиями районного звена ГО и ЧС являются:</w:t>
      </w:r>
    </w:p>
    <w:p w:rsidR="0064203D" w:rsidRPr="00DA6D11" w:rsidRDefault="0064203D" w:rsidP="00DA6D11">
      <w:pPr>
        <w:pStyle w:val="a5"/>
        <w:ind w:firstLine="709"/>
        <w:rPr>
          <w:rFonts w:cs="Times New Roman"/>
          <w:sz w:val="26"/>
          <w:szCs w:val="26"/>
        </w:rPr>
      </w:pPr>
      <w:r w:rsidRPr="00DA6D11">
        <w:rPr>
          <w:rFonts w:cs="Times New Roman"/>
          <w:sz w:val="26"/>
          <w:szCs w:val="26"/>
        </w:rPr>
        <w:t>-обеспечить координацию деятельности администраций сельских поселений, организаций, задействованных в спасательных операциях;</w:t>
      </w:r>
    </w:p>
    <w:p w:rsidR="0064203D" w:rsidRPr="00DA6D11" w:rsidRDefault="0064203D" w:rsidP="00DA6D11">
      <w:pPr>
        <w:pStyle w:val="ae"/>
        <w:spacing w:before="0" w:after="0"/>
        <w:ind w:firstLine="709"/>
        <w:rPr>
          <w:sz w:val="26"/>
          <w:szCs w:val="26"/>
        </w:rPr>
      </w:pPr>
      <w:r w:rsidRPr="00DA6D11">
        <w:rPr>
          <w:sz w:val="26"/>
          <w:szCs w:val="26"/>
        </w:rPr>
        <w:t>- провести корректировку планов действий сил и сре</w:t>
      </w:r>
      <w:proofErr w:type="gramStart"/>
      <w:r w:rsidRPr="00DA6D11">
        <w:rPr>
          <w:sz w:val="26"/>
          <w:szCs w:val="26"/>
        </w:rPr>
        <w:t>дств пр</w:t>
      </w:r>
      <w:proofErr w:type="gramEnd"/>
      <w:r w:rsidRPr="00DA6D11">
        <w:rPr>
          <w:sz w:val="26"/>
          <w:szCs w:val="26"/>
        </w:rPr>
        <w:t>и чрезвычайных ситуациях, обеспечить усиленный вариант несения службы личного состава органов внутренних дел, гражданской обороны и чрезвычайных ситуаций.</w:t>
      </w:r>
    </w:p>
    <w:p w:rsidR="0064203D" w:rsidRPr="00DA6D11" w:rsidRDefault="0064203D" w:rsidP="00DA6D11">
      <w:pPr>
        <w:pStyle w:val="ae"/>
        <w:spacing w:before="0" w:after="0"/>
        <w:ind w:firstLine="709"/>
        <w:rPr>
          <w:sz w:val="26"/>
          <w:szCs w:val="26"/>
        </w:rPr>
      </w:pPr>
      <w:r w:rsidRPr="00DA6D11">
        <w:rPr>
          <w:sz w:val="26"/>
          <w:szCs w:val="26"/>
        </w:rPr>
        <w:t xml:space="preserve">- осуществление наблюдения и </w:t>
      </w:r>
      <w:proofErr w:type="gramStart"/>
      <w:r w:rsidRPr="00DA6D11">
        <w:rPr>
          <w:sz w:val="26"/>
          <w:szCs w:val="26"/>
        </w:rPr>
        <w:t>контроля за</w:t>
      </w:r>
      <w:proofErr w:type="gramEnd"/>
      <w:r w:rsidRPr="00DA6D11">
        <w:rPr>
          <w:sz w:val="26"/>
          <w:szCs w:val="26"/>
        </w:rPr>
        <w:t xml:space="preserve"> состоянием природной среды, прогнозирование возможности возникновения ЧС и их масштабы;</w:t>
      </w:r>
    </w:p>
    <w:p w:rsidR="0064203D" w:rsidRPr="00DA6D11" w:rsidRDefault="0064203D" w:rsidP="00DA6D11">
      <w:pPr>
        <w:pStyle w:val="ae"/>
        <w:spacing w:before="0" w:after="0"/>
        <w:ind w:firstLine="709"/>
        <w:rPr>
          <w:sz w:val="26"/>
          <w:szCs w:val="26"/>
        </w:rPr>
      </w:pPr>
      <w:r w:rsidRPr="00DA6D11">
        <w:rPr>
          <w:sz w:val="26"/>
          <w:szCs w:val="26"/>
        </w:rPr>
        <w:t>Средствам массовой информации, совместно с отделом ВМР, ГО и ЧС администрации района, организовать опубликование материалов по освещению паводковой обстановки в районе и давать информацию для населения о правилах поведения  в лесных массивах в пожароопасный период.</w:t>
      </w:r>
    </w:p>
    <w:p w:rsidR="00D7590F" w:rsidRPr="00DA6D11" w:rsidRDefault="0064203D" w:rsidP="00DA6D11">
      <w:pPr>
        <w:pStyle w:val="ae"/>
        <w:spacing w:before="0" w:after="0"/>
        <w:ind w:firstLine="709"/>
        <w:rPr>
          <w:sz w:val="26"/>
          <w:szCs w:val="26"/>
        </w:rPr>
      </w:pPr>
      <w:r w:rsidRPr="00DA6D11">
        <w:rPr>
          <w:sz w:val="26"/>
          <w:szCs w:val="26"/>
        </w:rPr>
        <w:t>Для обеспечения общественного порядка привлекается полиция  по Троснянскому муниципальному району</w:t>
      </w:r>
    </w:p>
    <w:p w:rsidR="0064203D" w:rsidRPr="00DA6D11" w:rsidRDefault="0064203D" w:rsidP="00DA6D11">
      <w:pPr>
        <w:pStyle w:val="ae"/>
        <w:spacing w:before="0" w:after="0"/>
        <w:ind w:firstLine="709"/>
        <w:rPr>
          <w:sz w:val="26"/>
          <w:szCs w:val="26"/>
        </w:rPr>
      </w:pPr>
      <w:r w:rsidRPr="00DA6D11">
        <w:rPr>
          <w:sz w:val="26"/>
          <w:szCs w:val="26"/>
        </w:rPr>
        <w:t>Последовательное осуществление плана гражданской обороны позволяет надеяться на благоприятный исход при возникновении чрезвычайных ситуаций.</w:t>
      </w:r>
    </w:p>
    <w:p w:rsidR="0064203D" w:rsidRPr="00DA6D11" w:rsidRDefault="0064203D" w:rsidP="00DA6D11">
      <w:pPr>
        <w:pStyle w:val="ae"/>
        <w:spacing w:before="0" w:after="0"/>
        <w:ind w:firstLine="709"/>
        <w:rPr>
          <w:color w:val="000000"/>
          <w:sz w:val="26"/>
          <w:szCs w:val="26"/>
        </w:rPr>
      </w:pPr>
      <w:r w:rsidRPr="00DA6D11">
        <w:rPr>
          <w:sz w:val="26"/>
          <w:szCs w:val="26"/>
        </w:rPr>
        <w:t>На территории Троснянского района  в с</w:t>
      </w:r>
      <w:proofErr w:type="gramStart"/>
      <w:r w:rsidRPr="00DA6D11">
        <w:rPr>
          <w:sz w:val="26"/>
          <w:szCs w:val="26"/>
        </w:rPr>
        <w:t>.Т</w:t>
      </w:r>
      <w:proofErr w:type="gramEnd"/>
      <w:r w:rsidRPr="00DA6D11">
        <w:rPr>
          <w:sz w:val="26"/>
          <w:szCs w:val="26"/>
        </w:rPr>
        <w:t xml:space="preserve">росна размещается пожарная часть ПЧ №34. </w:t>
      </w:r>
      <w:r w:rsidRPr="00DA6D11">
        <w:rPr>
          <w:bCs/>
          <w:sz w:val="26"/>
          <w:szCs w:val="26"/>
        </w:rPr>
        <w:t>Согласно требованиям «Технического регламента о требованиях пожарной безопасности», утвержденного Федеральным Законом от 22 июля 2008 г. № 123 – ФЗ, существующая дислокация</w:t>
      </w:r>
      <w:r w:rsidRPr="00DA6D11">
        <w:rPr>
          <w:sz w:val="26"/>
          <w:szCs w:val="26"/>
        </w:rPr>
        <w:t xml:space="preserve"> подразделений пожарной охраны в с</w:t>
      </w:r>
      <w:proofErr w:type="gramStart"/>
      <w:r w:rsidRPr="00DA6D11">
        <w:rPr>
          <w:sz w:val="26"/>
          <w:szCs w:val="26"/>
        </w:rPr>
        <w:t>.Т</w:t>
      </w:r>
      <w:proofErr w:type="gramEnd"/>
      <w:r w:rsidRPr="00DA6D11">
        <w:rPr>
          <w:sz w:val="26"/>
          <w:szCs w:val="26"/>
        </w:rPr>
        <w:t xml:space="preserve">росна не соответствует условию, определенному «Техническим регламентом»: время прибытия первого подразделения к месту вызова в населенных пунктах Пенновского сельского  поселения не должно превышать - 20 минут. </w:t>
      </w:r>
      <w:r w:rsidRPr="00DA6D11">
        <w:rPr>
          <w:color w:val="000000"/>
          <w:sz w:val="26"/>
          <w:szCs w:val="26"/>
        </w:rPr>
        <w:t xml:space="preserve">  </w:t>
      </w:r>
    </w:p>
    <w:p w:rsidR="0064203D" w:rsidRPr="00DA6D11" w:rsidRDefault="0064203D" w:rsidP="00DA6D11">
      <w:pPr>
        <w:ind w:firstLine="709"/>
        <w:jc w:val="both"/>
        <w:rPr>
          <w:color w:val="000000"/>
          <w:sz w:val="26"/>
          <w:szCs w:val="26"/>
        </w:rPr>
      </w:pPr>
      <w:r w:rsidRPr="00DA6D11">
        <w:rPr>
          <w:color w:val="000000"/>
          <w:sz w:val="26"/>
          <w:szCs w:val="26"/>
        </w:rPr>
        <w:t>Для выполнения требований Регламента противопожарной безопасности (время прибытия первого расчета не должно превышать 20 минут) предусматривается строительство пожарного ДЕПО в п</w:t>
      </w:r>
      <w:proofErr w:type="gramStart"/>
      <w:r w:rsidRPr="00DA6D11">
        <w:rPr>
          <w:color w:val="000000"/>
          <w:sz w:val="26"/>
          <w:szCs w:val="26"/>
        </w:rPr>
        <w:t>.Р</w:t>
      </w:r>
      <w:proofErr w:type="gramEnd"/>
      <w:r w:rsidRPr="00DA6D11">
        <w:rPr>
          <w:color w:val="000000"/>
          <w:sz w:val="26"/>
          <w:szCs w:val="26"/>
        </w:rPr>
        <w:t xml:space="preserve">ождественский. </w:t>
      </w:r>
    </w:p>
    <w:p w:rsidR="0064203D" w:rsidRPr="00DA6D11" w:rsidRDefault="0064203D" w:rsidP="00DA6D11">
      <w:pPr>
        <w:pStyle w:val="ae"/>
        <w:spacing w:before="0" w:after="0"/>
        <w:ind w:firstLine="709"/>
        <w:rPr>
          <w:b/>
          <w:bCs/>
          <w:i/>
          <w:iCs/>
          <w:sz w:val="26"/>
          <w:szCs w:val="26"/>
        </w:rPr>
      </w:pPr>
      <w:r w:rsidRPr="00DA6D11">
        <w:rPr>
          <w:b/>
          <w:bCs/>
          <w:sz w:val="26"/>
          <w:szCs w:val="26"/>
        </w:rPr>
        <w:t>Лесные пожары</w:t>
      </w:r>
    </w:p>
    <w:p w:rsidR="0064203D" w:rsidRPr="00DA6D11" w:rsidRDefault="0064203D" w:rsidP="00DA6D11">
      <w:pPr>
        <w:pStyle w:val="af4"/>
        <w:rPr>
          <w:sz w:val="26"/>
          <w:szCs w:val="26"/>
        </w:rPr>
      </w:pPr>
      <w:r w:rsidRPr="00DA6D11">
        <w:rPr>
          <w:sz w:val="26"/>
          <w:szCs w:val="26"/>
        </w:rPr>
        <w:t xml:space="preserve">Охрана лесов от пожаров включает комплекс организационных, правовых и других мер. </w:t>
      </w:r>
    </w:p>
    <w:p w:rsidR="0064203D" w:rsidRPr="00DA6D11" w:rsidRDefault="0064203D" w:rsidP="00DA6D11">
      <w:pPr>
        <w:pStyle w:val="af4"/>
        <w:rPr>
          <w:sz w:val="26"/>
          <w:szCs w:val="26"/>
        </w:rPr>
      </w:pPr>
      <w:r w:rsidRPr="00DA6D11">
        <w:rPr>
          <w:sz w:val="26"/>
          <w:szCs w:val="26"/>
        </w:rPr>
        <w:t>В период высокой пожарной опасности ограничивается доступ населения в лесные массивы. Для отдыха отводятся обустроенные насаждения, находящиеся под постоянным контролем лесной охраны. На дорогах, прилегающих к лесным массивам, и лесных дорогах в начале пожароопасного периода устанавливаются плакаты, регулярно публикуются статьи в районных и республиканских газетах, распространяются листовки противопожарного направления.</w:t>
      </w:r>
    </w:p>
    <w:p w:rsidR="0064203D" w:rsidRPr="00DA6D11" w:rsidRDefault="0064203D" w:rsidP="00DA6D11">
      <w:pPr>
        <w:pStyle w:val="af4"/>
        <w:rPr>
          <w:sz w:val="26"/>
          <w:szCs w:val="26"/>
        </w:rPr>
      </w:pPr>
      <w:r w:rsidRPr="00DA6D11">
        <w:rPr>
          <w:sz w:val="26"/>
          <w:szCs w:val="26"/>
        </w:rPr>
        <w:t xml:space="preserve">Большое внимание уделить мероприятиям по предупреждению распространения лесных пожаров, регулированию состава древостоя, созданию </w:t>
      </w:r>
      <w:r w:rsidRPr="00DA6D11">
        <w:rPr>
          <w:sz w:val="26"/>
          <w:szCs w:val="26"/>
        </w:rPr>
        <w:lastRenderedPageBreak/>
        <w:t>системы противопожарных барьеров, устройству сети дорог противопожарного назначения.</w:t>
      </w:r>
    </w:p>
    <w:p w:rsidR="0064203D" w:rsidRPr="00DA6D11" w:rsidRDefault="0064203D" w:rsidP="00DA6D11">
      <w:pPr>
        <w:pStyle w:val="af4"/>
        <w:rPr>
          <w:sz w:val="26"/>
          <w:szCs w:val="26"/>
        </w:rPr>
      </w:pPr>
      <w:r w:rsidRPr="00DA6D11">
        <w:rPr>
          <w:sz w:val="26"/>
          <w:szCs w:val="26"/>
        </w:rPr>
        <w:t>В качестве естественных противопожарных барьеров принимаются реки, а также лесные массивы из лиственных пород. В качестве искусственных противопожарных барьеров и разрывов используются трассы  автомобильных дорог, линии электропередачи, широкие просеки.</w:t>
      </w:r>
    </w:p>
    <w:p w:rsidR="0064203D" w:rsidRPr="00DA6D11" w:rsidRDefault="0064203D" w:rsidP="00DA6D11">
      <w:pPr>
        <w:pStyle w:val="af4"/>
        <w:rPr>
          <w:sz w:val="26"/>
          <w:szCs w:val="26"/>
        </w:rPr>
      </w:pPr>
      <w:r w:rsidRPr="00DA6D11">
        <w:rPr>
          <w:sz w:val="26"/>
          <w:szCs w:val="26"/>
        </w:rPr>
        <w:t>С целью защиты от пожаров хвойных лесов вблизи населенных пунктов предусматривается создание вокруг лесного массива пожароустойчивых лиственных опушек.</w:t>
      </w:r>
    </w:p>
    <w:p w:rsidR="0064203D" w:rsidRPr="00DA6D11" w:rsidRDefault="0064203D" w:rsidP="00DA6D11">
      <w:pPr>
        <w:pStyle w:val="af4"/>
        <w:rPr>
          <w:sz w:val="26"/>
          <w:szCs w:val="26"/>
        </w:rPr>
      </w:pPr>
      <w:r w:rsidRPr="00DA6D11">
        <w:rPr>
          <w:sz w:val="26"/>
          <w:szCs w:val="26"/>
        </w:rPr>
        <w:t>Самым слабым звеном в охране лесов от пожаров является недостаточная оснащенность лесниче</w:t>
      </w:r>
      <w:proofErr w:type="gramStart"/>
      <w:r w:rsidRPr="00DA6D11">
        <w:rPr>
          <w:sz w:val="26"/>
          <w:szCs w:val="26"/>
        </w:rPr>
        <w:t>ств пр</w:t>
      </w:r>
      <w:proofErr w:type="gramEnd"/>
      <w:r w:rsidRPr="00DA6D11">
        <w:rPr>
          <w:sz w:val="26"/>
          <w:szCs w:val="26"/>
        </w:rPr>
        <w:t>отивопожарной техникой, оборудованием и инвентарем, количество которых незначительно увеличивается, а износ значительно растет.</w:t>
      </w:r>
    </w:p>
    <w:p w:rsidR="0064203D" w:rsidRPr="00DA6D11" w:rsidRDefault="0064203D" w:rsidP="00DA6D11">
      <w:pPr>
        <w:pStyle w:val="af4"/>
        <w:rPr>
          <w:sz w:val="26"/>
          <w:szCs w:val="26"/>
        </w:rPr>
      </w:pPr>
      <w:r w:rsidRPr="00DA6D11">
        <w:rPr>
          <w:sz w:val="26"/>
          <w:szCs w:val="26"/>
        </w:rPr>
        <w:t>В районе необходимо проводить мероприятия по защите населенных пунктов, расположенных в пожароопасных зонах вблизи лесных массивов:</w:t>
      </w:r>
    </w:p>
    <w:p w:rsidR="0064203D" w:rsidRPr="00DA6D11" w:rsidRDefault="0064203D" w:rsidP="00DA6D11">
      <w:pPr>
        <w:pStyle w:val="af4"/>
        <w:numPr>
          <w:ilvl w:val="0"/>
          <w:numId w:val="15"/>
        </w:numPr>
        <w:ind w:left="0" w:firstLine="709"/>
        <w:rPr>
          <w:sz w:val="26"/>
          <w:szCs w:val="26"/>
        </w:rPr>
      </w:pPr>
      <w:r w:rsidRPr="00DA6D11">
        <w:rPr>
          <w:sz w:val="26"/>
          <w:szCs w:val="26"/>
        </w:rPr>
        <w:t>создание на предприятиях, в лесах и лесниче</w:t>
      </w:r>
      <w:r w:rsidR="00C15B63">
        <w:rPr>
          <w:sz w:val="26"/>
          <w:szCs w:val="26"/>
        </w:rPr>
        <w:t xml:space="preserve">стве пунктов сосредоточения </w:t>
      </w:r>
      <w:r w:rsidRPr="00DA6D11">
        <w:rPr>
          <w:sz w:val="26"/>
          <w:szCs w:val="26"/>
        </w:rPr>
        <w:t>противопожарного оборудования и инвентаря;</w:t>
      </w:r>
    </w:p>
    <w:p w:rsidR="0064203D" w:rsidRPr="00DA6D11" w:rsidRDefault="0064203D" w:rsidP="00DA6D11">
      <w:pPr>
        <w:pStyle w:val="af4"/>
        <w:numPr>
          <w:ilvl w:val="0"/>
          <w:numId w:val="15"/>
        </w:numPr>
        <w:ind w:left="0" w:firstLine="709"/>
        <w:rPr>
          <w:sz w:val="26"/>
          <w:szCs w:val="26"/>
        </w:rPr>
      </w:pPr>
      <w:r w:rsidRPr="00DA6D11">
        <w:rPr>
          <w:sz w:val="26"/>
          <w:szCs w:val="26"/>
        </w:rPr>
        <w:t>содержание в безопасном состоянии полос отводов</w:t>
      </w:r>
      <w:r w:rsidR="00C15B63">
        <w:rPr>
          <w:sz w:val="26"/>
          <w:szCs w:val="26"/>
        </w:rPr>
        <w:t xml:space="preserve"> магистральных трубопроводов, </w:t>
      </w:r>
      <w:r w:rsidRPr="00DA6D11">
        <w:rPr>
          <w:sz w:val="26"/>
          <w:szCs w:val="26"/>
        </w:rPr>
        <w:t>автомобильных дорог, вдоль которых расположены лесные массивы;</w:t>
      </w:r>
    </w:p>
    <w:p w:rsidR="0064203D" w:rsidRPr="00DA6D11" w:rsidRDefault="0064203D" w:rsidP="00DA6D11">
      <w:pPr>
        <w:pStyle w:val="af4"/>
        <w:numPr>
          <w:ilvl w:val="0"/>
          <w:numId w:val="15"/>
        </w:numPr>
        <w:ind w:left="0" w:firstLine="709"/>
        <w:rPr>
          <w:sz w:val="26"/>
          <w:szCs w:val="26"/>
        </w:rPr>
      </w:pPr>
      <w:r w:rsidRPr="00DA6D11">
        <w:rPr>
          <w:sz w:val="26"/>
          <w:szCs w:val="26"/>
        </w:rPr>
        <w:t xml:space="preserve">осуществление </w:t>
      </w:r>
      <w:proofErr w:type="gramStart"/>
      <w:r w:rsidRPr="00DA6D11">
        <w:rPr>
          <w:sz w:val="26"/>
          <w:szCs w:val="26"/>
        </w:rPr>
        <w:t>контроля за</w:t>
      </w:r>
      <w:proofErr w:type="gramEnd"/>
      <w:r w:rsidRPr="00DA6D11">
        <w:rPr>
          <w:sz w:val="26"/>
          <w:szCs w:val="26"/>
        </w:rPr>
        <w:t xml:space="preserve"> посещением лесов и пр</w:t>
      </w:r>
      <w:r w:rsidR="00C15B63">
        <w:rPr>
          <w:sz w:val="26"/>
          <w:szCs w:val="26"/>
        </w:rPr>
        <w:t>ебыванием в них граждан с целью</w:t>
      </w:r>
      <w:r w:rsidRPr="00DA6D11">
        <w:rPr>
          <w:sz w:val="26"/>
          <w:szCs w:val="26"/>
        </w:rPr>
        <w:t xml:space="preserve"> отдыха, охоты, рыбной ловли;</w:t>
      </w:r>
    </w:p>
    <w:p w:rsidR="0064203D" w:rsidRPr="00DA6D11" w:rsidRDefault="0064203D" w:rsidP="00DA6D11">
      <w:pPr>
        <w:pStyle w:val="af4"/>
        <w:numPr>
          <w:ilvl w:val="0"/>
          <w:numId w:val="15"/>
        </w:numPr>
        <w:ind w:left="0" w:firstLine="709"/>
        <w:rPr>
          <w:sz w:val="26"/>
          <w:szCs w:val="26"/>
        </w:rPr>
      </w:pPr>
      <w:r w:rsidRPr="00DA6D11">
        <w:rPr>
          <w:sz w:val="26"/>
          <w:szCs w:val="26"/>
        </w:rPr>
        <w:t>проведение противопожарного обустройст</w:t>
      </w:r>
      <w:r w:rsidR="00C15B63">
        <w:rPr>
          <w:sz w:val="26"/>
          <w:szCs w:val="26"/>
        </w:rPr>
        <w:t>ва лесов, устройств подъездов к</w:t>
      </w:r>
      <w:r w:rsidRPr="00DA6D11">
        <w:rPr>
          <w:sz w:val="26"/>
          <w:szCs w:val="26"/>
        </w:rPr>
        <w:t xml:space="preserve"> естественным водоемам для забора воды в местах массового отдыха населения;</w:t>
      </w:r>
    </w:p>
    <w:p w:rsidR="0064203D" w:rsidRPr="00DA6D11" w:rsidRDefault="0064203D" w:rsidP="00DA6D11">
      <w:pPr>
        <w:pStyle w:val="af4"/>
        <w:numPr>
          <w:ilvl w:val="0"/>
          <w:numId w:val="15"/>
        </w:numPr>
        <w:ind w:left="0" w:firstLine="709"/>
        <w:rPr>
          <w:sz w:val="26"/>
          <w:szCs w:val="26"/>
        </w:rPr>
      </w:pPr>
      <w:r w:rsidRPr="00DA6D11">
        <w:rPr>
          <w:sz w:val="26"/>
          <w:szCs w:val="26"/>
        </w:rPr>
        <w:t>осуществление государственного пожарного на</w:t>
      </w:r>
      <w:r w:rsidR="00C15B63">
        <w:rPr>
          <w:sz w:val="26"/>
          <w:szCs w:val="26"/>
        </w:rPr>
        <w:t>дзора за соблюдением гражданами</w:t>
      </w:r>
      <w:r w:rsidRPr="00DA6D11">
        <w:rPr>
          <w:sz w:val="26"/>
          <w:szCs w:val="26"/>
        </w:rPr>
        <w:t xml:space="preserve"> требований и правил пожарной безопасности в лесах.</w:t>
      </w:r>
    </w:p>
    <w:p w:rsidR="0064203D" w:rsidRPr="00DA6D11" w:rsidRDefault="0064203D" w:rsidP="00DA6D11">
      <w:pPr>
        <w:pStyle w:val="af4"/>
        <w:rPr>
          <w:sz w:val="26"/>
          <w:szCs w:val="26"/>
        </w:rPr>
      </w:pPr>
      <w:r w:rsidRPr="00DA6D11">
        <w:rPr>
          <w:sz w:val="26"/>
          <w:szCs w:val="26"/>
        </w:rPr>
        <w:t xml:space="preserve">Для поддержания лесных территорий Пенновского сельского поселения в надлежащем противопожарном состоянии необходимо проводить следующие противопожарные мероприятия: </w:t>
      </w:r>
    </w:p>
    <w:p w:rsidR="0064203D" w:rsidRPr="00DA6D11" w:rsidRDefault="00C15B63" w:rsidP="00DA6D11">
      <w:pPr>
        <w:pStyle w:val="af4"/>
        <w:rPr>
          <w:sz w:val="26"/>
          <w:szCs w:val="26"/>
        </w:rPr>
      </w:pPr>
      <w:r>
        <w:rPr>
          <w:sz w:val="26"/>
          <w:szCs w:val="26"/>
        </w:rPr>
        <w:t xml:space="preserve">- </w:t>
      </w:r>
      <w:r w:rsidR="0064203D" w:rsidRPr="00DA6D11">
        <w:rPr>
          <w:sz w:val="26"/>
          <w:szCs w:val="26"/>
        </w:rPr>
        <w:t>установить постоянные стенды и выставки при конторах участковых лесничеств;</w:t>
      </w:r>
    </w:p>
    <w:p w:rsidR="0064203D" w:rsidRPr="00DA6D11" w:rsidRDefault="0064203D" w:rsidP="00DA6D11">
      <w:pPr>
        <w:pStyle w:val="af4"/>
        <w:rPr>
          <w:sz w:val="26"/>
          <w:szCs w:val="26"/>
        </w:rPr>
      </w:pPr>
      <w:r w:rsidRPr="00DA6D11">
        <w:rPr>
          <w:sz w:val="26"/>
          <w:szCs w:val="26"/>
        </w:rPr>
        <w:t>- установить указатели и шлагбаумы;</w:t>
      </w:r>
    </w:p>
    <w:p w:rsidR="0064203D" w:rsidRPr="00DA6D11" w:rsidRDefault="0064203D" w:rsidP="00DA6D11">
      <w:pPr>
        <w:pStyle w:val="af4"/>
        <w:rPr>
          <w:sz w:val="26"/>
          <w:szCs w:val="26"/>
        </w:rPr>
      </w:pPr>
      <w:r w:rsidRPr="00DA6D11">
        <w:rPr>
          <w:sz w:val="26"/>
          <w:szCs w:val="26"/>
        </w:rPr>
        <w:t>-организовать контрольные посты и места для отдыха и курения</w:t>
      </w:r>
    </w:p>
    <w:p w:rsidR="0064203D" w:rsidRPr="00DA6D11" w:rsidRDefault="0064203D" w:rsidP="00DA6D11">
      <w:pPr>
        <w:pStyle w:val="af4"/>
        <w:rPr>
          <w:sz w:val="26"/>
          <w:szCs w:val="26"/>
        </w:rPr>
      </w:pPr>
      <w:r w:rsidRPr="00DA6D11">
        <w:rPr>
          <w:sz w:val="26"/>
          <w:szCs w:val="26"/>
        </w:rPr>
        <w:t xml:space="preserve"> -осуществлять периодическую опашку противопожарными минерализованными полосами хвойных молодняков, опушек леса, обочин дорог и других наиболее пожароопасных участков и объектов</w:t>
      </w:r>
    </w:p>
    <w:p w:rsidR="0064203D" w:rsidRPr="00DA6D11" w:rsidRDefault="0064203D" w:rsidP="00DA6D11">
      <w:pPr>
        <w:pStyle w:val="af4"/>
        <w:rPr>
          <w:sz w:val="26"/>
          <w:szCs w:val="26"/>
        </w:rPr>
      </w:pPr>
      <w:r w:rsidRPr="00DA6D11">
        <w:rPr>
          <w:sz w:val="26"/>
          <w:szCs w:val="26"/>
        </w:rPr>
        <w:t>Проведение указанных мероприятий может корректироваться в зависимости от степени пожарной опасности в лесах по условиям погоды.</w:t>
      </w:r>
    </w:p>
    <w:p w:rsidR="0064203D" w:rsidRPr="00DA6D11" w:rsidRDefault="0064203D" w:rsidP="00DA6D11">
      <w:pPr>
        <w:pStyle w:val="af4"/>
        <w:rPr>
          <w:sz w:val="26"/>
          <w:szCs w:val="26"/>
        </w:rPr>
      </w:pPr>
      <w:r w:rsidRPr="00DA6D11">
        <w:rPr>
          <w:sz w:val="26"/>
          <w:szCs w:val="26"/>
        </w:rPr>
        <w:t>В целях обеспечения пожарной безопасности в лесах должны осуществляться:</w:t>
      </w:r>
    </w:p>
    <w:p w:rsidR="0064203D" w:rsidRPr="00DA6D11" w:rsidRDefault="0064203D" w:rsidP="00DA6D11">
      <w:pPr>
        <w:pStyle w:val="af4"/>
        <w:numPr>
          <w:ilvl w:val="0"/>
          <w:numId w:val="14"/>
        </w:numPr>
        <w:ind w:left="0" w:firstLine="709"/>
        <w:rPr>
          <w:sz w:val="26"/>
          <w:szCs w:val="26"/>
        </w:rPr>
      </w:pPr>
      <w:r w:rsidRPr="00DA6D11">
        <w:rPr>
          <w:sz w:val="26"/>
          <w:szCs w:val="26"/>
        </w:rPr>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и противопожарных разрывов;</w:t>
      </w:r>
    </w:p>
    <w:p w:rsidR="0064203D" w:rsidRPr="00DA6D11" w:rsidRDefault="0064203D" w:rsidP="00DA6D11">
      <w:pPr>
        <w:pStyle w:val="af4"/>
        <w:numPr>
          <w:ilvl w:val="0"/>
          <w:numId w:val="14"/>
        </w:numPr>
        <w:ind w:left="0" w:firstLine="709"/>
        <w:rPr>
          <w:sz w:val="26"/>
          <w:szCs w:val="26"/>
        </w:rPr>
      </w:pPr>
      <w:r w:rsidRPr="00DA6D11">
        <w:rPr>
          <w:sz w:val="26"/>
          <w:szCs w:val="26"/>
        </w:rPr>
        <w:t>создание и содержание систем и сре</w:t>
      </w:r>
      <w:proofErr w:type="gramStart"/>
      <w:r w:rsidRPr="00DA6D11">
        <w:rPr>
          <w:sz w:val="26"/>
          <w:szCs w:val="26"/>
        </w:rPr>
        <w:t>дств пр</w:t>
      </w:r>
      <w:proofErr w:type="gramEnd"/>
      <w:r w:rsidRPr="00DA6D11">
        <w:rPr>
          <w:sz w:val="26"/>
          <w:szCs w:val="26"/>
        </w:rPr>
        <w:t xml:space="preserve">едупреждения и тушения лесных пожаров, а также формирование запасов горюче-смазочных материалов. </w:t>
      </w:r>
    </w:p>
    <w:p w:rsidR="0064203D" w:rsidRPr="00DA6D11" w:rsidRDefault="0064203D" w:rsidP="00DA6D11">
      <w:pPr>
        <w:pStyle w:val="af4"/>
        <w:numPr>
          <w:ilvl w:val="0"/>
          <w:numId w:val="14"/>
        </w:numPr>
        <w:ind w:left="0" w:firstLine="709"/>
        <w:rPr>
          <w:sz w:val="26"/>
          <w:szCs w:val="26"/>
        </w:rPr>
      </w:pPr>
      <w:r w:rsidRPr="00DA6D11">
        <w:rPr>
          <w:sz w:val="26"/>
          <w:szCs w:val="26"/>
        </w:rPr>
        <w:t>мониторинг пожарной опасности в лесах;</w:t>
      </w:r>
    </w:p>
    <w:p w:rsidR="0064203D" w:rsidRPr="00DA6D11" w:rsidRDefault="0064203D" w:rsidP="00DA6D11">
      <w:pPr>
        <w:pStyle w:val="af4"/>
        <w:numPr>
          <w:ilvl w:val="0"/>
          <w:numId w:val="14"/>
        </w:numPr>
        <w:ind w:left="0" w:firstLine="709"/>
        <w:rPr>
          <w:sz w:val="26"/>
          <w:szCs w:val="26"/>
        </w:rPr>
      </w:pPr>
      <w:r w:rsidRPr="00DA6D11">
        <w:rPr>
          <w:sz w:val="26"/>
          <w:szCs w:val="26"/>
        </w:rPr>
        <w:lastRenderedPageBreak/>
        <w:t>разработка планов тушения лесных пожаров;</w:t>
      </w:r>
    </w:p>
    <w:p w:rsidR="0064203D" w:rsidRPr="00DA6D11" w:rsidRDefault="0064203D" w:rsidP="00DA6D11">
      <w:pPr>
        <w:pStyle w:val="af4"/>
        <w:numPr>
          <w:ilvl w:val="0"/>
          <w:numId w:val="14"/>
        </w:numPr>
        <w:ind w:left="0" w:firstLine="709"/>
        <w:rPr>
          <w:sz w:val="26"/>
          <w:szCs w:val="26"/>
        </w:rPr>
      </w:pPr>
      <w:r w:rsidRPr="00DA6D11">
        <w:rPr>
          <w:sz w:val="26"/>
          <w:szCs w:val="26"/>
        </w:rPr>
        <w:t>тушение лесных пожаров.</w:t>
      </w:r>
    </w:p>
    <w:p w:rsidR="0064203D" w:rsidRPr="00DA6D11" w:rsidRDefault="0064203D" w:rsidP="00DA6D11">
      <w:pPr>
        <w:pStyle w:val="af4"/>
        <w:rPr>
          <w:sz w:val="26"/>
          <w:szCs w:val="26"/>
        </w:rPr>
      </w:pPr>
      <w:r w:rsidRPr="00DA6D11">
        <w:rPr>
          <w:sz w:val="26"/>
          <w:szCs w:val="26"/>
        </w:rPr>
        <w:t>Охрана лесов от пожаров является одним из основных направлений ведения лесного хозяйства и обеспечивается наземными силами, средствами пожаротушения и проведением космического мониторинга.</w:t>
      </w:r>
    </w:p>
    <w:p w:rsidR="0064203D" w:rsidRPr="00DA6D11" w:rsidRDefault="0064203D" w:rsidP="00DA6D11">
      <w:pPr>
        <w:pStyle w:val="af4"/>
        <w:rPr>
          <w:sz w:val="26"/>
          <w:szCs w:val="26"/>
        </w:rPr>
      </w:pPr>
      <w:r w:rsidRPr="00DA6D11">
        <w:rPr>
          <w:sz w:val="26"/>
          <w:szCs w:val="26"/>
        </w:rPr>
        <w:t>Наземные силы и средства обнаружения и тушения пожаров представлены сетью пожарно-наблюдательных вышек, наблюдательных пунктов на господствующих высотах и пожарно-химических станций со специализированной лесопожарной техникой и оборудованием (пожарные автоцистерны, лесопожарные агрегаты, пожарные вездеходы и машины, тракторы, бульдозеры, высоконапорные мотопомпы, огнетушители, ручные инструменты и т.д.).</w:t>
      </w:r>
    </w:p>
    <w:p w:rsidR="0064203D" w:rsidRPr="00DA6D11" w:rsidRDefault="0064203D" w:rsidP="00DA6D11">
      <w:pPr>
        <w:pStyle w:val="af4"/>
        <w:rPr>
          <w:sz w:val="26"/>
          <w:szCs w:val="26"/>
        </w:rPr>
      </w:pPr>
      <w:r w:rsidRPr="00DA6D11">
        <w:rPr>
          <w:sz w:val="26"/>
          <w:szCs w:val="26"/>
        </w:rPr>
        <w:t xml:space="preserve">Поскольку главной причиной пожаров является антропогенный фактор, то большое место уделяется противопожарной профилактике, проведению массовой разъяснительной работы среди населения, направленной на воспитание сознательного и бережного отношения к лесу. </w:t>
      </w:r>
    </w:p>
    <w:p w:rsidR="0064203D" w:rsidRPr="00DA6D11" w:rsidRDefault="0064203D" w:rsidP="00DA6D11">
      <w:pPr>
        <w:pStyle w:val="af4"/>
        <w:rPr>
          <w:sz w:val="26"/>
          <w:szCs w:val="26"/>
        </w:rPr>
      </w:pPr>
      <w:r w:rsidRPr="00DA6D11">
        <w:rPr>
          <w:sz w:val="26"/>
          <w:szCs w:val="26"/>
        </w:rPr>
        <w:t>Большое внимание уделяется мероприятиям по предупреждению распространения лесных пожаров, регулированию состава древостоя, созданию системы противопожарных барьеров, устройству сети дорог противопожарного назначения.</w:t>
      </w:r>
    </w:p>
    <w:p w:rsidR="0064203D" w:rsidRPr="00DA6D11" w:rsidRDefault="0064203D" w:rsidP="00DA6D11">
      <w:pPr>
        <w:pStyle w:val="af4"/>
        <w:rPr>
          <w:sz w:val="26"/>
          <w:szCs w:val="26"/>
        </w:rPr>
      </w:pPr>
      <w:r w:rsidRPr="00DA6D11">
        <w:rPr>
          <w:sz w:val="26"/>
          <w:szCs w:val="26"/>
        </w:rPr>
        <w:t>Планировка хвойных лесов вблизи поселков производится путем создания вокруг лесного массива пожароустойчивых лиственных опушек шириной 100-150 м, по границам опушек прокладываются минеральные полосы шириной не менее 2,5 м.</w:t>
      </w:r>
    </w:p>
    <w:p w:rsidR="0064203D" w:rsidRPr="00DA6D11" w:rsidRDefault="0064203D" w:rsidP="00DA6D11">
      <w:pPr>
        <w:pStyle w:val="af4"/>
        <w:rPr>
          <w:b/>
          <w:bCs/>
          <w:sz w:val="26"/>
          <w:szCs w:val="26"/>
        </w:rPr>
      </w:pPr>
      <w:r w:rsidRPr="00DA6D11">
        <w:rPr>
          <w:b/>
          <w:bCs/>
          <w:sz w:val="26"/>
          <w:szCs w:val="26"/>
        </w:rPr>
        <w:t>Пожары в хлебных  массивах и массивах с сухой травой</w:t>
      </w:r>
    </w:p>
    <w:p w:rsidR="0064203D" w:rsidRPr="00DA6D11" w:rsidRDefault="0064203D" w:rsidP="00DA6D11">
      <w:pPr>
        <w:pStyle w:val="af4"/>
        <w:rPr>
          <w:sz w:val="26"/>
          <w:szCs w:val="26"/>
        </w:rPr>
      </w:pPr>
      <w:r w:rsidRPr="00DA6D11">
        <w:rPr>
          <w:sz w:val="26"/>
          <w:szCs w:val="26"/>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w:t>
      </w:r>
    </w:p>
    <w:p w:rsidR="0064203D" w:rsidRPr="00DA6D11" w:rsidRDefault="0064203D" w:rsidP="00DA6D11">
      <w:pPr>
        <w:pStyle w:val="af4"/>
        <w:rPr>
          <w:sz w:val="26"/>
          <w:szCs w:val="26"/>
        </w:rPr>
      </w:pPr>
      <w:r w:rsidRPr="00DA6D11">
        <w:rPr>
          <w:sz w:val="26"/>
          <w:szCs w:val="26"/>
        </w:rPr>
        <w:t>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w:t>
      </w:r>
    </w:p>
    <w:p w:rsidR="0064203D" w:rsidRPr="00DA6D11" w:rsidRDefault="0064203D" w:rsidP="00DA6D11">
      <w:pPr>
        <w:pStyle w:val="af4"/>
        <w:rPr>
          <w:sz w:val="26"/>
          <w:szCs w:val="26"/>
        </w:rPr>
      </w:pPr>
      <w:r w:rsidRPr="00DA6D11">
        <w:rPr>
          <w:sz w:val="26"/>
          <w:szCs w:val="26"/>
        </w:rPr>
        <w:t>В период уборки необходимо усиливать дежурство на полях.</w:t>
      </w:r>
    </w:p>
    <w:p w:rsidR="0064203D" w:rsidRPr="00DA6D11" w:rsidRDefault="0064203D" w:rsidP="00DA6D11">
      <w:pPr>
        <w:pStyle w:val="af4"/>
        <w:rPr>
          <w:sz w:val="26"/>
          <w:szCs w:val="26"/>
        </w:rPr>
      </w:pPr>
      <w:r w:rsidRPr="00DA6D11">
        <w:rPr>
          <w:sz w:val="26"/>
          <w:szCs w:val="26"/>
        </w:rPr>
        <w:t>Для обеспечения безопасности населенных пунктов от пожаров сухой травы необходимо проводить пропашку по границе населенных пунктов.</w:t>
      </w:r>
    </w:p>
    <w:p w:rsidR="0064203D" w:rsidRPr="00DA6D11" w:rsidRDefault="0064203D" w:rsidP="00DA6D11">
      <w:pPr>
        <w:pStyle w:val="af4"/>
        <w:rPr>
          <w:b/>
          <w:bCs/>
          <w:sz w:val="26"/>
          <w:szCs w:val="26"/>
        </w:rPr>
      </w:pPr>
      <w:r w:rsidRPr="00DA6D11">
        <w:rPr>
          <w:b/>
          <w:bCs/>
          <w:sz w:val="26"/>
          <w:szCs w:val="26"/>
        </w:rPr>
        <w:t>Медицицинское обслуживание</w:t>
      </w:r>
    </w:p>
    <w:p w:rsidR="0064203D" w:rsidRDefault="0064203D" w:rsidP="00DA6D11">
      <w:pPr>
        <w:pStyle w:val="af4"/>
        <w:rPr>
          <w:sz w:val="26"/>
          <w:szCs w:val="26"/>
        </w:rPr>
      </w:pPr>
      <w:r w:rsidRPr="00DA6D11">
        <w:rPr>
          <w:sz w:val="26"/>
          <w:szCs w:val="26"/>
        </w:rPr>
        <w:t>На территории поселения расположены объекты оказания первой медицинской помощи фельдшерско-акушерские пункты в поселке Рождественский и поселке Колычевский.</w:t>
      </w:r>
    </w:p>
    <w:p w:rsidR="000C693D" w:rsidRDefault="000C693D" w:rsidP="00DA6D11">
      <w:pPr>
        <w:pStyle w:val="af4"/>
        <w:rPr>
          <w:sz w:val="26"/>
          <w:szCs w:val="26"/>
        </w:rPr>
      </w:pPr>
    </w:p>
    <w:p w:rsidR="000C693D" w:rsidRDefault="000C693D" w:rsidP="00C15B63">
      <w:pPr>
        <w:pStyle w:val="10"/>
        <w:jc w:val="center"/>
        <w:rPr>
          <w:b/>
          <w:i/>
          <w:sz w:val="26"/>
          <w:szCs w:val="26"/>
        </w:rPr>
      </w:pPr>
      <w:bookmarkStart w:id="62" w:name="_Toc90287725"/>
      <w:bookmarkStart w:id="63" w:name="_Toc109232371"/>
      <w:r w:rsidRPr="00461EC6">
        <w:rPr>
          <w:b/>
          <w:sz w:val="26"/>
          <w:szCs w:val="26"/>
        </w:rPr>
        <w:t>VII.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62"/>
      <w:bookmarkEnd w:id="63"/>
    </w:p>
    <w:tbl>
      <w:tblPr>
        <w:tblW w:w="4933" w:type="pct"/>
        <w:tblLayout w:type="fixed"/>
        <w:tblLook w:val="04A0"/>
      </w:tblPr>
      <w:tblGrid>
        <w:gridCol w:w="522"/>
        <w:gridCol w:w="1288"/>
        <w:gridCol w:w="991"/>
        <w:gridCol w:w="2411"/>
        <w:gridCol w:w="1558"/>
        <w:gridCol w:w="1201"/>
        <w:gridCol w:w="1471"/>
      </w:tblGrid>
      <w:tr w:rsidR="000B6955" w:rsidRPr="00E0113E" w:rsidTr="00E0113E">
        <w:trPr>
          <w:trHeight w:val="300"/>
        </w:trPr>
        <w:tc>
          <w:tcPr>
            <w:tcW w:w="5000" w:type="pct"/>
            <w:gridSpan w:val="7"/>
            <w:tcBorders>
              <w:top w:val="nil"/>
              <w:left w:val="nil"/>
              <w:right w:val="nil"/>
            </w:tcBorders>
            <w:shd w:val="clear" w:color="auto" w:fill="auto"/>
            <w:noWrap/>
          </w:tcPr>
          <w:p w:rsidR="000B6955" w:rsidRDefault="000B6955" w:rsidP="000B6955">
            <w:pPr>
              <w:jc w:val="center"/>
              <w:rPr>
                <w:i/>
                <w:sz w:val="26"/>
                <w:szCs w:val="26"/>
              </w:rPr>
            </w:pPr>
          </w:p>
          <w:p w:rsidR="005E6461" w:rsidRDefault="005E6461" w:rsidP="000B6955">
            <w:pPr>
              <w:jc w:val="center"/>
              <w:rPr>
                <w:i/>
                <w:sz w:val="26"/>
                <w:szCs w:val="26"/>
              </w:rPr>
            </w:pPr>
          </w:p>
          <w:p w:rsidR="000B6955" w:rsidRPr="00C15B63" w:rsidRDefault="000B6955" w:rsidP="00E0113E">
            <w:pPr>
              <w:jc w:val="center"/>
              <w:rPr>
                <w:b/>
                <w:color w:val="000000"/>
                <w:sz w:val="26"/>
                <w:szCs w:val="26"/>
              </w:rPr>
            </w:pPr>
            <w:r w:rsidRPr="00C15B63">
              <w:rPr>
                <w:b/>
                <w:color w:val="000000"/>
                <w:sz w:val="26"/>
                <w:szCs w:val="26"/>
              </w:rPr>
              <w:t xml:space="preserve">Перечень земельных участков, включаемых в границы населенного пункта - </w:t>
            </w:r>
            <w:r w:rsidR="00E0113E" w:rsidRPr="00C15B63">
              <w:rPr>
                <w:b/>
                <w:color w:val="000000"/>
                <w:sz w:val="26"/>
                <w:szCs w:val="26"/>
              </w:rPr>
              <w:t xml:space="preserve">с. </w:t>
            </w:r>
            <w:proofErr w:type="gramStart"/>
            <w:r w:rsidR="00E0113E" w:rsidRPr="00C15B63">
              <w:rPr>
                <w:b/>
                <w:color w:val="000000"/>
                <w:sz w:val="26"/>
                <w:szCs w:val="26"/>
              </w:rPr>
              <w:t>Высокое</w:t>
            </w:r>
            <w:proofErr w:type="gramEnd"/>
          </w:p>
          <w:p w:rsidR="00C15B63" w:rsidRPr="00E0113E" w:rsidRDefault="00C15B63" w:rsidP="005E6461">
            <w:pPr>
              <w:jc w:val="right"/>
              <w:rPr>
                <w:color w:val="000000"/>
                <w:sz w:val="26"/>
                <w:szCs w:val="26"/>
              </w:rPr>
            </w:pPr>
            <w:r w:rsidRPr="00E0113E">
              <w:rPr>
                <w:i/>
                <w:sz w:val="26"/>
                <w:szCs w:val="26"/>
              </w:rPr>
              <w:t>Таблица 2</w:t>
            </w:r>
            <w:r w:rsidR="005E6461">
              <w:rPr>
                <w:i/>
                <w:sz w:val="26"/>
                <w:szCs w:val="26"/>
              </w:rPr>
              <w:t>6</w:t>
            </w:r>
          </w:p>
        </w:tc>
      </w:tr>
      <w:tr w:rsidR="000B6955" w:rsidRPr="00E0113E" w:rsidTr="005E6461">
        <w:trPr>
          <w:trHeight w:val="300"/>
        </w:trPr>
        <w:tc>
          <w:tcPr>
            <w:tcW w:w="276"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 xml:space="preserve">№ </w:t>
            </w:r>
            <w:proofErr w:type="gramStart"/>
            <w:r w:rsidRPr="00E0113E">
              <w:rPr>
                <w:b/>
                <w:color w:val="000000"/>
                <w:sz w:val="26"/>
                <w:szCs w:val="26"/>
              </w:rPr>
              <w:t>п</w:t>
            </w:r>
            <w:proofErr w:type="gramEnd"/>
            <w:r w:rsidRPr="00E0113E">
              <w:rPr>
                <w:b/>
                <w:color w:val="000000"/>
                <w:sz w:val="26"/>
                <w:szCs w:val="26"/>
              </w:rPr>
              <w:t>/</w:t>
            </w:r>
            <w:r w:rsidRPr="00E0113E">
              <w:rPr>
                <w:b/>
                <w:color w:val="000000"/>
                <w:sz w:val="26"/>
                <w:szCs w:val="26"/>
              </w:rPr>
              <w:lastRenderedPageBreak/>
              <w:t>п</w:t>
            </w:r>
          </w:p>
        </w:tc>
        <w:tc>
          <w:tcPr>
            <w:tcW w:w="68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lastRenderedPageBreak/>
              <w:t xml:space="preserve">кадастровый </w:t>
            </w:r>
            <w:r w:rsidRPr="00E0113E">
              <w:rPr>
                <w:b/>
                <w:color w:val="000000"/>
                <w:sz w:val="26"/>
                <w:szCs w:val="26"/>
              </w:rPr>
              <w:lastRenderedPageBreak/>
              <w:t>номер земельного участка</w:t>
            </w:r>
          </w:p>
        </w:tc>
        <w:tc>
          <w:tcPr>
            <w:tcW w:w="525"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lastRenderedPageBreak/>
              <w:t xml:space="preserve">площадь, </w:t>
            </w:r>
            <w:r w:rsidRPr="00E0113E">
              <w:rPr>
                <w:b/>
                <w:color w:val="000000"/>
                <w:sz w:val="26"/>
                <w:szCs w:val="26"/>
              </w:rPr>
              <w:lastRenderedPageBreak/>
              <w:t>кв. м</w:t>
            </w:r>
          </w:p>
        </w:tc>
        <w:tc>
          <w:tcPr>
            <w:tcW w:w="2738" w:type="pct"/>
            <w:gridSpan w:val="3"/>
            <w:tcBorders>
              <w:top w:val="single" w:sz="4" w:space="0" w:color="auto"/>
              <w:left w:val="nil"/>
              <w:bottom w:val="single" w:sz="4" w:space="0" w:color="auto"/>
              <w:right w:val="single" w:sz="4" w:space="0" w:color="000000"/>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lastRenderedPageBreak/>
              <w:t>существующее положение</w:t>
            </w:r>
          </w:p>
        </w:tc>
        <w:tc>
          <w:tcPr>
            <w:tcW w:w="779" w:type="pct"/>
            <w:tcBorders>
              <w:top w:val="single" w:sz="4" w:space="0" w:color="auto"/>
              <w:left w:val="nil"/>
              <w:bottom w:val="single" w:sz="4" w:space="0" w:color="auto"/>
              <w:right w:val="single" w:sz="4" w:space="0" w:color="000000"/>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проектное предложе</w:t>
            </w:r>
            <w:r w:rsidRPr="00E0113E">
              <w:rPr>
                <w:b/>
                <w:color w:val="000000"/>
                <w:sz w:val="26"/>
                <w:szCs w:val="26"/>
              </w:rPr>
              <w:lastRenderedPageBreak/>
              <w:t>ние</w:t>
            </w:r>
          </w:p>
        </w:tc>
      </w:tr>
      <w:tr w:rsidR="000B6955" w:rsidRPr="00E0113E" w:rsidTr="005E6461">
        <w:trPr>
          <w:trHeight w:val="1095"/>
        </w:trPr>
        <w:tc>
          <w:tcPr>
            <w:tcW w:w="276"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0B6955" w:rsidRPr="00E0113E" w:rsidRDefault="000B6955" w:rsidP="000B6955">
            <w:pPr>
              <w:jc w:val="center"/>
              <w:rPr>
                <w:b/>
                <w:color w:val="000000"/>
                <w:sz w:val="26"/>
                <w:szCs w:val="26"/>
              </w:rPr>
            </w:pPr>
          </w:p>
        </w:tc>
        <w:tc>
          <w:tcPr>
            <w:tcW w:w="68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0B6955" w:rsidRPr="00E0113E" w:rsidRDefault="000B6955" w:rsidP="000B6955">
            <w:pPr>
              <w:jc w:val="center"/>
              <w:rPr>
                <w:b/>
                <w:color w:val="000000"/>
                <w:sz w:val="26"/>
                <w:szCs w:val="26"/>
              </w:rPr>
            </w:pPr>
          </w:p>
        </w:tc>
        <w:tc>
          <w:tcPr>
            <w:tcW w:w="525"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rsidR="000B6955" w:rsidRPr="00E0113E" w:rsidRDefault="000B6955" w:rsidP="000B6955">
            <w:pPr>
              <w:jc w:val="center"/>
              <w:rPr>
                <w:b/>
                <w:color w:val="000000"/>
                <w:sz w:val="26"/>
                <w:szCs w:val="26"/>
              </w:rPr>
            </w:pPr>
          </w:p>
        </w:tc>
        <w:tc>
          <w:tcPr>
            <w:tcW w:w="1277" w:type="pct"/>
            <w:tcBorders>
              <w:top w:val="nil"/>
              <w:left w:val="nil"/>
              <w:bottom w:val="single" w:sz="4" w:space="0" w:color="auto"/>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описание месторасположения земельного участка</w:t>
            </w:r>
          </w:p>
        </w:tc>
        <w:tc>
          <w:tcPr>
            <w:tcW w:w="825" w:type="pct"/>
            <w:tcBorders>
              <w:top w:val="nil"/>
              <w:left w:val="nil"/>
              <w:bottom w:val="single" w:sz="4" w:space="0" w:color="auto"/>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разрешенное использование/ назначение</w:t>
            </w:r>
          </w:p>
        </w:tc>
        <w:tc>
          <w:tcPr>
            <w:tcW w:w="636" w:type="pct"/>
            <w:tcBorders>
              <w:top w:val="nil"/>
              <w:left w:val="nil"/>
              <w:bottom w:val="single" w:sz="4" w:space="0" w:color="auto"/>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категория</w:t>
            </w:r>
          </w:p>
        </w:tc>
        <w:tc>
          <w:tcPr>
            <w:tcW w:w="779" w:type="pct"/>
            <w:tcBorders>
              <w:top w:val="nil"/>
              <w:left w:val="nil"/>
              <w:bottom w:val="single" w:sz="4" w:space="0" w:color="auto"/>
              <w:right w:val="single" w:sz="4" w:space="0" w:color="auto"/>
            </w:tcBorders>
            <w:shd w:val="clear" w:color="auto" w:fill="D9D9D9" w:themeFill="background1" w:themeFillShade="D9"/>
          </w:tcPr>
          <w:p w:rsidR="000B6955" w:rsidRPr="00E0113E" w:rsidRDefault="000B6955" w:rsidP="000B6955">
            <w:pPr>
              <w:jc w:val="center"/>
              <w:rPr>
                <w:b/>
                <w:color w:val="000000"/>
                <w:sz w:val="26"/>
                <w:szCs w:val="26"/>
              </w:rPr>
            </w:pPr>
            <w:r w:rsidRPr="00E0113E">
              <w:rPr>
                <w:b/>
                <w:color w:val="000000"/>
                <w:sz w:val="26"/>
                <w:szCs w:val="26"/>
              </w:rPr>
              <w:t>категория</w:t>
            </w:r>
          </w:p>
        </w:tc>
      </w:tr>
      <w:tr w:rsidR="000B6955" w:rsidRPr="005446A6" w:rsidTr="005446A6">
        <w:trPr>
          <w:trHeight w:val="1619"/>
        </w:trPr>
        <w:tc>
          <w:tcPr>
            <w:tcW w:w="276" w:type="pct"/>
            <w:tcBorders>
              <w:top w:val="nil"/>
              <w:left w:val="single" w:sz="4" w:space="0" w:color="auto"/>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1.</w:t>
            </w:r>
          </w:p>
        </w:tc>
        <w:tc>
          <w:tcPr>
            <w:tcW w:w="682"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57:08:0030101:1230</w:t>
            </w:r>
          </w:p>
        </w:tc>
        <w:tc>
          <w:tcPr>
            <w:tcW w:w="525"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49985 </w:t>
            </w:r>
          </w:p>
        </w:tc>
        <w:tc>
          <w:tcPr>
            <w:tcW w:w="1277"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Российская Федерация, Орловская область, р-н Троснянский, с.п. Пенновское, вблизи с. Высокое</w:t>
            </w:r>
          </w:p>
        </w:tc>
        <w:tc>
          <w:tcPr>
            <w:tcW w:w="825"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Для сельскохозяйственного использования</w:t>
            </w:r>
          </w:p>
        </w:tc>
        <w:tc>
          <w:tcPr>
            <w:tcW w:w="636"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Земли сельскохозяйственного назначения</w:t>
            </w:r>
          </w:p>
        </w:tc>
        <w:tc>
          <w:tcPr>
            <w:tcW w:w="779" w:type="pct"/>
            <w:tcBorders>
              <w:top w:val="nil"/>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Земли населенных пунктов</w:t>
            </w:r>
          </w:p>
        </w:tc>
      </w:tr>
      <w:tr w:rsidR="000B6955" w:rsidRPr="005446A6" w:rsidTr="005446A6">
        <w:trPr>
          <w:trHeight w:val="1619"/>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2</w:t>
            </w:r>
          </w:p>
        </w:tc>
        <w:tc>
          <w:tcPr>
            <w:tcW w:w="682"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57:08:0030101:1232</w:t>
            </w:r>
          </w:p>
        </w:tc>
        <w:tc>
          <w:tcPr>
            <w:tcW w:w="525"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 xml:space="preserve">85 470 </w:t>
            </w:r>
          </w:p>
        </w:tc>
        <w:tc>
          <w:tcPr>
            <w:tcW w:w="1277"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Российская Федерация, Орловская область, р-н Троснянский, с.п. Пенновское, вблизи с. Высокое</w:t>
            </w:r>
          </w:p>
        </w:tc>
        <w:tc>
          <w:tcPr>
            <w:tcW w:w="825"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Для сельскохозяйственного использования</w:t>
            </w:r>
          </w:p>
        </w:tc>
        <w:tc>
          <w:tcPr>
            <w:tcW w:w="636"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Земли сельскохозяйственного назначения</w:t>
            </w:r>
          </w:p>
        </w:tc>
        <w:tc>
          <w:tcPr>
            <w:tcW w:w="779" w:type="pct"/>
            <w:tcBorders>
              <w:top w:val="single" w:sz="4" w:space="0" w:color="auto"/>
              <w:left w:val="nil"/>
              <w:bottom w:val="single" w:sz="4" w:space="0" w:color="auto"/>
              <w:right w:val="single" w:sz="4" w:space="0" w:color="auto"/>
            </w:tcBorders>
            <w:shd w:val="clear" w:color="auto" w:fill="auto"/>
            <w:vAlign w:val="center"/>
          </w:tcPr>
          <w:p w:rsidR="000B6955" w:rsidRPr="005446A6" w:rsidRDefault="000B6955" w:rsidP="005446A6">
            <w:pPr>
              <w:rPr>
                <w:sz w:val="26"/>
                <w:szCs w:val="26"/>
              </w:rPr>
            </w:pPr>
            <w:r w:rsidRPr="005446A6">
              <w:rPr>
                <w:sz w:val="26"/>
                <w:szCs w:val="26"/>
              </w:rPr>
              <w:t>Земли населенных пунктов</w:t>
            </w:r>
          </w:p>
        </w:tc>
      </w:tr>
      <w:tr w:rsidR="00AF0446" w:rsidRPr="00AF0446" w:rsidTr="005446A6">
        <w:trPr>
          <w:trHeight w:val="1619"/>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AF0446" w:rsidRPr="005446A6" w:rsidRDefault="00AF0446" w:rsidP="005446A6">
            <w:pPr>
              <w:rPr>
                <w:sz w:val="26"/>
                <w:szCs w:val="26"/>
              </w:rPr>
            </w:pPr>
            <w:r>
              <w:rPr>
                <w:sz w:val="26"/>
                <w:szCs w:val="26"/>
              </w:rPr>
              <w:t>3</w:t>
            </w:r>
          </w:p>
        </w:tc>
        <w:tc>
          <w:tcPr>
            <w:tcW w:w="682" w:type="pct"/>
            <w:tcBorders>
              <w:top w:val="single" w:sz="4" w:space="0" w:color="auto"/>
              <w:left w:val="nil"/>
              <w:bottom w:val="single" w:sz="4" w:space="0" w:color="auto"/>
              <w:right w:val="single" w:sz="4" w:space="0" w:color="auto"/>
            </w:tcBorders>
            <w:shd w:val="clear" w:color="auto" w:fill="auto"/>
            <w:vAlign w:val="center"/>
          </w:tcPr>
          <w:p w:rsidR="00AF0446" w:rsidRPr="005446A6" w:rsidRDefault="00AF0446" w:rsidP="005446A6">
            <w:pPr>
              <w:rPr>
                <w:sz w:val="26"/>
                <w:szCs w:val="26"/>
              </w:rPr>
            </w:pPr>
            <w:r w:rsidRPr="00AF0446">
              <w:rPr>
                <w:sz w:val="26"/>
                <w:szCs w:val="26"/>
              </w:rPr>
              <w:t>57:08:0030101:949</w:t>
            </w:r>
          </w:p>
        </w:tc>
        <w:tc>
          <w:tcPr>
            <w:tcW w:w="525" w:type="pct"/>
            <w:tcBorders>
              <w:top w:val="single" w:sz="4" w:space="0" w:color="auto"/>
              <w:left w:val="nil"/>
              <w:bottom w:val="single" w:sz="4" w:space="0" w:color="auto"/>
              <w:right w:val="single" w:sz="4" w:space="0" w:color="auto"/>
            </w:tcBorders>
            <w:shd w:val="clear" w:color="auto" w:fill="auto"/>
            <w:vAlign w:val="center"/>
          </w:tcPr>
          <w:p w:rsidR="00AF0446" w:rsidRPr="00AF0446" w:rsidRDefault="00AF0446" w:rsidP="00AF0446">
            <w:pPr>
              <w:rPr>
                <w:sz w:val="26"/>
                <w:szCs w:val="26"/>
              </w:rPr>
            </w:pPr>
            <w:r w:rsidRPr="00AF0446">
              <w:rPr>
                <w:sz w:val="26"/>
                <w:szCs w:val="26"/>
              </w:rPr>
              <w:t>114</w:t>
            </w:r>
            <w:r>
              <w:rPr>
                <w:sz w:val="26"/>
                <w:szCs w:val="26"/>
              </w:rPr>
              <w:t xml:space="preserve"> </w:t>
            </w:r>
            <w:r w:rsidRPr="00AF0446">
              <w:rPr>
                <w:sz w:val="26"/>
                <w:szCs w:val="26"/>
              </w:rPr>
              <w:t xml:space="preserve">000 </w:t>
            </w:r>
          </w:p>
          <w:p w:rsidR="00AF0446" w:rsidRPr="005446A6" w:rsidRDefault="00AF0446" w:rsidP="005446A6">
            <w:pPr>
              <w:rPr>
                <w:sz w:val="26"/>
                <w:szCs w:val="26"/>
              </w:rPr>
            </w:pPr>
          </w:p>
        </w:tc>
        <w:tc>
          <w:tcPr>
            <w:tcW w:w="1277" w:type="pct"/>
            <w:tcBorders>
              <w:top w:val="single" w:sz="4" w:space="0" w:color="auto"/>
              <w:left w:val="nil"/>
              <w:bottom w:val="single" w:sz="4" w:space="0" w:color="auto"/>
              <w:right w:val="single" w:sz="4" w:space="0" w:color="auto"/>
            </w:tcBorders>
            <w:shd w:val="clear" w:color="auto" w:fill="auto"/>
            <w:vAlign w:val="center"/>
          </w:tcPr>
          <w:p w:rsidR="00AF0446" w:rsidRPr="005446A6" w:rsidRDefault="00AF0446" w:rsidP="005446A6">
            <w:pPr>
              <w:rPr>
                <w:sz w:val="26"/>
                <w:szCs w:val="26"/>
              </w:rPr>
            </w:pPr>
            <w:r w:rsidRPr="005446A6">
              <w:rPr>
                <w:sz w:val="26"/>
                <w:szCs w:val="26"/>
              </w:rPr>
              <w:t>Российская Федерация, Орловская область, р-н Троснянский, с.п. Пенновское, вблизи с. Высокое</w:t>
            </w:r>
          </w:p>
        </w:tc>
        <w:tc>
          <w:tcPr>
            <w:tcW w:w="825" w:type="pct"/>
            <w:tcBorders>
              <w:top w:val="single" w:sz="4" w:space="0" w:color="auto"/>
              <w:left w:val="nil"/>
              <w:bottom w:val="single" w:sz="4" w:space="0" w:color="auto"/>
              <w:right w:val="single" w:sz="4" w:space="0" w:color="auto"/>
            </w:tcBorders>
            <w:shd w:val="clear" w:color="auto" w:fill="auto"/>
            <w:vAlign w:val="center"/>
          </w:tcPr>
          <w:p w:rsidR="00AF0446" w:rsidRPr="005446A6" w:rsidRDefault="00AF0446" w:rsidP="00863C0B">
            <w:pPr>
              <w:rPr>
                <w:sz w:val="26"/>
                <w:szCs w:val="26"/>
              </w:rPr>
            </w:pPr>
            <w:r w:rsidRPr="005446A6">
              <w:rPr>
                <w:sz w:val="26"/>
                <w:szCs w:val="26"/>
              </w:rPr>
              <w:t>Для сельскохозяйственного использования</w:t>
            </w:r>
          </w:p>
        </w:tc>
        <w:tc>
          <w:tcPr>
            <w:tcW w:w="636" w:type="pct"/>
            <w:tcBorders>
              <w:top w:val="single" w:sz="4" w:space="0" w:color="auto"/>
              <w:left w:val="nil"/>
              <w:bottom w:val="single" w:sz="4" w:space="0" w:color="auto"/>
              <w:right w:val="single" w:sz="4" w:space="0" w:color="auto"/>
            </w:tcBorders>
            <w:shd w:val="clear" w:color="auto" w:fill="auto"/>
            <w:vAlign w:val="center"/>
          </w:tcPr>
          <w:p w:rsidR="00AF0446" w:rsidRPr="005446A6" w:rsidRDefault="00AF0446" w:rsidP="00863C0B">
            <w:pPr>
              <w:rPr>
                <w:sz w:val="26"/>
                <w:szCs w:val="26"/>
              </w:rPr>
            </w:pPr>
            <w:r w:rsidRPr="005446A6">
              <w:rPr>
                <w:sz w:val="26"/>
                <w:szCs w:val="26"/>
              </w:rPr>
              <w:t>Земли сельскохозяйственного назначения</w:t>
            </w:r>
          </w:p>
        </w:tc>
        <w:tc>
          <w:tcPr>
            <w:tcW w:w="779" w:type="pct"/>
            <w:tcBorders>
              <w:top w:val="single" w:sz="4" w:space="0" w:color="auto"/>
              <w:left w:val="nil"/>
              <w:bottom w:val="single" w:sz="4" w:space="0" w:color="auto"/>
              <w:right w:val="single" w:sz="4" w:space="0" w:color="auto"/>
            </w:tcBorders>
            <w:shd w:val="clear" w:color="auto" w:fill="auto"/>
            <w:vAlign w:val="center"/>
          </w:tcPr>
          <w:p w:rsidR="00AF0446" w:rsidRPr="005446A6" w:rsidRDefault="00AF0446" w:rsidP="00863C0B">
            <w:pPr>
              <w:rPr>
                <w:sz w:val="26"/>
                <w:szCs w:val="26"/>
              </w:rPr>
            </w:pPr>
            <w:r w:rsidRPr="005446A6">
              <w:rPr>
                <w:sz w:val="26"/>
                <w:szCs w:val="26"/>
              </w:rPr>
              <w:t>Земли населенных пунктов</w:t>
            </w:r>
          </w:p>
        </w:tc>
      </w:tr>
      <w:tr w:rsidR="00C07E6F" w:rsidRPr="00C07E6F" w:rsidTr="005446A6">
        <w:trPr>
          <w:trHeight w:val="1619"/>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rsidR="00C07E6F" w:rsidRDefault="00C07E6F" w:rsidP="005446A6">
            <w:pPr>
              <w:rPr>
                <w:sz w:val="26"/>
                <w:szCs w:val="26"/>
              </w:rPr>
            </w:pPr>
            <w:r>
              <w:rPr>
                <w:sz w:val="26"/>
                <w:szCs w:val="26"/>
              </w:rPr>
              <w:t>4</w:t>
            </w:r>
          </w:p>
        </w:tc>
        <w:tc>
          <w:tcPr>
            <w:tcW w:w="682" w:type="pct"/>
            <w:tcBorders>
              <w:top w:val="single" w:sz="4" w:space="0" w:color="auto"/>
              <w:left w:val="nil"/>
              <w:bottom w:val="single" w:sz="4" w:space="0" w:color="auto"/>
              <w:right w:val="single" w:sz="4" w:space="0" w:color="auto"/>
            </w:tcBorders>
            <w:shd w:val="clear" w:color="auto" w:fill="auto"/>
            <w:vAlign w:val="center"/>
          </w:tcPr>
          <w:p w:rsidR="00C07E6F" w:rsidRPr="00AF0446" w:rsidRDefault="00C07E6F" w:rsidP="005446A6">
            <w:pPr>
              <w:rPr>
                <w:sz w:val="26"/>
                <w:szCs w:val="26"/>
              </w:rPr>
            </w:pPr>
            <w:r w:rsidRPr="00C07E6F">
              <w:rPr>
                <w:sz w:val="26"/>
                <w:szCs w:val="26"/>
              </w:rPr>
              <w:t>57:08:0030101:1237</w:t>
            </w:r>
          </w:p>
        </w:tc>
        <w:tc>
          <w:tcPr>
            <w:tcW w:w="525" w:type="pct"/>
            <w:tcBorders>
              <w:top w:val="single" w:sz="4" w:space="0" w:color="auto"/>
              <w:left w:val="nil"/>
              <w:bottom w:val="single" w:sz="4" w:space="0" w:color="auto"/>
              <w:right w:val="single" w:sz="4" w:space="0" w:color="auto"/>
            </w:tcBorders>
            <w:shd w:val="clear" w:color="auto" w:fill="auto"/>
            <w:vAlign w:val="center"/>
          </w:tcPr>
          <w:p w:rsidR="00C07E6F" w:rsidRPr="00AF0446" w:rsidRDefault="00C07E6F" w:rsidP="00AF0446">
            <w:pPr>
              <w:rPr>
                <w:sz w:val="26"/>
                <w:szCs w:val="26"/>
              </w:rPr>
            </w:pPr>
            <w:r w:rsidRPr="00C07E6F">
              <w:rPr>
                <w:sz w:val="26"/>
                <w:szCs w:val="26"/>
              </w:rPr>
              <w:t>103 073</w:t>
            </w:r>
          </w:p>
        </w:tc>
        <w:tc>
          <w:tcPr>
            <w:tcW w:w="1277" w:type="pct"/>
            <w:tcBorders>
              <w:top w:val="single" w:sz="4" w:space="0" w:color="auto"/>
              <w:left w:val="nil"/>
              <w:bottom w:val="single" w:sz="4" w:space="0" w:color="auto"/>
              <w:right w:val="single" w:sz="4" w:space="0" w:color="auto"/>
            </w:tcBorders>
            <w:shd w:val="clear" w:color="auto" w:fill="auto"/>
            <w:vAlign w:val="center"/>
          </w:tcPr>
          <w:p w:rsidR="00C07E6F" w:rsidRPr="005446A6" w:rsidRDefault="00C07E6F" w:rsidP="005446A6">
            <w:pPr>
              <w:rPr>
                <w:sz w:val="26"/>
                <w:szCs w:val="26"/>
              </w:rPr>
            </w:pPr>
            <w:r w:rsidRPr="00C07E6F">
              <w:rPr>
                <w:sz w:val="26"/>
                <w:szCs w:val="26"/>
              </w:rPr>
              <w:t xml:space="preserve">Российская Федерация, Орловская область, Троснянский р-н, с/п., Пенновское, с. </w:t>
            </w:r>
            <w:proofErr w:type="gramStart"/>
            <w:r w:rsidRPr="00C07E6F">
              <w:rPr>
                <w:sz w:val="26"/>
                <w:szCs w:val="26"/>
              </w:rPr>
              <w:t>Высокое</w:t>
            </w:r>
            <w:proofErr w:type="gramEnd"/>
          </w:p>
        </w:tc>
        <w:tc>
          <w:tcPr>
            <w:tcW w:w="825" w:type="pct"/>
            <w:tcBorders>
              <w:top w:val="single" w:sz="4" w:space="0" w:color="auto"/>
              <w:left w:val="nil"/>
              <w:bottom w:val="single" w:sz="4" w:space="0" w:color="auto"/>
              <w:right w:val="single" w:sz="4" w:space="0" w:color="auto"/>
            </w:tcBorders>
            <w:shd w:val="clear" w:color="auto" w:fill="auto"/>
            <w:vAlign w:val="center"/>
          </w:tcPr>
          <w:p w:rsidR="00C07E6F" w:rsidRPr="005446A6" w:rsidRDefault="00C07E6F" w:rsidP="00863C0B">
            <w:pPr>
              <w:rPr>
                <w:sz w:val="26"/>
                <w:szCs w:val="26"/>
              </w:rPr>
            </w:pPr>
            <w:r w:rsidRPr="005446A6">
              <w:rPr>
                <w:sz w:val="26"/>
                <w:szCs w:val="26"/>
              </w:rPr>
              <w:t>Для сельскохозяйственного использования</w:t>
            </w:r>
          </w:p>
        </w:tc>
        <w:tc>
          <w:tcPr>
            <w:tcW w:w="636" w:type="pct"/>
            <w:tcBorders>
              <w:top w:val="single" w:sz="4" w:space="0" w:color="auto"/>
              <w:left w:val="nil"/>
              <w:bottom w:val="single" w:sz="4" w:space="0" w:color="auto"/>
              <w:right w:val="single" w:sz="4" w:space="0" w:color="auto"/>
            </w:tcBorders>
            <w:shd w:val="clear" w:color="auto" w:fill="auto"/>
            <w:vAlign w:val="center"/>
          </w:tcPr>
          <w:p w:rsidR="00C07E6F" w:rsidRPr="005446A6" w:rsidRDefault="00C07E6F" w:rsidP="00863C0B">
            <w:pPr>
              <w:rPr>
                <w:sz w:val="26"/>
                <w:szCs w:val="26"/>
              </w:rPr>
            </w:pPr>
            <w:r w:rsidRPr="005446A6">
              <w:rPr>
                <w:sz w:val="26"/>
                <w:szCs w:val="26"/>
              </w:rPr>
              <w:t>Земли сельскохозяйственного назначения</w:t>
            </w:r>
          </w:p>
        </w:tc>
        <w:tc>
          <w:tcPr>
            <w:tcW w:w="779" w:type="pct"/>
            <w:tcBorders>
              <w:top w:val="single" w:sz="4" w:space="0" w:color="auto"/>
              <w:left w:val="nil"/>
              <w:bottom w:val="single" w:sz="4" w:space="0" w:color="auto"/>
              <w:right w:val="single" w:sz="4" w:space="0" w:color="auto"/>
            </w:tcBorders>
            <w:shd w:val="clear" w:color="auto" w:fill="auto"/>
            <w:vAlign w:val="center"/>
          </w:tcPr>
          <w:p w:rsidR="00C07E6F" w:rsidRPr="005446A6" w:rsidRDefault="00C07E6F" w:rsidP="00863C0B">
            <w:pPr>
              <w:rPr>
                <w:sz w:val="26"/>
                <w:szCs w:val="26"/>
              </w:rPr>
            </w:pPr>
            <w:r w:rsidRPr="005446A6">
              <w:rPr>
                <w:sz w:val="26"/>
                <w:szCs w:val="26"/>
              </w:rPr>
              <w:t>Земли населенных пунктов</w:t>
            </w:r>
          </w:p>
        </w:tc>
      </w:tr>
    </w:tbl>
    <w:p w:rsidR="000C693D" w:rsidRPr="003E30B9" w:rsidRDefault="000C693D" w:rsidP="00DA6D11">
      <w:pPr>
        <w:pStyle w:val="af4"/>
        <w:rPr>
          <w:sz w:val="26"/>
          <w:szCs w:val="26"/>
        </w:rPr>
      </w:pPr>
    </w:p>
    <w:p w:rsidR="003E30B9" w:rsidRPr="003E30B9" w:rsidRDefault="003E30B9" w:rsidP="00C15B63">
      <w:pPr>
        <w:pStyle w:val="10"/>
        <w:jc w:val="center"/>
        <w:rPr>
          <w:b/>
          <w:i/>
          <w:sz w:val="26"/>
          <w:szCs w:val="26"/>
        </w:rPr>
      </w:pPr>
      <w:bookmarkStart w:id="64" w:name="_Toc109232372"/>
      <w:r w:rsidRPr="003E30B9">
        <w:rPr>
          <w:b/>
          <w:sz w:val="26"/>
          <w:szCs w:val="26"/>
        </w:rPr>
        <w:t>VII. С</w:t>
      </w:r>
      <w:r w:rsidRPr="003E30B9">
        <w:rPr>
          <w:b/>
          <w:color w:val="000000"/>
          <w:sz w:val="26"/>
          <w:szCs w:val="26"/>
          <w:shd w:val="clear" w:color="auto" w:fill="FFFFFF"/>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64"/>
    </w:p>
    <w:p w:rsidR="009E0B50" w:rsidRPr="00FE7C9E" w:rsidRDefault="009E0B50" w:rsidP="009E0B50">
      <w:pPr>
        <w:spacing w:line="276" w:lineRule="auto"/>
        <w:ind w:firstLine="709"/>
        <w:jc w:val="both"/>
        <w:rPr>
          <w:color w:val="FF0000"/>
          <w:sz w:val="26"/>
          <w:szCs w:val="26"/>
        </w:rPr>
      </w:pPr>
      <w:r w:rsidRPr="00FE7C9E">
        <w:rPr>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3E30B9" w:rsidRPr="00DA6D11" w:rsidRDefault="003E30B9" w:rsidP="00DA6D11">
      <w:pPr>
        <w:pStyle w:val="af4"/>
        <w:rPr>
          <w:sz w:val="26"/>
          <w:szCs w:val="26"/>
        </w:rPr>
      </w:pPr>
    </w:p>
    <w:sectPr w:rsidR="003E30B9" w:rsidRPr="00DA6D11" w:rsidSect="00B64E30">
      <w:headerReference w:type="default" r:id="rId23"/>
      <w:pgSz w:w="11906" w:h="16838" w:code="9"/>
      <w:pgMar w:top="1134" w:right="851"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386" w:rsidRDefault="00CF3386" w:rsidP="0064203D">
      <w:r>
        <w:separator/>
      </w:r>
    </w:p>
  </w:endnote>
  <w:endnote w:type="continuationSeparator" w:id="0">
    <w:p w:rsidR="00CF3386" w:rsidRDefault="00CF3386" w:rsidP="006420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Calibri"/>
    <w:charset w:val="CC"/>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IGDT">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386" w:rsidRDefault="00CF3386" w:rsidP="0064203D">
      <w:r>
        <w:separator/>
      </w:r>
    </w:p>
  </w:footnote>
  <w:footnote w:type="continuationSeparator" w:id="0">
    <w:p w:rsidR="00CF3386" w:rsidRDefault="00CF3386" w:rsidP="006420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0B" w:rsidRDefault="00863C0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63C0B" w:rsidRDefault="00863C0B">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0B" w:rsidRDefault="00863C0B">
    <w:pPr>
      <w:pStyle w:val="a7"/>
      <w:ind w:right="360"/>
    </w:pPr>
    <w:r>
      <w:rPr>
        <w:noProof/>
      </w:rPr>
      <w:pict>
        <v:rect id="Прямоугольник 181" o:spid="_x0000_s2049" style="position:absolute;margin-left:-25.1pt;margin-top:-9pt;width:515.8pt;height:789.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" o:allowincell="f" filled="f" strokeweight="1.75pt">
          <o:lock v:ext="edit" aspectratio="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0B" w:rsidRDefault="00863C0B">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5D64CCC"/>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1429"/>
        </w:tabs>
        <w:ind w:left="1429" w:hanging="360"/>
      </w:pPr>
      <w:rPr>
        <w:rFonts w:ascii="Symbol" w:hAnsi="Symbol"/>
      </w:rPr>
    </w:lvl>
  </w:abstractNum>
  <w:abstractNum w:abstractNumId="2">
    <w:nsid w:val="00000003"/>
    <w:multiLevelType w:val="singleLevel"/>
    <w:tmpl w:val="00000003"/>
    <w:name w:val="WW8Num16"/>
    <w:lvl w:ilvl="0">
      <w:start w:val="1"/>
      <w:numFmt w:val="bullet"/>
      <w:lvlText w:val=""/>
      <w:lvlJc w:val="left"/>
      <w:pPr>
        <w:tabs>
          <w:tab w:val="num" w:pos="720"/>
        </w:tabs>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1429"/>
        </w:tabs>
        <w:ind w:left="1429" w:hanging="360"/>
      </w:pPr>
      <w:rPr>
        <w:rFonts w:ascii="Symbol" w:hAnsi="Symbol"/>
        <w:color w:val="000000"/>
      </w:rPr>
    </w:lvl>
  </w:abstractNum>
  <w:abstractNum w:abstractNumId="5">
    <w:nsid w:val="00000008"/>
    <w:multiLevelType w:val="singleLevel"/>
    <w:tmpl w:val="00000008"/>
    <w:name w:val="WW8Num66"/>
    <w:lvl w:ilvl="0">
      <w:start w:val="1"/>
      <w:numFmt w:val="bullet"/>
      <w:lvlText w:val=""/>
      <w:lvlJc w:val="left"/>
      <w:pPr>
        <w:tabs>
          <w:tab w:val="num" w:pos="720"/>
        </w:tabs>
      </w:pPr>
      <w:rPr>
        <w:rFonts w:ascii="Symbol" w:hAnsi="Symbol"/>
      </w:rPr>
    </w:lvl>
  </w:abstractNum>
  <w:abstractNum w:abstractNumId="6">
    <w:nsid w:val="00000009"/>
    <w:multiLevelType w:val="singleLevel"/>
    <w:tmpl w:val="00000009"/>
    <w:name w:val="WW8Num68"/>
    <w:lvl w:ilvl="0">
      <w:start w:val="1"/>
      <w:numFmt w:val="bullet"/>
      <w:pStyle w:val="S"/>
      <w:lvlText w:val=""/>
      <w:lvlJc w:val="left"/>
      <w:pPr>
        <w:tabs>
          <w:tab w:val="num" w:pos="720"/>
        </w:tabs>
      </w:pPr>
      <w:rPr>
        <w:rFonts w:ascii="Symbol" w:hAnsi="Symbol"/>
      </w:rPr>
    </w:lvl>
  </w:abstractNum>
  <w:abstractNum w:abstractNumId="7">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rPr>
    </w:lvl>
  </w:abstractNum>
  <w:abstractNum w:abstractNumId="8">
    <w:nsid w:val="0000000C"/>
    <w:multiLevelType w:val="singleLevel"/>
    <w:tmpl w:val="0000000C"/>
    <w:name w:val="WW8Num12"/>
    <w:lvl w:ilvl="0">
      <w:start w:val="1"/>
      <w:numFmt w:val="bullet"/>
      <w:lvlText w:val=""/>
      <w:lvlJc w:val="left"/>
      <w:pPr>
        <w:tabs>
          <w:tab w:val="num" w:pos="1287"/>
        </w:tabs>
        <w:ind w:left="1287" w:hanging="360"/>
      </w:pPr>
      <w:rPr>
        <w:rFonts w:ascii="Symbol" w:hAnsi="Symbol" w:cs="Symbol"/>
      </w:rPr>
    </w:lvl>
  </w:abstractNum>
  <w:abstractNum w:abstractNumId="9">
    <w:nsid w:val="0000000E"/>
    <w:multiLevelType w:val="multilevel"/>
    <w:tmpl w:val="1542DD5A"/>
    <w:name w:val="WW8Num18"/>
    <w:lvl w:ilvl="0">
      <w:start w:val="1"/>
      <w:numFmt w:val="decimal"/>
      <w:pStyle w:val="S1"/>
      <w:lvlText w:val="%1"/>
      <w:lvlJc w:val="left"/>
      <w:pPr>
        <w:tabs>
          <w:tab w:val="num" w:pos="360"/>
        </w:tabs>
        <w:ind w:left="360" w:hanging="360"/>
      </w:pPr>
      <w:rPr>
        <w:b/>
      </w:rPr>
    </w:lvl>
    <w:lvl w:ilvl="1">
      <w:start w:val="1"/>
      <w:numFmt w:val="decimal"/>
      <w:lvlText w:val="%1.%2"/>
      <w:lvlJc w:val="left"/>
      <w:pPr>
        <w:tabs>
          <w:tab w:val="num" w:pos="502"/>
        </w:tabs>
        <w:ind w:left="502" w:hanging="360"/>
      </w:pPr>
      <w:rPr>
        <w:b/>
        <w:i w:val="0"/>
      </w:rPr>
    </w:lvl>
    <w:lvl w:ilvl="2">
      <w:start w:val="1"/>
      <w:numFmt w:val="decimal"/>
      <w:lvlText w:val="%1.%2.%3"/>
      <w:lvlJc w:val="left"/>
      <w:pPr>
        <w:tabs>
          <w:tab w:val="num" w:pos="1620"/>
        </w:tabs>
        <w:ind w:left="1620" w:hanging="720"/>
      </w:pPr>
      <w:rPr>
        <w:sz w:val="24"/>
        <w:szCs w:val="24"/>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nsid w:val="00000011"/>
    <w:multiLevelType w:val="multilevel"/>
    <w:tmpl w:val="00000011"/>
    <w:name w:val="WW8Num17"/>
    <w:lvl w:ilvl="0">
      <w:start w:val="1"/>
      <w:numFmt w:val="bullet"/>
      <w:lvlText w:val="-"/>
      <w:lvlJc w:val="left"/>
      <w:pPr>
        <w:tabs>
          <w:tab w:val="num" w:pos="1609"/>
        </w:tabs>
        <w:ind w:left="1609" w:hanging="360"/>
      </w:pPr>
      <w:rPr>
        <w:rFonts w:ascii="Times New Roman" w:hAnsi="Times New Roman"/>
        <w:color w:val="000000"/>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11">
    <w:nsid w:val="00000012"/>
    <w:multiLevelType w:val="singleLevel"/>
    <w:tmpl w:val="00000012"/>
    <w:lvl w:ilvl="0">
      <w:start w:val="1"/>
      <w:numFmt w:val="bullet"/>
      <w:lvlText w:val=""/>
      <w:lvlJc w:val="left"/>
      <w:pPr>
        <w:tabs>
          <w:tab w:val="num" w:pos="720"/>
        </w:tabs>
        <w:ind w:left="720" w:hanging="360"/>
      </w:pPr>
      <w:rPr>
        <w:rFonts w:ascii="Symbol" w:hAnsi="Symbol"/>
      </w:rPr>
    </w:lvl>
  </w:abstractNum>
  <w:abstractNum w:abstractNumId="12">
    <w:nsid w:val="00000016"/>
    <w:multiLevelType w:val="singleLevel"/>
    <w:tmpl w:val="00000016"/>
    <w:lvl w:ilvl="0">
      <w:start w:val="1"/>
      <w:numFmt w:val="bullet"/>
      <w:suff w:val="nothing"/>
      <w:lvlText w:val=""/>
      <w:lvlJc w:val="left"/>
      <w:pPr>
        <w:tabs>
          <w:tab w:val="num" w:pos="0"/>
        </w:tabs>
        <w:ind w:left="0" w:firstLine="0"/>
      </w:pPr>
      <w:rPr>
        <w:rFonts w:ascii="Symbol" w:hAnsi="Symbol"/>
      </w:rPr>
    </w:lvl>
  </w:abstractNum>
  <w:abstractNum w:abstractNumId="13">
    <w:nsid w:val="00000017"/>
    <w:multiLevelType w:val="singleLevel"/>
    <w:tmpl w:val="00000017"/>
    <w:lvl w:ilvl="0">
      <w:start w:val="1"/>
      <w:numFmt w:val="bullet"/>
      <w:suff w:val="nothing"/>
      <w:lvlText w:val=""/>
      <w:lvlJc w:val="left"/>
      <w:pPr>
        <w:tabs>
          <w:tab w:val="num" w:pos="0"/>
        </w:tabs>
        <w:ind w:left="0" w:firstLine="0"/>
      </w:pPr>
      <w:rPr>
        <w:rFonts w:ascii="Symbol" w:hAnsi="Symbol" w:cs="Symbol"/>
      </w:rPr>
    </w:lvl>
  </w:abstractNum>
  <w:abstractNum w:abstractNumId="14">
    <w:nsid w:val="00000020"/>
    <w:multiLevelType w:val="singleLevel"/>
    <w:tmpl w:val="C10EEDDA"/>
    <w:lvl w:ilvl="0">
      <w:start w:val="1"/>
      <w:numFmt w:val="bullet"/>
      <w:suff w:val="nothing"/>
      <w:lvlText w:val=""/>
      <w:lvlJc w:val="left"/>
      <w:pPr>
        <w:tabs>
          <w:tab w:val="num" w:pos="426"/>
        </w:tabs>
        <w:ind w:left="426" w:firstLine="0"/>
      </w:pPr>
      <w:rPr>
        <w:rFonts w:ascii="Symbol" w:hAnsi="Symbol"/>
        <w:color w:val="auto"/>
      </w:rPr>
    </w:lvl>
  </w:abstractNum>
  <w:abstractNum w:abstractNumId="15">
    <w:nsid w:val="0000002C"/>
    <w:multiLevelType w:val="multilevel"/>
    <w:tmpl w:val="0000002C"/>
    <w:name w:val="WW8Num44"/>
    <w:lvl w:ilvl="0">
      <w:start w:val="1"/>
      <w:numFmt w:val="bullet"/>
      <w:lvlText w:val=""/>
      <w:lvlJc w:val="left"/>
      <w:pPr>
        <w:tabs>
          <w:tab w:val="num" w:pos="1320"/>
        </w:tabs>
        <w:ind w:left="1320" w:hanging="360"/>
      </w:pPr>
      <w:rPr>
        <w:rFonts w:ascii="Symbol" w:hAnsi="Symbol"/>
        <w:position w:val="0"/>
        <w:sz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2D"/>
    <w:multiLevelType w:val="multilevel"/>
    <w:tmpl w:val="0000002D"/>
    <w:name w:val="WW8Num4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nsid w:val="0000002E"/>
    <w:multiLevelType w:val="multilevel"/>
    <w:tmpl w:val="0000002E"/>
    <w:lvl w:ilvl="0">
      <w:start w:val="1"/>
      <w:numFmt w:val="bullet"/>
      <w:lvlText w:val="-"/>
      <w:lvlJc w:val="left"/>
      <w:pPr>
        <w:tabs>
          <w:tab w:val="num" w:pos="1609"/>
        </w:tabs>
        <w:ind w:left="1609" w:hanging="360"/>
      </w:pPr>
      <w:rPr>
        <w:rFonts w:ascii="Times New Roman" w:hAnsi="Times New Roman"/>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18">
    <w:nsid w:val="0000002F"/>
    <w:multiLevelType w:val="multilevel"/>
    <w:tmpl w:val="0000002F"/>
    <w:name w:val="WW8Num47"/>
    <w:lvl w:ilvl="0">
      <w:start w:val="1"/>
      <w:numFmt w:val="bullet"/>
      <w:lvlText w:val=""/>
      <w:lvlJc w:val="left"/>
      <w:pPr>
        <w:tabs>
          <w:tab w:val="num" w:pos="1320"/>
        </w:tabs>
        <w:ind w:left="1320" w:hanging="360"/>
      </w:pPr>
      <w:rPr>
        <w:rFonts w:ascii="Symbol" w:hAnsi="Symbol" w:cs="Times New Roman"/>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30"/>
    <w:multiLevelType w:val="multilevel"/>
    <w:tmpl w:val="00000030"/>
    <w:name w:val="WW8Num48"/>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31"/>
    <w:multiLevelType w:val="multilevel"/>
    <w:tmpl w:val="00000031"/>
    <w:name w:val="WW8Num49"/>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32"/>
    <w:multiLevelType w:val="multilevel"/>
    <w:tmpl w:val="00000032"/>
    <w:name w:val="WW8Num50"/>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3"/>
    <w:multiLevelType w:val="multilevel"/>
    <w:tmpl w:val="00000033"/>
    <w:name w:val="WW8Num51"/>
    <w:lvl w:ilvl="0">
      <w:start w:val="1"/>
      <w:numFmt w:val="bullet"/>
      <w:lvlText w:val=""/>
      <w:lvlJc w:val="left"/>
      <w:pPr>
        <w:tabs>
          <w:tab w:val="num" w:pos="720"/>
        </w:tabs>
        <w:ind w:left="720" w:hanging="360"/>
      </w:pPr>
      <w:rPr>
        <w:rFonts w:ascii="Symbol" w:hAnsi="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34"/>
    <w:multiLevelType w:val="multilevel"/>
    <w:tmpl w:val="00000034"/>
    <w:name w:val="WW8Num52"/>
    <w:lvl w:ilvl="0">
      <w:start w:val="1"/>
      <w:numFmt w:val="bullet"/>
      <w:lvlText w:val=""/>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35"/>
    <w:multiLevelType w:val="multilevel"/>
    <w:tmpl w:val="00000035"/>
    <w:name w:val="WW8Num53"/>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6"/>
    <w:multiLevelType w:val="multilevel"/>
    <w:tmpl w:val="00000036"/>
    <w:name w:val="WW8Num54"/>
    <w:lvl w:ilvl="0">
      <w:start w:val="1"/>
      <w:numFmt w:val="bullet"/>
      <w:lvlText w:val=""/>
      <w:lvlJc w:val="left"/>
      <w:pPr>
        <w:tabs>
          <w:tab w:val="num" w:pos="720"/>
        </w:tabs>
        <w:ind w:left="720" w:hanging="360"/>
      </w:pPr>
      <w:rPr>
        <w:rFonts w:ascii="Symbol" w:hAnsi="Symbol" w:cs="Times New Roman"/>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37"/>
    <w:multiLevelType w:val="multilevel"/>
    <w:tmpl w:val="00000037"/>
    <w:name w:val="WW8Num5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8"/>
    <w:multiLevelType w:val="multilevel"/>
    <w:tmpl w:val="00000038"/>
    <w:name w:val="WW8Num56"/>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39"/>
    <w:multiLevelType w:val="multilevel"/>
    <w:tmpl w:val="00000039"/>
    <w:name w:val="WW8Num5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3A"/>
    <w:multiLevelType w:val="multilevel"/>
    <w:tmpl w:val="0000003A"/>
    <w:name w:val="WW8Num58"/>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3B"/>
    <w:multiLevelType w:val="multilevel"/>
    <w:tmpl w:val="0000003B"/>
    <w:name w:val="WW8Num59"/>
    <w:lvl w:ilvl="0">
      <w:start w:val="1"/>
      <w:numFmt w:val="bullet"/>
      <w:lvlText w:val=""/>
      <w:lvlJc w:val="left"/>
      <w:pPr>
        <w:tabs>
          <w:tab w:val="num" w:pos="720"/>
        </w:tabs>
        <w:ind w:left="720" w:hanging="360"/>
      </w:pPr>
      <w:rPr>
        <w:rFonts w:ascii="Symbol" w:hAnsi="Symbol" w:cs="Times New Roman"/>
        <w:b w:val="0"/>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3C"/>
    <w:multiLevelType w:val="multilevel"/>
    <w:tmpl w:val="0000003C"/>
    <w:name w:val="WW8Num60"/>
    <w:lvl w:ilvl="0">
      <w:start w:val="1"/>
      <w:numFmt w:val="bullet"/>
      <w:lvlText w:val=""/>
      <w:lvlJc w:val="left"/>
      <w:pPr>
        <w:tabs>
          <w:tab w:val="num" w:pos="720"/>
        </w:tabs>
        <w:ind w:left="720" w:hanging="360"/>
      </w:pPr>
      <w:rPr>
        <w:rFonts w:ascii="Symbol" w:hAnsi="Symbol"/>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3D"/>
    <w:multiLevelType w:val="multilevel"/>
    <w:tmpl w:val="0000003D"/>
    <w:name w:val="WW8Num61"/>
    <w:lvl w:ilvl="0">
      <w:start w:val="1"/>
      <w:numFmt w:val="bullet"/>
      <w:lvlText w:val=""/>
      <w:lvlJc w:val="left"/>
      <w:pPr>
        <w:tabs>
          <w:tab w:val="num" w:pos="720"/>
        </w:tabs>
        <w:ind w:left="72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3E"/>
    <w:multiLevelType w:val="multilevel"/>
    <w:tmpl w:val="0000003E"/>
    <w:name w:val="WW8Num6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58"/>
    <w:multiLevelType w:val="multilevel"/>
    <w:tmpl w:val="00000058"/>
    <w:name w:val="WW8Num88"/>
    <w:lvl w:ilvl="0">
      <w:start w:val="1"/>
      <w:numFmt w:val="bullet"/>
      <w:suff w:val="nothing"/>
      <w:lvlText w:val=""/>
      <w:lvlJc w:val="left"/>
      <w:pPr>
        <w:tabs>
          <w:tab w:val="num" w:pos="0"/>
        </w:tabs>
        <w:ind w:left="0" w:firstLine="0"/>
      </w:pPr>
      <w:rPr>
        <w:rFonts w:ascii="Symbol" w:hAnsi="Symbol"/>
      </w:rPr>
    </w:lvl>
    <w:lvl w:ilvl="1">
      <w:start w:val="1"/>
      <w:numFmt w:val="bullet"/>
      <w:suff w:val="nothing"/>
      <w:lvlText w:val=""/>
      <w:lvlJc w:val="left"/>
      <w:pPr>
        <w:tabs>
          <w:tab w:val="num" w:pos="0"/>
        </w:tabs>
        <w:ind w:left="0" w:firstLine="0"/>
      </w:pPr>
      <w:rPr>
        <w:rFonts w:ascii="Symbol" w:hAnsi="Symbol"/>
      </w:rPr>
    </w:lvl>
    <w:lvl w:ilvl="2">
      <w:start w:val="1"/>
      <w:numFmt w:val="bullet"/>
      <w:suff w:val="nothing"/>
      <w:lvlText w:val=""/>
      <w:lvlJc w:val="left"/>
      <w:pPr>
        <w:tabs>
          <w:tab w:val="num" w:pos="0"/>
        </w:tabs>
        <w:ind w:left="0" w:firstLine="0"/>
      </w:pPr>
      <w:rPr>
        <w:rFonts w:ascii="Symbol" w:hAnsi="Symbol"/>
      </w:rPr>
    </w:lvl>
    <w:lvl w:ilvl="3">
      <w:start w:val="1"/>
      <w:numFmt w:val="bullet"/>
      <w:suff w:val="nothing"/>
      <w:lvlText w:val=""/>
      <w:lvlJc w:val="left"/>
      <w:pPr>
        <w:tabs>
          <w:tab w:val="num" w:pos="0"/>
        </w:tabs>
        <w:ind w:left="0" w:firstLine="0"/>
      </w:pPr>
      <w:rPr>
        <w:rFonts w:ascii="Symbol" w:hAnsi="Symbol"/>
      </w:rPr>
    </w:lvl>
    <w:lvl w:ilvl="4">
      <w:start w:val="1"/>
      <w:numFmt w:val="bullet"/>
      <w:suff w:val="nothing"/>
      <w:lvlText w:val=""/>
      <w:lvlJc w:val="left"/>
      <w:pPr>
        <w:tabs>
          <w:tab w:val="num" w:pos="0"/>
        </w:tabs>
        <w:ind w:left="0" w:firstLine="0"/>
      </w:pPr>
      <w:rPr>
        <w:rFonts w:ascii="Symbol" w:hAnsi="Symbol"/>
      </w:rPr>
    </w:lvl>
    <w:lvl w:ilvl="5">
      <w:start w:val="1"/>
      <w:numFmt w:val="bullet"/>
      <w:suff w:val="nothing"/>
      <w:lvlText w:val=""/>
      <w:lvlJc w:val="left"/>
      <w:pPr>
        <w:tabs>
          <w:tab w:val="num" w:pos="0"/>
        </w:tabs>
        <w:ind w:left="0" w:firstLine="0"/>
      </w:pPr>
      <w:rPr>
        <w:rFonts w:ascii="Symbol" w:hAnsi="Symbol"/>
      </w:rPr>
    </w:lvl>
    <w:lvl w:ilvl="6">
      <w:start w:val="1"/>
      <w:numFmt w:val="bullet"/>
      <w:suff w:val="nothing"/>
      <w:lvlText w:val=""/>
      <w:lvlJc w:val="left"/>
      <w:pPr>
        <w:tabs>
          <w:tab w:val="num" w:pos="0"/>
        </w:tabs>
        <w:ind w:left="0" w:firstLine="0"/>
      </w:pPr>
      <w:rPr>
        <w:rFonts w:ascii="Symbol" w:hAnsi="Symbol"/>
      </w:rPr>
    </w:lvl>
    <w:lvl w:ilvl="7">
      <w:start w:val="1"/>
      <w:numFmt w:val="bullet"/>
      <w:suff w:val="nothing"/>
      <w:lvlText w:val=""/>
      <w:lvlJc w:val="left"/>
      <w:pPr>
        <w:tabs>
          <w:tab w:val="num" w:pos="0"/>
        </w:tabs>
        <w:ind w:left="0" w:firstLine="0"/>
      </w:pPr>
      <w:rPr>
        <w:rFonts w:ascii="Symbol" w:hAnsi="Symbol"/>
      </w:rPr>
    </w:lvl>
    <w:lvl w:ilvl="8">
      <w:start w:val="1"/>
      <w:numFmt w:val="bullet"/>
      <w:suff w:val="nothing"/>
      <w:lvlText w:val=""/>
      <w:lvlJc w:val="left"/>
      <w:pPr>
        <w:tabs>
          <w:tab w:val="num" w:pos="0"/>
        </w:tabs>
        <w:ind w:left="0" w:firstLine="0"/>
      </w:pPr>
      <w:rPr>
        <w:rFonts w:ascii="Symbol" w:hAnsi="Symbol"/>
      </w:rPr>
    </w:lvl>
  </w:abstractNum>
  <w:abstractNum w:abstractNumId="35">
    <w:nsid w:val="006128D4"/>
    <w:multiLevelType w:val="hybridMultilevel"/>
    <w:tmpl w:val="2FD8B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0EDD7977"/>
    <w:multiLevelType w:val="hybridMultilevel"/>
    <w:tmpl w:val="433234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0FA9030F"/>
    <w:multiLevelType w:val="hybridMultilevel"/>
    <w:tmpl w:val="FB2A40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10F00C2D"/>
    <w:multiLevelType w:val="multilevel"/>
    <w:tmpl w:val="572814F6"/>
    <w:lvl w:ilvl="0">
      <w:start w:val="1"/>
      <w:numFmt w:val="upperRoman"/>
      <w:lvlText w:val="%1."/>
      <w:lvlJc w:val="left"/>
      <w:pPr>
        <w:ind w:left="1440" w:hanging="720"/>
      </w:pPr>
      <w:rPr>
        <w:rFonts w:hint="default"/>
        <w:i w:val="0"/>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9">
    <w:nsid w:val="1336298A"/>
    <w:multiLevelType w:val="hybridMultilevel"/>
    <w:tmpl w:val="A82E9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145C3D09"/>
    <w:multiLevelType w:val="hybridMultilevel"/>
    <w:tmpl w:val="7878F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18982D5B"/>
    <w:multiLevelType w:val="hybridMultilevel"/>
    <w:tmpl w:val="7A302810"/>
    <w:lvl w:ilvl="0" w:tplc="5574B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1D341291"/>
    <w:multiLevelType w:val="hybridMultilevel"/>
    <w:tmpl w:val="CE02A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1FEB36D4"/>
    <w:multiLevelType w:val="hybridMultilevel"/>
    <w:tmpl w:val="233653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24E35FA4"/>
    <w:multiLevelType w:val="hybridMultilevel"/>
    <w:tmpl w:val="4E06C6EA"/>
    <w:lvl w:ilvl="0" w:tplc="851E5AD4">
      <w:start w:val="1"/>
      <w:numFmt w:val="bullet"/>
      <w:pStyle w:val="1"/>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6DD30B0"/>
    <w:multiLevelType w:val="hybridMultilevel"/>
    <w:tmpl w:val="01C07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2C3354DB"/>
    <w:multiLevelType w:val="hybridMultilevel"/>
    <w:tmpl w:val="24DA15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2F520CE0"/>
    <w:multiLevelType w:val="hybridMultilevel"/>
    <w:tmpl w:val="62446446"/>
    <w:lvl w:ilvl="0" w:tplc="5574B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327D2B5B"/>
    <w:multiLevelType w:val="hybridMultilevel"/>
    <w:tmpl w:val="109CAB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33B25FFF"/>
    <w:multiLevelType w:val="hybridMultilevel"/>
    <w:tmpl w:val="1ED084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363D7983"/>
    <w:multiLevelType w:val="hybridMultilevel"/>
    <w:tmpl w:val="D87484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365B06AE"/>
    <w:multiLevelType w:val="hybridMultilevel"/>
    <w:tmpl w:val="FC6C72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nsid w:val="37905244"/>
    <w:multiLevelType w:val="hybridMultilevel"/>
    <w:tmpl w:val="88465D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39EB1A41"/>
    <w:multiLevelType w:val="hybridMultilevel"/>
    <w:tmpl w:val="B9301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3C875640"/>
    <w:multiLevelType w:val="hybridMultilevel"/>
    <w:tmpl w:val="56046C12"/>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5">
    <w:nsid w:val="3D46644F"/>
    <w:multiLevelType w:val="hybridMultilevel"/>
    <w:tmpl w:val="032CEA92"/>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56">
    <w:nsid w:val="3DDF44CD"/>
    <w:multiLevelType w:val="hybridMultilevel"/>
    <w:tmpl w:val="42202F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455B6E2B"/>
    <w:multiLevelType w:val="hybridMultilevel"/>
    <w:tmpl w:val="AA96E028"/>
    <w:lvl w:ilvl="0" w:tplc="4AFE69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9655B8C"/>
    <w:multiLevelType w:val="multilevel"/>
    <w:tmpl w:val="16423E9C"/>
    <w:lvl w:ilvl="0">
      <w:start w:val="1"/>
      <w:numFmt w:val="decimal"/>
      <w:lvlText w:val="%1."/>
      <w:lvlJc w:val="left"/>
      <w:pPr>
        <w:tabs>
          <w:tab w:val="num" w:pos="360"/>
        </w:tabs>
        <w:ind w:left="360" w:hanging="360"/>
      </w:pPr>
    </w:lvl>
    <w:lvl w:ilvl="1">
      <w:start w:val="3"/>
      <w:numFmt w:val="decimal"/>
      <w:isLgl/>
      <w:lvlText w:val="%1.%2."/>
      <w:lvlJc w:val="left"/>
      <w:pPr>
        <w:ind w:left="1159" w:hanging="45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334" w:hanging="108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112" w:hanging="1440"/>
      </w:pPr>
      <w:rPr>
        <w:rFonts w:hint="default"/>
      </w:rPr>
    </w:lvl>
  </w:abstractNum>
  <w:abstractNum w:abstractNumId="59">
    <w:nsid w:val="49835B7A"/>
    <w:multiLevelType w:val="hybridMultilevel"/>
    <w:tmpl w:val="618CD364"/>
    <w:lvl w:ilvl="0" w:tplc="5574B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0B5F73"/>
    <w:multiLevelType w:val="hybridMultilevel"/>
    <w:tmpl w:val="31C24C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4ACA64AA"/>
    <w:multiLevelType w:val="hybridMultilevel"/>
    <w:tmpl w:val="52667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0D256F6"/>
    <w:multiLevelType w:val="hybridMultilevel"/>
    <w:tmpl w:val="B18CD74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nsid w:val="526066D2"/>
    <w:multiLevelType w:val="hybridMultilevel"/>
    <w:tmpl w:val="83D4F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57CA317B"/>
    <w:multiLevelType w:val="hybridMultilevel"/>
    <w:tmpl w:val="03E268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581E2E3D"/>
    <w:multiLevelType w:val="hybridMultilevel"/>
    <w:tmpl w:val="4E7C4D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59DD443C"/>
    <w:multiLevelType w:val="hybridMultilevel"/>
    <w:tmpl w:val="D9F635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04A5306"/>
    <w:multiLevelType w:val="hybridMultilevel"/>
    <w:tmpl w:val="54940D28"/>
    <w:lvl w:ilvl="0" w:tplc="927E5198">
      <w:start w:val="1"/>
      <w:numFmt w:val="decimal"/>
      <w:pStyle w:val="S0"/>
      <w:lvlText w:val="Таблица %1"/>
      <w:lvlJc w:val="left"/>
      <w:pPr>
        <w:ind w:left="-70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tentative="1">
      <w:start w:val="1"/>
      <w:numFmt w:val="lowerLetter"/>
      <w:lvlText w:val="%2."/>
      <w:lvlJc w:val="left"/>
      <w:pPr>
        <w:ind w:left="-630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2700" w:hanging="360"/>
      </w:pPr>
    </w:lvl>
    <w:lvl w:ilvl="7" w:tplc="04190019" w:tentative="1">
      <w:start w:val="1"/>
      <w:numFmt w:val="lowerLetter"/>
      <w:lvlText w:val="%8."/>
      <w:lvlJc w:val="left"/>
      <w:pPr>
        <w:ind w:left="-1980" w:hanging="360"/>
      </w:pPr>
    </w:lvl>
    <w:lvl w:ilvl="8" w:tplc="0419001B" w:tentative="1">
      <w:start w:val="1"/>
      <w:numFmt w:val="lowerRoman"/>
      <w:lvlText w:val="%9."/>
      <w:lvlJc w:val="right"/>
      <w:pPr>
        <w:ind w:left="-1260" w:hanging="180"/>
      </w:pPr>
    </w:lvl>
  </w:abstractNum>
  <w:abstractNum w:abstractNumId="68">
    <w:nsid w:val="65960051"/>
    <w:multiLevelType w:val="hybridMultilevel"/>
    <w:tmpl w:val="C6D6B0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9">
    <w:nsid w:val="675F7039"/>
    <w:multiLevelType w:val="multilevel"/>
    <w:tmpl w:val="F320A0A0"/>
    <w:lvl w:ilvl="0">
      <w:start w:val="1"/>
      <w:numFmt w:val="decimal"/>
      <w:lvlText w:val="%1."/>
      <w:lvlJc w:val="left"/>
      <w:pPr>
        <w:tabs>
          <w:tab w:val="num" w:pos="1429"/>
        </w:tabs>
        <w:ind w:left="1429" w:hanging="360"/>
      </w:pPr>
      <w:rPr>
        <w:rFonts w:cs="Times New Roman"/>
      </w:rPr>
    </w:lvl>
    <w:lvl w:ilvl="1">
      <w:start w:val="5"/>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509" w:hanging="144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0">
    <w:nsid w:val="68390D49"/>
    <w:multiLevelType w:val="hybridMultilevel"/>
    <w:tmpl w:val="C9DC818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1">
    <w:nsid w:val="6965100F"/>
    <w:multiLevelType w:val="multilevel"/>
    <w:tmpl w:val="77A472E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6D0E026C"/>
    <w:multiLevelType w:val="hybridMultilevel"/>
    <w:tmpl w:val="1D525344"/>
    <w:lvl w:ilvl="0" w:tplc="5574B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6E811B72"/>
    <w:multiLevelType w:val="hybridMultilevel"/>
    <w:tmpl w:val="12C44F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0071B0F"/>
    <w:multiLevelType w:val="hybridMultilevel"/>
    <w:tmpl w:val="7C1226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751A2EED"/>
    <w:multiLevelType w:val="multilevel"/>
    <w:tmpl w:val="751A2EE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6">
    <w:nsid w:val="7BD30EB8"/>
    <w:multiLevelType w:val="hybridMultilevel"/>
    <w:tmpl w:val="9558F4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5"/>
  </w:num>
  <w:num w:numId="2">
    <w:abstractNumId w:val="56"/>
  </w:num>
  <w:num w:numId="3">
    <w:abstractNumId w:val="61"/>
  </w:num>
  <w:num w:numId="4">
    <w:abstractNumId w:val="35"/>
  </w:num>
  <w:num w:numId="5">
    <w:abstractNumId w:val="49"/>
  </w:num>
  <w:num w:numId="6">
    <w:abstractNumId w:val="42"/>
  </w:num>
  <w:num w:numId="7">
    <w:abstractNumId w:val="66"/>
  </w:num>
  <w:num w:numId="8">
    <w:abstractNumId w:val="0"/>
  </w:num>
  <w:num w:numId="9">
    <w:abstractNumId w:val="6"/>
  </w:num>
  <w:num w:numId="10">
    <w:abstractNumId w:val="68"/>
  </w:num>
  <w:num w:numId="11">
    <w:abstractNumId w:val="69"/>
  </w:num>
  <w:num w:numId="12">
    <w:abstractNumId w:val="60"/>
  </w:num>
  <w:num w:numId="13">
    <w:abstractNumId w:val="45"/>
  </w:num>
  <w:num w:numId="14">
    <w:abstractNumId w:val="63"/>
  </w:num>
  <w:num w:numId="15">
    <w:abstractNumId w:val="48"/>
  </w:num>
  <w:num w:numId="16">
    <w:abstractNumId w:val="40"/>
  </w:num>
  <w:num w:numId="17">
    <w:abstractNumId w:val="62"/>
  </w:num>
  <w:num w:numId="18">
    <w:abstractNumId w:val="51"/>
  </w:num>
  <w:num w:numId="19">
    <w:abstractNumId w:val="53"/>
  </w:num>
  <w:num w:numId="20">
    <w:abstractNumId w:val="50"/>
  </w:num>
  <w:num w:numId="21">
    <w:abstractNumId w:val="36"/>
  </w:num>
  <w:num w:numId="22">
    <w:abstractNumId w:val="9"/>
  </w:num>
  <w:num w:numId="23">
    <w:abstractNumId w:val="67"/>
  </w:num>
  <w:num w:numId="24">
    <w:abstractNumId w:val="76"/>
  </w:num>
  <w:num w:numId="25">
    <w:abstractNumId w:val="14"/>
  </w:num>
  <w:num w:numId="26">
    <w:abstractNumId w:val="13"/>
  </w:num>
  <w:num w:numId="27">
    <w:abstractNumId w:val="12"/>
  </w:num>
  <w:num w:numId="28">
    <w:abstractNumId w:val="46"/>
  </w:num>
  <w:num w:numId="29">
    <w:abstractNumId w:val="44"/>
  </w:num>
  <w:num w:numId="30">
    <w:abstractNumId w:val="73"/>
  </w:num>
  <w:num w:numId="31">
    <w:abstractNumId w:val="54"/>
  </w:num>
  <w:num w:numId="32">
    <w:abstractNumId w:val="11"/>
  </w:num>
  <w:num w:numId="33">
    <w:abstractNumId w:val="19"/>
  </w:num>
  <w:num w:numId="34">
    <w:abstractNumId w:val="7"/>
  </w:num>
  <w:num w:numId="35">
    <w:abstractNumId w:val="32"/>
  </w:num>
  <w:num w:numId="36">
    <w:abstractNumId w:val="3"/>
  </w:num>
  <w:num w:numId="37">
    <w:abstractNumId w:val="37"/>
  </w:num>
  <w:num w:numId="38">
    <w:abstractNumId w:val="74"/>
  </w:num>
  <w:num w:numId="39">
    <w:abstractNumId w:val="39"/>
  </w:num>
  <w:num w:numId="40">
    <w:abstractNumId w:val="15"/>
  </w:num>
  <w:num w:numId="41">
    <w:abstractNumId w:val="17"/>
  </w:num>
  <w:num w:numId="42">
    <w:abstractNumId w:val="20"/>
  </w:num>
  <w:num w:numId="43">
    <w:abstractNumId w:val="24"/>
  </w:num>
  <w:num w:numId="44">
    <w:abstractNumId w:val="25"/>
  </w:num>
  <w:num w:numId="45">
    <w:abstractNumId w:val="28"/>
  </w:num>
  <w:num w:numId="46">
    <w:abstractNumId w:val="29"/>
  </w:num>
  <w:num w:numId="47">
    <w:abstractNumId w:val="33"/>
  </w:num>
  <w:num w:numId="48">
    <w:abstractNumId w:val="64"/>
  </w:num>
  <w:num w:numId="49">
    <w:abstractNumId w:val="70"/>
  </w:num>
  <w:num w:numId="50">
    <w:abstractNumId w:val="52"/>
  </w:num>
  <w:num w:numId="51">
    <w:abstractNumId w:val="43"/>
  </w:num>
  <w:num w:numId="52">
    <w:abstractNumId w:val="58"/>
  </w:num>
  <w:num w:numId="53">
    <w:abstractNumId w:val="55"/>
  </w:num>
  <w:num w:numId="54">
    <w:abstractNumId w:val="38"/>
  </w:num>
  <w:num w:numId="55">
    <w:abstractNumId w:val="75"/>
  </w:num>
  <w:num w:numId="56">
    <w:abstractNumId w:val="57"/>
  </w:num>
  <w:num w:numId="57">
    <w:abstractNumId w:val="72"/>
  </w:num>
  <w:num w:numId="58">
    <w:abstractNumId w:val="71"/>
  </w:num>
  <w:num w:numId="59">
    <w:abstractNumId w:val="41"/>
  </w:num>
  <w:num w:numId="60">
    <w:abstractNumId w:val="47"/>
  </w:num>
  <w:num w:numId="61">
    <w:abstractNumId w:val="59"/>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hyphenationZone w:val="567"/>
  <w:doNotHyphenateCaps/>
  <w:displayHorizontalDrawingGridEvery w:val="0"/>
  <w:displayVerticalDrawingGridEvery w:val="0"/>
  <w:doNotUseMarginsForDrawingGridOrigin/>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833CE"/>
    <w:rsid w:val="00052F51"/>
    <w:rsid w:val="00084C3F"/>
    <w:rsid w:val="000A2DA6"/>
    <w:rsid w:val="000B6955"/>
    <w:rsid w:val="000C3E35"/>
    <w:rsid w:val="000C693D"/>
    <w:rsid w:val="00121E1A"/>
    <w:rsid w:val="00124FB6"/>
    <w:rsid w:val="0014341E"/>
    <w:rsid w:val="001610E1"/>
    <w:rsid w:val="00162E1B"/>
    <w:rsid w:val="00187FC4"/>
    <w:rsid w:val="001B6E20"/>
    <w:rsid w:val="001D3855"/>
    <w:rsid w:val="001D679C"/>
    <w:rsid w:val="001F245F"/>
    <w:rsid w:val="002065C7"/>
    <w:rsid w:val="002450E4"/>
    <w:rsid w:val="00277C0F"/>
    <w:rsid w:val="00290ED4"/>
    <w:rsid w:val="002F40D5"/>
    <w:rsid w:val="002F56E5"/>
    <w:rsid w:val="0034585C"/>
    <w:rsid w:val="00355593"/>
    <w:rsid w:val="003932CE"/>
    <w:rsid w:val="003A1DBA"/>
    <w:rsid w:val="003C7BD2"/>
    <w:rsid w:val="003E30B9"/>
    <w:rsid w:val="003F2F02"/>
    <w:rsid w:val="004066EF"/>
    <w:rsid w:val="00422408"/>
    <w:rsid w:val="00433EB1"/>
    <w:rsid w:val="00440F67"/>
    <w:rsid w:val="004563EB"/>
    <w:rsid w:val="0049780D"/>
    <w:rsid w:val="004F13A6"/>
    <w:rsid w:val="00507A11"/>
    <w:rsid w:val="00526C82"/>
    <w:rsid w:val="005446A6"/>
    <w:rsid w:val="00551F2F"/>
    <w:rsid w:val="00563DA1"/>
    <w:rsid w:val="005C6EAC"/>
    <w:rsid w:val="005D36D5"/>
    <w:rsid w:val="005E6461"/>
    <w:rsid w:val="005F46B6"/>
    <w:rsid w:val="00603F3E"/>
    <w:rsid w:val="0060413E"/>
    <w:rsid w:val="00615651"/>
    <w:rsid w:val="006227E6"/>
    <w:rsid w:val="0064203D"/>
    <w:rsid w:val="006571C4"/>
    <w:rsid w:val="00662584"/>
    <w:rsid w:val="00684B6C"/>
    <w:rsid w:val="006A1BEC"/>
    <w:rsid w:val="006F0127"/>
    <w:rsid w:val="00701665"/>
    <w:rsid w:val="00705933"/>
    <w:rsid w:val="00705A81"/>
    <w:rsid w:val="0071115A"/>
    <w:rsid w:val="007376F6"/>
    <w:rsid w:val="00752B78"/>
    <w:rsid w:val="007738B5"/>
    <w:rsid w:val="00790876"/>
    <w:rsid w:val="007C3218"/>
    <w:rsid w:val="007C3C35"/>
    <w:rsid w:val="007F1511"/>
    <w:rsid w:val="00810A8F"/>
    <w:rsid w:val="008157DD"/>
    <w:rsid w:val="0082248A"/>
    <w:rsid w:val="00846687"/>
    <w:rsid w:val="00856750"/>
    <w:rsid w:val="00863C0B"/>
    <w:rsid w:val="008E3C76"/>
    <w:rsid w:val="008E7EED"/>
    <w:rsid w:val="0090357E"/>
    <w:rsid w:val="00935F07"/>
    <w:rsid w:val="00952241"/>
    <w:rsid w:val="0096144F"/>
    <w:rsid w:val="00973032"/>
    <w:rsid w:val="009E0B50"/>
    <w:rsid w:val="00A03A95"/>
    <w:rsid w:val="00A224B0"/>
    <w:rsid w:val="00A60546"/>
    <w:rsid w:val="00A6257F"/>
    <w:rsid w:val="00A71891"/>
    <w:rsid w:val="00AA099B"/>
    <w:rsid w:val="00AA265B"/>
    <w:rsid w:val="00AD5E05"/>
    <w:rsid w:val="00AE48B8"/>
    <w:rsid w:val="00AF0446"/>
    <w:rsid w:val="00AF5B03"/>
    <w:rsid w:val="00B00423"/>
    <w:rsid w:val="00B328EA"/>
    <w:rsid w:val="00B44D43"/>
    <w:rsid w:val="00B46269"/>
    <w:rsid w:val="00B475B2"/>
    <w:rsid w:val="00B512CC"/>
    <w:rsid w:val="00B64E30"/>
    <w:rsid w:val="00B810B4"/>
    <w:rsid w:val="00B86348"/>
    <w:rsid w:val="00B90026"/>
    <w:rsid w:val="00B95FBC"/>
    <w:rsid w:val="00BE129C"/>
    <w:rsid w:val="00C06C2F"/>
    <w:rsid w:val="00C07E6F"/>
    <w:rsid w:val="00C15B63"/>
    <w:rsid w:val="00C7713C"/>
    <w:rsid w:val="00C833CE"/>
    <w:rsid w:val="00CA750C"/>
    <w:rsid w:val="00CC744E"/>
    <w:rsid w:val="00CE26B0"/>
    <w:rsid w:val="00CF2AA0"/>
    <w:rsid w:val="00CF3386"/>
    <w:rsid w:val="00D15C01"/>
    <w:rsid w:val="00D23272"/>
    <w:rsid w:val="00D25FE7"/>
    <w:rsid w:val="00D73949"/>
    <w:rsid w:val="00D7590F"/>
    <w:rsid w:val="00DA6D11"/>
    <w:rsid w:val="00E0113E"/>
    <w:rsid w:val="00E0365C"/>
    <w:rsid w:val="00E0670A"/>
    <w:rsid w:val="00E22331"/>
    <w:rsid w:val="00E25590"/>
    <w:rsid w:val="00E3558D"/>
    <w:rsid w:val="00E63B7C"/>
    <w:rsid w:val="00E65BDB"/>
    <w:rsid w:val="00E94848"/>
    <w:rsid w:val="00EB2AD8"/>
    <w:rsid w:val="00EC7DC2"/>
    <w:rsid w:val="00ED58D7"/>
    <w:rsid w:val="00EE790A"/>
    <w:rsid w:val="00EE7F34"/>
    <w:rsid w:val="00F05BAC"/>
    <w:rsid w:val="00F820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6EAC"/>
  </w:style>
  <w:style w:type="paragraph" w:styleId="10">
    <w:name w:val="heading 1"/>
    <w:aliases w:val="Заголовок 1 Знак,новая страница,Заголовок 1 Знак Знак,Заголовок 1 Знак Знак Знак,БЛОК"/>
    <w:basedOn w:val="a0"/>
    <w:next w:val="a0"/>
    <w:qFormat/>
    <w:rsid w:val="005C6EAC"/>
    <w:pPr>
      <w:keepNext/>
      <w:jc w:val="both"/>
      <w:outlineLvl w:val="0"/>
    </w:pPr>
    <w:rPr>
      <w:sz w:val="24"/>
    </w:rPr>
  </w:style>
  <w:style w:type="paragraph" w:styleId="2">
    <w:name w:val="heading 2"/>
    <w:aliases w:val="Заголовок 2 Знак,Заголовок 2 Знак Знак,Заголовок 2 Знак Знак Знак Знак,Заголовок 2 Знак Знак Знак Знак Знак Знак Знак Знак Знак,Знак3,Знак2,Знак2 Знак, Знак3, Знак2, Знак2 Знак,ГЛАВА"/>
    <w:basedOn w:val="a0"/>
    <w:next w:val="a0"/>
    <w:qFormat/>
    <w:rsid w:val="005C6EAC"/>
    <w:pPr>
      <w:keepNext/>
      <w:outlineLvl w:val="1"/>
    </w:pPr>
    <w:rPr>
      <w:sz w:val="24"/>
    </w:rPr>
  </w:style>
  <w:style w:type="paragraph" w:styleId="3">
    <w:name w:val="heading 3"/>
    <w:aliases w:val=" Знак,Знак,ПодЗаголовок, Знак1,Знак1,Знак3 Знак,OG Heading 3, Знак3 Знак"/>
    <w:basedOn w:val="a0"/>
    <w:next w:val="a0"/>
    <w:qFormat/>
    <w:rsid w:val="005C6EAC"/>
    <w:pPr>
      <w:keepNext/>
      <w:ind w:left="1418" w:right="567"/>
      <w:jc w:val="center"/>
      <w:outlineLvl w:val="2"/>
    </w:pPr>
    <w:rPr>
      <w:b/>
      <w:sz w:val="28"/>
    </w:rPr>
  </w:style>
  <w:style w:type="paragraph" w:styleId="4">
    <w:name w:val="heading 4"/>
    <w:basedOn w:val="a0"/>
    <w:next w:val="a0"/>
    <w:autoRedefine/>
    <w:qFormat/>
    <w:rsid w:val="00AF5B03"/>
    <w:pPr>
      <w:keepNext/>
      <w:jc w:val="both"/>
      <w:outlineLvl w:val="3"/>
    </w:pPr>
    <w:rPr>
      <w:rFonts w:cs="Arial"/>
      <w:b/>
      <w:bCs/>
      <w:sz w:val="26"/>
      <w:szCs w:val="24"/>
    </w:rPr>
  </w:style>
  <w:style w:type="paragraph" w:styleId="5">
    <w:name w:val="heading 5"/>
    <w:basedOn w:val="a0"/>
    <w:next w:val="a0"/>
    <w:qFormat/>
    <w:rsid w:val="005C6EAC"/>
    <w:pPr>
      <w:keepNext/>
      <w:spacing w:before="240"/>
      <w:ind w:right="567"/>
      <w:jc w:val="both"/>
      <w:outlineLvl w:val="4"/>
    </w:pPr>
    <w:rPr>
      <w:bCs/>
      <w:color w:val="FF0000"/>
      <w:sz w:val="24"/>
    </w:rPr>
  </w:style>
  <w:style w:type="paragraph" w:styleId="6">
    <w:name w:val="heading 6"/>
    <w:basedOn w:val="a0"/>
    <w:next w:val="a0"/>
    <w:qFormat/>
    <w:rsid w:val="005C6EAC"/>
    <w:pPr>
      <w:spacing w:before="240" w:after="60"/>
      <w:outlineLvl w:val="5"/>
    </w:pPr>
    <w:rPr>
      <w:b/>
      <w:bCs/>
      <w:sz w:val="22"/>
      <w:szCs w:val="22"/>
    </w:rPr>
  </w:style>
  <w:style w:type="paragraph" w:styleId="7">
    <w:name w:val="heading 7"/>
    <w:basedOn w:val="a0"/>
    <w:next w:val="a0"/>
    <w:qFormat/>
    <w:rsid w:val="005C6EAC"/>
    <w:pPr>
      <w:keepNext/>
      <w:spacing w:before="240" w:line="360" w:lineRule="auto"/>
      <w:ind w:left="2880" w:firstLine="720"/>
      <w:outlineLvl w:val="6"/>
    </w:pPr>
    <w:rPr>
      <w:b/>
      <w:sz w:val="28"/>
    </w:rPr>
  </w:style>
  <w:style w:type="paragraph" w:styleId="8">
    <w:name w:val="heading 8"/>
    <w:basedOn w:val="a0"/>
    <w:next w:val="a0"/>
    <w:qFormat/>
    <w:rsid w:val="005C6EAC"/>
    <w:pPr>
      <w:keepNext/>
      <w:outlineLvl w:val="7"/>
    </w:pPr>
    <w:rPr>
      <w:b/>
      <w:szCs w:val="24"/>
    </w:rPr>
  </w:style>
  <w:style w:type="paragraph" w:styleId="9">
    <w:name w:val="heading 9"/>
    <w:basedOn w:val="a0"/>
    <w:next w:val="a0"/>
    <w:qFormat/>
    <w:rsid w:val="005C6EAC"/>
    <w:pPr>
      <w:keepNext/>
      <w:jc w:val="center"/>
      <w:outlineLvl w:val="8"/>
    </w:pPr>
    <w:rPr>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5C6EAC"/>
    <w:pPr>
      <w:widowControl w:val="0"/>
      <w:ind w:firstLine="720"/>
    </w:pPr>
    <w:rPr>
      <w:rFonts w:ascii="Arial" w:hAnsi="Arial"/>
      <w:snapToGrid w:val="0"/>
    </w:rPr>
  </w:style>
  <w:style w:type="paragraph" w:customStyle="1" w:styleId="ConsPlusNonformat">
    <w:name w:val="ConsPlusNonformat"/>
    <w:rsid w:val="005C6EAC"/>
    <w:pPr>
      <w:widowControl w:val="0"/>
    </w:pPr>
    <w:rPr>
      <w:rFonts w:ascii="Courier New" w:hAnsi="Courier New"/>
      <w:snapToGrid w:val="0"/>
    </w:rPr>
  </w:style>
  <w:style w:type="paragraph" w:customStyle="1" w:styleId="ConsPlusTitle">
    <w:name w:val="ConsPlusTitle"/>
    <w:rsid w:val="005C6EAC"/>
    <w:pPr>
      <w:widowControl w:val="0"/>
    </w:pPr>
    <w:rPr>
      <w:rFonts w:ascii="Arial" w:hAnsi="Arial"/>
      <w:b/>
      <w:snapToGrid w:val="0"/>
    </w:rPr>
  </w:style>
  <w:style w:type="paragraph" w:customStyle="1" w:styleId="ConsPlusCell">
    <w:name w:val="ConsPlusCell"/>
    <w:rsid w:val="005C6EAC"/>
    <w:pPr>
      <w:widowControl w:val="0"/>
    </w:pPr>
    <w:rPr>
      <w:rFonts w:ascii="Arial" w:hAnsi="Arial"/>
      <w:snapToGrid w:val="0"/>
    </w:rPr>
  </w:style>
  <w:style w:type="paragraph" w:customStyle="1" w:styleId="ConsPlusDocList">
    <w:name w:val="ConsPlusDocList"/>
    <w:rsid w:val="005C6EAC"/>
    <w:pPr>
      <w:widowControl w:val="0"/>
    </w:pPr>
    <w:rPr>
      <w:rFonts w:ascii="Courier New" w:hAnsi="Courier New"/>
      <w:snapToGrid w:val="0"/>
    </w:rPr>
  </w:style>
  <w:style w:type="paragraph" w:styleId="20">
    <w:name w:val="Body Text 2"/>
    <w:aliases w:val="Основной текст 2 Знак"/>
    <w:basedOn w:val="a0"/>
    <w:semiHidden/>
    <w:rsid w:val="005C6EAC"/>
    <w:pPr>
      <w:spacing w:line="360" w:lineRule="auto"/>
      <w:ind w:right="-808"/>
      <w:jc w:val="both"/>
    </w:pPr>
    <w:rPr>
      <w:bCs/>
      <w:sz w:val="24"/>
    </w:rPr>
  </w:style>
  <w:style w:type="paragraph" w:styleId="a4">
    <w:name w:val="Block Text"/>
    <w:basedOn w:val="a0"/>
    <w:semiHidden/>
    <w:rsid w:val="005C6EAC"/>
    <w:pPr>
      <w:spacing w:line="360" w:lineRule="auto"/>
      <w:ind w:left="567" w:right="326"/>
      <w:jc w:val="both"/>
    </w:pPr>
    <w:rPr>
      <w:bCs/>
      <w:sz w:val="24"/>
    </w:rPr>
  </w:style>
  <w:style w:type="paragraph" w:styleId="a5">
    <w:name w:val="Body Text"/>
    <w:aliases w:val=" Знак1 Знак,bt,text,Body Text2,Основной текст1,Знак1 Знак,Основной текст Знак,Основной текст Знак1,Основной текст Знак Знак,Îñíîâíîé òåêñò1,Iniiaiie oaeno1,Основной тек,Знак Знак Знак, Знак Знак Знак, Знак Знак Знак Знак, Знак Знак, Зна"/>
    <w:basedOn w:val="a0"/>
    <w:semiHidden/>
    <w:rsid w:val="005C6EAC"/>
    <w:pPr>
      <w:jc w:val="both"/>
    </w:pPr>
    <w:rPr>
      <w:rFonts w:cs="Arial"/>
      <w:sz w:val="24"/>
      <w:szCs w:val="24"/>
    </w:rPr>
  </w:style>
  <w:style w:type="paragraph" w:customStyle="1" w:styleId="11">
    <w:name w:val="Обычный1"/>
    <w:rsid w:val="005C6EAC"/>
    <w:pPr>
      <w:widowControl w:val="0"/>
    </w:pPr>
    <w:rPr>
      <w:snapToGrid w:val="0"/>
      <w:color w:val="000000"/>
    </w:rPr>
  </w:style>
  <w:style w:type="paragraph" w:customStyle="1" w:styleId="Normal10-022">
    <w:name w:val="Стиль Normal + 10 пт полужирный По центру Слева:  -02 см Справ...2"/>
    <w:basedOn w:val="11"/>
    <w:rsid w:val="005C6EAC"/>
    <w:pPr>
      <w:widowControl/>
      <w:snapToGrid w:val="0"/>
      <w:ind w:left="-113" w:right="-113"/>
      <w:jc w:val="center"/>
    </w:pPr>
    <w:rPr>
      <w:b/>
      <w:bCs/>
      <w:snapToGrid/>
      <w:color w:val="auto"/>
    </w:rPr>
  </w:style>
  <w:style w:type="paragraph" w:styleId="a6">
    <w:name w:val="caption"/>
    <w:basedOn w:val="6"/>
    <w:next w:val="a0"/>
    <w:qFormat/>
    <w:rsid w:val="005C6EAC"/>
    <w:pPr>
      <w:keepNext/>
      <w:spacing w:before="120"/>
    </w:pPr>
    <w:rPr>
      <w:b w:val="0"/>
      <w:bCs w:val="0"/>
      <w:sz w:val="26"/>
      <w:szCs w:val="26"/>
    </w:rPr>
  </w:style>
  <w:style w:type="paragraph" w:styleId="30">
    <w:name w:val="Body Text 3"/>
    <w:basedOn w:val="a0"/>
    <w:semiHidden/>
    <w:rsid w:val="005C6EAC"/>
    <w:pPr>
      <w:spacing w:line="360" w:lineRule="auto"/>
      <w:ind w:right="-805"/>
    </w:pPr>
    <w:rPr>
      <w:bCs/>
      <w:sz w:val="24"/>
    </w:rPr>
  </w:style>
  <w:style w:type="paragraph" w:styleId="a7">
    <w:name w:val="header"/>
    <w:aliases w:val="ВерхКолонтитул"/>
    <w:basedOn w:val="a0"/>
    <w:semiHidden/>
    <w:rsid w:val="005C6EAC"/>
    <w:pPr>
      <w:tabs>
        <w:tab w:val="center" w:pos="4677"/>
        <w:tab w:val="right" w:pos="9355"/>
      </w:tabs>
    </w:pPr>
  </w:style>
  <w:style w:type="character" w:styleId="a8">
    <w:name w:val="page number"/>
    <w:basedOn w:val="a1"/>
    <w:semiHidden/>
    <w:rsid w:val="005C6EAC"/>
  </w:style>
  <w:style w:type="paragraph" w:styleId="a9">
    <w:name w:val="footer"/>
    <w:basedOn w:val="a0"/>
    <w:link w:val="aa"/>
    <w:uiPriority w:val="99"/>
    <w:rsid w:val="005C6EAC"/>
    <w:pPr>
      <w:tabs>
        <w:tab w:val="center" w:pos="4677"/>
        <w:tab w:val="right" w:pos="9355"/>
      </w:tabs>
    </w:pPr>
  </w:style>
  <w:style w:type="paragraph" w:styleId="12">
    <w:name w:val="toc 1"/>
    <w:basedOn w:val="a0"/>
    <w:next w:val="a0"/>
    <w:autoRedefine/>
    <w:uiPriority w:val="39"/>
    <w:rsid w:val="00863C0B"/>
    <w:pPr>
      <w:tabs>
        <w:tab w:val="right" w:leader="dot" w:pos="9354"/>
      </w:tabs>
      <w:spacing w:before="40"/>
      <w:jc w:val="both"/>
    </w:pPr>
    <w:rPr>
      <w:noProof/>
      <w:sz w:val="26"/>
      <w:szCs w:val="26"/>
    </w:rPr>
  </w:style>
  <w:style w:type="paragraph" w:customStyle="1" w:styleId="Normal10">
    <w:name w:val="Стиль Normal + 10 пт полужирный По центру"/>
    <w:basedOn w:val="a0"/>
    <w:rsid w:val="005C6EAC"/>
    <w:pPr>
      <w:ind w:left="-113" w:right="-113"/>
      <w:jc w:val="center"/>
    </w:pPr>
    <w:rPr>
      <w:b/>
      <w:bCs/>
    </w:rPr>
  </w:style>
  <w:style w:type="paragraph" w:styleId="ab">
    <w:name w:val="Body Text Indent"/>
    <w:aliases w:val="Основной текст с отступом Знак,Основной текст с отступом Знак1,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semiHidden/>
    <w:rsid w:val="005C6EAC"/>
    <w:pPr>
      <w:ind w:firstLine="567"/>
      <w:jc w:val="both"/>
    </w:pPr>
    <w:rPr>
      <w:sz w:val="24"/>
    </w:rPr>
  </w:style>
  <w:style w:type="paragraph" w:styleId="21">
    <w:name w:val="Body Text Indent 2"/>
    <w:aliases w:val="Знак4,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Знак Знак Знак Знак"/>
    <w:basedOn w:val="a0"/>
    <w:semiHidden/>
    <w:rsid w:val="005C6EAC"/>
    <w:pPr>
      <w:ind w:firstLine="708"/>
      <w:jc w:val="center"/>
    </w:pPr>
    <w:rPr>
      <w:bCs/>
      <w:sz w:val="24"/>
    </w:rPr>
  </w:style>
  <w:style w:type="paragraph" w:styleId="31">
    <w:name w:val="Body Text Indent 3"/>
    <w:basedOn w:val="a0"/>
    <w:semiHidden/>
    <w:rsid w:val="005C6EAC"/>
    <w:pPr>
      <w:ind w:firstLine="851"/>
      <w:jc w:val="both"/>
    </w:pPr>
    <w:rPr>
      <w:sz w:val="28"/>
    </w:rPr>
  </w:style>
  <w:style w:type="paragraph" w:styleId="ac">
    <w:name w:val="No Spacing"/>
    <w:qFormat/>
    <w:rsid w:val="005C6EAC"/>
    <w:rPr>
      <w:rFonts w:ascii="Calibri" w:eastAsia="Calibri" w:hAnsi="Calibri"/>
      <w:sz w:val="22"/>
      <w:szCs w:val="22"/>
      <w:lang w:eastAsia="en-US"/>
    </w:rPr>
  </w:style>
  <w:style w:type="paragraph" w:styleId="ad">
    <w:name w:val="Normal (Web)"/>
    <w:basedOn w:val="a0"/>
    <w:semiHidden/>
    <w:rsid w:val="005C6EAC"/>
    <w:pPr>
      <w:spacing w:before="100" w:beforeAutospacing="1" w:after="100" w:afterAutospacing="1"/>
      <w:jc w:val="both"/>
    </w:pPr>
    <w:rPr>
      <w:sz w:val="24"/>
      <w:szCs w:val="24"/>
    </w:rPr>
  </w:style>
  <w:style w:type="paragraph" w:customStyle="1" w:styleId="13">
    <w:name w:val="Стиль1"/>
    <w:basedOn w:val="a0"/>
    <w:rsid w:val="005C6EAC"/>
    <w:pPr>
      <w:spacing w:before="120" w:after="120"/>
      <w:jc w:val="both"/>
    </w:pPr>
    <w:rPr>
      <w:sz w:val="24"/>
      <w:szCs w:val="24"/>
    </w:rPr>
  </w:style>
  <w:style w:type="paragraph" w:customStyle="1" w:styleId="ae">
    <w:name w:val="Основа"/>
    <w:basedOn w:val="a0"/>
    <w:rsid w:val="005C6EAC"/>
    <w:pPr>
      <w:spacing w:before="120" w:after="60"/>
      <w:ind w:firstLine="720"/>
      <w:jc w:val="both"/>
    </w:pPr>
    <w:rPr>
      <w:sz w:val="24"/>
    </w:rPr>
  </w:style>
  <w:style w:type="paragraph" w:customStyle="1" w:styleId="Normal10-02">
    <w:name w:val="Normal + 10 пт полужирный По центру Слева:  -02 см Справ..."/>
    <w:basedOn w:val="a0"/>
    <w:rsid w:val="005C6EAC"/>
    <w:pPr>
      <w:ind w:left="-113" w:right="-113"/>
      <w:jc w:val="center"/>
    </w:pPr>
    <w:rPr>
      <w:b/>
      <w:bCs/>
    </w:rPr>
  </w:style>
  <w:style w:type="character" w:customStyle="1" w:styleId="WW8Num3z0">
    <w:name w:val="WW8Num3z0"/>
    <w:rsid w:val="005C6EAC"/>
    <w:rPr>
      <w:rFonts w:ascii="Symbol" w:hAnsi="Symbol"/>
    </w:rPr>
  </w:style>
  <w:style w:type="paragraph" w:styleId="14">
    <w:name w:val="index 1"/>
    <w:basedOn w:val="a0"/>
    <w:next w:val="a0"/>
    <w:autoRedefine/>
    <w:semiHidden/>
    <w:rsid w:val="005C6EAC"/>
    <w:pPr>
      <w:ind w:left="200" w:hanging="200"/>
    </w:pPr>
  </w:style>
  <w:style w:type="paragraph" w:styleId="af">
    <w:name w:val="index heading"/>
    <w:basedOn w:val="a0"/>
    <w:semiHidden/>
    <w:rsid w:val="005C6EAC"/>
    <w:pPr>
      <w:suppressLineNumbers/>
    </w:pPr>
    <w:rPr>
      <w:rFonts w:cs="Tahoma"/>
      <w:lang w:eastAsia="ar-SA"/>
    </w:rPr>
  </w:style>
  <w:style w:type="paragraph" w:styleId="af0">
    <w:name w:val="List Paragraph"/>
    <w:basedOn w:val="a0"/>
    <w:link w:val="af1"/>
    <w:qFormat/>
    <w:rsid w:val="005C6EAC"/>
    <w:pPr>
      <w:spacing w:after="60"/>
      <w:ind w:left="720" w:firstLine="709"/>
      <w:jc w:val="both"/>
    </w:pPr>
    <w:rPr>
      <w:sz w:val="28"/>
    </w:rPr>
  </w:style>
  <w:style w:type="character" w:customStyle="1" w:styleId="80">
    <w:name w:val="Заголовок 8 Знак"/>
    <w:basedOn w:val="a1"/>
    <w:rsid w:val="005C6EAC"/>
    <w:rPr>
      <w:b/>
      <w:bCs/>
      <w:i/>
      <w:iCs/>
      <w:sz w:val="32"/>
    </w:rPr>
  </w:style>
  <w:style w:type="character" w:styleId="af2">
    <w:name w:val="Intense Emphasis"/>
    <w:basedOn w:val="a1"/>
    <w:qFormat/>
    <w:rsid w:val="005C6EAC"/>
    <w:rPr>
      <w:b/>
      <w:bCs/>
      <w:i/>
      <w:iCs/>
      <w:color w:val="4F81BD"/>
    </w:rPr>
  </w:style>
  <w:style w:type="paragraph" w:customStyle="1" w:styleId="15">
    <w:name w:val="Îáû÷íûé1"/>
    <w:rsid w:val="005C6EAC"/>
    <w:pPr>
      <w:widowControl w:val="0"/>
      <w:autoSpaceDE w:val="0"/>
      <w:autoSpaceDN w:val="0"/>
      <w:adjustRightInd w:val="0"/>
    </w:pPr>
    <w:rPr>
      <w:sz w:val="28"/>
      <w:szCs w:val="28"/>
    </w:rPr>
  </w:style>
  <w:style w:type="paragraph" w:customStyle="1" w:styleId="ConsNormal">
    <w:name w:val="ConsNormal"/>
    <w:rsid w:val="005C6EAC"/>
    <w:pPr>
      <w:widowControl w:val="0"/>
      <w:suppressAutoHyphens/>
      <w:autoSpaceDE w:val="0"/>
      <w:ind w:firstLine="720"/>
    </w:pPr>
    <w:rPr>
      <w:rFonts w:ascii="Arial" w:eastAsia="Arial" w:hAnsi="Arial" w:cs="Arial"/>
      <w:lang w:eastAsia="ar-SA"/>
    </w:rPr>
  </w:style>
  <w:style w:type="paragraph" w:customStyle="1" w:styleId="S3">
    <w:name w:val="S_Заголовок 3"/>
    <w:basedOn w:val="3"/>
    <w:rsid w:val="005C6EAC"/>
    <w:pPr>
      <w:suppressAutoHyphens/>
      <w:spacing w:before="120" w:after="120"/>
      <w:ind w:left="0" w:right="0"/>
      <w:jc w:val="left"/>
    </w:pPr>
    <w:rPr>
      <w:b w:val="0"/>
      <w:sz w:val="24"/>
      <w:szCs w:val="24"/>
      <w:u w:val="single"/>
      <w:lang w:eastAsia="ar-SA"/>
    </w:rPr>
  </w:style>
  <w:style w:type="paragraph" w:customStyle="1" w:styleId="S">
    <w:name w:val="S_Маркированный"/>
    <w:basedOn w:val="a"/>
    <w:rsid w:val="005C6EAC"/>
    <w:pPr>
      <w:numPr>
        <w:numId w:val="9"/>
      </w:numPr>
      <w:tabs>
        <w:tab w:val="left" w:pos="993"/>
      </w:tabs>
      <w:ind w:left="0" w:firstLine="0"/>
      <w:jc w:val="both"/>
    </w:pPr>
    <w:rPr>
      <w:w w:val="109"/>
      <w:sz w:val="24"/>
      <w:szCs w:val="24"/>
    </w:rPr>
  </w:style>
  <w:style w:type="paragraph" w:styleId="a">
    <w:name w:val="List Bullet"/>
    <w:basedOn w:val="a0"/>
    <w:autoRedefine/>
    <w:semiHidden/>
    <w:rsid w:val="005C6EAC"/>
    <w:pPr>
      <w:numPr>
        <w:numId w:val="8"/>
      </w:numPr>
    </w:pPr>
  </w:style>
  <w:style w:type="paragraph" w:customStyle="1" w:styleId="S2">
    <w:name w:val="S_Обычный"/>
    <w:basedOn w:val="a0"/>
    <w:rsid w:val="005C6EAC"/>
    <w:pPr>
      <w:ind w:firstLine="709"/>
      <w:jc w:val="both"/>
    </w:pPr>
    <w:rPr>
      <w:w w:val="109"/>
      <w:sz w:val="24"/>
      <w:szCs w:val="24"/>
    </w:rPr>
  </w:style>
  <w:style w:type="paragraph" w:customStyle="1" w:styleId="S4">
    <w:name w:val="S_Обычний подчёркнутый"/>
    <w:basedOn w:val="a0"/>
    <w:autoRedefine/>
    <w:qFormat/>
    <w:rsid w:val="0034585C"/>
    <w:pPr>
      <w:suppressAutoHyphens/>
      <w:spacing w:line="360" w:lineRule="auto"/>
      <w:jc w:val="center"/>
    </w:pPr>
    <w:rPr>
      <w:b/>
      <w:bCs/>
      <w:i/>
      <w:sz w:val="24"/>
      <w:szCs w:val="24"/>
      <w:lang w:eastAsia="ar-SA"/>
    </w:rPr>
  </w:style>
  <w:style w:type="paragraph" w:customStyle="1" w:styleId="210">
    <w:name w:val="Основной текст 21"/>
    <w:aliases w:val="Ioia?iaaiiue nienie !!"/>
    <w:basedOn w:val="a0"/>
    <w:rsid w:val="005C6EAC"/>
    <w:pPr>
      <w:ind w:firstLine="709"/>
      <w:jc w:val="both"/>
    </w:pPr>
    <w:rPr>
      <w:sz w:val="24"/>
      <w:szCs w:val="24"/>
    </w:rPr>
  </w:style>
  <w:style w:type="character" w:customStyle="1" w:styleId="WW8Num10z0">
    <w:name w:val="WW8Num10z0"/>
    <w:rsid w:val="005C6EAC"/>
    <w:rPr>
      <w:rFonts w:ascii="Times New Roman" w:eastAsia="Times New Roman" w:hAnsi="Times New Roman" w:cs="Times New Roman"/>
    </w:rPr>
  </w:style>
  <w:style w:type="paragraph" w:customStyle="1" w:styleId="-">
    <w:name w:val="Таблица - центр"/>
    <w:basedOn w:val="13"/>
    <w:rsid w:val="005C6EAC"/>
    <w:pPr>
      <w:spacing w:before="0" w:after="0"/>
      <w:jc w:val="center"/>
    </w:pPr>
    <w:rPr>
      <w:szCs w:val="20"/>
    </w:rPr>
  </w:style>
  <w:style w:type="paragraph" w:customStyle="1" w:styleId="S5">
    <w:name w:val="S_Заголовок таблицы"/>
    <w:basedOn w:val="a0"/>
    <w:rsid w:val="005C6EAC"/>
    <w:pPr>
      <w:suppressAutoHyphens/>
      <w:jc w:val="center"/>
    </w:pPr>
    <w:rPr>
      <w:sz w:val="24"/>
      <w:szCs w:val="24"/>
      <w:u w:val="single"/>
      <w:lang w:eastAsia="ar-SA"/>
    </w:rPr>
  </w:style>
  <w:style w:type="paragraph" w:styleId="af3">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semiHidden/>
    <w:rsid w:val="005C6EAC"/>
  </w:style>
  <w:style w:type="paragraph" w:customStyle="1" w:styleId="af4">
    <w:name w:val="Основной"/>
    <w:basedOn w:val="a0"/>
    <w:rsid w:val="005C6EAC"/>
    <w:pPr>
      <w:overflowPunct w:val="0"/>
      <w:autoSpaceDE w:val="0"/>
      <w:autoSpaceDN w:val="0"/>
      <w:adjustRightInd w:val="0"/>
      <w:ind w:firstLine="709"/>
      <w:jc w:val="both"/>
    </w:pPr>
    <w:rPr>
      <w:sz w:val="24"/>
    </w:rPr>
  </w:style>
  <w:style w:type="character" w:styleId="af5">
    <w:name w:val="Hyperlink"/>
    <w:basedOn w:val="a1"/>
    <w:uiPriority w:val="99"/>
    <w:rsid w:val="005C6EAC"/>
    <w:rPr>
      <w:strike w:val="0"/>
      <w:dstrike w:val="0"/>
      <w:color w:val="1B41CD"/>
      <w:u w:val="none"/>
      <w:effect w:val="none"/>
    </w:rPr>
  </w:style>
  <w:style w:type="paragraph" w:styleId="z-">
    <w:name w:val="HTML Top of Form"/>
    <w:basedOn w:val="a0"/>
    <w:next w:val="a0"/>
    <w:hidden/>
    <w:rsid w:val="005C6EAC"/>
    <w:pPr>
      <w:pBdr>
        <w:bottom w:val="single" w:sz="6" w:space="1" w:color="auto"/>
      </w:pBdr>
      <w:jc w:val="center"/>
    </w:pPr>
    <w:rPr>
      <w:rFonts w:ascii="Arial" w:hAnsi="Arial" w:cs="Arial"/>
      <w:vanish/>
      <w:sz w:val="16"/>
      <w:szCs w:val="16"/>
    </w:rPr>
  </w:style>
  <w:style w:type="paragraph" w:styleId="z-0">
    <w:name w:val="HTML Bottom of Form"/>
    <w:basedOn w:val="a0"/>
    <w:next w:val="a0"/>
    <w:hidden/>
    <w:rsid w:val="005C6EAC"/>
    <w:pPr>
      <w:pBdr>
        <w:top w:val="single" w:sz="6" w:space="1" w:color="auto"/>
      </w:pBdr>
      <w:jc w:val="center"/>
    </w:pPr>
    <w:rPr>
      <w:rFonts w:ascii="Arial" w:hAnsi="Arial" w:cs="Arial"/>
      <w:vanish/>
      <w:sz w:val="16"/>
      <w:szCs w:val="16"/>
    </w:rPr>
  </w:style>
  <w:style w:type="paragraph" w:customStyle="1" w:styleId="af6">
    <w:name w:val="Обычный + красная строка"/>
    <w:basedOn w:val="a0"/>
    <w:rsid w:val="005C6EAC"/>
    <w:pPr>
      <w:widowControl w:val="0"/>
      <w:autoSpaceDE w:val="0"/>
      <w:autoSpaceDN w:val="0"/>
      <w:adjustRightInd w:val="0"/>
      <w:spacing w:line="360" w:lineRule="auto"/>
      <w:ind w:firstLine="720"/>
      <w:jc w:val="both"/>
    </w:pPr>
    <w:rPr>
      <w:sz w:val="24"/>
    </w:rPr>
  </w:style>
  <w:style w:type="paragraph" w:customStyle="1" w:styleId="Noeeu1">
    <w:name w:val="Noeeu1"/>
    <w:basedOn w:val="a0"/>
    <w:rsid w:val="005C6EAC"/>
    <w:pPr>
      <w:ind w:firstLine="720"/>
    </w:pPr>
    <w:rPr>
      <w:sz w:val="28"/>
      <w:lang w:val="en-US"/>
    </w:rPr>
  </w:style>
  <w:style w:type="paragraph" w:customStyle="1" w:styleId="40">
    <w:name w:val="Стиль4 Знак Знак Знак Знак"/>
    <w:basedOn w:val="ab"/>
    <w:rsid w:val="005C6EAC"/>
    <w:pPr>
      <w:ind w:firstLine="708"/>
    </w:pPr>
    <w:rPr>
      <w:szCs w:val="24"/>
    </w:rPr>
  </w:style>
  <w:style w:type="paragraph" w:customStyle="1" w:styleId="-0">
    <w:name w:val="Таблица - шапка"/>
    <w:basedOn w:val="a0"/>
    <w:rsid w:val="005C6EAC"/>
    <w:pPr>
      <w:suppressAutoHyphens/>
      <w:spacing w:before="40" w:after="40"/>
      <w:jc w:val="center"/>
    </w:pPr>
    <w:rPr>
      <w:rFonts w:ascii="Arial" w:hAnsi="Arial" w:cs="Arial"/>
      <w:b/>
    </w:rPr>
  </w:style>
  <w:style w:type="paragraph" w:customStyle="1" w:styleId="af7">
    <w:name w:val="Астрахань Знак"/>
    <w:basedOn w:val="a0"/>
    <w:autoRedefine/>
    <w:rsid w:val="005C6EAC"/>
    <w:pPr>
      <w:spacing w:before="120" w:after="120" w:line="360" w:lineRule="auto"/>
      <w:jc w:val="both"/>
    </w:pPr>
    <w:rPr>
      <w:sz w:val="24"/>
    </w:rPr>
  </w:style>
  <w:style w:type="paragraph" w:customStyle="1" w:styleId="32">
    <w:name w:val="Стиль3"/>
    <w:basedOn w:val="a0"/>
    <w:rsid w:val="005C6EAC"/>
    <w:pPr>
      <w:tabs>
        <w:tab w:val="num" w:pos="720"/>
      </w:tabs>
      <w:ind w:left="720" w:hanging="360"/>
      <w:jc w:val="both"/>
    </w:pPr>
    <w:rPr>
      <w:sz w:val="24"/>
    </w:rPr>
  </w:style>
  <w:style w:type="paragraph" w:customStyle="1" w:styleId="22">
    <w:name w:val="Абзац списка2"/>
    <w:basedOn w:val="a0"/>
    <w:rsid w:val="005C6EAC"/>
    <w:pPr>
      <w:spacing w:after="200" w:line="276" w:lineRule="auto"/>
      <w:ind w:left="720"/>
    </w:pPr>
    <w:rPr>
      <w:rFonts w:ascii="Calibri" w:hAnsi="Calibri"/>
      <w:sz w:val="22"/>
      <w:szCs w:val="22"/>
      <w:lang w:eastAsia="en-US"/>
    </w:rPr>
  </w:style>
  <w:style w:type="paragraph" w:customStyle="1" w:styleId="S20">
    <w:name w:val="S_Заголовок 2"/>
    <w:basedOn w:val="2"/>
    <w:rsid w:val="005C6EAC"/>
    <w:pPr>
      <w:keepNext w:val="0"/>
      <w:tabs>
        <w:tab w:val="num" w:pos="1440"/>
      </w:tabs>
      <w:spacing w:line="360" w:lineRule="auto"/>
      <w:ind w:left="1440" w:hanging="360"/>
      <w:jc w:val="both"/>
    </w:pPr>
    <w:rPr>
      <w:b/>
      <w:szCs w:val="24"/>
    </w:rPr>
  </w:style>
  <w:style w:type="paragraph" w:customStyle="1" w:styleId="S1">
    <w:name w:val="S_Заголовок 1"/>
    <w:basedOn w:val="a0"/>
    <w:rsid w:val="005C6EAC"/>
    <w:pPr>
      <w:keepNext/>
      <w:pageBreakBefore/>
      <w:numPr>
        <w:numId w:val="22"/>
      </w:numPr>
      <w:suppressAutoHyphens/>
      <w:spacing w:before="120" w:after="120"/>
      <w:jc w:val="center"/>
    </w:pPr>
    <w:rPr>
      <w:b/>
      <w:caps/>
      <w:sz w:val="24"/>
      <w:szCs w:val="24"/>
      <w:lang w:eastAsia="ar-SA"/>
    </w:rPr>
  </w:style>
  <w:style w:type="paragraph" w:customStyle="1" w:styleId="S40">
    <w:name w:val="S_Заголовок 4"/>
    <w:basedOn w:val="4"/>
    <w:rsid w:val="005C6EAC"/>
    <w:pPr>
      <w:spacing w:before="120" w:after="120"/>
      <w:jc w:val="left"/>
    </w:pPr>
    <w:rPr>
      <w:rFonts w:cs="Times New Roman"/>
      <w:b w:val="0"/>
      <w:bCs w:val="0"/>
      <w:i/>
      <w:lang w:eastAsia="ar-SA"/>
    </w:rPr>
  </w:style>
  <w:style w:type="paragraph" w:customStyle="1" w:styleId="S0">
    <w:name w:val="S_Таблица"/>
    <w:basedOn w:val="a0"/>
    <w:rsid w:val="005C6EAC"/>
    <w:pPr>
      <w:numPr>
        <w:numId w:val="23"/>
      </w:numPr>
      <w:suppressAutoHyphens/>
      <w:ind w:left="0" w:firstLine="0"/>
      <w:jc w:val="right"/>
    </w:pPr>
    <w:rPr>
      <w:sz w:val="24"/>
      <w:szCs w:val="24"/>
      <w:lang w:val="en-US" w:eastAsia="ar-SA"/>
    </w:rPr>
  </w:style>
  <w:style w:type="paragraph" w:customStyle="1" w:styleId="Style15">
    <w:name w:val="Style15"/>
    <w:basedOn w:val="a0"/>
    <w:rsid w:val="005C6EAC"/>
    <w:pPr>
      <w:widowControl w:val="0"/>
      <w:autoSpaceDE w:val="0"/>
      <w:autoSpaceDN w:val="0"/>
      <w:adjustRightInd w:val="0"/>
    </w:pPr>
    <w:rPr>
      <w:rFonts w:ascii="Cambria" w:hAnsi="Cambria"/>
      <w:sz w:val="24"/>
      <w:szCs w:val="24"/>
      <w:lang w:val="en-US"/>
    </w:rPr>
  </w:style>
  <w:style w:type="paragraph" w:customStyle="1" w:styleId="af8">
    <w:name w:val="для таблиц"/>
    <w:basedOn w:val="a0"/>
    <w:rsid w:val="005C6EAC"/>
    <w:pPr>
      <w:jc w:val="both"/>
    </w:pPr>
    <w:rPr>
      <w:snapToGrid w:val="0"/>
      <w:sz w:val="24"/>
    </w:rPr>
  </w:style>
  <w:style w:type="paragraph" w:customStyle="1" w:styleId="-1">
    <w:name w:val="Таблица - текст выделенный"/>
    <w:basedOn w:val="a5"/>
    <w:rsid w:val="005C6EAC"/>
    <w:pPr>
      <w:suppressAutoHyphens/>
      <w:spacing w:before="40" w:after="40"/>
    </w:pPr>
    <w:rPr>
      <w:rFonts w:ascii="Arial" w:hAnsi="Arial"/>
      <w:b/>
      <w:sz w:val="20"/>
      <w:szCs w:val="20"/>
    </w:rPr>
  </w:style>
  <w:style w:type="paragraph" w:customStyle="1" w:styleId="af9">
    <w:name w:val="Шапка таблицы"/>
    <w:basedOn w:val="2"/>
    <w:rsid w:val="005C6EAC"/>
    <w:pPr>
      <w:jc w:val="center"/>
    </w:pPr>
    <w:rPr>
      <w:rFonts w:ascii="Arial" w:hAnsi="Arial"/>
      <w:i/>
      <w:sz w:val="20"/>
    </w:rPr>
  </w:style>
  <w:style w:type="paragraph" w:customStyle="1" w:styleId="afa">
    <w:name w:val="Содержимое таблицы"/>
    <w:basedOn w:val="a0"/>
    <w:rsid w:val="005C6EAC"/>
    <w:pPr>
      <w:suppressLineNumbers/>
      <w:suppressAutoHyphens/>
    </w:pPr>
    <w:rPr>
      <w:rFonts w:ascii="AIGDT" w:hAnsi="AIGDT"/>
      <w:sz w:val="24"/>
      <w:szCs w:val="24"/>
      <w:lang w:eastAsia="ar-SA"/>
    </w:rPr>
  </w:style>
  <w:style w:type="paragraph" w:customStyle="1" w:styleId="TableContents">
    <w:name w:val="Table Contents"/>
    <w:basedOn w:val="a0"/>
    <w:rsid w:val="005C6EAC"/>
    <w:pPr>
      <w:widowControl w:val="0"/>
      <w:suppressLineNumbers/>
      <w:suppressAutoHyphens/>
      <w:autoSpaceDN w:val="0"/>
      <w:textAlignment w:val="baseline"/>
    </w:pPr>
    <w:rPr>
      <w:rFonts w:eastAsia="Lucida Sans Unicode" w:cs="Tahoma"/>
      <w:kern w:val="3"/>
      <w:sz w:val="24"/>
      <w:szCs w:val="24"/>
    </w:rPr>
  </w:style>
  <w:style w:type="paragraph" w:styleId="33">
    <w:name w:val="toc 3"/>
    <w:basedOn w:val="a0"/>
    <w:next w:val="a0"/>
    <w:autoRedefine/>
    <w:uiPriority w:val="39"/>
    <w:rsid w:val="005C6EAC"/>
    <w:pPr>
      <w:tabs>
        <w:tab w:val="right" w:leader="dot" w:pos="9345"/>
      </w:tabs>
      <w:suppressAutoHyphens/>
      <w:ind w:left="480"/>
    </w:pPr>
    <w:rPr>
      <w:rFonts w:ascii="Arial Narrow" w:hAnsi="Arial Narrow"/>
      <w:b/>
      <w:iCs/>
      <w:lang w:eastAsia="ar-SA"/>
    </w:rPr>
  </w:style>
  <w:style w:type="paragraph" w:customStyle="1" w:styleId="Standard">
    <w:name w:val="Standard"/>
    <w:rsid w:val="005C6EAC"/>
    <w:pPr>
      <w:suppressAutoHyphens/>
      <w:autoSpaceDN w:val="0"/>
      <w:textAlignment w:val="baseline"/>
    </w:pPr>
    <w:rPr>
      <w:kern w:val="3"/>
      <w:sz w:val="24"/>
      <w:szCs w:val="24"/>
    </w:rPr>
  </w:style>
  <w:style w:type="paragraph" w:customStyle="1" w:styleId="Textbody">
    <w:name w:val="Text body"/>
    <w:basedOn w:val="Standard"/>
    <w:rsid w:val="005C6EAC"/>
    <w:pPr>
      <w:jc w:val="center"/>
    </w:pPr>
    <w:rPr>
      <w:b/>
      <w:bCs/>
      <w:sz w:val="28"/>
    </w:rPr>
  </w:style>
  <w:style w:type="character" w:styleId="afb">
    <w:name w:val="Emphasis"/>
    <w:basedOn w:val="a1"/>
    <w:qFormat/>
    <w:rsid w:val="005C6EAC"/>
    <w:rPr>
      <w:rFonts w:ascii="Arial" w:hAnsi="Arial" w:cs="Arial"/>
      <w:i/>
      <w:iCs/>
      <w:sz w:val="22"/>
      <w:szCs w:val="22"/>
    </w:rPr>
  </w:style>
  <w:style w:type="paragraph" w:customStyle="1" w:styleId="1">
    <w:name w:val="Список маркированный 1"/>
    <w:basedOn w:val="a0"/>
    <w:rsid w:val="005C6EAC"/>
    <w:pPr>
      <w:numPr>
        <w:numId w:val="29"/>
      </w:numPr>
      <w:tabs>
        <w:tab w:val="left" w:pos="357"/>
      </w:tabs>
      <w:suppressAutoHyphens/>
      <w:spacing w:line="312" w:lineRule="auto"/>
      <w:jc w:val="both"/>
    </w:pPr>
    <w:rPr>
      <w:sz w:val="24"/>
      <w:szCs w:val="24"/>
    </w:rPr>
  </w:style>
  <w:style w:type="character" w:customStyle="1" w:styleId="epm">
    <w:name w:val="epm"/>
    <w:basedOn w:val="a1"/>
    <w:rsid w:val="005C6EAC"/>
  </w:style>
  <w:style w:type="paragraph" w:styleId="afc">
    <w:name w:val="Title"/>
    <w:basedOn w:val="a0"/>
    <w:qFormat/>
    <w:rsid w:val="005C6EAC"/>
    <w:pPr>
      <w:jc w:val="center"/>
    </w:pPr>
    <w:rPr>
      <w:sz w:val="24"/>
      <w:szCs w:val="24"/>
    </w:rPr>
  </w:style>
  <w:style w:type="paragraph" w:customStyle="1" w:styleId="310">
    <w:name w:val="Основной текст с отступом 31"/>
    <w:basedOn w:val="a0"/>
    <w:rsid w:val="005C6EAC"/>
    <w:pPr>
      <w:suppressAutoHyphens/>
      <w:spacing w:line="360" w:lineRule="auto"/>
      <w:ind w:left="-567" w:firstLine="567"/>
    </w:pPr>
    <w:rPr>
      <w:sz w:val="28"/>
      <w:lang w:eastAsia="ar-SA"/>
    </w:rPr>
  </w:style>
  <w:style w:type="paragraph" w:customStyle="1" w:styleId="Normal1">
    <w:name w:val="Normal1"/>
    <w:rsid w:val="005C6EAC"/>
    <w:pPr>
      <w:widowControl w:val="0"/>
      <w:suppressAutoHyphens/>
      <w:spacing w:after="200" w:line="276" w:lineRule="auto"/>
    </w:pPr>
    <w:rPr>
      <w:rFonts w:ascii="Calibri" w:eastAsia="Arial" w:hAnsi="Calibri"/>
      <w:sz w:val="22"/>
      <w:szCs w:val="22"/>
      <w:lang w:val="en-US" w:eastAsia="en-US"/>
    </w:rPr>
  </w:style>
  <w:style w:type="paragraph" w:customStyle="1" w:styleId="320">
    <w:name w:val="Основной текст с отступом 32"/>
    <w:rsid w:val="005C6EAC"/>
    <w:pPr>
      <w:widowControl w:val="0"/>
      <w:suppressAutoHyphens/>
      <w:spacing w:after="120"/>
      <w:ind w:left="283"/>
    </w:pPr>
    <w:rPr>
      <w:rFonts w:eastAsia="Lucida Sans Unicode"/>
      <w:sz w:val="16"/>
      <w:szCs w:val="16"/>
    </w:rPr>
  </w:style>
  <w:style w:type="character" w:customStyle="1" w:styleId="FontStyle82">
    <w:name w:val="Font Style82"/>
    <w:basedOn w:val="a1"/>
    <w:rsid w:val="005C6EAC"/>
    <w:rPr>
      <w:rFonts w:ascii="Times New Roman" w:hAnsi="Times New Roman" w:cs="Times New Roman"/>
      <w:sz w:val="22"/>
      <w:szCs w:val="22"/>
    </w:rPr>
  </w:style>
  <w:style w:type="paragraph" w:customStyle="1" w:styleId="afd">
    <w:name w:val="Список маркир"/>
    <w:basedOn w:val="a0"/>
    <w:semiHidden/>
    <w:rsid w:val="005C6EAC"/>
    <w:pPr>
      <w:spacing w:line="360" w:lineRule="auto"/>
      <w:ind w:firstLine="540"/>
      <w:jc w:val="both"/>
    </w:pPr>
    <w:rPr>
      <w:sz w:val="24"/>
      <w:szCs w:val="24"/>
    </w:rPr>
  </w:style>
  <w:style w:type="paragraph" w:customStyle="1" w:styleId="16">
    <w:name w:val="Указатель1"/>
    <w:basedOn w:val="a0"/>
    <w:rsid w:val="005C6EAC"/>
    <w:pPr>
      <w:suppressLineNumbers/>
      <w:suppressAutoHyphens/>
      <w:ind w:firstLine="567"/>
      <w:jc w:val="both"/>
    </w:pPr>
    <w:rPr>
      <w:rFonts w:cs="Tahoma"/>
      <w:sz w:val="24"/>
      <w:lang w:eastAsia="ar-SA"/>
    </w:rPr>
  </w:style>
  <w:style w:type="paragraph" w:customStyle="1" w:styleId="-2">
    <w:name w:val="Таблица - текст основной"/>
    <w:basedOn w:val="a5"/>
    <w:rsid w:val="005C6EAC"/>
    <w:pPr>
      <w:suppressAutoHyphens/>
      <w:spacing w:before="40" w:after="40"/>
      <w:jc w:val="left"/>
    </w:pPr>
    <w:rPr>
      <w:rFonts w:ascii="Arial" w:hAnsi="Arial"/>
      <w:sz w:val="20"/>
      <w:szCs w:val="20"/>
    </w:rPr>
  </w:style>
  <w:style w:type="paragraph" w:styleId="23">
    <w:name w:val="toc 2"/>
    <w:basedOn w:val="a0"/>
    <w:next w:val="a0"/>
    <w:autoRedefine/>
    <w:uiPriority w:val="39"/>
    <w:unhideWhenUsed/>
    <w:rsid w:val="0064203D"/>
    <w:pPr>
      <w:ind w:left="200"/>
    </w:pPr>
  </w:style>
  <w:style w:type="character" w:customStyle="1" w:styleId="WW8Num17z2">
    <w:name w:val="WW8Num17z2"/>
    <w:rsid w:val="0064203D"/>
    <w:rPr>
      <w:rFonts w:ascii="StarSymbol" w:hAnsi="StarSymbol" w:cs="StarSymbol"/>
      <w:sz w:val="18"/>
      <w:szCs w:val="18"/>
    </w:rPr>
  </w:style>
  <w:style w:type="paragraph" w:customStyle="1" w:styleId="17">
    <w:name w:val="Заголовок1"/>
    <w:basedOn w:val="a0"/>
    <w:next w:val="a5"/>
    <w:rsid w:val="0064203D"/>
    <w:pPr>
      <w:keepNext/>
      <w:widowControl w:val="0"/>
      <w:suppressAutoHyphens/>
      <w:spacing w:before="240" w:after="120" w:line="360" w:lineRule="auto"/>
    </w:pPr>
    <w:rPr>
      <w:rFonts w:eastAsia="Lucida Sans Unicode" w:cs="Tahoma"/>
      <w:b/>
      <w:kern w:val="1"/>
      <w:sz w:val="28"/>
      <w:szCs w:val="28"/>
    </w:rPr>
  </w:style>
  <w:style w:type="character" w:customStyle="1" w:styleId="NoSpacingChar">
    <w:name w:val="No Spacing Char"/>
    <w:link w:val="18"/>
    <w:uiPriority w:val="99"/>
    <w:locked/>
    <w:rsid w:val="0064203D"/>
    <w:rPr>
      <w:rFonts w:ascii="Calibri" w:hAnsi="Calibri" w:cs="Calibri"/>
      <w:lang w:val="ru-RU" w:eastAsia="ru-RU" w:bidi="ar-SA"/>
    </w:rPr>
  </w:style>
  <w:style w:type="paragraph" w:customStyle="1" w:styleId="18">
    <w:name w:val="Без интервала1"/>
    <w:link w:val="NoSpacingChar"/>
    <w:uiPriority w:val="99"/>
    <w:rsid w:val="0064203D"/>
    <w:rPr>
      <w:rFonts w:ascii="Calibri" w:hAnsi="Calibri" w:cs="Calibri"/>
    </w:rPr>
  </w:style>
  <w:style w:type="character" w:customStyle="1" w:styleId="af1">
    <w:name w:val="Абзац списка Знак"/>
    <w:link w:val="af0"/>
    <w:qFormat/>
    <w:rsid w:val="0064203D"/>
    <w:rPr>
      <w:sz w:val="28"/>
    </w:rPr>
  </w:style>
  <w:style w:type="character" w:customStyle="1" w:styleId="wmi-callto">
    <w:name w:val="wmi-callto"/>
    <w:basedOn w:val="a1"/>
    <w:rsid w:val="0064203D"/>
  </w:style>
  <w:style w:type="paragraph" w:customStyle="1" w:styleId="afe">
    <w:name w:val="_Обычный"/>
    <w:basedOn w:val="a0"/>
    <w:semiHidden/>
    <w:rsid w:val="0064203D"/>
    <w:pPr>
      <w:spacing w:line="360" w:lineRule="auto"/>
      <w:ind w:firstLine="709"/>
      <w:jc w:val="both"/>
    </w:pPr>
    <w:rPr>
      <w:sz w:val="24"/>
      <w:szCs w:val="24"/>
    </w:rPr>
  </w:style>
  <w:style w:type="paragraph" w:styleId="aff">
    <w:name w:val="Balloon Text"/>
    <w:basedOn w:val="a0"/>
    <w:link w:val="aff0"/>
    <w:uiPriority w:val="99"/>
    <w:semiHidden/>
    <w:unhideWhenUsed/>
    <w:rsid w:val="00A6257F"/>
    <w:rPr>
      <w:rFonts w:ascii="Tahoma" w:hAnsi="Tahoma" w:cs="Tahoma"/>
      <w:sz w:val="16"/>
      <w:szCs w:val="16"/>
    </w:rPr>
  </w:style>
  <w:style w:type="character" w:customStyle="1" w:styleId="aff0">
    <w:name w:val="Текст выноски Знак"/>
    <w:basedOn w:val="a1"/>
    <w:link w:val="aff"/>
    <w:uiPriority w:val="99"/>
    <w:semiHidden/>
    <w:rsid w:val="00A6257F"/>
    <w:rPr>
      <w:rFonts w:ascii="Tahoma" w:hAnsi="Tahoma" w:cs="Tahoma"/>
      <w:sz w:val="16"/>
      <w:szCs w:val="16"/>
    </w:rPr>
  </w:style>
  <w:style w:type="character" w:customStyle="1" w:styleId="aa">
    <w:name w:val="Нижний колонтитул Знак"/>
    <w:link w:val="a9"/>
    <w:uiPriority w:val="99"/>
    <w:rsid w:val="002F40D5"/>
  </w:style>
  <w:style w:type="character" w:customStyle="1" w:styleId="29pt">
    <w:name w:val="Основной текст (2) + 9 pt;Полужирный"/>
    <w:basedOn w:val="a1"/>
    <w:rsid w:val="00A03A9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aff1">
    <w:name w:val="Абзац"/>
    <w:link w:val="aff2"/>
    <w:qFormat/>
    <w:rsid w:val="00EB2AD8"/>
    <w:pPr>
      <w:spacing w:before="120" w:after="60"/>
      <w:ind w:firstLine="567"/>
      <w:jc w:val="both"/>
    </w:pPr>
    <w:rPr>
      <w:sz w:val="24"/>
      <w:szCs w:val="24"/>
    </w:rPr>
  </w:style>
  <w:style w:type="character" w:customStyle="1" w:styleId="aff2">
    <w:name w:val="Абзац Знак"/>
    <w:link w:val="aff1"/>
    <w:qFormat/>
    <w:rsid w:val="00EB2AD8"/>
    <w:rPr>
      <w:sz w:val="24"/>
      <w:szCs w:val="24"/>
    </w:rPr>
  </w:style>
  <w:style w:type="table" w:styleId="aff3">
    <w:name w:val="Table Grid"/>
    <w:basedOn w:val="a2"/>
    <w:uiPriority w:val="59"/>
    <w:rsid w:val="00AF5B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Strong"/>
    <w:qFormat/>
    <w:rsid w:val="00440F67"/>
    <w:rPr>
      <w:b/>
      <w:bCs/>
    </w:rPr>
  </w:style>
  <w:style w:type="character" w:customStyle="1" w:styleId="ConsPlusNormal0">
    <w:name w:val="ConsPlusNormal Знак"/>
    <w:link w:val="ConsPlusNormal"/>
    <w:locked/>
    <w:rsid w:val="00440F67"/>
    <w:rPr>
      <w:rFonts w:ascii="Arial" w:hAnsi="Arial"/>
      <w:snapToGrid w:val="0"/>
    </w:rPr>
  </w:style>
  <w:style w:type="paragraph" w:customStyle="1" w:styleId="110">
    <w:name w:val="Табличный_таблица_11"/>
    <w:link w:val="111"/>
    <w:qFormat/>
    <w:rsid w:val="00290ED4"/>
    <w:pPr>
      <w:jc w:val="center"/>
    </w:pPr>
  </w:style>
  <w:style w:type="character" w:customStyle="1" w:styleId="111">
    <w:name w:val="Табличный_таблица_11 Знак"/>
    <w:link w:val="110"/>
    <w:locked/>
    <w:rsid w:val="00290ED4"/>
  </w:style>
  <w:style w:type="character" w:customStyle="1" w:styleId="aff5">
    <w:name w:val="Текст_Обычный"/>
    <w:basedOn w:val="a1"/>
    <w:uiPriority w:val="1"/>
    <w:qFormat/>
    <w:rsid w:val="00290ED4"/>
    <w:rPr>
      <w:b w:val="0"/>
    </w:rPr>
  </w:style>
  <w:style w:type="table" w:customStyle="1" w:styleId="19">
    <w:name w:val="Сетка таблицы1"/>
    <w:basedOn w:val="a2"/>
    <w:next w:val="aff3"/>
    <w:uiPriority w:val="59"/>
    <w:rsid w:val="00290E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
    <w:name w:val="Знак Знак Знак2 Знак Знак Знак Знак Знак Знак Знак"/>
    <w:basedOn w:val="a0"/>
    <w:rsid w:val="007738B5"/>
    <w:rPr>
      <w:rFonts w:ascii="Verdana" w:hAnsi="Verdana" w:cs="Verdana"/>
      <w:lang w:val="en-US" w:eastAsia="en-US"/>
    </w:rPr>
  </w:style>
  <w:style w:type="paragraph" w:customStyle="1" w:styleId="8f4506aa708e2a26msolistparagraph">
    <w:name w:val="8f4506aa708e2a26msolistparagraph"/>
    <w:basedOn w:val="a0"/>
    <w:rsid w:val="00935F07"/>
    <w:pPr>
      <w:spacing w:before="100" w:beforeAutospacing="1" w:after="100" w:afterAutospacing="1"/>
    </w:pPr>
    <w:rPr>
      <w:sz w:val="24"/>
      <w:szCs w:val="24"/>
    </w:rPr>
  </w:style>
  <w:style w:type="paragraph" w:customStyle="1" w:styleId="228bf8a64b8551e1msonormal">
    <w:name w:val="228bf8a64b8551e1msonormal"/>
    <w:basedOn w:val="a0"/>
    <w:rsid w:val="00935F0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hyperlink" Target="file:///\\192.168.65.140\storage\%D0%A0%D0%B5%D0%B7%D0%B5%D1%80%D0%B2%D0%BD%D0%BE%D0%B5%20%D1%85%D1%80%D0%B0%D0%BD%D0%B8%D0%BB%D0%B8%D1%89%D0%B5%2064%20%D0%BA%D0%B0%D0%B1\4_%D0%9B%D1%8B%D0%BA%D0%B8%D0%BD%D0%B0%20%D0%90.%D0%92\%D0%BE%D1%82%20%D0%92%D0%BE%D0%BB%D0%BA%D0%BE%D0%B2%D0%BE%D0%B9\%D0%A2%D1%80%D0%B0%D0%BD%D1%81%D0%BF%D0%BE%D1%80%D1%82%D0%BD%D0%B0%D1%8F%20%D1%81%D1%82%D1%80%D0%B0%D1%82%D0%B5%D0%B3%D0%B8%D1%8F.docx" TargetMode="Externa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12D3DDF102A26BE9DA06FCE2619503AF9DFC8B80BFB00D0F9AD28B591B35F6179DDAB47972B5E9FC000F9273A0DBE4ABE168DC9ENDdF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65440-8E3D-4F1D-A09B-310537385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87</Pages>
  <Words>31228</Words>
  <Characters>178001</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Зарегистрировано в Минюсте РФ 29 апреля 2003 г</vt:lpstr>
    </vt:vector>
  </TitlesOfParts>
  <Company/>
  <LinksUpToDate>false</LinksUpToDate>
  <CharactersWithSpaces>208812</CharactersWithSpaces>
  <SharedDoc>false</SharedDoc>
  <HLinks>
    <vt:vector size="216" baseType="variant">
      <vt:variant>
        <vt:i4>4718685</vt:i4>
      </vt:variant>
      <vt:variant>
        <vt:i4>213</vt:i4>
      </vt:variant>
      <vt:variant>
        <vt:i4>0</vt:i4>
      </vt:variant>
      <vt:variant>
        <vt:i4>5</vt:i4>
      </vt:variant>
      <vt:variant>
        <vt:lpwstr>consultantplus://offline/ref=7012D3DDF102A26BE9DA06FCE2619503AF9DFC8B80BFB00D0F9AD28B591B35F6179DDAB47972B5E9FC000F9273A0DBE4ABE168DC9ENDdFH</vt:lpwstr>
      </vt:variant>
      <vt:variant>
        <vt:lpwstr/>
      </vt:variant>
      <vt:variant>
        <vt:i4>1966142</vt:i4>
      </vt:variant>
      <vt:variant>
        <vt:i4>206</vt:i4>
      </vt:variant>
      <vt:variant>
        <vt:i4>0</vt:i4>
      </vt:variant>
      <vt:variant>
        <vt:i4>5</vt:i4>
      </vt:variant>
      <vt:variant>
        <vt:lpwstr/>
      </vt:variant>
      <vt:variant>
        <vt:lpwstr>_Toc90287726</vt:lpwstr>
      </vt:variant>
      <vt:variant>
        <vt:i4>1900606</vt:i4>
      </vt:variant>
      <vt:variant>
        <vt:i4>200</vt:i4>
      </vt:variant>
      <vt:variant>
        <vt:i4>0</vt:i4>
      </vt:variant>
      <vt:variant>
        <vt:i4>5</vt:i4>
      </vt:variant>
      <vt:variant>
        <vt:lpwstr/>
      </vt:variant>
      <vt:variant>
        <vt:lpwstr>_Toc90287725</vt:lpwstr>
      </vt:variant>
      <vt:variant>
        <vt:i4>1835070</vt:i4>
      </vt:variant>
      <vt:variant>
        <vt:i4>194</vt:i4>
      </vt:variant>
      <vt:variant>
        <vt:i4>0</vt:i4>
      </vt:variant>
      <vt:variant>
        <vt:i4>5</vt:i4>
      </vt:variant>
      <vt:variant>
        <vt:lpwstr/>
      </vt:variant>
      <vt:variant>
        <vt:lpwstr>_Toc90287724</vt:lpwstr>
      </vt:variant>
      <vt:variant>
        <vt:i4>1769534</vt:i4>
      </vt:variant>
      <vt:variant>
        <vt:i4>188</vt:i4>
      </vt:variant>
      <vt:variant>
        <vt:i4>0</vt:i4>
      </vt:variant>
      <vt:variant>
        <vt:i4>5</vt:i4>
      </vt:variant>
      <vt:variant>
        <vt:lpwstr/>
      </vt:variant>
      <vt:variant>
        <vt:lpwstr>_Toc90287723</vt:lpwstr>
      </vt:variant>
      <vt:variant>
        <vt:i4>1703998</vt:i4>
      </vt:variant>
      <vt:variant>
        <vt:i4>182</vt:i4>
      </vt:variant>
      <vt:variant>
        <vt:i4>0</vt:i4>
      </vt:variant>
      <vt:variant>
        <vt:i4>5</vt:i4>
      </vt:variant>
      <vt:variant>
        <vt:lpwstr/>
      </vt:variant>
      <vt:variant>
        <vt:lpwstr>_Toc90287722</vt:lpwstr>
      </vt:variant>
      <vt:variant>
        <vt:i4>1638462</vt:i4>
      </vt:variant>
      <vt:variant>
        <vt:i4>176</vt:i4>
      </vt:variant>
      <vt:variant>
        <vt:i4>0</vt:i4>
      </vt:variant>
      <vt:variant>
        <vt:i4>5</vt:i4>
      </vt:variant>
      <vt:variant>
        <vt:lpwstr/>
      </vt:variant>
      <vt:variant>
        <vt:lpwstr>_Toc90287721</vt:lpwstr>
      </vt:variant>
      <vt:variant>
        <vt:i4>1572926</vt:i4>
      </vt:variant>
      <vt:variant>
        <vt:i4>170</vt:i4>
      </vt:variant>
      <vt:variant>
        <vt:i4>0</vt:i4>
      </vt:variant>
      <vt:variant>
        <vt:i4>5</vt:i4>
      </vt:variant>
      <vt:variant>
        <vt:lpwstr/>
      </vt:variant>
      <vt:variant>
        <vt:lpwstr>_Toc90287720</vt:lpwstr>
      </vt:variant>
      <vt:variant>
        <vt:i4>1114173</vt:i4>
      </vt:variant>
      <vt:variant>
        <vt:i4>164</vt:i4>
      </vt:variant>
      <vt:variant>
        <vt:i4>0</vt:i4>
      </vt:variant>
      <vt:variant>
        <vt:i4>5</vt:i4>
      </vt:variant>
      <vt:variant>
        <vt:lpwstr/>
      </vt:variant>
      <vt:variant>
        <vt:lpwstr>_Toc90287719</vt:lpwstr>
      </vt:variant>
      <vt:variant>
        <vt:i4>1048637</vt:i4>
      </vt:variant>
      <vt:variant>
        <vt:i4>158</vt:i4>
      </vt:variant>
      <vt:variant>
        <vt:i4>0</vt:i4>
      </vt:variant>
      <vt:variant>
        <vt:i4>5</vt:i4>
      </vt:variant>
      <vt:variant>
        <vt:lpwstr/>
      </vt:variant>
      <vt:variant>
        <vt:lpwstr>_Toc90287718</vt:lpwstr>
      </vt:variant>
      <vt:variant>
        <vt:i4>2031677</vt:i4>
      </vt:variant>
      <vt:variant>
        <vt:i4>152</vt:i4>
      </vt:variant>
      <vt:variant>
        <vt:i4>0</vt:i4>
      </vt:variant>
      <vt:variant>
        <vt:i4>5</vt:i4>
      </vt:variant>
      <vt:variant>
        <vt:lpwstr/>
      </vt:variant>
      <vt:variant>
        <vt:lpwstr>_Toc90287717</vt:lpwstr>
      </vt:variant>
      <vt:variant>
        <vt:i4>1966141</vt:i4>
      </vt:variant>
      <vt:variant>
        <vt:i4>146</vt:i4>
      </vt:variant>
      <vt:variant>
        <vt:i4>0</vt:i4>
      </vt:variant>
      <vt:variant>
        <vt:i4>5</vt:i4>
      </vt:variant>
      <vt:variant>
        <vt:lpwstr/>
      </vt:variant>
      <vt:variant>
        <vt:lpwstr>_Toc90287716</vt:lpwstr>
      </vt:variant>
      <vt:variant>
        <vt:i4>1900605</vt:i4>
      </vt:variant>
      <vt:variant>
        <vt:i4>140</vt:i4>
      </vt:variant>
      <vt:variant>
        <vt:i4>0</vt:i4>
      </vt:variant>
      <vt:variant>
        <vt:i4>5</vt:i4>
      </vt:variant>
      <vt:variant>
        <vt:lpwstr/>
      </vt:variant>
      <vt:variant>
        <vt:lpwstr>_Toc90287715</vt:lpwstr>
      </vt:variant>
      <vt:variant>
        <vt:i4>1835069</vt:i4>
      </vt:variant>
      <vt:variant>
        <vt:i4>134</vt:i4>
      </vt:variant>
      <vt:variant>
        <vt:i4>0</vt:i4>
      </vt:variant>
      <vt:variant>
        <vt:i4>5</vt:i4>
      </vt:variant>
      <vt:variant>
        <vt:lpwstr/>
      </vt:variant>
      <vt:variant>
        <vt:lpwstr>_Toc90287714</vt:lpwstr>
      </vt:variant>
      <vt:variant>
        <vt:i4>1769533</vt:i4>
      </vt:variant>
      <vt:variant>
        <vt:i4>128</vt:i4>
      </vt:variant>
      <vt:variant>
        <vt:i4>0</vt:i4>
      </vt:variant>
      <vt:variant>
        <vt:i4>5</vt:i4>
      </vt:variant>
      <vt:variant>
        <vt:lpwstr/>
      </vt:variant>
      <vt:variant>
        <vt:lpwstr>_Toc90287713</vt:lpwstr>
      </vt:variant>
      <vt:variant>
        <vt:i4>1703997</vt:i4>
      </vt:variant>
      <vt:variant>
        <vt:i4>122</vt:i4>
      </vt:variant>
      <vt:variant>
        <vt:i4>0</vt:i4>
      </vt:variant>
      <vt:variant>
        <vt:i4>5</vt:i4>
      </vt:variant>
      <vt:variant>
        <vt:lpwstr/>
      </vt:variant>
      <vt:variant>
        <vt:lpwstr>_Toc90287712</vt:lpwstr>
      </vt:variant>
      <vt:variant>
        <vt:i4>1638461</vt:i4>
      </vt:variant>
      <vt:variant>
        <vt:i4>116</vt:i4>
      </vt:variant>
      <vt:variant>
        <vt:i4>0</vt:i4>
      </vt:variant>
      <vt:variant>
        <vt:i4>5</vt:i4>
      </vt:variant>
      <vt:variant>
        <vt:lpwstr/>
      </vt:variant>
      <vt:variant>
        <vt:lpwstr>_Toc90287711</vt:lpwstr>
      </vt:variant>
      <vt:variant>
        <vt:i4>1572925</vt:i4>
      </vt:variant>
      <vt:variant>
        <vt:i4>110</vt:i4>
      </vt:variant>
      <vt:variant>
        <vt:i4>0</vt:i4>
      </vt:variant>
      <vt:variant>
        <vt:i4>5</vt:i4>
      </vt:variant>
      <vt:variant>
        <vt:lpwstr/>
      </vt:variant>
      <vt:variant>
        <vt:lpwstr>_Toc90287710</vt:lpwstr>
      </vt:variant>
      <vt:variant>
        <vt:i4>1114172</vt:i4>
      </vt:variant>
      <vt:variant>
        <vt:i4>104</vt:i4>
      </vt:variant>
      <vt:variant>
        <vt:i4>0</vt:i4>
      </vt:variant>
      <vt:variant>
        <vt:i4>5</vt:i4>
      </vt:variant>
      <vt:variant>
        <vt:lpwstr/>
      </vt:variant>
      <vt:variant>
        <vt:lpwstr>_Toc90287709</vt:lpwstr>
      </vt:variant>
      <vt:variant>
        <vt:i4>1048636</vt:i4>
      </vt:variant>
      <vt:variant>
        <vt:i4>98</vt:i4>
      </vt:variant>
      <vt:variant>
        <vt:i4>0</vt:i4>
      </vt:variant>
      <vt:variant>
        <vt:i4>5</vt:i4>
      </vt:variant>
      <vt:variant>
        <vt:lpwstr/>
      </vt:variant>
      <vt:variant>
        <vt:lpwstr>_Toc90287708</vt:lpwstr>
      </vt:variant>
      <vt:variant>
        <vt:i4>2031676</vt:i4>
      </vt:variant>
      <vt:variant>
        <vt:i4>92</vt:i4>
      </vt:variant>
      <vt:variant>
        <vt:i4>0</vt:i4>
      </vt:variant>
      <vt:variant>
        <vt:i4>5</vt:i4>
      </vt:variant>
      <vt:variant>
        <vt:lpwstr/>
      </vt:variant>
      <vt:variant>
        <vt:lpwstr>_Toc90287707</vt:lpwstr>
      </vt:variant>
      <vt:variant>
        <vt:i4>1966140</vt:i4>
      </vt:variant>
      <vt:variant>
        <vt:i4>86</vt:i4>
      </vt:variant>
      <vt:variant>
        <vt:i4>0</vt:i4>
      </vt:variant>
      <vt:variant>
        <vt:i4>5</vt:i4>
      </vt:variant>
      <vt:variant>
        <vt:lpwstr/>
      </vt:variant>
      <vt:variant>
        <vt:lpwstr>_Toc90287706</vt:lpwstr>
      </vt:variant>
      <vt:variant>
        <vt:i4>1900604</vt:i4>
      </vt:variant>
      <vt:variant>
        <vt:i4>80</vt:i4>
      </vt:variant>
      <vt:variant>
        <vt:i4>0</vt:i4>
      </vt:variant>
      <vt:variant>
        <vt:i4>5</vt:i4>
      </vt:variant>
      <vt:variant>
        <vt:lpwstr/>
      </vt:variant>
      <vt:variant>
        <vt:lpwstr>_Toc90287705</vt:lpwstr>
      </vt:variant>
      <vt:variant>
        <vt:i4>1835068</vt:i4>
      </vt:variant>
      <vt:variant>
        <vt:i4>74</vt:i4>
      </vt:variant>
      <vt:variant>
        <vt:i4>0</vt:i4>
      </vt:variant>
      <vt:variant>
        <vt:i4>5</vt:i4>
      </vt:variant>
      <vt:variant>
        <vt:lpwstr/>
      </vt:variant>
      <vt:variant>
        <vt:lpwstr>_Toc90287704</vt:lpwstr>
      </vt:variant>
      <vt:variant>
        <vt:i4>1769532</vt:i4>
      </vt:variant>
      <vt:variant>
        <vt:i4>68</vt:i4>
      </vt:variant>
      <vt:variant>
        <vt:i4>0</vt:i4>
      </vt:variant>
      <vt:variant>
        <vt:i4>5</vt:i4>
      </vt:variant>
      <vt:variant>
        <vt:lpwstr/>
      </vt:variant>
      <vt:variant>
        <vt:lpwstr>_Toc90287703</vt:lpwstr>
      </vt:variant>
      <vt:variant>
        <vt:i4>1703996</vt:i4>
      </vt:variant>
      <vt:variant>
        <vt:i4>62</vt:i4>
      </vt:variant>
      <vt:variant>
        <vt:i4>0</vt:i4>
      </vt:variant>
      <vt:variant>
        <vt:i4>5</vt:i4>
      </vt:variant>
      <vt:variant>
        <vt:lpwstr/>
      </vt:variant>
      <vt:variant>
        <vt:lpwstr>_Toc90287702</vt:lpwstr>
      </vt:variant>
      <vt:variant>
        <vt:i4>1638460</vt:i4>
      </vt:variant>
      <vt:variant>
        <vt:i4>56</vt:i4>
      </vt:variant>
      <vt:variant>
        <vt:i4>0</vt:i4>
      </vt:variant>
      <vt:variant>
        <vt:i4>5</vt:i4>
      </vt:variant>
      <vt:variant>
        <vt:lpwstr/>
      </vt:variant>
      <vt:variant>
        <vt:lpwstr>_Toc90287701</vt:lpwstr>
      </vt:variant>
      <vt:variant>
        <vt:i4>1572924</vt:i4>
      </vt:variant>
      <vt:variant>
        <vt:i4>50</vt:i4>
      </vt:variant>
      <vt:variant>
        <vt:i4>0</vt:i4>
      </vt:variant>
      <vt:variant>
        <vt:i4>5</vt:i4>
      </vt:variant>
      <vt:variant>
        <vt:lpwstr/>
      </vt:variant>
      <vt:variant>
        <vt:lpwstr>_Toc90287700</vt:lpwstr>
      </vt:variant>
      <vt:variant>
        <vt:i4>1048629</vt:i4>
      </vt:variant>
      <vt:variant>
        <vt:i4>44</vt:i4>
      </vt:variant>
      <vt:variant>
        <vt:i4>0</vt:i4>
      </vt:variant>
      <vt:variant>
        <vt:i4>5</vt:i4>
      </vt:variant>
      <vt:variant>
        <vt:lpwstr/>
      </vt:variant>
      <vt:variant>
        <vt:lpwstr>_Toc90287699</vt:lpwstr>
      </vt:variant>
      <vt:variant>
        <vt:i4>1114165</vt:i4>
      </vt:variant>
      <vt:variant>
        <vt:i4>38</vt:i4>
      </vt:variant>
      <vt:variant>
        <vt:i4>0</vt:i4>
      </vt:variant>
      <vt:variant>
        <vt:i4>5</vt:i4>
      </vt:variant>
      <vt:variant>
        <vt:lpwstr/>
      </vt:variant>
      <vt:variant>
        <vt:lpwstr>_Toc90287698</vt:lpwstr>
      </vt:variant>
      <vt:variant>
        <vt:i4>1966133</vt:i4>
      </vt:variant>
      <vt:variant>
        <vt:i4>32</vt:i4>
      </vt:variant>
      <vt:variant>
        <vt:i4>0</vt:i4>
      </vt:variant>
      <vt:variant>
        <vt:i4>5</vt:i4>
      </vt:variant>
      <vt:variant>
        <vt:lpwstr/>
      </vt:variant>
      <vt:variant>
        <vt:lpwstr>_Toc90287697</vt:lpwstr>
      </vt:variant>
      <vt:variant>
        <vt:i4>2031669</vt:i4>
      </vt:variant>
      <vt:variant>
        <vt:i4>26</vt:i4>
      </vt:variant>
      <vt:variant>
        <vt:i4>0</vt:i4>
      </vt:variant>
      <vt:variant>
        <vt:i4>5</vt:i4>
      </vt:variant>
      <vt:variant>
        <vt:lpwstr/>
      </vt:variant>
      <vt:variant>
        <vt:lpwstr>_Toc90287696</vt:lpwstr>
      </vt:variant>
      <vt:variant>
        <vt:i4>1835061</vt:i4>
      </vt:variant>
      <vt:variant>
        <vt:i4>20</vt:i4>
      </vt:variant>
      <vt:variant>
        <vt:i4>0</vt:i4>
      </vt:variant>
      <vt:variant>
        <vt:i4>5</vt:i4>
      </vt:variant>
      <vt:variant>
        <vt:lpwstr/>
      </vt:variant>
      <vt:variant>
        <vt:lpwstr>_Toc90287695</vt:lpwstr>
      </vt:variant>
      <vt:variant>
        <vt:i4>1900597</vt:i4>
      </vt:variant>
      <vt:variant>
        <vt:i4>14</vt:i4>
      </vt:variant>
      <vt:variant>
        <vt:i4>0</vt:i4>
      </vt:variant>
      <vt:variant>
        <vt:i4>5</vt:i4>
      </vt:variant>
      <vt:variant>
        <vt:lpwstr/>
      </vt:variant>
      <vt:variant>
        <vt:lpwstr>_Toc90287694</vt:lpwstr>
      </vt:variant>
      <vt:variant>
        <vt:i4>1703989</vt:i4>
      </vt:variant>
      <vt:variant>
        <vt:i4>8</vt:i4>
      </vt:variant>
      <vt:variant>
        <vt:i4>0</vt:i4>
      </vt:variant>
      <vt:variant>
        <vt:i4>5</vt:i4>
      </vt:variant>
      <vt:variant>
        <vt:lpwstr/>
      </vt:variant>
      <vt:variant>
        <vt:lpwstr>_Toc90287693</vt:lpwstr>
      </vt:variant>
      <vt:variant>
        <vt:i4>1769525</vt:i4>
      </vt:variant>
      <vt:variant>
        <vt:i4>2</vt:i4>
      </vt:variant>
      <vt:variant>
        <vt:i4>0</vt:i4>
      </vt:variant>
      <vt:variant>
        <vt:i4>5</vt:i4>
      </vt:variant>
      <vt:variant>
        <vt:lpwstr/>
      </vt:variant>
      <vt:variant>
        <vt:lpwstr>_Toc90287692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Зарегистрировано в Минюсте РФ 29 апреля 2003 г</dc:title>
  <dc:creator>vlad</dc:creator>
  <cp:lastModifiedBy>Admin</cp:lastModifiedBy>
  <cp:revision>67</cp:revision>
  <cp:lastPrinted>2012-07-17T13:52:00Z</cp:lastPrinted>
  <dcterms:created xsi:type="dcterms:W3CDTF">2022-07-11T08:44:00Z</dcterms:created>
  <dcterms:modified xsi:type="dcterms:W3CDTF">2022-10-06T12:08:00Z</dcterms:modified>
</cp:coreProperties>
</file>