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tabs>
          <w:tab w:val="left" w:pos="10170"/>
        </w:tabs>
        <w:rPr>
          <w:sz w:val="2"/>
          <w:szCs w:val="2"/>
        </w:rPr>
      </w:pPr>
      <w:r>
        <w:rPr>
          <w:rFonts w:hint="eastAsia"/>
          <w:sz w:val="2"/>
          <w:szCs w:val="2"/>
        </w:rPr>
        <w:tab/>
      </w:r>
    </w:p>
    <w:p w:rsidR="007A2C6E" w:rsidRDefault="007A2C6E" w:rsidP="007A2C6E">
      <w:pPr>
        <w:tabs>
          <w:tab w:val="left" w:pos="6780"/>
        </w:tabs>
        <w:jc w:val="right"/>
        <w:rPr>
          <w:rFonts w:eastAsia="Calibri"/>
          <w:sz w:val="24"/>
          <w:szCs w:val="24"/>
        </w:rPr>
      </w:pPr>
      <w:r>
        <w:rPr>
          <w:rFonts w:hint="eastAsia"/>
          <w:sz w:val="2"/>
          <w:szCs w:val="2"/>
        </w:rPr>
        <w:tab/>
      </w:r>
      <w:r>
        <w:rPr>
          <w:rFonts w:eastAsia="Calibri"/>
        </w:rPr>
        <w:t>Приложение №1</w:t>
      </w:r>
    </w:p>
    <w:p w:rsidR="007A2C6E" w:rsidRDefault="007A2C6E" w:rsidP="007A2C6E">
      <w:pPr>
        <w:jc w:val="right"/>
        <w:rPr>
          <w:rFonts w:eastAsia="Calibri"/>
        </w:rPr>
      </w:pPr>
      <w:r>
        <w:rPr>
          <w:rFonts w:eastAsia="Calibri"/>
        </w:rPr>
        <w:t xml:space="preserve">к постановлению администрации </w:t>
      </w:r>
    </w:p>
    <w:p w:rsidR="007A2C6E" w:rsidRDefault="007A2C6E" w:rsidP="007A2C6E">
      <w:pPr>
        <w:jc w:val="right"/>
        <w:rPr>
          <w:rFonts w:eastAsia="Calibri"/>
        </w:rPr>
      </w:pPr>
      <w:r>
        <w:rPr>
          <w:rFonts w:eastAsia="Calibri"/>
        </w:rPr>
        <w:t>Троснянского района Орловской области</w:t>
      </w:r>
    </w:p>
    <w:p w:rsidR="007A2C6E" w:rsidRDefault="007A2C6E" w:rsidP="007A2C6E">
      <w:pPr>
        <w:jc w:val="right"/>
        <w:rPr>
          <w:rFonts w:eastAsia="Calibri"/>
        </w:rPr>
      </w:pPr>
      <w:r>
        <w:rPr>
          <w:rFonts w:eastAsia="Calibri"/>
        </w:rPr>
        <w:t xml:space="preserve"> № _____от ________________2022г.</w:t>
      </w:r>
    </w:p>
    <w:p w:rsidR="007A2C6E" w:rsidRDefault="007A2C6E" w:rsidP="007A2C6E">
      <w:pPr>
        <w:tabs>
          <w:tab w:val="left" w:pos="7905"/>
        </w:tabs>
        <w:rPr>
          <w:rFonts w:eastAsia="Arial Unicode MS"/>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rFonts w:ascii="Arial Unicode MS" w:hAnsi="Arial Unicode MS" w:cs="Arial Unicode MS"/>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pStyle w:val="2f5"/>
        <w:shd w:val="clear" w:color="auto" w:fill="auto"/>
        <w:spacing w:after="0" w:line="440" w:lineRule="exact"/>
        <w:ind w:right="40"/>
        <w:jc w:val="center"/>
        <w:rPr>
          <w:sz w:val="48"/>
          <w:szCs w:val="48"/>
        </w:rPr>
      </w:pPr>
      <w:bookmarkStart w:id="0" w:name="bookmark0"/>
      <w:r w:rsidRPr="007A2C6E">
        <w:rPr>
          <w:rStyle w:val="2f4"/>
          <w:b/>
          <w:color w:val="000000"/>
          <w:sz w:val="48"/>
          <w:szCs w:val="48"/>
        </w:rPr>
        <w:t>СРСд-20</w:t>
      </w:r>
      <w:bookmarkEnd w:id="0"/>
      <w:r w:rsidR="00371B53">
        <w:rPr>
          <w:rStyle w:val="2f4"/>
          <w:b/>
          <w:color w:val="000000"/>
          <w:sz w:val="48"/>
          <w:szCs w:val="48"/>
        </w:rPr>
        <w:t>23</w:t>
      </w:r>
    </w:p>
    <w:p w:rsidR="007A2C6E" w:rsidRPr="007A2C6E" w:rsidRDefault="007A2C6E" w:rsidP="007A2C6E">
      <w:pPr>
        <w:tabs>
          <w:tab w:val="left" w:pos="4320"/>
        </w:tabs>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pStyle w:val="3f0"/>
        <w:shd w:val="clear" w:color="auto" w:fill="auto"/>
        <w:spacing w:before="0"/>
        <w:ind w:left="300"/>
        <w:jc w:val="center"/>
        <w:rPr>
          <w:sz w:val="32"/>
          <w:szCs w:val="32"/>
        </w:rPr>
      </w:pPr>
      <w:bookmarkStart w:id="1" w:name="bookmark1"/>
      <w:r w:rsidRPr="007A2C6E">
        <w:rPr>
          <w:rStyle w:val="3a"/>
          <w:b/>
          <w:color w:val="000000"/>
          <w:sz w:val="32"/>
          <w:szCs w:val="32"/>
        </w:rPr>
        <w:t>ПОКАЗАТЕЛИ СТОИМОСТИ И СОСТАВ РАБОТ</w:t>
      </w:r>
      <w:bookmarkEnd w:id="1"/>
    </w:p>
    <w:p w:rsidR="007A2C6E" w:rsidRPr="007A2C6E" w:rsidRDefault="007A2C6E" w:rsidP="007A2C6E">
      <w:pPr>
        <w:pStyle w:val="3f1"/>
        <w:shd w:val="clear" w:color="auto" w:fill="auto"/>
        <w:spacing w:after="0"/>
        <w:ind w:right="20"/>
        <w:rPr>
          <w:sz w:val="32"/>
          <w:szCs w:val="32"/>
        </w:rPr>
      </w:pPr>
      <w:r w:rsidRPr="007A2C6E">
        <w:rPr>
          <w:rStyle w:val="39"/>
          <w:b/>
          <w:color w:val="000000"/>
          <w:sz w:val="32"/>
          <w:szCs w:val="32"/>
        </w:rPr>
        <w:t>ПО СОДЕРЖАНИЮ АВТОМОБИЛЬНЫХ ДОРОГ ОБЩЕГО</w:t>
      </w:r>
      <w:r w:rsidRPr="007A2C6E">
        <w:rPr>
          <w:rStyle w:val="39"/>
          <w:b/>
          <w:color w:val="000000"/>
          <w:sz w:val="32"/>
          <w:szCs w:val="32"/>
        </w:rPr>
        <w:br/>
        <w:t>ПОЛЬЗОВАНИЯ РЕГИОНАЛЬНОГО ЗНАЧЕНИЯ И</w:t>
      </w:r>
      <w:r w:rsidRPr="007A2C6E">
        <w:rPr>
          <w:rStyle w:val="39"/>
          <w:b/>
          <w:color w:val="000000"/>
          <w:sz w:val="32"/>
          <w:szCs w:val="32"/>
        </w:rPr>
        <w:br/>
        <w:t>МОСТОВЫХ СООРУЖЕНИЙ НА НИХ</w:t>
      </w:r>
    </w:p>
    <w:p w:rsidR="007A2C6E" w:rsidRPr="007A2C6E" w:rsidRDefault="007A2C6E" w:rsidP="007A2C6E">
      <w:pPr>
        <w:jc w:val="center"/>
        <w:rPr>
          <w:b/>
          <w:sz w:val="32"/>
          <w:szCs w:val="32"/>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pStyle w:val="2f5"/>
        <w:shd w:val="clear" w:color="auto" w:fill="auto"/>
        <w:spacing w:after="469" w:line="440" w:lineRule="exact"/>
        <w:ind w:right="40"/>
        <w:jc w:val="center"/>
        <w:rPr>
          <w:sz w:val="48"/>
          <w:szCs w:val="48"/>
        </w:rPr>
      </w:pPr>
      <w:bookmarkStart w:id="2" w:name="bookmark2"/>
      <w:r w:rsidRPr="007A2C6E">
        <w:rPr>
          <w:rStyle w:val="2f4"/>
          <w:b/>
          <w:color w:val="000000"/>
          <w:sz w:val="48"/>
          <w:szCs w:val="48"/>
        </w:rPr>
        <w:t>СРСд-</w:t>
      </w:r>
      <w:bookmarkEnd w:id="2"/>
      <w:r w:rsidRPr="007A2C6E">
        <w:rPr>
          <w:rStyle w:val="2f4"/>
          <w:b/>
          <w:color w:val="000000"/>
          <w:sz w:val="48"/>
          <w:szCs w:val="48"/>
        </w:rPr>
        <w:t>2023</w:t>
      </w:r>
    </w:p>
    <w:p w:rsidR="007A2C6E" w:rsidRPr="007A2C6E" w:rsidRDefault="007A2C6E" w:rsidP="007A2C6E">
      <w:pPr>
        <w:pStyle w:val="3f0"/>
        <w:shd w:val="clear" w:color="auto" w:fill="auto"/>
        <w:spacing w:before="0" w:line="360" w:lineRule="exact"/>
        <w:ind w:right="20"/>
        <w:jc w:val="center"/>
        <w:rPr>
          <w:sz w:val="48"/>
          <w:szCs w:val="48"/>
        </w:rPr>
      </w:pPr>
      <w:bookmarkStart w:id="3" w:name="bookmark3"/>
      <w:r w:rsidRPr="007A2C6E">
        <w:rPr>
          <w:rStyle w:val="3a"/>
          <w:b/>
          <w:color w:val="000000"/>
          <w:sz w:val="48"/>
          <w:szCs w:val="48"/>
        </w:rPr>
        <w:t>ОРЛОВСКАЯ ОБЛАСТЬ</w:t>
      </w:r>
      <w:bookmarkEnd w:id="3"/>
    </w:p>
    <w:p w:rsidR="007A2C6E" w:rsidRPr="007A2C6E" w:rsidRDefault="007A2C6E" w:rsidP="007A2C6E">
      <w:pPr>
        <w:tabs>
          <w:tab w:val="left" w:pos="3795"/>
        </w:tabs>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Default="007A2C6E" w:rsidP="007A2C6E">
      <w:pPr>
        <w:jc w:val="center"/>
        <w:rPr>
          <w:b/>
          <w:sz w:val="48"/>
          <w:szCs w:val="48"/>
        </w:rPr>
      </w:pPr>
    </w:p>
    <w:p w:rsid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48"/>
          <w:szCs w:val="48"/>
        </w:rPr>
      </w:pPr>
    </w:p>
    <w:p w:rsidR="007A2C6E" w:rsidRPr="007A2C6E" w:rsidRDefault="007A2C6E" w:rsidP="007A2C6E">
      <w:pPr>
        <w:jc w:val="center"/>
        <w:rPr>
          <w:b/>
          <w:sz w:val="24"/>
          <w:szCs w:val="24"/>
        </w:rPr>
      </w:pPr>
      <w:r w:rsidRPr="007A2C6E">
        <w:rPr>
          <w:b/>
          <w:sz w:val="24"/>
          <w:szCs w:val="24"/>
        </w:rPr>
        <w:t>Орел2022</w:t>
      </w:r>
    </w:p>
    <w:p w:rsidR="007A2C6E" w:rsidRPr="007A2C6E" w:rsidRDefault="007A2C6E" w:rsidP="007A2C6E">
      <w:pPr>
        <w:jc w:val="center"/>
        <w:rPr>
          <w:b/>
          <w:sz w:val="48"/>
          <w:szCs w:val="48"/>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jc w:val="center"/>
        <w:rPr>
          <w:sz w:val="2"/>
          <w:szCs w:val="2"/>
        </w:rPr>
      </w:pPr>
      <w:r>
        <w:rPr>
          <w:sz w:val="2"/>
          <w:szCs w:val="2"/>
        </w:rPr>
        <w:t>ООре</w:t>
      </w:r>
    </w:p>
    <w:p w:rsidR="007A2C6E" w:rsidRPr="007A2C6E" w:rsidRDefault="007A2C6E" w:rsidP="007A2C6E">
      <w:pPr>
        <w:rPr>
          <w:sz w:val="2"/>
          <w:szCs w:val="2"/>
        </w:rPr>
      </w:pPr>
    </w:p>
    <w:p w:rsidR="007A2C6E" w:rsidRPr="007A2C6E" w:rsidRDefault="007A2C6E" w:rsidP="007A2C6E">
      <w:pPr>
        <w:rPr>
          <w:sz w:val="2"/>
          <w:szCs w:val="2"/>
        </w:rPr>
      </w:pPr>
    </w:p>
    <w:p w:rsidR="007A2C6E" w:rsidRPr="007A2C6E" w:rsidRDefault="007A2C6E" w:rsidP="007A2C6E">
      <w:pPr>
        <w:rPr>
          <w:sz w:val="2"/>
          <w:szCs w:val="2"/>
        </w:rPr>
        <w:sectPr w:rsidR="007A2C6E" w:rsidRPr="007A2C6E">
          <w:pgSz w:w="11900" w:h="16840"/>
          <w:pgMar w:top="360" w:right="360" w:bottom="360" w:left="360" w:header="0" w:footer="3" w:gutter="0"/>
          <w:cols w:space="720"/>
        </w:sectPr>
      </w:pPr>
    </w:p>
    <w:p w:rsidR="007A2C6E" w:rsidRDefault="007A2C6E" w:rsidP="007A2C6E">
      <w:pPr>
        <w:framePr w:w="9432" w:h="1177" w:hRule="exact" w:wrap="none" w:vAnchor="page" w:hAnchor="page" w:x="1298" w:y="1512"/>
        <w:rPr>
          <w:sz w:val="24"/>
          <w:szCs w:val="24"/>
        </w:rPr>
      </w:pPr>
      <w:r>
        <w:rPr>
          <w:rStyle w:val="51"/>
          <w:color w:val="000000"/>
        </w:rPr>
        <w:lastRenderedPageBreak/>
        <w:t>Показатели стоимости и состав работ по содержанию автомобильных дорог общего пользования регионального значения и мостовых сооружений на них. Орловская область СРСд-2023</w:t>
      </w:r>
    </w:p>
    <w:p w:rsidR="007A2C6E" w:rsidRDefault="007A2C6E" w:rsidP="007A2C6E">
      <w:pPr>
        <w:framePr w:w="9432" w:h="1733" w:hRule="exact" w:wrap="none" w:vAnchor="page" w:hAnchor="page" w:x="1298" w:y="3221"/>
        <w:ind w:firstLine="320"/>
      </w:pPr>
      <w:r>
        <w:rPr>
          <w:rStyle w:val="2f7"/>
          <w:color w:val="000000"/>
        </w:rPr>
        <w:t xml:space="preserve">«Показатели стоимости и </w:t>
      </w:r>
      <w:r>
        <w:rPr>
          <w:rStyle w:val="2Tahoma"/>
          <w:color w:val="000000"/>
        </w:rPr>
        <w:t xml:space="preserve">состав работ по </w:t>
      </w:r>
      <w:r>
        <w:rPr>
          <w:rStyle w:val="2f7"/>
          <w:color w:val="000000"/>
        </w:rPr>
        <w:t>содержанию автомобильных дорог общего пользования регионального значения и мостовых сооружений на них. Орловская область» (далее - СРСд) предназначены для определения затрат при выполнении работ по содержанию автомобильных дорог общего пользования регионального значения и мостовых сооружений на них и составления на их основе сметных расчетов (смет) на производс</w:t>
      </w:r>
      <w:bookmarkStart w:id="4" w:name="_GoBack"/>
      <w:bookmarkEnd w:id="4"/>
      <w:r>
        <w:rPr>
          <w:rStyle w:val="2f7"/>
          <w:color w:val="000000"/>
        </w:rPr>
        <w:t>тво указанных работ и расчетов между заказчиком и подрядчиками.</w:t>
      </w:r>
    </w:p>
    <w:p w:rsidR="007A2C6E" w:rsidRDefault="007A2C6E" w:rsidP="007A2C6E">
      <w:pPr>
        <w:framePr w:w="9432" w:h="884" w:hRule="exact" w:wrap="none" w:vAnchor="page" w:hAnchor="page" w:x="1298" w:y="5433"/>
        <w:spacing w:line="274" w:lineRule="exact"/>
        <w:jc w:val="both"/>
      </w:pPr>
      <w:r>
        <w:rPr>
          <w:rStyle w:val="51"/>
          <w:color w:val="000000"/>
        </w:rPr>
        <w:t>РАЗРАБОТАНЫ Филиалом ФАУ «Федеральный центр ценообразования в строительстве и промышленности строительных материалов» по Орловской области.</w:t>
      </w:r>
    </w:p>
    <w:p w:rsidR="007A2C6E" w:rsidRDefault="007A2C6E" w:rsidP="007A2C6E">
      <w:pPr>
        <w:framePr w:wrap="none" w:vAnchor="page" w:hAnchor="page" w:x="1298" w:y="8196"/>
        <w:spacing w:line="240" w:lineRule="exact"/>
      </w:pPr>
      <w:r>
        <w:rPr>
          <w:rStyle w:val="51"/>
          <w:color w:val="000000"/>
        </w:rPr>
        <w:t>РЕКОМЕНДОВАНЫ К ПРИМЕНЕНИЮ</w:t>
      </w:r>
    </w:p>
    <w:p w:rsidR="007A2C6E" w:rsidRDefault="007A2C6E" w:rsidP="007A2C6E">
      <w:pPr>
        <w:rPr>
          <w:sz w:val="2"/>
          <w:szCs w:val="2"/>
        </w:rPr>
        <w:sectPr w:rsidR="007A2C6E">
          <w:pgSz w:w="11900" w:h="16840"/>
          <w:pgMar w:top="360" w:right="360" w:bottom="360" w:left="360" w:header="0" w:footer="3" w:gutter="0"/>
          <w:cols w:space="720"/>
        </w:sectPr>
      </w:pPr>
    </w:p>
    <w:p w:rsidR="00510CEC" w:rsidRDefault="00510CEC" w:rsidP="00195937">
      <w:pPr>
        <w:tabs>
          <w:tab w:val="left" w:pos="6780"/>
        </w:tabs>
        <w:jc w:val="right"/>
        <w:rPr>
          <w:rFonts w:eastAsia="Calibri"/>
          <w:b/>
          <w:sz w:val="24"/>
          <w:szCs w:val="24"/>
        </w:rPr>
      </w:pPr>
      <w:r w:rsidRPr="00510CEC">
        <w:rPr>
          <w:rFonts w:eastAsia="Calibri"/>
          <w:b/>
          <w:sz w:val="24"/>
          <w:szCs w:val="24"/>
        </w:rPr>
        <w:lastRenderedPageBreak/>
        <w:tab/>
      </w:r>
    </w:p>
    <w:p w:rsidR="00195937" w:rsidRDefault="00195937" w:rsidP="00195937">
      <w:pPr>
        <w:tabs>
          <w:tab w:val="left" w:pos="6780"/>
        </w:tabs>
        <w:jc w:val="right"/>
        <w:rPr>
          <w:rFonts w:eastAsia="Calibri"/>
          <w:b/>
          <w:sz w:val="24"/>
          <w:szCs w:val="24"/>
        </w:rPr>
      </w:pPr>
    </w:p>
    <w:p w:rsidR="00195937" w:rsidRDefault="00195937" w:rsidP="00195937">
      <w:pPr>
        <w:tabs>
          <w:tab w:val="left" w:pos="6780"/>
        </w:tabs>
        <w:jc w:val="right"/>
        <w:rPr>
          <w:rFonts w:eastAsia="Calibri"/>
          <w:b/>
          <w:sz w:val="24"/>
          <w:szCs w:val="24"/>
        </w:rPr>
      </w:pPr>
    </w:p>
    <w:p w:rsidR="00195937" w:rsidRDefault="00195937" w:rsidP="00195937">
      <w:pPr>
        <w:tabs>
          <w:tab w:val="left" w:pos="6780"/>
        </w:tabs>
        <w:jc w:val="right"/>
        <w:rPr>
          <w:rFonts w:eastAsia="Calibri"/>
          <w:b/>
          <w:sz w:val="24"/>
          <w:szCs w:val="24"/>
        </w:rPr>
      </w:pPr>
    </w:p>
    <w:p w:rsidR="00195937" w:rsidRDefault="00195937" w:rsidP="00195937">
      <w:pPr>
        <w:tabs>
          <w:tab w:val="left" w:pos="6780"/>
        </w:tabs>
        <w:jc w:val="right"/>
        <w:rPr>
          <w:rFonts w:eastAsia="Calibri"/>
          <w:b/>
          <w:sz w:val="24"/>
          <w:szCs w:val="24"/>
        </w:rPr>
      </w:pPr>
    </w:p>
    <w:p w:rsidR="00195937" w:rsidRDefault="00195937" w:rsidP="00195937">
      <w:pPr>
        <w:tabs>
          <w:tab w:val="left" w:pos="6780"/>
        </w:tabs>
        <w:jc w:val="right"/>
        <w:rPr>
          <w:rFonts w:eastAsia="Calibri"/>
          <w:b/>
          <w:sz w:val="24"/>
          <w:szCs w:val="24"/>
        </w:rPr>
      </w:pPr>
    </w:p>
    <w:p w:rsidR="00195937" w:rsidRDefault="00195937" w:rsidP="00195937">
      <w:pPr>
        <w:tabs>
          <w:tab w:val="left" w:pos="6780"/>
        </w:tabs>
        <w:jc w:val="right"/>
        <w:rPr>
          <w:rFonts w:eastAsia="Calibri"/>
          <w:b/>
          <w:sz w:val="24"/>
          <w:szCs w:val="24"/>
          <w:u w:val="single"/>
        </w:rPr>
      </w:pPr>
    </w:p>
    <w:p w:rsidR="00510CEC" w:rsidRDefault="00510CEC" w:rsidP="002473E0">
      <w:pPr>
        <w:jc w:val="center"/>
        <w:rPr>
          <w:rFonts w:eastAsia="Calibri"/>
          <w:b/>
          <w:sz w:val="24"/>
          <w:szCs w:val="24"/>
          <w:u w:val="single"/>
        </w:rPr>
      </w:pPr>
    </w:p>
    <w:tbl>
      <w:tblPr>
        <w:tblW w:w="10490" w:type="dxa"/>
        <w:tblInd w:w="-147" w:type="dxa"/>
        <w:tblLayout w:type="fixed"/>
        <w:tblLook w:val="04A0" w:firstRow="1" w:lastRow="0" w:firstColumn="1" w:lastColumn="0" w:noHBand="0" w:noVBand="1"/>
      </w:tblPr>
      <w:tblGrid>
        <w:gridCol w:w="568"/>
        <w:gridCol w:w="2126"/>
        <w:gridCol w:w="3969"/>
        <w:gridCol w:w="1134"/>
        <w:gridCol w:w="1275"/>
        <w:gridCol w:w="1418"/>
      </w:tblGrid>
      <w:tr w:rsidR="00D52E79" w:rsidRPr="00DD2BD0" w:rsidTr="00B80116">
        <w:trPr>
          <w:trHeight w:val="253"/>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2E79" w:rsidRPr="00A328F1" w:rsidRDefault="00D52E79" w:rsidP="008E60B2">
            <w:pPr>
              <w:jc w:val="center"/>
              <w:rPr>
                <w:b/>
                <w:bCs/>
                <w:i/>
                <w:iCs/>
                <w:sz w:val="21"/>
                <w:szCs w:val="21"/>
              </w:rPr>
            </w:pPr>
            <w:r w:rsidRPr="00A328F1">
              <w:rPr>
                <w:b/>
                <w:bCs/>
                <w:i/>
                <w:iCs/>
                <w:sz w:val="21"/>
                <w:szCs w:val="21"/>
              </w:rPr>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2E79" w:rsidRPr="00A328F1" w:rsidRDefault="00D52E79" w:rsidP="008E60B2">
            <w:pPr>
              <w:jc w:val="center"/>
              <w:rPr>
                <w:b/>
                <w:bCs/>
                <w:i/>
                <w:iCs/>
                <w:sz w:val="21"/>
                <w:szCs w:val="21"/>
              </w:rPr>
            </w:pP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2E79" w:rsidRPr="00A328F1" w:rsidRDefault="00D52E79" w:rsidP="008E60B2">
            <w:pPr>
              <w:jc w:val="center"/>
              <w:rPr>
                <w:b/>
                <w:bCs/>
                <w:i/>
                <w:iCs/>
                <w:sz w:val="21"/>
                <w:szCs w:val="21"/>
              </w:rPr>
            </w:pPr>
            <w:r w:rsidRPr="00A328F1">
              <w:rPr>
                <w:b/>
                <w:bCs/>
                <w:i/>
                <w:iCs/>
                <w:sz w:val="21"/>
                <w:szCs w:val="21"/>
              </w:rPr>
              <w:t>НАИМЕНОВАНИЕ РАБОТ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2E79" w:rsidRPr="00A328F1" w:rsidRDefault="00D52E79" w:rsidP="008E60B2">
            <w:pPr>
              <w:jc w:val="center"/>
              <w:rPr>
                <w:b/>
                <w:bCs/>
                <w:i/>
                <w:iCs/>
                <w:sz w:val="21"/>
                <w:szCs w:val="21"/>
              </w:rPr>
            </w:pPr>
            <w:r w:rsidRPr="00A328F1">
              <w:rPr>
                <w:b/>
                <w:bCs/>
                <w:i/>
                <w:iCs/>
                <w:sz w:val="21"/>
                <w:szCs w:val="21"/>
              </w:rPr>
              <w:t>Ед. изм.</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2E79" w:rsidRPr="00A328F1" w:rsidRDefault="00D52E79" w:rsidP="008E60B2">
            <w:pPr>
              <w:jc w:val="center"/>
              <w:rPr>
                <w:b/>
                <w:bCs/>
                <w:i/>
                <w:iCs/>
                <w:sz w:val="21"/>
                <w:szCs w:val="21"/>
              </w:rPr>
            </w:pPr>
            <w:r w:rsidRPr="00A328F1">
              <w:rPr>
                <w:b/>
                <w:bCs/>
                <w:i/>
                <w:iCs/>
                <w:sz w:val="21"/>
                <w:szCs w:val="21"/>
              </w:rPr>
              <w:t>Начальная цена единицы работы (стоимость работы,</w:t>
            </w:r>
            <w:r w:rsidR="001D6A26" w:rsidRPr="00A328F1">
              <w:rPr>
                <w:b/>
                <w:bCs/>
                <w:i/>
                <w:iCs/>
                <w:sz w:val="21"/>
                <w:szCs w:val="21"/>
              </w:rPr>
              <w:t xml:space="preserve"> </w:t>
            </w:r>
            <w:r w:rsidRPr="00A328F1">
              <w:rPr>
                <w:b/>
                <w:bCs/>
                <w:i/>
                <w:iCs/>
                <w:sz w:val="21"/>
                <w:szCs w:val="21"/>
              </w:rPr>
              <w:t>руб.(без НДС))</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6A26" w:rsidRPr="00A328F1" w:rsidRDefault="001D6A26" w:rsidP="008E60B2">
            <w:pPr>
              <w:jc w:val="center"/>
              <w:rPr>
                <w:b/>
                <w:bCs/>
                <w:i/>
                <w:iCs/>
                <w:sz w:val="21"/>
                <w:szCs w:val="21"/>
              </w:rPr>
            </w:pPr>
            <w:r w:rsidRPr="00A328F1">
              <w:rPr>
                <w:b/>
                <w:bCs/>
                <w:i/>
                <w:iCs/>
                <w:sz w:val="21"/>
                <w:szCs w:val="21"/>
              </w:rPr>
              <w:t xml:space="preserve">Начальная цена единицы работы </w:t>
            </w:r>
            <w:r w:rsidR="00D52E79" w:rsidRPr="00A328F1">
              <w:rPr>
                <w:b/>
                <w:bCs/>
                <w:i/>
                <w:iCs/>
                <w:sz w:val="21"/>
                <w:szCs w:val="21"/>
              </w:rPr>
              <w:t xml:space="preserve">(стоимость работы, руб. </w:t>
            </w:r>
          </w:p>
          <w:p w:rsidR="00D52E79" w:rsidRPr="00A328F1" w:rsidRDefault="00D52E79" w:rsidP="008E60B2">
            <w:pPr>
              <w:jc w:val="center"/>
              <w:rPr>
                <w:b/>
                <w:bCs/>
                <w:i/>
                <w:iCs/>
                <w:sz w:val="21"/>
                <w:szCs w:val="21"/>
              </w:rPr>
            </w:pPr>
            <w:r w:rsidRPr="00A328F1">
              <w:rPr>
                <w:b/>
                <w:bCs/>
                <w:i/>
                <w:iCs/>
                <w:sz w:val="21"/>
                <w:szCs w:val="21"/>
              </w:rPr>
              <w:t>(с НДС))</w:t>
            </w:r>
          </w:p>
        </w:tc>
      </w:tr>
      <w:tr w:rsidR="00D52E79" w:rsidRPr="00DD2BD0" w:rsidTr="00B80116">
        <w:trPr>
          <w:trHeight w:val="25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52E79" w:rsidRPr="00A328F1" w:rsidRDefault="00D52E79" w:rsidP="008E60B2">
            <w:pPr>
              <w:rPr>
                <w:b/>
                <w:bCs/>
                <w:i/>
                <w:iCs/>
                <w:sz w:val="21"/>
                <w:szCs w:val="2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r>
      <w:tr w:rsidR="00D52E79" w:rsidRPr="00DD2BD0" w:rsidTr="00B80116">
        <w:trPr>
          <w:trHeight w:val="57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52E79" w:rsidRPr="00A328F1" w:rsidRDefault="00D52E79" w:rsidP="008E60B2">
            <w:pPr>
              <w:rPr>
                <w:b/>
                <w:bCs/>
                <w:i/>
                <w:iCs/>
                <w:sz w:val="21"/>
                <w:szCs w:val="2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52E79" w:rsidRPr="00A328F1" w:rsidRDefault="00D52E79" w:rsidP="008E60B2">
            <w:pPr>
              <w:rPr>
                <w:b/>
                <w:bCs/>
                <w:i/>
                <w:iCs/>
                <w:sz w:val="21"/>
                <w:szCs w:val="21"/>
              </w:rPr>
            </w:pPr>
          </w:p>
        </w:tc>
      </w:tr>
      <w:tr w:rsidR="00D12380" w:rsidRPr="00DD2BD0" w:rsidTr="00B80116">
        <w:trPr>
          <w:trHeight w:val="437"/>
        </w:trPr>
        <w:tc>
          <w:tcPr>
            <w:tcW w:w="10490" w:type="dxa"/>
            <w:gridSpan w:val="6"/>
            <w:tcBorders>
              <w:top w:val="nil"/>
              <w:left w:val="single" w:sz="4" w:space="0" w:color="auto"/>
              <w:bottom w:val="single" w:sz="4" w:space="0" w:color="auto"/>
            </w:tcBorders>
            <w:shd w:val="clear" w:color="auto" w:fill="auto"/>
            <w:hideMark/>
          </w:tcPr>
          <w:p w:rsidR="00D12380" w:rsidRPr="00D11DBA" w:rsidRDefault="00D12380" w:rsidP="0004258A">
            <w:pPr>
              <w:jc w:val="center"/>
              <w:rPr>
                <w:b/>
                <w:bCs/>
                <w:sz w:val="24"/>
                <w:szCs w:val="24"/>
                <w:u w:val="single"/>
              </w:rPr>
            </w:pPr>
            <w:r w:rsidRPr="00A328F1">
              <w:rPr>
                <w:sz w:val="21"/>
                <w:szCs w:val="21"/>
              </w:rPr>
              <w:t> </w:t>
            </w:r>
            <w:r w:rsidRPr="00D11DBA">
              <w:rPr>
                <w:b/>
                <w:bCs/>
                <w:sz w:val="24"/>
                <w:szCs w:val="24"/>
                <w:u w:val="single"/>
              </w:rPr>
              <w:t>Раздел 1. СОДЕРЖАНИЕ ЗЕМЛЯНОГО ПОЛОТН</w:t>
            </w:r>
            <w:r w:rsidR="00D11DBA">
              <w:rPr>
                <w:b/>
                <w:bCs/>
                <w:sz w:val="24"/>
                <w:szCs w:val="24"/>
                <w:u w:val="single"/>
              </w:rPr>
              <w:t>А И ВОДООТВОДА</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Разравнивание грунта на обочине автогрейдером толщиной слоя 10 см (в плотном теле) (дренирующий грунт-песок)</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 xml:space="preserve">1000 м2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63470,14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1D6A26">
            <w:pPr>
              <w:jc w:val="right"/>
              <w:rPr>
                <w:sz w:val="21"/>
                <w:szCs w:val="21"/>
              </w:rPr>
            </w:pPr>
            <w:r w:rsidRPr="007C204F">
              <w:rPr>
                <w:sz w:val="21"/>
                <w:szCs w:val="21"/>
              </w:rPr>
              <w:t>76164,1</w:t>
            </w:r>
            <w:r w:rsidR="001D6A26" w:rsidRPr="007C204F">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Подсыпка обочин из резерва бульдозером 108 л.с., расстояние перемещения грунта до 10 м</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2507,28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1D6A26">
            <w:pPr>
              <w:jc w:val="right"/>
              <w:rPr>
                <w:sz w:val="21"/>
                <w:szCs w:val="21"/>
              </w:rPr>
            </w:pPr>
            <w:r w:rsidRPr="007C204F">
              <w:rPr>
                <w:sz w:val="21"/>
                <w:szCs w:val="21"/>
              </w:rPr>
              <w:t>3008,7</w:t>
            </w:r>
            <w:r w:rsidR="001D6A26" w:rsidRPr="007C204F">
              <w:rPr>
                <w:sz w:val="21"/>
                <w:szCs w:val="21"/>
              </w:rPr>
              <w:t>4</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Уплотнение грунта самоходным катком на пневмоколесном ходу: 16 т</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5102,90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6123,48</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Планировка автогрейдером грунтовых обочин</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1км прохода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854,82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1D6A26">
            <w:pPr>
              <w:jc w:val="right"/>
              <w:rPr>
                <w:sz w:val="21"/>
                <w:szCs w:val="21"/>
              </w:rPr>
            </w:pPr>
            <w:r w:rsidRPr="007C204F">
              <w:rPr>
                <w:sz w:val="21"/>
                <w:szCs w:val="21"/>
              </w:rPr>
              <w:t>1025,78</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01-01-004-2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Планировка автогрейдером гравийных обочин</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1км прохода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1003,47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1204,16</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Ремонтная планировка обочин вручную (Устранение дефектов укрепления кюветов и водоотводных канав)</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3725,8</w:t>
            </w:r>
            <w:r w:rsidR="00D12380"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4470,96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01-01-006-3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Ремонт укрепления обочин щебнем, толщина слоя 10 см</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15411,68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18494,0</w:t>
            </w:r>
            <w:r w:rsidR="00D12380" w:rsidRPr="007C204F">
              <w:rPr>
                <w:sz w:val="21"/>
                <w:szCs w:val="21"/>
              </w:rPr>
              <w:t>2</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01-01-006-4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Ремонт укрепления обочин щебнем, толщина слоя 15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22642,47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27170,96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01-01-007-1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Планировка откосов насыпей автогрейдером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2415,76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2898,91</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01-01-007-3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Планировка откосов выемок автогрейдером, грунт  1 группы</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2638,76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3166,51</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СРСд 01-01-007-4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Планировка откосов выемок автогрейдером, грунт 2 группы.</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3976,72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4772,06</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01-01-009-2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Засыпка грунтом промоин и ям на откосах и бермах с трамбованием вручную, грунт II группы (дренирующий грунт - песок).</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12167,47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14600,96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01-01-010-1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Засев трав вручную при исправлении повреждений земляного полотна</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1592,31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1910,77</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Скашивание травы  косилкой на  базе трактора на пневмоколесном ходу 55 л.с., ширина окашивания до 2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 км прохода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589,69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707,6</w:t>
            </w:r>
            <w:r w:rsidR="00D12380" w:rsidRPr="007C204F">
              <w:rPr>
                <w:sz w:val="21"/>
                <w:szCs w:val="21"/>
              </w:rPr>
              <w:t>3</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Скашивание травы вручную на обочинах и разделительной полосе.</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72,34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86,8</w:t>
            </w:r>
            <w:r w:rsidR="00D12380" w:rsidRPr="007C204F">
              <w:rPr>
                <w:sz w:val="21"/>
                <w:szCs w:val="21"/>
              </w:rPr>
              <w:t>1</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01-01-012-2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Скашивание травы вручную в канавах, на откосах, у оголовков водопропускных  труб</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108,53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130,2</w:t>
            </w:r>
            <w:r w:rsidR="00D12380" w:rsidRPr="007C204F">
              <w:rPr>
                <w:sz w:val="21"/>
                <w:szCs w:val="21"/>
              </w:rPr>
              <w:t>4</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01-01-015-1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Очистка водоотводных канав вручную с частичным восстановлением профиля, грунт I группы</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160,2</w:t>
            </w:r>
            <w:r w:rsidR="00D12380"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192,24</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18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01-01-015-2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Очистка водоотводных канав вручную с частичным восстановлением профиля, грунт II группы</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186,04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223,2</w:t>
            </w:r>
            <w:r w:rsidR="00D12380" w:rsidRPr="007C204F">
              <w:rPr>
                <w:sz w:val="21"/>
                <w:szCs w:val="21"/>
              </w:rPr>
              <w:t>5</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01-01-016-1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профиля водоотводных канав автогрейдером среднего типа</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1077,8</w:t>
            </w:r>
            <w:r w:rsidR="00D12380"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1293,36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01-01-017-1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Очистка водоотводных лотков и быстротоков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 xml:space="preserve">100 м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2791,38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3349,6</w:t>
            </w:r>
            <w:r w:rsidR="00D12380" w:rsidRPr="007C204F">
              <w:rPr>
                <w:sz w:val="21"/>
                <w:szCs w:val="21"/>
              </w:rPr>
              <w:t>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01-01-018-1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"диких" съездов трактором 55л.с. с плугом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 xml:space="preserve">1 съезд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1281,12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1537,34</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01-01-018-2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"диких" съездов бульдозером 108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 xml:space="preserve">1 съезд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493,27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591,92</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 xml:space="preserve">СРСд 01-01-020-1 </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Очистка водоприемных колодцев</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 колодец</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346,23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D12380">
            <w:pPr>
              <w:jc w:val="right"/>
              <w:rPr>
                <w:sz w:val="21"/>
                <w:szCs w:val="21"/>
              </w:rPr>
            </w:pPr>
            <w:r w:rsidRPr="007C204F">
              <w:rPr>
                <w:sz w:val="21"/>
                <w:szCs w:val="21"/>
              </w:rPr>
              <w:t>415,4</w:t>
            </w:r>
            <w:r w:rsidR="00D12380" w:rsidRPr="007C204F">
              <w:rPr>
                <w:sz w:val="21"/>
                <w:szCs w:val="21"/>
              </w:rPr>
              <w:t>8</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01-01-040-1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Скашивание травы мотокосилками у дорожных  ограждений, дорожных знаков, сигнальных столбиков и  опор освещения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2288,11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A71823">
            <w:pPr>
              <w:jc w:val="right"/>
              <w:rPr>
                <w:sz w:val="21"/>
                <w:szCs w:val="21"/>
              </w:rPr>
            </w:pPr>
            <w:r w:rsidRPr="007C204F">
              <w:rPr>
                <w:sz w:val="21"/>
                <w:szCs w:val="21"/>
              </w:rPr>
              <w:t>2745,73</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01-01-041-1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последствий оползня земполотна, 1 группа грунта (дренирующий грунт - песок)</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11703,5</w:t>
            </w:r>
            <w:r w:rsidR="00A71823"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14044,2</w:t>
            </w:r>
            <w:r w:rsidR="00A71823" w:rsidRPr="007C204F">
              <w:rPr>
                <w:sz w:val="21"/>
                <w:szCs w:val="21"/>
              </w:rPr>
              <w:t>0</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01-01-041-2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последствий оползня земполотна, 2 группа грунта (дренирующий грунт - песок)</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12181,75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14618,1</w:t>
            </w:r>
            <w:r w:rsidR="00A71823" w:rsidRPr="007C204F">
              <w:rPr>
                <w:sz w:val="21"/>
                <w:szCs w:val="21"/>
              </w:rPr>
              <w:t>0</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01-01-042-1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Разработка грунта с погрузкой на автомобили-самосвалы экскаваторами с ковшом вместимостью 0,65  м3, группа грунтов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45559,04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A71823">
            <w:pPr>
              <w:jc w:val="right"/>
              <w:rPr>
                <w:sz w:val="21"/>
                <w:szCs w:val="21"/>
              </w:rPr>
            </w:pPr>
            <w:r w:rsidRPr="007C204F">
              <w:rPr>
                <w:sz w:val="21"/>
                <w:szCs w:val="21"/>
              </w:rPr>
              <w:t>54670,8</w:t>
            </w:r>
            <w:r w:rsidR="00A71823" w:rsidRPr="007C204F">
              <w:rPr>
                <w:sz w:val="21"/>
                <w:szCs w:val="21"/>
              </w:rPr>
              <w:t>5</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01-01-043-1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Ремонт лотков и укрепление русел труб и малых мостов бетоном (Устранение повреждений ливневой канализации, быстротоков, лотков).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18296,04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A71823">
            <w:pPr>
              <w:jc w:val="right"/>
              <w:rPr>
                <w:sz w:val="21"/>
                <w:szCs w:val="21"/>
              </w:rPr>
            </w:pPr>
            <w:r w:rsidRPr="007C204F">
              <w:rPr>
                <w:sz w:val="21"/>
                <w:szCs w:val="21"/>
              </w:rPr>
              <w:t>21955,2</w:t>
            </w:r>
            <w:r w:rsidR="00A71823" w:rsidRPr="007C204F">
              <w:rPr>
                <w:sz w:val="21"/>
                <w:szCs w:val="21"/>
              </w:rPr>
              <w:t>5</w:t>
            </w:r>
          </w:p>
        </w:tc>
      </w:tr>
      <w:tr w:rsidR="00341101" w:rsidRPr="00DD2BD0" w:rsidTr="002473E0">
        <w:trPr>
          <w:trHeight w:val="371"/>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341101" w:rsidRPr="0004258A" w:rsidRDefault="00C66018" w:rsidP="0004258A">
            <w:pPr>
              <w:jc w:val="center"/>
              <w:rPr>
                <w:sz w:val="24"/>
                <w:szCs w:val="24"/>
              </w:rPr>
            </w:pPr>
            <w:r w:rsidRPr="00D11DBA">
              <w:rPr>
                <w:sz w:val="24"/>
                <w:szCs w:val="24"/>
              </w:rPr>
              <w:t> </w:t>
            </w:r>
            <w:r w:rsidR="00341101" w:rsidRPr="00D11DBA">
              <w:rPr>
                <w:b/>
                <w:bCs/>
                <w:sz w:val="24"/>
                <w:szCs w:val="24"/>
                <w:u w:val="single"/>
              </w:rPr>
              <w:t>Раздел 2. СОДЕРЖАНИЕ ПОКРЫТИЯ</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Механизированная очистка покрытий комбинированными дорожными машинами мощностью от 210 до 270 л.с. без увлажнения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1249,73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1499,6</w:t>
            </w:r>
            <w:r w:rsidR="00341101" w:rsidRPr="007C204F">
              <w:rPr>
                <w:sz w:val="21"/>
                <w:szCs w:val="21"/>
              </w:rPr>
              <w:t>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Механизированная очистка покрытий комбинированными дорожными машинами мощностью от 210 до 270 л.с. с увлажнением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2011,27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2413,52</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Уборка различных предметов и мусора с элементов автомобильной дороги</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 км прохода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406,66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487,99</w:t>
            </w:r>
          </w:p>
        </w:tc>
      </w:tr>
      <w:tr w:rsidR="00D52E79" w:rsidRPr="00DD2BD0" w:rsidTr="00B80116">
        <w:trPr>
          <w:trHeight w:val="3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холодной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114489</w:t>
            </w:r>
            <w:r w:rsidR="00341101" w:rsidRPr="007C204F">
              <w:rPr>
                <w:sz w:val="21"/>
                <w:szCs w:val="21"/>
              </w:rPr>
              <w:t>,00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137386,8</w:t>
            </w:r>
            <w:r w:rsidR="00341101" w:rsidRPr="007C204F">
              <w:rPr>
                <w:sz w:val="21"/>
                <w:szCs w:val="21"/>
              </w:rPr>
              <w:t>0</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холодной асфальтобетонной смесью толщиной слоя 50 мм, площадь ремонта в одном месте до 5 м2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115513,65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138616,38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холодной асфальтобетонной смесью толщиной слоя 50 мм, площадь ремонта в одном месте до 25 м2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105746,99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126896,3</w:t>
            </w:r>
            <w:r w:rsidR="00341101" w:rsidRPr="007C204F">
              <w:rPr>
                <w:sz w:val="21"/>
                <w:szCs w:val="21"/>
              </w:rPr>
              <w:t>9</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80 мм, площадь ремонта в одном месте до 5 м2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191928,69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230314,4</w:t>
            </w:r>
            <w:r w:rsidR="00341101" w:rsidRPr="007C204F">
              <w:rPr>
                <w:sz w:val="21"/>
                <w:szCs w:val="21"/>
              </w:rPr>
              <w:t>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w:t>
            </w:r>
            <w:r w:rsidRPr="007C204F">
              <w:rPr>
                <w:bCs/>
                <w:sz w:val="21"/>
                <w:szCs w:val="21"/>
              </w:rPr>
              <w:lastRenderedPageBreak/>
              <w:t>смесью толщиной слоя 80 мм, площадь ремонта в одном месте до 25 м2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lastRenderedPageBreak/>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176219,33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211463,</w:t>
            </w:r>
            <w:r w:rsidR="00341101" w:rsidRPr="007C204F">
              <w:rPr>
                <w:sz w:val="21"/>
                <w:szCs w:val="21"/>
              </w:rPr>
              <w:t>20</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144666,72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173600,06</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144666,72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173600,06</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143530,21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172236,25</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143113,31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171735,97</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157167,28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188600,7</w:t>
            </w:r>
            <w:r w:rsidR="00341101" w:rsidRPr="007C204F">
              <w:rPr>
                <w:sz w:val="21"/>
                <w:szCs w:val="21"/>
              </w:rPr>
              <w:t>4</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157167,28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188600,7</w:t>
            </w:r>
            <w:r w:rsidR="00341101" w:rsidRPr="007C204F">
              <w:rPr>
                <w:sz w:val="21"/>
                <w:szCs w:val="21"/>
              </w:rPr>
              <w:t>4</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50 мм, площадь ремонта в одном месте до 1 м2. пористого а/бетона марки 1</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141649,69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169979,6</w:t>
            </w:r>
            <w:r w:rsidR="00341101" w:rsidRPr="007C204F">
              <w:rPr>
                <w:sz w:val="21"/>
                <w:szCs w:val="21"/>
              </w:rPr>
              <w:t>3</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СРСд-01-02-005-1-8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w:t>
            </w:r>
            <w:r w:rsidRPr="007C204F">
              <w:rPr>
                <w:bCs/>
                <w:sz w:val="21"/>
                <w:szCs w:val="21"/>
              </w:rPr>
              <w:lastRenderedPageBreak/>
              <w:t>50 мм, площадь ремонта в одном месте до 1 м2. пористого а/бетона марки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lastRenderedPageBreak/>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140255,63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168306,7</w:t>
            </w:r>
            <w:r w:rsidR="00341101" w:rsidRPr="007C204F">
              <w:rPr>
                <w:sz w:val="21"/>
                <w:szCs w:val="21"/>
              </w:rPr>
              <w:t>6</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159878,53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191854,2</w:t>
            </w:r>
            <w:r w:rsidR="00341101" w:rsidRPr="007C204F">
              <w:rPr>
                <w:sz w:val="21"/>
                <w:szCs w:val="21"/>
              </w:rPr>
              <w:t>4</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159878,53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191854,2</w:t>
            </w:r>
            <w:r w:rsidR="00341101" w:rsidRPr="007C204F">
              <w:rPr>
                <w:sz w:val="21"/>
                <w:szCs w:val="21"/>
              </w:rPr>
              <w:t>4</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158285,46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189942,55</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157701,11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189241,33</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177400,68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212880,8</w:t>
            </w:r>
            <w:r w:rsidR="00341101" w:rsidRPr="007C204F">
              <w:rPr>
                <w:sz w:val="21"/>
                <w:szCs w:val="21"/>
              </w:rPr>
              <w:t>2</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177400,68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212880,8</w:t>
            </w:r>
            <w:r w:rsidR="00341101" w:rsidRPr="007C204F">
              <w:rPr>
                <w:sz w:val="21"/>
                <w:szCs w:val="21"/>
              </w:rPr>
              <w:t>2</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70 мм, площадь ремонта в одном месте до 3 м2. пористого а/бетона марки 1</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155649,52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186779,42</w:t>
            </w:r>
          </w:p>
        </w:tc>
      </w:tr>
      <w:tr w:rsidR="00D52E79" w:rsidRPr="00DD2BD0" w:rsidTr="00B80116">
        <w:trPr>
          <w:trHeight w:val="3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асфальтобетонных покрытий укатываемой асфальтобетонной смесью с разломкой старого покрытия отбойными молотками и уплотнением катком, толщина слоя до </w:t>
            </w:r>
            <w:r w:rsidRPr="007C204F">
              <w:rPr>
                <w:bCs/>
                <w:sz w:val="21"/>
                <w:szCs w:val="21"/>
              </w:rPr>
              <w:lastRenderedPageBreak/>
              <w:t>70 мм, площадь ремонта в одном месте до 3 м2. пористого а/бетона марки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lastRenderedPageBreak/>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153695,48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184434,5</w:t>
            </w:r>
            <w:r w:rsidR="00341101" w:rsidRPr="007C204F">
              <w:rPr>
                <w:sz w:val="21"/>
                <w:szCs w:val="21"/>
              </w:rPr>
              <w:t>8</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01-02-005-19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114748,38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137698,0</w:t>
            </w:r>
            <w:r w:rsidR="00341101" w:rsidRPr="007C204F">
              <w:rPr>
                <w:sz w:val="21"/>
                <w:szCs w:val="21"/>
              </w:rPr>
              <w:t>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114748,38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341101">
            <w:pPr>
              <w:jc w:val="right"/>
              <w:rPr>
                <w:sz w:val="21"/>
                <w:szCs w:val="21"/>
              </w:rPr>
            </w:pPr>
            <w:r w:rsidRPr="007C204F">
              <w:rPr>
                <w:sz w:val="21"/>
                <w:szCs w:val="21"/>
              </w:rPr>
              <w:t>137698,0</w:t>
            </w:r>
            <w:r w:rsidR="00341101" w:rsidRPr="007C204F">
              <w:rPr>
                <w:sz w:val="21"/>
                <w:szCs w:val="21"/>
              </w:rPr>
              <w:t>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113592,43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136310,9</w:t>
            </w:r>
            <w:r w:rsidR="008E60B2" w:rsidRPr="007C204F">
              <w:rPr>
                <w:sz w:val="21"/>
                <w:szCs w:val="21"/>
              </w:rPr>
              <w:t>2</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113168,42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135802,10</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127462,62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152955,14</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127462,62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152955,14</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пористого а/бетона марки 1</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111679,77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134015,72</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5 м2. пористого а/бетона марки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110261,89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132314,2</w:t>
            </w:r>
            <w:r w:rsidR="008E60B2" w:rsidRPr="007C204F">
              <w:rPr>
                <w:sz w:val="21"/>
                <w:szCs w:val="21"/>
              </w:rPr>
              <w:t>7</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Б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104981,72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125978,06</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104981,72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125978,06</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01-02-005-29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В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103825,77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124590,92</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В марка 3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103401,76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124082,11</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37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Г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117695,97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141235,16</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50 мм, площадь ремонта в одном месте до 25 м2. Асфальтобетонная смесь тип Г марка 3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117695,97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8E60B2" w:rsidP="008E60B2">
            <w:pPr>
              <w:jc w:val="right"/>
              <w:rPr>
                <w:sz w:val="21"/>
                <w:szCs w:val="21"/>
              </w:rPr>
            </w:pPr>
            <w:r w:rsidRPr="007C204F">
              <w:rPr>
                <w:sz w:val="21"/>
                <w:szCs w:val="21"/>
              </w:rPr>
              <w:t>141235,16</w:t>
            </w:r>
          </w:p>
        </w:tc>
      </w:tr>
      <w:tr w:rsidR="00B80116" w:rsidRPr="00C66018" w:rsidTr="00B80116">
        <w:trPr>
          <w:trHeight w:val="144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B80116" w:rsidRPr="007C204F" w:rsidRDefault="00B80116" w:rsidP="008E60B2">
            <w:pPr>
              <w:jc w:val="right"/>
              <w:rPr>
                <w:sz w:val="21"/>
                <w:szCs w:val="21"/>
              </w:rPr>
            </w:pPr>
            <w:r w:rsidRPr="007C204F">
              <w:rPr>
                <w:sz w:val="21"/>
                <w:szCs w:val="21"/>
              </w:rPr>
              <w:t>39</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B80116" w:rsidRPr="007C204F" w:rsidRDefault="00B80116" w:rsidP="008E60B2">
            <w:pPr>
              <w:rPr>
                <w:sz w:val="21"/>
                <w:szCs w:val="21"/>
              </w:rPr>
            </w:pPr>
            <w:r w:rsidRPr="007C204F">
              <w:rPr>
                <w:sz w:val="21"/>
                <w:szCs w:val="21"/>
              </w:rPr>
              <w:t>СРСд 01-02-005-33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B80116" w:rsidRPr="007C204F" w:rsidRDefault="00B80116"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w:t>
            </w:r>
          </w:p>
          <w:p w:rsidR="00B80116" w:rsidRPr="007C204F" w:rsidRDefault="00B80116" w:rsidP="008E60B2">
            <w:pPr>
              <w:rPr>
                <w:bCs/>
                <w:sz w:val="21"/>
                <w:szCs w:val="21"/>
              </w:rPr>
            </w:pPr>
            <w:r w:rsidRPr="007C204F">
              <w:rPr>
                <w:bCs/>
                <w:sz w:val="21"/>
                <w:szCs w:val="21"/>
              </w:rPr>
              <w:t>в одном месте до 25 м2. пористого а/бетона марки 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80116" w:rsidRPr="007C204F" w:rsidRDefault="00B80116" w:rsidP="008E60B2">
            <w:pPr>
              <w:jc w:val="center"/>
              <w:rPr>
                <w:sz w:val="21"/>
                <w:szCs w:val="21"/>
              </w:rPr>
            </w:pPr>
            <w:r w:rsidRPr="007C204F">
              <w:rPr>
                <w:sz w:val="21"/>
                <w:szCs w:val="21"/>
              </w:rPr>
              <w:t>100 м2</w:t>
            </w:r>
          </w:p>
        </w:tc>
        <w:tc>
          <w:tcPr>
            <w:tcW w:w="1275" w:type="dxa"/>
            <w:tcBorders>
              <w:top w:val="nil"/>
              <w:left w:val="nil"/>
              <w:right w:val="single" w:sz="4" w:space="0" w:color="auto"/>
            </w:tcBorders>
            <w:shd w:val="clear" w:color="auto" w:fill="auto"/>
            <w:noWrap/>
            <w:vAlign w:val="center"/>
            <w:hideMark/>
          </w:tcPr>
          <w:p w:rsidR="00B80116" w:rsidRPr="007C204F" w:rsidRDefault="00B80116" w:rsidP="008E60B2">
            <w:pPr>
              <w:jc w:val="right"/>
              <w:rPr>
                <w:sz w:val="21"/>
                <w:szCs w:val="21"/>
              </w:rPr>
            </w:pPr>
            <w:r w:rsidRPr="007C204F">
              <w:rPr>
                <w:sz w:val="21"/>
                <w:szCs w:val="21"/>
              </w:rPr>
              <w:t>101913,12</w:t>
            </w:r>
          </w:p>
          <w:p w:rsidR="00B80116" w:rsidRPr="007C204F" w:rsidRDefault="00B80116" w:rsidP="008E60B2">
            <w:pPr>
              <w:rPr>
                <w:sz w:val="21"/>
                <w:szCs w:val="21"/>
              </w:rPr>
            </w:pPr>
            <w:r w:rsidRPr="007C204F">
              <w:rPr>
                <w:sz w:val="21"/>
                <w:szCs w:val="21"/>
              </w:rPr>
              <w:t> </w:t>
            </w:r>
          </w:p>
        </w:tc>
        <w:tc>
          <w:tcPr>
            <w:tcW w:w="1418" w:type="dxa"/>
            <w:tcBorders>
              <w:top w:val="nil"/>
              <w:left w:val="nil"/>
              <w:right w:val="single" w:sz="4" w:space="0" w:color="auto"/>
            </w:tcBorders>
            <w:shd w:val="clear" w:color="auto" w:fill="auto"/>
            <w:vAlign w:val="center"/>
            <w:hideMark/>
          </w:tcPr>
          <w:p w:rsidR="00B80116" w:rsidRPr="007C204F" w:rsidRDefault="00B80116" w:rsidP="008E60B2">
            <w:pPr>
              <w:jc w:val="right"/>
              <w:rPr>
                <w:sz w:val="21"/>
                <w:szCs w:val="21"/>
              </w:rPr>
            </w:pPr>
            <w:r w:rsidRPr="007C204F">
              <w:rPr>
                <w:sz w:val="21"/>
                <w:szCs w:val="21"/>
              </w:rPr>
              <w:t>122295,74</w:t>
            </w:r>
          </w:p>
          <w:p w:rsidR="00B80116" w:rsidRPr="007C204F" w:rsidRDefault="00B80116" w:rsidP="008E60B2">
            <w:pPr>
              <w:jc w:val="right"/>
              <w:rPr>
                <w:sz w:val="21"/>
                <w:szCs w:val="21"/>
              </w:rPr>
            </w:pPr>
            <w:r w:rsidRPr="007C204F">
              <w:rPr>
                <w:sz w:val="21"/>
                <w:szCs w:val="21"/>
              </w:rPr>
              <w:t> </w:t>
            </w:r>
          </w:p>
        </w:tc>
      </w:tr>
      <w:tr w:rsidR="00B80116" w:rsidRPr="00C66018" w:rsidTr="00B80116">
        <w:trPr>
          <w:trHeight w:val="14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B80116" w:rsidRPr="007C204F" w:rsidRDefault="00B80116" w:rsidP="008E60B2">
            <w:pPr>
              <w:jc w:val="right"/>
              <w:rPr>
                <w:sz w:val="21"/>
                <w:szCs w:val="21"/>
              </w:rPr>
            </w:pPr>
            <w:r w:rsidRPr="007C204F">
              <w:rPr>
                <w:sz w:val="21"/>
                <w:szCs w:val="21"/>
              </w:rPr>
              <w:t>40</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B80116" w:rsidRPr="007C204F" w:rsidRDefault="00B80116" w:rsidP="008E60B2">
            <w:pPr>
              <w:rPr>
                <w:sz w:val="21"/>
                <w:szCs w:val="21"/>
              </w:rPr>
            </w:pPr>
            <w:r w:rsidRPr="007C204F">
              <w:rPr>
                <w:sz w:val="21"/>
                <w:szCs w:val="21"/>
              </w:rPr>
              <w:t>СРСд 01-02-005-34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B80116" w:rsidRPr="007C204F" w:rsidRDefault="00B80116"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50 мм, площадь ремонта</w:t>
            </w:r>
          </w:p>
          <w:p w:rsidR="00B80116" w:rsidRPr="007C204F" w:rsidRDefault="00B80116" w:rsidP="008E60B2">
            <w:pPr>
              <w:rPr>
                <w:bCs/>
                <w:sz w:val="21"/>
                <w:szCs w:val="21"/>
              </w:rPr>
            </w:pPr>
            <w:r w:rsidRPr="007C204F">
              <w:rPr>
                <w:bCs/>
                <w:sz w:val="21"/>
                <w:szCs w:val="21"/>
              </w:rPr>
              <w:t>в одном месте до 25 м2. пористого а/бетона марки 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80116" w:rsidRPr="007C204F" w:rsidRDefault="00B80116" w:rsidP="008E60B2">
            <w:pPr>
              <w:jc w:val="center"/>
              <w:rPr>
                <w:sz w:val="21"/>
                <w:szCs w:val="21"/>
              </w:rPr>
            </w:pPr>
            <w:r w:rsidRPr="007C204F">
              <w:rPr>
                <w:sz w:val="21"/>
                <w:szCs w:val="21"/>
              </w:rPr>
              <w:t>100 м2</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B80116" w:rsidRPr="007C204F" w:rsidRDefault="00B80116" w:rsidP="008E60B2">
            <w:pPr>
              <w:jc w:val="right"/>
              <w:rPr>
                <w:sz w:val="21"/>
                <w:szCs w:val="21"/>
              </w:rPr>
            </w:pPr>
            <w:r w:rsidRPr="007C204F">
              <w:rPr>
                <w:sz w:val="21"/>
                <w:szCs w:val="21"/>
              </w:rPr>
              <w:t>100495,23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80116" w:rsidRPr="007C204F" w:rsidRDefault="00B80116" w:rsidP="008E60B2">
            <w:pPr>
              <w:jc w:val="right"/>
              <w:rPr>
                <w:sz w:val="21"/>
                <w:szCs w:val="21"/>
              </w:rPr>
            </w:pPr>
            <w:r w:rsidRPr="007C204F">
              <w:rPr>
                <w:sz w:val="21"/>
                <w:szCs w:val="21"/>
              </w:rPr>
              <w:t>120594,28</w:t>
            </w:r>
          </w:p>
        </w:tc>
      </w:tr>
      <w:tr w:rsidR="00D52E79" w:rsidRPr="00C66018"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Б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154982,22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185978,66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Б марка 3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154982,22</w:t>
            </w:r>
          </w:p>
        </w:tc>
        <w:tc>
          <w:tcPr>
            <w:tcW w:w="1418" w:type="dxa"/>
            <w:tcBorders>
              <w:top w:val="single" w:sz="4" w:space="0" w:color="auto"/>
              <w:left w:val="single" w:sz="4" w:space="0" w:color="auto"/>
              <w:bottom w:val="single" w:sz="4" w:space="0" w:color="auto"/>
              <w:right w:val="single" w:sz="4" w:space="0" w:color="auto"/>
            </w:tcBorders>
            <w:vAlign w:val="center"/>
            <w:hideMark/>
          </w:tcPr>
          <w:p w:rsidR="00D52E79" w:rsidRPr="007C204F" w:rsidRDefault="008E60B2" w:rsidP="008E60B2">
            <w:pPr>
              <w:rPr>
                <w:sz w:val="21"/>
                <w:szCs w:val="21"/>
              </w:rPr>
            </w:pPr>
            <w:r w:rsidRPr="007C204F">
              <w:rPr>
                <w:sz w:val="21"/>
                <w:szCs w:val="21"/>
              </w:rPr>
              <w:t>185978,66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В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153369,74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184043,6</w:t>
            </w:r>
            <w:r w:rsidR="008E60B2" w:rsidRPr="007C204F">
              <w:rPr>
                <w:sz w:val="21"/>
                <w:szCs w:val="21"/>
              </w:rPr>
              <w:t>9</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В марка 3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152778,24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183333,8</w:t>
            </w:r>
            <w:r w:rsidR="008E60B2" w:rsidRPr="007C204F">
              <w:rPr>
                <w:sz w:val="21"/>
                <w:szCs w:val="21"/>
              </w:rPr>
              <w:t>9</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01-02-005-39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Г марка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172718,05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207261,66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Асфальтобетонная смесь тип Г марка 3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172718,05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207261,66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пористого а/бетона марки 1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150701,64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180841,9</w:t>
            </w:r>
            <w:r w:rsidR="008E60B2" w:rsidRPr="007C204F">
              <w:rPr>
                <w:sz w:val="21"/>
                <w:szCs w:val="21"/>
              </w:rPr>
              <w:t>7</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5 м2. пористого а/бетона марки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148723,76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178468,51</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49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154793,14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185751,7</w:t>
            </w:r>
            <w:r w:rsidR="008E60B2" w:rsidRPr="007C204F">
              <w:rPr>
                <w:sz w:val="21"/>
                <w:szCs w:val="21"/>
              </w:rPr>
              <w:t>7</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154793,14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185751,7</w:t>
            </w:r>
            <w:r w:rsidR="008E60B2" w:rsidRPr="007C204F">
              <w:rPr>
                <w:sz w:val="21"/>
                <w:szCs w:val="21"/>
              </w:rPr>
              <w:t>7</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153180,64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183816,7</w:t>
            </w:r>
            <w:r w:rsidR="008E60B2" w:rsidRPr="007C204F">
              <w:rPr>
                <w:sz w:val="21"/>
                <w:szCs w:val="21"/>
              </w:rPr>
              <w:t>7</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152589,15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183106,98</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172528,97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207034,76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асфальтобетонного покрытия горячей асфальтобетонной смесью толщиной слоя 70 мм, площадь ремонта в одном месте до 25 м2.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172528,97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207034,76</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01-02-005-49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25 м2. пористого а/бетона марки 1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150512,54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180615,0</w:t>
            </w:r>
            <w:r w:rsidR="008E60B2" w:rsidRPr="007C204F">
              <w:rPr>
                <w:sz w:val="21"/>
                <w:szCs w:val="21"/>
              </w:rPr>
              <w:t>5</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01-02-005-50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Ямочный ремонт асфальтобетонного покрытия горячей асфальтобетонной смесью толщиной слоя 70 мм, площадь ремонта в одном месте до 25 м2. пористого а/бетона марки 2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148534,67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178241,60</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01-02-007-1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литым асфальтом, толщина слоя 50 мм, площадь ремонта в одном месте до 1 м2,  средняя дальность возки литого асфальта до 50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130387,63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156465,1</w:t>
            </w:r>
            <w:r w:rsidR="008E60B2" w:rsidRPr="007C204F">
              <w:rPr>
                <w:sz w:val="21"/>
                <w:szCs w:val="21"/>
              </w:rPr>
              <w:t>6</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01-02-007-7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струйно-инъекционным методом, глубина выбоин: 70 мм, площадь ремонта в одном месте до 1 м2</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93380,28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112056,3</w:t>
            </w:r>
            <w:r w:rsidR="008E60B2" w:rsidRPr="007C204F">
              <w:rPr>
                <w:sz w:val="21"/>
                <w:szCs w:val="21"/>
              </w:rPr>
              <w:t>4</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01-02-007-8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асфальтобетонных покрытий струйно-инъекционным методом, глубина выбоин: 70 мм, площадь ремонта в одном месте до 3 м2</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76116,32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91339,58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01-02-010-1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цементобетонных покрытий горячей асфальтобетонной смесью, глубина выбоин до 50 мм, площадь ремонта в одном месте до 1 м2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265458,38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666A6D">
            <w:pPr>
              <w:jc w:val="right"/>
              <w:rPr>
                <w:sz w:val="21"/>
                <w:szCs w:val="21"/>
              </w:rPr>
            </w:pPr>
            <w:r w:rsidRPr="007C204F">
              <w:rPr>
                <w:sz w:val="21"/>
                <w:szCs w:val="21"/>
              </w:rPr>
              <w:t>318550,0</w:t>
            </w:r>
            <w:r w:rsidR="00666A6D" w:rsidRPr="007C204F">
              <w:rPr>
                <w:sz w:val="21"/>
                <w:szCs w:val="21"/>
              </w:rPr>
              <w:t>6</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01-02-014-2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щебеночных покрытий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60307,61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666A6D">
            <w:pPr>
              <w:jc w:val="right"/>
              <w:rPr>
                <w:sz w:val="21"/>
                <w:szCs w:val="21"/>
              </w:rPr>
            </w:pPr>
            <w:r w:rsidRPr="007C204F">
              <w:rPr>
                <w:sz w:val="21"/>
                <w:szCs w:val="21"/>
              </w:rPr>
              <w:t>72369,13</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01-02-014-2-1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Ямочный ремонт щебеночных покрытий (без стоимости щебня)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46293,23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666A6D">
            <w:pPr>
              <w:jc w:val="right"/>
              <w:rPr>
                <w:sz w:val="21"/>
                <w:szCs w:val="21"/>
              </w:rPr>
            </w:pPr>
            <w:r w:rsidRPr="007C204F">
              <w:rPr>
                <w:sz w:val="21"/>
                <w:szCs w:val="21"/>
              </w:rPr>
              <w:t>55551,8</w:t>
            </w:r>
            <w:r w:rsidR="00666A6D" w:rsidRPr="007C204F">
              <w:rPr>
                <w:sz w:val="21"/>
                <w:szCs w:val="21"/>
              </w:rPr>
              <w:t>8</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01-02-016-1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Планировка проезжей части гравийных (щебеночных) дорог автогрейдером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557,47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668,96</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64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01-02-017-1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профиля гравийных (щебеночных) дорог без добавления нового материала</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48081,49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57697,7</w:t>
            </w:r>
            <w:r w:rsidR="00FC0873" w:rsidRPr="007C204F">
              <w:rPr>
                <w:sz w:val="21"/>
                <w:szCs w:val="21"/>
              </w:rPr>
              <w:t>9</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01-02-018-2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Восстановление профиля щебеночных дорог с добавлением нового материала </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60188,07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72225,68</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01-02-018-2-1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профиля щебеночных дорог с добавлением нового материала (без стоимости щебня)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39374,63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47249,5</w:t>
            </w:r>
            <w:r w:rsidR="00FC0873" w:rsidRPr="007C204F">
              <w:rPr>
                <w:sz w:val="21"/>
                <w:szCs w:val="21"/>
              </w:rPr>
              <w:t>6</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01-02-020-3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Доставка материалов к месту работы установками для ремонта покрытий струйно-инъекционным методом на базе автомобиля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 км расстояни я доставки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2846,95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3416,34</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01-02-040-1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Срезка поверхностного слоя асфальтобетонных дорожных покрытий методом холодного фрезерования при ширине барабана фрезы 1000 мм, толщина слоя 5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8881,81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10658,17</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01-02-040-2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Срезка поверхностного слоя асфальтобетонных дорожных покрытий методом холодного фрезерования при ширине барабана фрезы 1000 мм, толщина слоя 10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21523,25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25827,9</w:t>
            </w:r>
            <w:r w:rsidR="00FC0873" w:rsidRPr="007C204F">
              <w:rPr>
                <w:sz w:val="21"/>
                <w:szCs w:val="21"/>
              </w:rPr>
              <w:t>0</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01-02-040-3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Срезка поверхностного слоя асфальтобетонных дорожных покрытий методом холодного фрезерования при ширине барабана фрезы 2000 мм, толщина слоя 5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3936,11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4723,33</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горячей а/бетонной смесью тип Б марка 1</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905349,95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1086419,94</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577319,83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692783,</w:t>
            </w:r>
            <w:r w:rsidR="00FC0873" w:rsidRPr="007C204F">
              <w:rPr>
                <w:sz w:val="21"/>
                <w:szCs w:val="21"/>
              </w:rPr>
              <w:t>80</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577319,83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692783,</w:t>
            </w:r>
            <w:r w:rsidR="00FC0873" w:rsidRPr="007C204F">
              <w:rPr>
                <w:sz w:val="21"/>
                <w:szCs w:val="21"/>
              </w:rPr>
              <w:t>80</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570267,6</w:t>
            </w:r>
            <w:r w:rsidR="00FC0873"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684321,12</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567680,73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681216,8</w:t>
            </w:r>
            <w:r w:rsidR="00FC0873" w:rsidRPr="007C204F">
              <w:rPr>
                <w:sz w:val="21"/>
                <w:szCs w:val="21"/>
              </w:rPr>
              <w:t>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654887,37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785864,84</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 см)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654887,37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785864,84</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78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649067,49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778880,9</w:t>
            </w:r>
            <w:r w:rsidR="00FC0873" w:rsidRPr="007C204F">
              <w:rPr>
                <w:sz w:val="21"/>
                <w:szCs w:val="21"/>
              </w:rPr>
              <w:t>9</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649067,49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778880,9</w:t>
            </w:r>
            <w:r w:rsidR="00FC0873" w:rsidRPr="007C204F">
              <w:rPr>
                <w:sz w:val="21"/>
                <w:szCs w:val="21"/>
              </w:rPr>
              <w:t>9</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640849,6</w:t>
            </w:r>
            <w:r w:rsidR="00FC0873"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769019,52</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637835,16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765402,19</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739456,12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887347,34</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3,5 см)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739456,12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887347,34</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01-02-043-19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720815,15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864978,18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720815,15</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864978,18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711431,61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853717,93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707989,59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849587,5</w:t>
            </w:r>
            <w:r w:rsidR="00FC0873" w:rsidRPr="007C204F">
              <w:rPr>
                <w:sz w:val="21"/>
                <w:szCs w:val="21"/>
              </w:rPr>
              <w:t>1</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824024,86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988829,83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верхних слоев асфальтобетонных покрытий на отдельных участках длиной до 100 м (толщина слоя 4 см)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824024,86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988829,83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01-02-043-25</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 xml:space="preserve">Восстановление изношенных слоев асфальтобетонных покрытий на </w:t>
            </w:r>
            <w:r w:rsidRPr="007C204F">
              <w:rPr>
                <w:bCs/>
                <w:sz w:val="21"/>
                <w:szCs w:val="21"/>
              </w:rPr>
              <w:lastRenderedPageBreak/>
              <w:t>отдельных участках длиной до 100 м (толщина слоя 5 см)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lastRenderedPageBreak/>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864310,48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1037172,5</w:t>
            </w:r>
            <w:r w:rsidR="00FC0873" w:rsidRPr="007C204F">
              <w:rPr>
                <w:sz w:val="21"/>
                <w:szCs w:val="21"/>
              </w:rPr>
              <w:t>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91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01-02-043-26</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Асфальтобетонная смесь тип Б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864310,48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1037172,5</w:t>
            </w:r>
            <w:r w:rsidR="00FC0873" w:rsidRPr="007C204F">
              <w:rPr>
                <w:sz w:val="21"/>
                <w:szCs w:val="21"/>
              </w:rPr>
              <w:t>8</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01-02-043-27</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Асфальтобетонная смесь тип В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852595,61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1023114,73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01-02-043-28</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Асфальтобетонная смесь тип В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848298,43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1017958,1</w:t>
            </w:r>
            <w:r w:rsidR="00FC0873" w:rsidRPr="007C204F">
              <w:rPr>
                <w:sz w:val="21"/>
                <w:szCs w:val="21"/>
              </w:rPr>
              <w:t>2</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01-02-043-29</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993162,36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1191794,83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01-02-043-30</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изношенных слоев асфальтобетонных покрытий на отдельных участках длиной до 100 м (толщина слоя 5 см) Асфальтобетонная смесь тип Г марка 3</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993162,36</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1191794,83</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01-02-044-1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деформационных швов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 шва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84122,51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100947,01</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01-02-045-1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Поверхностная обработка битумной эмульсией с применением мытого щебня</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117860,69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141432,8</w:t>
            </w:r>
            <w:r w:rsidR="00FC0873" w:rsidRPr="007C204F">
              <w:rPr>
                <w:sz w:val="21"/>
                <w:szCs w:val="21"/>
              </w:rPr>
              <w:t>3</w:t>
            </w:r>
          </w:p>
        </w:tc>
      </w:tr>
      <w:tr w:rsidR="00D52E79" w:rsidRPr="00DD2BD0" w:rsidTr="00B80116">
        <w:trPr>
          <w:trHeight w:val="20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01-02-046-1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поперечного профиля и ровности проезжей части автомобильных дорог с щебеночным покрытием с расходом щебня до 300 м3 на 1 км</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1112116,24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1334539,4</w:t>
            </w:r>
            <w:r w:rsidR="00FC0873" w:rsidRPr="007C204F">
              <w:rPr>
                <w:sz w:val="21"/>
                <w:szCs w:val="21"/>
              </w:rPr>
              <w:t>9</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99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01-02-046-1-1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Восстановление поперечного профиля и ровности проезжей части автомобильных дорог с щебеночным покрытием с расходом щебня до 300 м3 на 1 км (без стоимости щебня)</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762170,69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914604,8</w:t>
            </w:r>
            <w:r w:rsidR="00FC0873" w:rsidRPr="007C204F">
              <w:rPr>
                <w:sz w:val="21"/>
                <w:szCs w:val="21"/>
              </w:rPr>
              <w:t>3</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01-02-047-1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Устройство защитного слоя, слоя износа дорожного покрытия (толщина слоя    3,5 см)</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625957,63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751149,1</w:t>
            </w:r>
            <w:r w:rsidR="00FC0873" w:rsidRPr="007C204F">
              <w:rPr>
                <w:sz w:val="21"/>
                <w:szCs w:val="21"/>
              </w:rPr>
              <w:t>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01-02-047-2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Устройство защитного слоя, слоя износа дорожного покрытия из асфальтобетона</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724336,69</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869204,0</w:t>
            </w:r>
            <w:r w:rsidR="00FC0873" w:rsidRPr="007C204F">
              <w:rPr>
                <w:sz w:val="21"/>
                <w:szCs w:val="21"/>
              </w:rPr>
              <w:t>3</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01-02-047-3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Устройство защитного слоя, слоя износа дорожного покрытия из асфальтобетона тип Б марка 1</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758706,41</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910447,69</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01-02-047-4</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Устройство защитного слоя, слоя износа дорожного покрытия из асфальтобетона тип Г марка 2</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100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832247,48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998696,9</w:t>
            </w:r>
            <w:r w:rsidR="00FC0873" w:rsidRPr="007C204F">
              <w:rPr>
                <w:sz w:val="21"/>
                <w:szCs w:val="21"/>
              </w:rPr>
              <w:t>8</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01-02-048-1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Утилизация мусора на полигонах</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 xml:space="preserve">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464,83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557,</w:t>
            </w:r>
            <w:r w:rsidR="00FC0873" w:rsidRPr="007C204F">
              <w:rPr>
                <w:sz w:val="21"/>
                <w:szCs w:val="21"/>
              </w:rPr>
              <w:t>80</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01-02-048-2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Утилизация мусора на полигонах</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464,83</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557,</w:t>
            </w:r>
            <w:r w:rsidR="00FC0873" w:rsidRPr="007C204F">
              <w:rPr>
                <w:sz w:val="21"/>
                <w:szCs w:val="21"/>
              </w:rPr>
              <w:t>80</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01-02-048-3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Вывозка мусора для утилизации на полигоны на расстояние до 10 км</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 xml:space="preserve"> 100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13884,18</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16661,0</w:t>
            </w:r>
            <w:r w:rsidR="00FC0873" w:rsidRPr="007C204F">
              <w:rPr>
                <w:sz w:val="21"/>
                <w:szCs w:val="21"/>
              </w:rPr>
              <w:t>2</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01-02-049-1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Устранение сколов и обломов плит цементобетонных покрытий</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 xml:space="preserve"> 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44721,17</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53665,40</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01-02-049-2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Замена отдельных плит цементобетонных покрытий</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3863,12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4635,74</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109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01-02-049-3</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Подъемка и выравнивание отдельных плит цементобетонных покрытий</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center"/>
              <w:rPr>
                <w:sz w:val="21"/>
                <w:szCs w:val="21"/>
              </w:rPr>
            </w:pPr>
            <w:r w:rsidRPr="007C204F">
              <w:rPr>
                <w:sz w:val="21"/>
                <w:szCs w:val="21"/>
              </w:rPr>
              <w:t>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4920,32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5904,38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lastRenderedPageBreak/>
              <w:t>110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01-02-051-1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колей глубиной до 50 мм (Асфальтобетонная смесь тип Г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т смеси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1351145,3</w:t>
            </w:r>
            <w:r w:rsidR="00FC0873" w:rsidRPr="007C204F">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right"/>
              <w:rPr>
                <w:sz w:val="21"/>
                <w:szCs w:val="21"/>
              </w:rPr>
            </w:pPr>
            <w:r w:rsidRPr="007C204F">
              <w:rPr>
                <w:sz w:val="21"/>
                <w:szCs w:val="21"/>
              </w:rPr>
              <w:t>1621374,36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01-02-051-2</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Ликвидация колей глубиной до 50 мм (Асфальтобетонная смесь тип Б марка 2)</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т смеси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1244302,44</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1493162,9</w:t>
            </w:r>
            <w:r w:rsidR="00FC0873" w:rsidRPr="007C204F">
              <w:rPr>
                <w:sz w:val="21"/>
                <w:szCs w:val="21"/>
              </w:rPr>
              <w:t>3</w:t>
            </w:r>
          </w:p>
        </w:tc>
      </w:tr>
      <w:tr w:rsidR="00D52E79" w:rsidRPr="00DD2BD0" w:rsidTr="00B80116">
        <w:trPr>
          <w:trHeight w:val="2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01-02-052-1</w:t>
            </w:r>
          </w:p>
        </w:tc>
        <w:tc>
          <w:tcPr>
            <w:tcW w:w="3969"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Срезка поверхностного слоя асфальтобетонных дорожных покрытий методом холодного фрезерования при ширине барабана фрезы 2000 мм, толщина слоя 10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3912,22</w:t>
            </w:r>
          </w:p>
        </w:tc>
        <w:tc>
          <w:tcPr>
            <w:tcW w:w="1418" w:type="dxa"/>
            <w:tcBorders>
              <w:top w:val="nil"/>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4694,66</w:t>
            </w:r>
          </w:p>
        </w:tc>
      </w:tr>
      <w:tr w:rsidR="00D52E79" w:rsidRPr="00DD2BD0" w:rsidTr="00B80116">
        <w:trPr>
          <w:trHeight w:val="5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113</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D52E79" w:rsidRPr="007C204F" w:rsidRDefault="00D52E79" w:rsidP="008E60B2">
            <w:pPr>
              <w:rPr>
                <w:sz w:val="21"/>
                <w:szCs w:val="21"/>
              </w:rPr>
            </w:pPr>
            <w:r w:rsidRPr="007C204F">
              <w:rPr>
                <w:sz w:val="21"/>
                <w:szCs w:val="21"/>
              </w:rPr>
              <w:t>СРСд 01-02-053-1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7C204F" w:rsidRDefault="00D52E79" w:rsidP="008E60B2">
            <w:pPr>
              <w:rPr>
                <w:bCs/>
                <w:sz w:val="21"/>
                <w:szCs w:val="21"/>
              </w:rPr>
            </w:pPr>
            <w:r w:rsidRPr="007C204F">
              <w:rPr>
                <w:bCs/>
                <w:sz w:val="21"/>
                <w:szCs w:val="21"/>
              </w:rPr>
              <w:t>Погрузка мусора на автотранспорт вручную</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52E79" w:rsidRPr="007C204F" w:rsidRDefault="00D52E79" w:rsidP="008E60B2">
            <w:pPr>
              <w:jc w:val="center"/>
              <w:rPr>
                <w:sz w:val="21"/>
                <w:szCs w:val="21"/>
              </w:rPr>
            </w:pPr>
            <w:r w:rsidRPr="007C204F">
              <w:rPr>
                <w:sz w:val="21"/>
                <w:szCs w:val="21"/>
              </w:rPr>
              <w:t>1м3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52E79" w:rsidRPr="007C204F" w:rsidRDefault="00D52E79" w:rsidP="008E60B2">
            <w:pPr>
              <w:jc w:val="right"/>
              <w:rPr>
                <w:sz w:val="21"/>
                <w:szCs w:val="21"/>
              </w:rPr>
            </w:pPr>
            <w:r w:rsidRPr="007C204F">
              <w:rPr>
                <w:sz w:val="21"/>
                <w:szCs w:val="21"/>
              </w:rPr>
              <w:t>1949,16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2E79" w:rsidRPr="007C204F" w:rsidRDefault="00D52E79" w:rsidP="00FC0873">
            <w:pPr>
              <w:jc w:val="right"/>
              <w:rPr>
                <w:sz w:val="21"/>
                <w:szCs w:val="21"/>
              </w:rPr>
            </w:pPr>
            <w:r w:rsidRPr="007C204F">
              <w:rPr>
                <w:sz w:val="21"/>
                <w:szCs w:val="21"/>
              </w:rPr>
              <w:t>2338,99</w:t>
            </w:r>
          </w:p>
        </w:tc>
      </w:tr>
      <w:tr w:rsidR="001F4B16" w:rsidRPr="00DD2BD0" w:rsidTr="002473E0">
        <w:trPr>
          <w:trHeight w:val="471"/>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1F4B16" w:rsidRPr="00BE4C16" w:rsidRDefault="007C204F" w:rsidP="007C204F">
            <w:pPr>
              <w:jc w:val="center"/>
              <w:rPr>
                <w:b/>
                <w:bCs/>
                <w:sz w:val="28"/>
                <w:szCs w:val="28"/>
                <w:u w:val="single"/>
              </w:rPr>
            </w:pPr>
            <w:r>
              <w:rPr>
                <w:b/>
                <w:bCs/>
                <w:sz w:val="28"/>
                <w:szCs w:val="28"/>
                <w:u w:val="single"/>
              </w:rPr>
              <w:t> </w:t>
            </w:r>
            <w:r w:rsidR="00BE4C16">
              <w:rPr>
                <w:b/>
                <w:bCs/>
                <w:sz w:val="28"/>
                <w:szCs w:val="28"/>
                <w:u w:val="single"/>
              </w:rPr>
              <w:t> </w:t>
            </w:r>
            <w:r w:rsidR="001F4B16" w:rsidRPr="00BE4C16">
              <w:rPr>
                <w:b/>
                <w:bCs/>
                <w:sz w:val="24"/>
                <w:szCs w:val="24"/>
                <w:u w:val="single"/>
              </w:rPr>
              <w:t>Раздел 3. СОДЕРЖАНИЕ ИСКУССТВЕННЫХ  СООРУЖЕНИЙ</w:t>
            </w:r>
          </w:p>
        </w:tc>
      </w:tr>
      <w:tr w:rsidR="00BE4C16" w:rsidRPr="00DD2BD0" w:rsidTr="00B80116">
        <w:trPr>
          <w:trHeight w:val="10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C16" w:rsidRPr="008C30A9" w:rsidRDefault="00BE4C16" w:rsidP="008E60B2">
            <w:pPr>
              <w:jc w:val="right"/>
              <w:rPr>
                <w:sz w:val="21"/>
                <w:szCs w:val="21"/>
              </w:rPr>
            </w:pPr>
            <w:r w:rsidRPr="008C30A9">
              <w:rPr>
                <w:sz w:val="21"/>
                <w:szCs w:val="21"/>
              </w:rPr>
              <w:t>1</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E4C16" w:rsidRPr="008C30A9" w:rsidRDefault="00BE4C16" w:rsidP="00BE4C16">
            <w:pPr>
              <w:rPr>
                <w:sz w:val="21"/>
                <w:szCs w:val="21"/>
              </w:rPr>
            </w:pPr>
            <w:r w:rsidRPr="008C30A9">
              <w:rPr>
                <w:sz w:val="21"/>
                <w:szCs w:val="21"/>
              </w:rPr>
              <w:t>СРСд 01-03-002-1</w:t>
            </w:r>
          </w:p>
        </w:tc>
        <w:tc>
          <w:tcPr>
            <w:tcW w:w="3969" w:type="dxa"/>
            <w:tcBorders>
              <w:top w:val="single" w:sz="4" w:space="0" w:color="auto"/>
              <w:left w:val="nil"/>
              <w:bottom w:val="single" w:sz="4" w:space="0" w:color="auto"/>
              <w:right w:val="single" w:sz="4" w:space="0" w:color="auto"/>
            </w:tcBorders>
            <w:shd w:val="clear" w:color="auto" w:fill="auto"/>
            <w:vAlign w:val="center"/>
          </w:tcPr>
          <w:p w:rsidR="00BE4C16" w:rsidRPr="008C30A9" w:rsidRDefault="00BE4C16" w:rsidP="008E60B2">
            <w:pPr>
              <w:rPr>
                <w:bCs/>
                <w:sz w:val="21"/>
                <w:szCs w:val="21"/>
              </w:rPr>
            </w:pPr>
            <w:r w:rsidRPr="008C30A9">
              <w:rPr>
                <w:bCs/>
                <w:sz w:val="21"/>
                <w:szCs w:val="21"/>
              </w:rPr>
              <w:t>Очистка отверстий труб от грязи и наносов</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C16" w:rsidRPr="008C30A9" w:rsidRDefault="00BE4C16" w:rsidP="008E60B2">
            <w:pPr>
              <w:jc w:val="center"/>
              <w:rPr>
                <w:sz w:val="21"/>
                <w:szCs w:val="21"/>
              </w:rPr>
            </w:pPr>
            <w:r w:rsidRPr="008C30A9">
              <w:rPr>
                <w:sz w:val="21"/>
                <w:szCs w:val="21"/>
              </w:rPr>
              <w:t>10 м</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E4C16" w:rsidRPr="008C30A9" w:rsidRDefault="00BE4C16" w:rsidP="008E60B2">
            <w:pPr>
              <w:jc w:val="right"/>
              <w:rPr>
                <w:sz w:val="21"/>
                <w:szCs w:val="21"/>
              </w:rPr>
            </w:pPr>
            <w:r w:rsidRPr="008C30A9">
              <w:rPr>
                <w:sz w:val="21"/>
                <w:szCs w:val="21"/>
              </w:rPr>
              <w:t>1800,90</w:t>
            </w:r>
          </w:p>
        </w:tc>
        <w:tc>
          <w:tcPr>
            <w:tcW w:w="1418" w:type="dxa"/>
            <w:tcBorders>
              <w:top w:val="single" w:sz="4" w:space="0" w:color="auto"/>
              <w:left w:val="nil"/>
              <w:bottom w:val="single" w:sz="4" w:space="0" w:color="auto"/>
              <w:right w:val="single" w:sz="4" w:space="0" w:color="auto"/>
            </w:tcBorders>
            <w:shd w:val="clear" w:color="auto" w:fill="auto"/>
            <w:vAlign w:val="center"/>
          </w:tcPr>
          <w:p w:rsidR="00BE4C16" w:rsidRPr="008C30A9" w:rsidRDefault="00BE4C16" w:rsidP="0058258E">
            <w:pPr>
              <w:jc w:val="right"/>
              <w:rPr>
                <w:sz w:val="21"/>
                <w:szCs w:val="21"/>
              </w:rPr>
            </w:pPr>
            <w:r w:rsidRPr="008C30A9">
              <w:rPr>
                <w:sz w:val="21"/>
                <w:szCs w:val="21"/>
              </w:rPr>
              <w:t>2161,08</w:t>
            </w:r>
          </w:p>
        </w:tc>
      </w:tr>
      <w:tr w:rsidR="00D52E79" w:rsidRPr="00DD2BD0" w:rsidTr="00B80116">
        <w:trPr>
          <w:trHeight w:val="10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2</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01-03-003-1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Заделка швов в железобетонных трубах цементным раствором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 шва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2243,89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2692,6</w:t>
            </w:r>
            <w:r w:rsidR="0058258E" w:rsidRPr="008C30A9">
              <w:rPr>
                <w:sz w:val="21"/>
                <w:szCs w:val="21"/>
              </w:rPr>
              <w:t>7</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Заделка трещин, раковин и сколов оголовков труб.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39091,74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46910,0</w:t>
            </w:r>
            <w:r w:rsidR="0058258E" w:rsidRPr="008C30A9">
              <w:rPr>
                <w:sz w:val="21"/>
                <w:szCs w:val="21"/>
              </w:rPr>
              <w:t>9</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Ремонт лотков и укрепление русел труб и малых мостов бетоном (Восстановление  укрепления  русел труб  бетоном)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18086,91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21704,29</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01-03-008-3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русел труб и малых мостов от наносов с выноской грунта носилками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1980,99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2377,1</w:t>
            </w:r>
            <w:r w:rsidR="0058258E" w:rsidRPr="008C30A9">
              <w:rPr>
                <w:sz w:val="21"/>
                <w:szCs w:val="21"/>
              </w:rPr>
              <w:t>9</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01-03-010-1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лестничных сходов от грязи и мусора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4052,03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4862,4</w:t>
            </w:r>
            <w:r w:rsidR="0058258E" w:rsidRPr="008C30A9">
              <w:rPr>
                <w:sz w:val="21"/>
                <w:szCs w:val="21"/>
              </w:rPr>
              <w:t>4</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01-03-011-1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металлического перильного ограждения пистолетомраспылителем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23147,14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27776,5</w:t>
            </w:r>
            <w:r w:rsidR="0058258E" w:rsidRPr="008C30A9">
              <w:rPr>
                <w:sz w:val="21"/>
                <w:szCs w:val="21"/>
              </w:rPr>
              <w:t>7</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Ремонт лотков и укрепление русел труб и малых мостов бетоном (Укрепление откосов у оголовков)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18086,91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21704,29</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туалетов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1424,16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1708,99</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BE4C16" w:rsidP="008E60B2">
            <w:pPr>
              <w:jc w:val="right"/>
              <w:rPr>
                <w:sz w:val="21"/>
                <w:szCs w:val="21"/>
              </w:rPr>
            </w:pPr>
            <w:r w:rsidRPr="008C30A9">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мусора из контейнеров и урн</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урна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48,14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57,7</w:t>
            </w:r>
            <w:r w:rsidR="0058258E" w:rsidRPr="008C30A9">
              <w:rPr>
                <w:sz w:val="21"/>
                <w:szCs w:val="21"/>
              </w:rPr>
              <w:t>7</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12139A" w:rsidP="00BE4C16">
            <w:pPr>
              <w:jc w:val="right"/>
              <w:rPr>
                <w:sz w:val="21"/>
                <w:szCs w:val="21"/>
              </w:rPr>
            </w:pPr>
            <w:r w:rsidRPr="008C30A9">
              <w:rPr>
                <w:sz w:val="21"/>
                <w:szCs w:val="21"/>
              </w:rPr>
              <w:t>1</w:t>
            </w:r>
            <w:r w:rsidR="00BE4C16" w:rsidRPr="008C30A9">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Устранение повреждений покрытия тротуаров горячей асфальтобетонной смесью тип Г марки 2 толщиной 3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124141,19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148969,4</w:t>
            </w:r>
            <w:r w:rsidR="0058258E" w:rsidRPr="008C30A9">
              <w:rPr>
                <w:sz w:val="21"/>
                <w:szCs w:val="21"/>
              </w:rPr>
              <w:t>3</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Устранение повреждений покрытия тротуаров горячей асфальтобетонной смесью тип Г марки 2 толщиной 4 см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141173,22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169407,86</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недостающих барьерных ограждений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874303,83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1049164,</w:t>
            </w:r>
            <w:r w:rsidR="0058258E" w:rsidRPr="008C30A9">
              <w:rPr>
                <w:sz w:val="21"/>
                <w:szCs w:val="21"/>
              </w:rPr>
              <w:t>60</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недостающих перильных ограждений тротуаров и пешеходных дорожек</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519814,69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623777,6</w:t>
            </w:r>
            <w:r w:rsidR="0058258E" w:rsidRPr="008C30A9">
              <w:rPr>
                <w:sz w:val="21"/>
                <w:szCs w:val="21"/>
              </w:rPr>
              <w:t>3</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01-03-033-5</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недостающих искусственных дорожных неровностей Асфальтобетон марка II тип Г</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719999,29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863999,1</w:t>
            </w:r>
            <w:r w:rsidR="0058258E" w:rsidRPr="008C30A9">
              <w:rPr>
                <w:sz w:val="21"/>
                <w:szCs w:val="21"/>
              </w:rPr>
              <w:t>5</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01-03-033-6</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недостающих искусственных дорожных неровностей Асфальтобетон марка II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612088,51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734506,21</w:t>
            </w:r>
          </w:p>
        </w:tc>
      </w:tr>
      <w:tr w:rsidR="00D52E79" w:rsidRPr="00DD2BD0" w:rsidTr="00B80116">
        <w:trPr>
          <w:trHeight w:val="1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01-03-033-7</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недостающих искусственных дорожных неровностей Асфальтобетон марка I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646458,23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775749,8</w:t>
            </w:r>
            <w:r w:rsidR="0058258E" w:rsidRPr="008C30A9">
              <w:rPr>
                <w:sz w:val="21"/>
                <w:szCs w:val="21"/>
              </w:rPr>
              <w:t>8</w:t>
            </w:r>
          </w:p>
        </w:tc>
      </w:tr>
      <w:tr w:rsidR="00D52E79" w:rsidRPr="00DD2BD0" w:rsidTr="00B80116">
        <w:trPr>
          <w:trHeight w:val="1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BE4C16">
            <w:pPr>
              <w:jc w:val="right"/>
              <w:rPr>
                <w:sz w:val="21"/>
                <w:szCs w:val="21"/>
              </w:rPr>
            </w:pPr>
            <w:r w:rsidRPr="008C30A9">
              <w:rPr>
                <w:sz w:val="21"/>
                <w:szCs w:val="21"/>
              </w:rPr>
              <w:t>1</w:t>
            </w:r>
            <w:r w:rsidR="00BE4C16" w:rsidRPr="008C30A9">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01-03-033-8</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недостающих искусственных дорожных неровностей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24956,18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58258E">
            <w:pPr>
              <w:jc w:val="right"/>
              <w:rPr>
                <w:sz w:val="21"/>
                <w:szCs w:val="21"/>
              </w:rPr>
            </w:pPr>
            <w:r w:rsidRPr="008C30A9">
              <w:rPr>
                <w:sz w:val="21"/>
                <w:szCs w:val="21"/>
              </w:rPr>
              <w:t>29947,4</w:t>
            </w:r>
            <w:r w:rsidR="0058258E" w:rsidRPr="008C30A9">
              <w:rPr>
                <w:sz w:val="21"/>
                <w:szCs w:val="21"/>
              </w:rPr>
              <w:t>2</w:t>
            </w:r>
          </w:p>
        </w:tc>
      </w:tr>
      <w:tr w:rsidR="00286146" w:rsidRPr="00DD2BD0" w:rsidTr="002473E0">
        <w:trPr>
          <w:trHeight w:val="256"/>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286146" w:rsidRPr="00286146" w:rsidRDefault="00286146" w:rsidP="0004258A">
            <w:pPr>
              <w:jc w:val="center"/>
              <w:rPr>
                <w:sz w:val="26"/>
                <w:szCs w:val="26"/>
                <w:highlight w:val="yellow"/>
              </w:rPr>
            </w:pPr>
            <w:r w:rsidRPr="00286146">
              <w:rPr>
                <w:sz w:val="26"/>
                <w:szCs w:val="26"/>
              </w:rPr>
              <w:t> </w:t>
            </w:r>
            <w:r w:rsidRPr="00286146">
              <w:rPr>
                <w:b/>
                <w:bCs/>
                <w:sz w:val="24"/>
                <w:szCs w:val="24"/>
                <w:u w:val="single"/>
              </w:rPr>
              <w:t>Раздел 4. СОДЕРЖАНИЕ СРЕДСТВ ОБСТАНОВКИ И</w:t>
            </w:r>
            <w:r>
              <w:rPr>
                <w:b/>
                <w:bCs/>
                <w:sz w:val="24"/>
                <w:szCs w:val="24"/>
                <w:u w:val="single"/>
              </w:rPr>
              <w:t xml:space="preserve"> </w:t>
            </w:r>
            <w:r w:rsidRPr="00286146">
              <w:rPr>
                <w:b/>
                <w:bCs/>
                <w:sz w:val="24"/>
                <w:szCs w:val="24"/>
                <w:u w:val="single"/>
              </w:rPr>
              <w:t>БЛАГОУСТРОЙСТВА</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и мойка водой из шланга дорожных знаков и указателей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17504,97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21005,96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и мойка водой из шланга сигнальных столбиков и тумб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13617,77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16341,32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щитков дорожных знаков километровых</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37582,3</w:t>
            </w:r>
            <w:r w:rsidR="002C4884"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45098,76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щитков дорожных знаков запрещающих, предписывающих, предупреждающих</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54152,25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64982,7</w:t>
            </w:r>
            <w:r w:rsidR="002C4884" w:rsidRPr="008C30A9">
              <w:rPr>
                <w:sz w:val="21"/>
                <w:szCs w:val="21"/>
              </w:rPr>
              <w:t>0</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стоек дорожных знаков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27970,37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33564,44</w:t>
            </w:r>
          </w:p>
        </w:tc>
      </w:tr>
      <w:tr w:rsidR="00D52E79" w:rsidRPr="008C30A9"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01-04-003-2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сигнальных столбиков (разметка 2.4)</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43163,2</w:t>
            </w:r>
            <w:r w:rsidR="002C4884"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51795,84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01-04-004-1-1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щитков дорожных знаков: на стойках (Квадрат)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546310,18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655572,2</w:t>
            </w:r>
            <w:r w:rsidR="002C4884" w:rsidRPr="008C30A9">
              <w:rPr>
                <w:sz w:val="21"/>
                <w:szCs w:val="21"/>
              </w:rPr>
              <w:t>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01-04-004-1-2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щитков дорожных знаков: на стойках (Треугольник)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485314,18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582377,0</w:t>
            </w:r>
            <w:r w:rsidR="002C4884" w:rsidRPr="008C30A9">
              <w:rPr>
                <w:sz w:val="21"/>
                <w:szCs w:val="21"/>
              </w:rPr>
              <w:t>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01-04-004-1-3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щитков дорожных знаков: на стойках (Круг)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540652,18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648782,6</w:t>
            </w:r>
            <w:r w:rsidR="002C4884" w:rsidRPr="008C30A9">
              <w:rPr>
                <w:sz w:val="21"/>
                <w:szCs w:val="21"/>
              </w:rPr>
              <w:t>2</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стоек дорожных знаков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658676,96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790412,35</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01-04-006-1-1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дорожных знаков на металлических стойках  (Квадрат)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1135270,89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1362325,0</w:t>
            </w:r>
            <w:r w:rsidR="002C4884" w:rsidRPr="008C30A9">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01-04-006-1-2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дорожных знаков на металлических стойках  (Треугольник)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1074274,89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1289129,8</w:t>
            </w:r>
            <w:r w:rsidR="002C4884" w:rsidRPr="008C30A9">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01-04-006-1-3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дорожных знаков на металлических стойках  (Круг) пленка тип 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1129612,89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1355535,4</w:t>
            </w:r>
            <w:r w:rsidR="002C4884" w:rsidRPr="008C30A9">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01-04-007-3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готовых к установке  сигнальных столбиков (пластмассовых, металлических, деревянных и пр.)</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1855,67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2226,80</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01-04-008-1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ограждения от пыли и грязи водой из шланга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1045,93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1255,1</w:t>
            </w:r>
            <w:r w:rsidR="002C4884" w:rsidRPr="008C30A9">
              <w:rPr>
                <w:sz w:val="21"/>
                <w:szCs w:val="21"/>
              </w:rPr>
              <w:t>2</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01-04-008-2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ограждений от пыли и грязи при помощи специализированного оборудования КДМ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130,9</w:t>
            </w:r>
            <w:r w:rsidR="002C4884"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157,08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01-04-008-5</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световозвращающих устройств от пыли и грязи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135,08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162,</w:t>
            </w:r>
            <w:r w:rsidR="002C4884" w:rsidRPr="008C30A9">
              <w:rPr>
                <w:sz w:val="21"/>
                <w:szCs w:val="21"/>
              </w:rPr>
              <w:t>10</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01-04-008-6</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наносного грунта из-под ограждения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2791,38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3349,6</w:t>
            </w:r>
            <w:r w:rsidR="002C4884" w:rsidRPr="008C30A9">
              <w:rPr>
                <w:sz w:val="21"/>
                <w:szCs w:val="21"/>
              </w:rPr>
              <w:t>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Выправка отдельных секций металлического  барьерного ограждения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71068,49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85282,1</w:t>
            </w:r>
            <w:r w:rsidR="002C4884" w:rsidRPr="008C30A9">
              <w:rPr>
                <w:sz w:val="21"/>
                <w:szCs w:val="21"/>
              </w:rPr>
              <w:t>9</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Окраска металлических частей тросового ограждения.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15827,86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18993,43</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01-04-016-1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автобусных остановок, площадок отдыха и стоянок автомобилей от грязи, пыли и мусора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7532,57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9039,08</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01-04-016-4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автобусных остановок, площадок отдыха и стоянок автомобилей от грязи, пыли и мусора механической щеткой на тракторе 55-80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465,75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558,9</w:t>
            </w:r>
            <w:r w:rsidR="002C4884" w:rsidRPr="008C30A9">
              <w:rPr>
                <w:sz w:val="21"/>
                <w:szCs w:val="21"/>
              </w:rPr>
              <w:t>0</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01-04-017-1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и мойка  стен автопавильонов, подземных пешеходных переходов и шумовых экранов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928,68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2C4884">
            <w:pPr>
              <w:jc w:val="right"/>
              <w:rPr>
                <w:sz w:val="21"/>
                <w:szCs w:val="21"/>
              </w:rPr>
            </w:pPr>
            <w:r w:rsidRPr="008C30A9">
              <w:rPr>
                <w:sz w:val="21"/>
                <w:szCs w:val="21"/>
              </w:rPr>
              <w:t>1114,4</w:t>
            </w:r>
            <w:r w:rsidR="002C4884" w:rsidRPr="008C30A9">
              <w:rPr>
                <w:sz w:val="21"/>
                <w:szCs w:val="21"/>
              </w:rPr>
              <w:t>2</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01-04-018-1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Покраска автопавильонов, шумозащитных экранов и других вертикальных поверхностей краскопультом эмалью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14604,38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17525,2</w:t>
            </w:r>
            <w:r w:rsidR="00615A3C" w:rsidRPr="008C30A9">
              <w:rPr>
                <w:sz w:val="21"/>
                <w:szCs w:val="21"/>
              </w:rPr>
              <w:t>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01-04-019-1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Заделка трещин, раковин и сколов стен железобетонных и оштукатуренных автопавильонов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163715,76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196458,91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01-04-019-2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Заделка трещин, раковин  и сколов поверхности железобетонных  ограждений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167600,74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201120,8</w:t>
            </w:r>
            <w:r w:rsidR="00615A3C" w:rsidRPr="008C30A9">
              <w:rPr>
                <w:sz w:val="21"/>
                <w:szCs w:val="21"/>
              </w:rPr>
              <w:t>9</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27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01-04-019-3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отдельных листов при ремонте  металлических автопавильонов или кровли из листовой стали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474240,7</w:t>
            </w:r>
            <w:r w:rsidR="00615A3C"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569088,84</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01-04-020-1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 Исправление бортовых камней.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46778,61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56134,33</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01-04-020-2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 Замена бортовых камней.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142229,4</w:t>
            </w:r>
            <w:r w:rsidR="00615A3C"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170675,28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01-04-021-1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 Очистка тротуаров механической щеткой на тракторе 40 кВт (55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214,64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257,5</w:t>
            </w:r>
            <w:r w:rsidR="00615A3C" w:rsidRPr="008C30A9">
              <w:rPr>
                <w:sz w:val="21"/>
                <w:szCs w:val="21"/>
              </w:rPr>
              <w:t>7</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01-04-021-2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 Очистка тротуаров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11030,48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13236,5</w:t>
            </w:r>
            <w:r w:rsidR="00615A3C" w:rsidRPr="008C30A9">
              <w:rPr>
                <w:sz w:val="21"/>
                <w:szCs w:val="21"/>
              </w:rPr>
              <w:t>8</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01-04-023-1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Ремонт деревянных скамеек </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966,07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1159,28</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01-04-046-1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Восстановление берм дорожных знаков с трамбованием вручную,грунт 2 группы (при замене стоек дорожных  знаков)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2511,44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3013,7</w:t>
            </w:r>
            <w:r w:rsidR="00615A3C" w:rsidRPr="008C30A9">
              <w:rPr>
                <w:sz w:val="21"/>
                <w:szCs w:val="21"/>
              </w:rPr>
              <w:t>3</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01-04-047-1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отдельных секций металлического барьерного ограждения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782209,23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938651,0</w:t>
            </w:r>
            <w:r w:rsidR="00615A3C" w:rsidRPr="008C30A9">
              <w:rPr>
                <w:sz w:val="21"/>
                <w:szCs w:val="21"/>
              </w:rPr>
              <w:t>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01-04-052-1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существующих металлических автопавильонов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137110,99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164533,1</w:t>
            </w:r>
            <w:r w:rsidR="00615A3C" w:rsidRPr="008C30A9">
              <w:rPr>
                <w:sz w:val="21"/>
                <w:szCs w:val="21"/>
              </w:rPr>
              <w:t>9</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недостающих автопавильонов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126110,73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151332,8</w:t>
            </w:r>
            <w:r w:rsidR="00615A3C" w:rsidRPr="008C30A9">
              <w:rPr>
                <w:sz w:val="21"/>
                <w:szCs w:val="21"/>
              </w:rPr>
              <w:t>8</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существующих урн</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717647,06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861176,47</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01-04-055-1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металлических урн</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693162,32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831794,78</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01-04-056-1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Устранение повреждений асфальтобетонного покрытия толщиной 5 см на остановках общественного транспорта, площадках и стоянках автомобилей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1232197,58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1478637,</w:t>
            </w:r>
            <w:r w:rsidR="00615A3C" w:rsidRPr="008C30A9">
              <w:rPr>
                <w:sz w:val="21"/>
                <w:szCs w:val="21"/>
              </w:rPr>
              <w:t>10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01-04-057-1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и мойка  элементов архитектурно-художественного оформления дорог, памятников, панно, стелл.</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928,68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1114,4</w:t>
            </w:r>
            <w:r w:rsidR="00615A3C" w:rsidRPr="008C30A9">
              <w:rPr>
                <w:sz w:val="21"/>
                <w:szCs w:val="21"/>
              </w:rPr>
              <w:t>2</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01-04-058-1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Ремонт штукатурки железобетонной  поверхности элементов оформления дорог (стелы, панно, беседки), площадь ремонта отдельных мест до 1 м2</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163715,76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615A3C">
            <w:pPr>
              <w:jc w:val="right"/>
              <w:rPr>
                <w:sz w:val="21"/>
                <w:szCs w:val="21"/>
              </w:rPr>
            </w:pPr>
            <w:r w:rsidRPr="008C30A9">
              <w:rPr>
                <w:sz w:val="21"/>
                <w:szCs w:val="21"/>
              </w:rPr>
              <w:t>196458,91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01-04-059-1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Покраска поверхности элементов оформления дорог (стелы, панно, беседки) эмалью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14604,38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93275">
            <w:pPr>
              <w:jc w:val="right"/>
              <w:rPr>
                <w:sz w:val="21"/>
                <w:szCs w:val="21"/>
              </w:rPr>
            </w:pPr>
            <w:r w:rsidRPr="008C30A9">
              <w:rPr>
                <w:sz w:val="21"/>
                <w:szCs w:val="21"/>
              </w:rPr>
              <w:t>17525,2</w:t>
            </w:r>
            <w:r w:rsidR="00E93275" w:rsidRPr="008C30A9">
              <w:rPr>
                <w:sz w:val="21"/>
                <w:szCs w:val="21"/>
              </w:rPr>
              <w:t>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Замена щитков дорожных знаков: на стойках (без стоимости дорожного знака)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76578,89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93275">
            <w:pPr>
              <w:jc w:val="right"/>
              <w:rPr>
                <w:sz w:val="21"/>
                <w:szCs w:val="21"/>
              </w:rPr>
            </w:pPr>
            <w:r w:rsidRPr="008C30A9">
              <w:rPr>
                <w:sz w:val="21"/>
                <w:szCs w:val="21"/>
              </w:rPr>
              <w:t>91894,6</w:t>
            </w:r>
            <w:r w:rsidR="00E93275" w:rsidRPr="008C30A9">
              <w:rPr>
                <w:sz w:val="21"/>
                <w:szCs w:val="21"/>
              </w:rPr>
              <w:t>7</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01-04-006-1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дорожных знаков на металлических стойках (без стоимости дорожных знаков) (стоимость стойки учтена)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591430,48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93275">
            <w:pPr>
              <w:jc w:val="right"/>
              <w:rPr>
                <w:sz w:val="21"/>
                <w:szCs w:val="21"/>
              </w:rPr>
            </w:pPr>
            <w:r w:rsidRPr="008C30A9">
              <w:rPr>
                <w:sz w:val="21"/>
                <w:szCs w:val="21"/>
              </w:rPr>
              <w:t>709716,5</w:t>
            </w:r>
            <w:r w:rsidR="00E93275" w:rsidRPr="008C30A9">
              <w:rPr>
                <w:sz w:val="21"/>
                <w:szCs w:val="21"/>
              </w:rPr>
              <w:t>8</w:t>
            </w:r>
          </w:p>
        </w:tc>
      </w:tr>
      <w:tr w:rsidR="008F03DA" w:rsidRPr="00DD2BD0" w:rsidTr="002473E0">
        <w:trPr>
          <w:trHeight w:val="401"/>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8F03DA" w:rsidRPr="0004258A" w:rsidRDefault="008F03DA" w:rsidP="0004258A">
            <w:pPr>
              <w:jc w:val="center"/>
              <w:rPr>
                <w:sz w:val="26"/>
                <w:szCs w:val="26"/>
              </w:rPr>
            </w:pPr>
            <w:r w:rsidRPr="00DD2BD0">
              <w:rPr>
                <w:sz w:val="26"/>
                <w:szCs w:val="26"/>
              </w:rPr>
              <w:t> </w:t>
            </w:r>
            <w:r w:rsidR="00A17CB5">
              <w:rPr>
                <w:sz w:val="26"/>
                <w:szCs w:val="26"/>
              </w:rPr>
              <w:t> </w:t>
            </w:r>
            <w:r w:rsidRPr="00A17CB5">
              <w:rPr>
                <w:b/>
                <w:bCs/>
                <w:sz w:val="24"/>
                <w:szCs w:val="24"/>
                <w:u w:val="single"/>
              </w:rPr>
              <w:t>Раздел 5. ЗИМНЕЕ СОДЕРЖАНИЕ АВТОМОБИЛЬНЫХ ДОРОГ</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Удаление снежного вала шнекороторными снегоочистителями на базе автомобиля</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34815,84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41779,0</w:t>
            </w:r>
            <w:r w:rsidR="00E57B5A" w:rsidRPr="008C30A9">
              <w:rPr>
                <w:sz w:val="21"/>
                <w:szCs w:val="21"/>
              </w:rPr>
              <w:t>1</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 оборудованием на базе комбинированной дорожной машины мощностью от 210 до 270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906,05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1087,26</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 оборудованием на базе комбинированной дорожной машины мощностью более 270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1140,83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A17CB5" w:rsidP="00E57B5A">
            <w:pPr>
              <w:jc w:val="right"/>
              <w:rPr>
                <w:sz w:val="21"/>
                <w:szCs w:val="21"/>
              </w:rPr>
            </w:pPr>
            <w:r w:rsidRPr="008C30A9">
              <w:rPr>
                <w:sz w:val="21"/>
                <w:szCs w:val="21"/>
              </w:rPr>
              <w:t>1369,00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01-05-002-5</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плугом или щеткой на базе комбинированной дорожной машины мощностью от 210 до 270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1343,45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1612,14</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01-05-002-6</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плугом или щеткой на базе комбинированной дорожной машины мощностью более 270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1825,33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2190,</w:t>
            </w:r>
            <w:r w:rsidR="00E57B5A" w:rsidRPr="008C30A9">
              <w:rPr>
                <w:sz w:val="21"/>
                <w:szCs w:val="21"/>
              </w:rPr>
              <w:t>40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01-05-002-7</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 оборудованием на базе комбинированной дорожной машины мощностью от 210 до 270 л.с.,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996,66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1195,99</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01-05-002-8</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 оборудованием на базе комбинированной дорожной машины мощностью более 270 л.с.,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1254,91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1505,89</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01-05-002-9</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плугом или щеткой на базе комбинированной дорожной машины мощностью от 210 до 270 л.с.,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1477,8</w:t>
            </w:r>
            <w:r w:rsidR="00D14A5D"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1773,36</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01-05-002-10</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плугом или щеткой на базе комбинированной дорожной машины мощностью более 270 л.с.,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2007,85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2409,42</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Очистка обочин от снега плужными снегоочистителями на базе автомобиля(машина дорожная комбинированная ЭД 405 КАМАЗ 65115-62) </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обочины</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1551,53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1861,8</w:t>
            </w:r>
            <w:r w:rsidR="00E57B5A" w:rsidRPr="008C30A9">
              <w:rPr>
                <w:sz w:val="21"/>
                <w:szCs w:val="21"/>
              </w:rPr>
              <w:t>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(Т-150)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1217,09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1460,5</w:t>
            </w:r>
            <w:r w:rsidR="00E57B5A" w:rsidRPr="008C30A9">
              <w:rPr>
                <w:sz w:val="21"/>
                <w:szCs w:val="21"/>
              </w:rPr>
              <w:t>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(К-700)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1780,73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2136,8</w:t>
            </w:r>
            <w:r w:rsidR="00E57B5A" w:rsidRPr="008C30A9">
              <w:rPr>
                <w:sz w:val="21"/>
                <w:szCs w:val="21"/>
              </w:rPr>
              <w:t>8</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(Т-70)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399,12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478,94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(ДТ-75)</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926,41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1111,69</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(МТЗ-80)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855,58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1026,</w:t>
            </w:r>
            <w:r w:rsidR="00E57B5A" w:rsidRPr="008C30A9">
              <w:rPr>
                <w:sz w:val="21"/>
                <w:szCs w:val="21"/>
              </w:rPr>
              <w:t>70</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(МТЗ-82)</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855,58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1026,</w:t>
            </w:r>
            <w:r w:rsidR="00E57B5A" w:rsidRPr="008C30A9">
              <w:rPr>
                <w:sz w:val="21"/>
                <w:szCs w:val="21"/>
              </w:rPr>
              <w:t>70</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(ТО-18Б)</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985,69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1182,8</w:t>
            </w:r>
            <w:r w:rsidR="00E57B5A" w:rsidRPr="008C30A9">
              <w:rPr>
                <w:sz w:val="21"/>
                <w:szCs w:val="21"/>
              </w:rPr>
              <w:t>3</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(Т-40)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652,26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782,71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(ТО-30)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985,69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E57B5A">
            <w:pPr>
              <w:jc w:val="right"/>
              <w:rPr>
                <w:sz w:val="21"/>
                <w:szCs w:val="21"/>
              </w:rPr>
            </w:pPr>
            <w:r w:rsidRPr="008C30A9">
              <w:rPr>
                <w:sz w:val="21"/>
                <w:szCs w:val="21"/>
              </w:rPr>
              <w:t>1182,8</w:t>
            </w:r>
            <w:r w:rsidR="00E57B5A" w:rsidRPr="008C30A9">
              <w:rPr>
                <w:sz w:val="21"/>
                <w:szCs w:val="21"/>
              </w:rPr>
              <w:t>3</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плужными снегоочистителями на базе трактора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952,41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F46944">
            <w:pPr>
              <w:jc w:val="right"/>
              <w:rPr>
                <w:sz w:val="21"/>
                <w:szCs w:val="21"/>
              </w:rPr>
            </w:pPr>
            <w:r w:rsidRPr="008C30A9">
              <w:rPr>
                <w:sz w:val="21"/>
                <w:szCs w:val="21"/>
              </w:rPr>
              <w:t>1142,89</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01-05-004-3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плужными снегоочистителями на базе трактора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обочин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1047,65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1257,18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плужными снегоочистителями на базе трактора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обочин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1666,72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F46944">
            <w:pPr>
              <w:jc w:val="right"/>
              <w:rPr>
                <w:sz w:val="21"/>
                <w:szCs w:val="21"/>
              </w:rPr>
            </w:pPr>
            <w:r w:rsidRPr="008C30A9">
              <w:rPr>
                <w:sz w:val="21"/>
                <w:szCs w:val="21"/>
              </w:rPr>
              <w:t>2000,06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01-05-006-1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средними автогрейдерами, снег рыхлый до 500 мм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1449,46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F46944">
            <w:pPr>
              <w:jc w:val="right"/>
              <w:rPr>
                <w:sz w:val="21"/>
                <w:szCs w:val="21"/>
              </w:rPr>
            </w:pPr>
            <w:r w:rsidRPr="008C30A9">
              <w:rPr>
                <w:sz w:val="21"/>
                <w:szCs w:val="21"/>
              </w:rPr>
              <w:t>1739,35</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01-05-006-2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средними автогрейдерами, снег уплотненный до 500 мм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4459,87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F46944">
            <w:pPr>
              <w:jc w:val="right"/>
              <w:rPr>
                <w:sz w:val="21"/>
                <w:szCs w:val="21"/>
              </w:rPr>
            </w:pPr>
            <w:r w:rsidRPr="008C30A9">
              <w:rPr>
                <w:sz w:val="21"/>
                <w:szCs w:val="21"/>
              </w:rPr>
              <w:t>5351,84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01-05-006-4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средними автогрейдерами, снег рыхлый до 500 мм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1594,39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F46944">
            <w:pPr>
              <w:jc w:val="right"/>
              <w:rPr>
                <w:sz w:val="21"/>
                <w:szCs w:val="21"/>
              </w:rPr>
            </w:pPr>
            <w:r w:rsidRPr="008C30A9">
              <w:rPr>
                <w:sz w:val="21"/>
                <w:szCs w:val="21"/>
              </w:rPr>
              <w:t>1913,2</w:t>
            </w:r>
            <w:r w:rsidR="00F46944" w:rsidRPr="008C30A9">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01-05-006-5</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средними автогрейдерами с использованием бокового отвала, снег рыхлый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2779,98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3335,9</w:t>
            </w:r>
            <w:r w:rsidR="009A4D9E" w:rsidRPr="008C30A9">
              <w:rPr>
                <w:sz w:val="21"/>
                <w:szCs w:val="21"/>
              </w:rPr>
              <w:t>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01-05-007-1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снежных валов автогрейдерами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5946,5</w:t>
            </w:r>
            <w:r w:rsidR="009A4D9E"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7135,8</w:t>
            </w:r>
            <w:r w:rsidR="009A4D9E" w:rsidRPr="008C30A9">
              <w:rPr>
                <w:sz w:val="21"/>
                <w:szCs w:val="21"/>
              </w:rPr>
              <w:t>0</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01-05-007-2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средними автогрейдерами с использованием бокового отвала, снег рыхлый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2527,26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3032,71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01-05-007-3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средними автогрейдерами с использованием бокового отвала, снег уплотненный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8176,43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9811,7</w:t>
            </w:r>
            <w:r w:rsidR="009A4D9E" w:rsidRPr="008C30A9">
              <w:rPr>
                <w:sz w:val="21"/>
                <w:szCs w:val="21"/>
              </w:rPr>
              <w:t>2</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01-05-007-4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обочин от снега плужными снегоочистителями на базе автомобиля (КДМ) мощностью от 210 до 270 л.с.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 вала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1168,5</w:t>
            </w:r>
            <w:r w:rsidR="009A4D9E"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1402,2</w:t>
            </w:r>
            <w:r w:rsidR="009A4D9E" w:rsidRPr="008C30A9">
              <w:rPr>
                <w:sz w:val="21"/>
                <w:szCs w:val="21"/>
              </w:rPr>
              <w:t>0</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01-05-008-2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дороги от снега бульдозером до 108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2977,89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3573,4</w:t>
            </w:r>
            <w:r w:rsidR="009A4D9E" w:rsidRPr="008C30A9">
              <w:rPr>
                <w:sz w:val="21"/>
                <w:szCs w:val="21"/>
              </w:rPr>
              <w:t>7</w:t>
            </w:r>
          </w:p>
        </w:tc>
      </w:tr>
      <w:tr w:rsidR="00D52E79" w:rsidRPr="00DD2BD0" w:rsidTr="00B80116">
        <w:trPr>
          <w:trHeight w:val="108"/>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32</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01-05-010-1-01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7944,58</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9533,</w:t>
            </w:r>
            <w:r w:rsidR="009A4D9E" w:rsidRPr="008C30A9">
              <w:rPr>
                <w:sz w:val="21"/>
                <w:szCs w:val="21"/>
              </w:rPr>
              <w:t>50</w:t>
            </w:r>
          </w:p>
        </w:tc>
      </w:tr>
      <w:tr w:rsidR="00D52E79" w:rsidRPr="00DD2BD0" w:rsidTr="00B80116">
        <w:trPr>
          <w:trHeight w:val="108"/>
        </w:trPr>
        <w:tc>
          <w:tcPr>
            <w:tcW w:w="56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2126"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комбинированной дорожной машиной мощностью от 210 до 270 л.с. (ПГМ 10%)</w:t>
            </w:r>
          </w:p>
        </w:tc>
        <w:tc>
          <w:tcPr>
            <w:tcW w:w="1134"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275"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41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r>
      <w:tr w:rsidR="00D52E79" w:rsidRPr="00DD2BD0" w:rsidTr="00B80116">
        <w:trPr>
          <w:trHeight w:val="108"/>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33</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01-05-010-1-02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8719,54</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10463,4</w:t>
            </w:r>
            <w:r w:rsidR="009A4D9E" w:rsidRPr="008C30A9">
              <w:rPr>
                <w:sz w:val="21"/>
                <w:szCs w:val="21"/>
              </w:rPr>
              <w:t>5</w:t>
            </w:r>
          </w:p>
        </w:tc>
      </w:tr>
      <w:tr w:rsidR="00D52E79" w:rsidRPr="00DD2BD0" w:rsidTr="00B80116">
        <w:trPr>
          <w:trHeight w:val="108"/>
        </w:trPr>
        <w:tc>
          <w:tcPr>
            <w:tcW w:w="56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2126"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комбинированной дорожной машиной мощностью от 210 до 270 л.с. (ПГМ 20%)</w:t>
            </w:r>
          </w:p>
        </w:tc>
        <w:tc>
          <w:tcPr>
            <w:tcW w:w="1134"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275"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41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01-05-010-1-03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от 210 до 270 л.с. (без стоимости ПГМ), день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2178,8</w:t>
            </w:r>
            <w:r w:rsidR="009A4D9E"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2614,56</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01-05-010-1-04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от 210 до 270 л.с. (без стоимости ПГМ), ночь</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2396,67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2876,00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01-05-010-2-01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более 270 л.с. (ПГМ 10%)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7040,2</w:t>
            </w:r>
            <w:r w:rsidR="009A4D9E"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8448,24</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01-05-010-2-02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более 270 л.с. (ПГМ 20%)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7815,16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9378,19</w:t>
            </w:r>
          </w:p>
        </w:tc>
      </w:tr>
      <w:tr w:rsidR="00D52E79" w:rsidRPr="00DD2BD0" w:rsidTr="00B80116">
        <w:trPr>
          <w:trHeight w:val="216"/>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38</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01-05-010-2-03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более 270 л.с.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1274,42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1529,30</w:t>
            </w:r>
          </w:p>
        </w:tc>
      </w:tr>
      <w:tr w:rsidR="00D52E79" w:rsidRPr="00DD2BD0" w:rsidTr="00B80116">
        <w:trPr>
          <w:trHeight w:val="54"/>
        </w:trPr>
        <w:tc>
          <w:tcPr>
            <w:tcW w:w="56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2126"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(без стоимости ПГМ), день</w:t>
            </w:r>
          </w:p>
        </w:tc>
        <w:tc>
          <w:tcPr>
            <w:tcW w:w="1134"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275"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41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r>
      <w:tr w:rsidR="00D52E79" w:rsidRPr="00DD2BD0" w:rsidTr="00B80116">
        <w:trPr>
          <w:trHeight w:val="216"/>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39</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01-05-010-2-04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Распределение пескосоляной смеси или фрикционных материалов комбинированной дорожной машиной мощностью более 270 л.с.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10000 м2</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1401,86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2E79" w:rsidRPr="008C30A9" w:rsidRDefault="00D52E79" w:rsidP="009A4D9E">
            <w:pPr>
              <w:jc w:val="right"/>
              <w:rPr>
                <w:sz w:val="21"/>
                <w:szCs w:val="21"/>
              </w:rPr>
            </w:pPr>
            <w:r w:rsidRPr="008C30A9">
              <w:rPr>
                <w:sz w:val="21"/>
                <w:szCs w:val="21"/>
              </w:rPr>
              <w:t>1682,23</w:t>
            </w:r>
          </w:p>
        </w:tc>
      </w:tr>
      <w:tr w:rsidR="00D52E79" w:rsidRPr="00DD2BD0" w:rsidTr="00B80116">
        <w:trPr>
          <w:trHeight w:val="54"/>
        </w:trPr>
        <w:tc>
          <w:tcPr>
            <w:tcW w:w="56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2126"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(без стоимости ПГМ), ночь</w:t>
            </w:r>
          </w:p>
        </w:tc>
        <w:tc>
          <w:tcPr>
            <w:tcW w:w="1134"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275"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c>
          <w:tcPr>
            <w:tcW w:w="1418" w:type="dxa"/>
            <w:vMerge/>
            <w:tcBorders>
              <w:top w:val="nil"/>
              <w:left w:val="single" w:sz="4" w:space="0" w:color="auto"/>
              <w:bottom w:val="single" w:sz="4" w:space="0" w:color="auto"/>
              <w:right w:val="single" w:sz="4" w:space="0" w:color="auto"/>
            </w:tcBorders>
            <w:vAlign w:val="center"/>
            <w:hideMark/>
          </w:tcPr>
          <w:p w:rsidR="00D52E79" w:rsidRPr="008C30A9" w:rsidRDefault="00D52E79" w:rsidP="008E60B2">
            <w:pPr>
              <w:rPr>
                <w:sz w:val="21"/>
                <w:szCs w:val="21"/>
              </w:rPr>
            </w:pP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01-05-010-3-01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Противогололедные материалы 10%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2153,66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2584,39</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01-05-010-3-02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Противогололедные материалы 20%</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2443,13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2931,7</w:t>
            </w:r>
            <w:r w:rsidR="00050B44" w:rsidRPr="008C30A9">
              <w:rPr>
                <w:sz w:val="21"/>
                <w:szCs w:val="21"/>
              </w:rPr>
              <w:t>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01-05-012-1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траншей в снегу бульдозерами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7234,64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8681,5</w:t>
            </w:r>
            <w:r w:rsidR="00050B44" w:rsidRPr="008C30A9">
              <w:rPr>
                <w:sz w:val="21"/>
                <w:szCs w:val="21"/>
              </w:rPr>
              <w:t>7</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Устройство снежных валов бульдозерами</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10413,48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12496,1</w:t>
            </w:r>
            <w:r w:rsidR="00050B44" w:rsidRPr="008C30A9">
              <w:rPr>
                <w:sz w:val="21"/>
                <w:szCs w:val="21"/>
              </w:rPr>
              <w:t>8</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44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01-05-018-1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отверстий труб от снега и льда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 отверстия</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1530,77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1836,92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01-05-019-1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дорожных знаков от снега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2071,04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2485,2</w:t>
            </w:r>
            <w:r w:rsidR="00050B44" w:rsidRPr="008C30A9">
              <w:rPr>
                <w:sz w:val="21"/>
                <w:szCs w:val="21"/>
              </w:rPr>
              <w:t>5</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01-05-019-2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дорожных знаков от снега дисковой щеткой с применением оборудования комбинированных дорожных машин</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11129,13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13354,9</w:t>
            </w:r>
            <w:r w:rsidR="00050B44" w:rsidRPr="008C30A9">
              <w:rPr>
                <w:sz w:val="21"/>
                <w:szCs w:val="21"/>
              </w:rPr>
              <w:t>6</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Разбрасывание снега возле стоек дорожных знаков, сигнальных столбиков, тумб и опор дорожного освещения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2521,25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3025,5</w:t>
            </w:r>
            <w:r w:rsidR="00050B44" w:rsidRPr="008C30A9">
              <w:rPr>
                <w:sz w:val="21"/>
                <w:szCs w:val="21"/>
              </w:rPr>
              <w:t>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01-05-021-2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барьерного ограждения с применением оборудования комбинированных дорожных машин от снега боковой щеткой</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531,14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637,3</w:t>
            </w:r>
            <w:r w:rsidR="00050B44" w:rsidRPr="008C30A9">
              <w:rPr>
                <w:sz w:val="21"/>
                <w:szCs w:val="21"/>
              </w:rPr>
              <w:t>7</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49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01-05-022-1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снега из-под барьерного ограждения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11390,66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13668,79</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Сдвигание снега из-под барьерного ограждения автогрейдерами с навесным оборудованием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6764,14</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8116,9</w:t>
            </w:r>
            <w:r w:rsidR="00050B44" w:rsidRPr="008C30A9">
              <w:rPr>
                <w:sz w:val="21"/>
                <w:szCs w:val="21"/>
              </w:rPr>
              <w:t>7</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01-05-022-3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снега за барьерным ограждением автогрейдерами с навесным оборудованием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854,82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1025,78</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01-05-022-4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снега за барьерным ограждением тракторами с навесным оборудованием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1023,02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1227,62</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тротуаров, площадок отдыха и стоянок автомобилей от снега и льда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17063,47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20476,16</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01-05-023-2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тротуаров, площадок отдыха и стоянок автомобилей от снега и льда механической щеткой на тракторе 40 кВт (55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292,69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351,2</w:t>
            </w:r>
            <w:r w:rsidR="00050B44" w:rsidRPr="008C30A9">
              <w:rPr>
                <w:sz w:val="21"/>
                <w:szCs w:val="21"/>
              </w:rPr>
              <w:t>3</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автопавильонов и территорий, прилегающих к ним, от мусора, снега и льда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20804,2</w:t>
            </w:r>
            <w:r w:rsidR="00050B44"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24965,04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01-05-027-1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лестничных сходов от снега и льда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24086,96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28904,35</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01-05-028-1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Россыпь песка вручную на тротуарах, остановках общественного транспорта, площадках отдыха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1574,53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1889,4</w:t>
            </w:r>
            <w:r w:rsidR="00050B44" w:rsidRPr="008C30A9">
              <w:rPr>
                <w:sz w:val="21"/>
                <w:szCs w:val="21"/>
              </w:rPr>
              <w:t>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01-05-028-2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Россыпь песка вручную на лестничных сходах</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1754,61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2105,53</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01-05-040-1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Дежурство комбинированной дорожной машины (КДМ)</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чел.час</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258,38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310,0</w:t>
            </w:r>
            <w:r w:rsidR="00050B44" w:rsidRPr="008C30A9">
              <w:rPr>
                <w:sz w:val="21"/>
                <w:szCs w:val="21"/>
              </w:rPr>
              <w:t>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01-05-040-2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Дежурство автопогрузчика грузоподъемностью 5 т</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чел.час</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258,38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310,0</w:t>
            </w:r>
            <w:r w:rsidR="00050B44" w:rsidRPr="008C30A9">
              <w:rPr>
                <w:sz w:val="21"/>
                <w:szCs w:val="21"/>
              </w:rPr>
              <w:t>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01-05-042-1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Заготовка временных снегозадерживающих устройств (щитов, изгородей, сеток и др.)</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3500,76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4200,91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01-05-042-2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Установка временных снегозадерживающих устройств (щитов, изгородей, сеток и др.)</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13550,63</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16260,7</w:t>
            </w:r>
            <w:r w:rsidR="00050B44" w:rsidRPr="008C30A9">
              <w:rPr>
                <w:sz w:val="21"/>
                <w:szCs w:val="21"/>
              </w:rPr>
              <w:t>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01-05-042-3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Уборка временных снегозадерживающих устройств (щитов, изгородей, сеток и др.)</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10840,51</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13008,61</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01-05-043-1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Вывоз снега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 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111,62</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133,94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01-05-044-1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Круглосуточное дежурство механизированных бригад для уборки снега и борьбы с зимней скользкостью </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1чел. час.</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275,6</w:t>
            </w:r>
            <w:r w:rsidR="00050B44" w:rsidRPr="008C30A9">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330,72</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lastRenderedPageBreak/>
              <w:t>66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01-05-044-2</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 xml:space="preserve">Патрулирование дорог комбинированными дорожными машинами мощностью до 270 л/с </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5186,59</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6223,9</w:t>
            </w:r>
            <w:r w:rsidR="00050B44" w:rsidRPr="008C30A9">
              <w:rPr>
                <w:sz w:val="21"/>
                <w:szCs w:val="21"/>
              </w:rPr>
              <w:t>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01-05-044-3</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Патрулирование дорог комбинированными дорожными машинами мощностью более 270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км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7575,37</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9090,44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01-05-044-4</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Обслуживание и восстановление баз хранения противогололедных материалов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658,58</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790,</w:t>
            </w:r>
            <w:r w:rsidR="00050B44" w:rsidRPr="008C30A9">
              <w:rPr>
                <w:sz w:val="21"/>
                <w:szCs w:val="21"/>
              </w:rPr>
              <w:t>30</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69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01-05-044-5</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Поддержание в чистоте и порядке подъездов к базам хранения противогололедных материалов (Профилирование дорог, очистка от снега)</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187,46</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050B44">
            <w:pPr>
              <w:jc w:val="right"/>
              <w:rPr>
                <w:sz w:val="21"/>
                <w:szCs w:val="21"/>
              </w:rPr>
            </w:pPr>
            <w:r w:rsidRPr="008C30A9">
              <w:rPr>
                <w:sz w:val="21"/>
                <w:szCs w:val="21"/>
              </w:rPr>
              <w:t>224,95</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70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rPr>
                <w:sz w:val="21"/>
                <w:szCs w:val="21"/>
              </w:rPr>
            </w:pPr>
            <w:r w:rsidRPr="008C30A9">
              <w:rPr>
                <w:sz w:val="21"/>
                <w:szCs w:val="21"/>
              </w:rPr>
              <w:t>СРСд 01-05-045-1</w:t>
            </w:r>
          </w:p>
        </w:tc>
        <w:tc>
          <w:tcPr>
            <w:tcW w:w="3969"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rPr>
                <w:bCs/>
                <w:sz w:val="21"/>
                <w:szCs w:val="21"/>
              </w:rPr>
            </w:pPr>
            <w:r w:rsidRPr="008C30A9">
              <w:rPr>
                <w:bCs/>
                <w:sz w:val="21"/>
                <w:szCs w:val="21"/>
              </w:rPr>
              <w:t>Очистка подходов к водопропускным трубам от снега, льда, мусора и посторонних предметов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center"/>
              <w:rPr>
                <w:sz w:val="21"/>
                <w:szCs w:val="21"/>
              </w:rPr>
            </w:pPr>
            <w:r w:rsidRPr="008C30A9">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8C30A9" w:rsidRDefault="00D52E79" w:rsidP="008E60B2">
            <w:pPr>
              <w:jc w:val="right"/>
              <w:rPr>
                <w:sz w:val="21"/>
                <w:szCs w:val="21"/>
              </w:rPr>
            </w:pPr>
            <w:r w:rsidRPr="008C30A9">
              <w:rPr>
                <w:sz w:val="21"/>
                <w:szCs w:val="21"/>
              </w:rPr>
              <w:t>208,05</w:t>
            </w:r>
          </w:p>
        </w:tc>
        <w:tc>
          <w:tcPr>
            <w:tcW w:w="1418" w:type="dxa"/>
            <w:tcBorders>
              <w:top w:val="nil"/>
              <w:left w:val="nil"/>
              <w:bottom w:val="single" w:sz="4" w:space="0" w:color="auto"/>
              <w:right w:val="single" w:sz="4" w:space="0" w:color="auto"/>
            </w:tcBorders>
            <w:shd w:val="clear" w:color="auto" w:fill="auto"/>
            <w:vAlign w:val="center"/>
            <w:hideMark/>
          </w:tcPr>
          <w:p w:rsidR="00D52E79" w:rsidRPr="008C30A9" w:rsidRDefault="00D52E79" w:rsidP="008E60B2">
            <w:pPr>
              <w:jc w:val="right"/>
              <w:rPr>
                <w:sz w:val="21"/>
                <w:szCs w:val="21"/>
              </w:rPr>
            </w:pPr>
            <w:r w:rsidRPr="008C30A9">
              <w:rPr>
                <w:sz w:val="21"/>
                <w:szCs w:val="21"/>
              </w:rPr>
              <w:t>249,66</w:t>
            </w:r>
          </w:p>
        </w:tc>
      </w:tr>
      <w:tr w:rsidR="00073147" w:rsidRPr="00DD2BD0" w:rsidTr="00B80116">
        <w:trPr>
          <w:trHeight w:val="128"/>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073147" w:rsidRPr="0004258A" w:rsidRDefault="0031260B" w:rsidP="0004258A">
            <w:pPr>
              <w:jc w:val="center"/>
              <w:rPr>
                <w:sz w:val="26"/>
                <w:szCs w:val="26"/>
              </w:rPr>
            </w:pPr>
            <w:r>
              <w:rPr>
                <w:sz w:val="26"/>
                <w:szCs w:val="26"/>
              </w:rPr>
              <w:t> </w:t>
            </w:r>
            <w:r w:rsidR="00073147" w:rsidRPr="0031260B">
              <w:rPr>
                <w:b/>
                <w:bCs/>
                <w:sz w:val="24"/>
                <w:szCs w:val="24"/>
                <w:u w:val="single"/>
              </w:rPr>
              <w:t>Раздел 6. ДОРОЖНАЯ  РАЗМЕТКА</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сплошных линий краской маркировочной машиной на покрытие без поверхностной обработки с предварительной разметкой шнуром, разметка 1.1, 1.2.1, 1.4,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20171,87</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24206,24</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сплошных линий краской маркировочной машиной на покрытие без поверхностной обработки с предварительной разметкой шнуром, разметка 1.1,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27411,19</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32893,4</w:t>
            </w:r>
            <w:r w:rsidR="00073147" w:rsidRPr="002E73A6">
              <w:rPr>
                <w:sz w:val="21"/>
                <w:szCs w:val="21"/>
              </w:rPr>
              <w:t>3</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01-06-001-3</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сплошных линий краской маркировочной машиной на покрытие без поверхностной обработки с предварительной разметкой шнуром, разметка 1.2.1, 1.4, ширина 0,2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34729,15</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41674,98</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01-06-001-4</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сплошных линий краской маркировочной машиной на покрытие без поверхностной обработки с предварительной разметкой шнуром, разметка 1.3,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35139,57</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42167,48</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01-06-001-6</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сплошных линий краской маркировочной машиной на покрытие без поверхностной обработки с предварительной разметкой шнуром, разметка 1.3, ширина 0,2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65399,35</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78479,22</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01-06-001-7</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маркировочной машиной на покрытие без поверхностной обработки с предварительной разметкой шнуром, разметка 1.12</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64389,98</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77267,9</w:t>
            </w:r>
            <w:r w:rsidR="00073147" w:rsidRPr="002E73A6">
              <w:rPr>
                <w:sz w:val="21"/>
                <w:szCs w:val="21"/>
              </w:rPr>
              <w:t>8</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01-06-001-8</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предварительной разметкой шнуром, разметка 1.1, 1.2.1, 1.4,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21872,17</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26246,60</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01-06-001-9</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предварительной разметкой шнуром, разметка 1.1,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29941,22</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073147">
            <w:pPr>
              <w:jc w:val="right"/>
              <w:rPr>
                <w:sz w:val="21"/>
                <w:szCs w:val="21"/>
              </w:rPr>
            </w:pPr>
            <w:r w:rsidRPr="002E73A6">
              <w:rPr>
                <w:sz w:val="21"/>
                <w:szCs w:val="21"/>
              </w:rPr>
              <w:t>35929,46</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01-06-001-10</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w:t>
            </w:r>
            <w:r w:rsidRPr="002E73A6">
              <w:rPr>
                <w:bCs/>
                <w:sz w:val="21"/>
                <w:szCs w:val="21"/>
              </w:rPr>
              <w:lastRenderedPageBreak/>
              <w:t>предварительной разметкой шнуром, разметка 1.2.1, 1.4, ширина 0,2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lastRenderedPageBreak/>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38099,11</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45718,93</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lastRenderedPageBreak/>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01-06-001-11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предварительной разметкой шнуром, разметка 1.3,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29404,31</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35285,17</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01-06-001-12</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предварительной разметкой шнуром, разметка 1.3, ширина 0,2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71430,69</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85716,8</w:t>
            </w:r>
            <w:r w:rsidR="00F42131" w:rsidRPr="002E73A6">
              <w:rPr>
                <w:sz w:val="21"/>
                <w:szCs w:val="21"/>
              </w:rPr>
              <w:t>3</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01-06-001-13</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 xml:space="preserve"> Нанесение сплошных линий краской АК 511 маркировочной машиной на покрытие без поверхностной обработки с предварительной разметкой шнуром, разметка 1.12</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71057,6</w:t>
            </w:r>
            <w:r w:rsidR="00F42131" w:rsidRPr="002E73A6">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85269,12</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 1.2.2</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9685,19</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11622,2</w:t>
            </w:r>
            <w:r w:rsidR="00F42131" w:rsidRPr="002E73A6">
              <w:rPr>
                <w:sz w:val="21"/>
                <w:szCs w:val="21"/>
              </w:rPr>
              <w:t>3</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01-06-003-2</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 1.5,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10975,61</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13170,73</w:t>
            </w:r>
          </w:p>
        </w:tc>
      </w:tr>
      <w:tr w:rsidR="0004258A" w:rsidRPr="00DD2BD0" w:rsidTr="00B80116">
        <w:trPr>
          <w:trHeight w:val="144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15</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rPr>
                <w:sz w:val="21"/>
                <w:szCs w:val="21"/>
              </w:rPr>
            </w:pPr>
            <w:r w:rsidRPr="002E73A6">
              <w:rPr>
                <w:sz w:val="21"/>
                <w:szCs w:val="21"/>
              </w:rPr>
              <w:t>СРСд 01-06-003-3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4258A" w:rsidRPr="002E73A6" w:rsidRDefault="0004258A"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w:t>
            </w:r>
          </w:p>
          <w:p w:rsidR="0004258A" w:rsidRPr="002E73A6" w:rsidRDefault="0004258A" w:rsidP="008E60B2">
            <w:pPr>
              <w:rPr>
                <w:bCs/>
                <w:sz w:val="21"/>
                <w:szCs w:val="21"/>
              </w:rPr>
            </w:pPr>
            <w:r w:rsidRPr="002E73A6">
              <w:rPr>
                <w:bCs/>
                <w:sz w:val="21"/>
                <w:szCs w:val="21"/>
              </w:rPr>
              <w:t>1.5, ширина 0,15 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center"/>
              <w:rPr>
                <w:sz w:val="21"/>
                <w:szCs w:val="21"/>
              </w:rPr>
            </w:pPr>
            <w:r w:rsidRPr="002E73A6">
              <w:rPr>
                <w:sz w:val="21"/>
                <w:szCs w:val="21"/>
              </w:rPr>
              <w:t>1 км разметки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10463,30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right"/>
              <w:rPr>
                <w:sz w:val="21"/>
                <w:szCs w:val="21"/>
              </w:rPr>
            </w:pPr>
            <w:r w:rsidRPr="002E73A6">
              <w:rPr>
                <w:sz w:val="21"/>
                <w:szCs w:val="21"/>
              </w:rPr>
              <w:t>12555,96</w:t>
            </w:r>
          </w:p>
        </w:tc>
      </w:tr>
      <w:tr w:rsidR="00B80116" w:rsidRPr="00DD2BD0" w:rsidTr="00B80116">
        <w:trPr>
          <w:trHeight w:val="145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B80116" w:rsidRPr="002E73A6" w:rsidRDefault="00B80116" w:rsidP="008E60B2">
            <w:pPr>
              <w:jc w:val="right"/>
              <w:rPr>
                <w:sz w:val="21"/>
                <w:szCs w:val="21"/>
              </w:rPr>
            </w:pPr>
            <w:r w:rsidRPr="002E73A6">
              <w:rPr>
                <w:sz w:val="21"/>
                <w:szCs w:val="21"/>
              </w:rPr>
              <w:t>16</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B80116" w:rsidRPr="002E73A6" w:rsidRDefault="00B80116" w:rsidP="008E60B2">
            <w:pPr>
              <w:rPr>
                <w:sz w:val="21"/>
                <w:szCs w:val="21"/>
              </w:rPr>
            </w:pPr>
            <w:r w:rsidRPr="002E73A6">
              <w:rPr>
                <w:sz w:val="21"/>
                <w:szCs w:val="21"/>
              </w:rPr>
              <w:t>СРСд 01-06-003-4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B80116" w:rsidRPr="002E73A6" w:rsidRDefault="00B80116"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w:t>
            </w:r>
          </w:p>
          <w:p w:rsidR="00B80116" w:rsidRPr="002E73A6" w:rsidRDefault="00B80116" w:rsidP="008E60B2">
            <w:pPr>
              <w:rPr>
                <w:bCs/>
                <w:sz w:val="21"/>
                <w:szCs w:val="21"/>
              </w:rPr>
            </w:pPr>
            <w:r w:rsidRPr="002E73A6">
              <w:rPr>
                <w:bCs/>
                <w:sz w:val="21"/>
                <w:szCs w:val="21"/>
              </w:rPr>
              <w:t>1.6, ширина 0,1 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80116" w:rsidRPr="002E73A6" w:rsidRDefault="00B80116" w:rsidP="008E60B2">
            <w:pPr>
              <w:jc w:val="center"/>
              <w:rPr>
                <w:sz w:val="21"/>
                <w:szCs w:val="21"/>
              </w:rPr>
            </w:pPr>
            <w:r w:rsidRPr="002E73A6">
              <w:rPr>
                <w:sz w:val="21"/>
                <w:szCs w:val="21"/>
              </w:rPr>
              <w:t>1 км разметки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B80116" w:rsidRPr="002E73A6" w:rsidRDefault="00B80116" w:rsidP="008E60B2">
            <w:pPr>
              <w:jc w:val="right"/>
              <w:rPr>
                <w:sz w:val="21"/>
                <w:szCs w:val="21"/>
              </w:rPr>
            </w:pPr>
            <w:r w:rsidRPr="002E73A6">
              <w:rPr>
                <w:sz w:val="21"/>
                <w:szCs w:val="21"/>
              </w:rPr>
              <w:t>16076,68</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80116" w:rsidRPr="002E73A6" w:rsidRDefault="00B80116" w:rsidP="00F42131">
            <w:pPr>
              <w:jc w:val="right"/>
              <w:rPr>
                <w:sz w:val="21"/>
                <w:szCs w:val="21"/>
              </w:rPr>
            </w:pPr>
            <w:r w:rsidRPr="002E73A6">
              <w:rPr>
                <w:sz w:val="21"/>
                <w:szCs w:val="21"/>
              </w:rPr>
              <w:t>19292,02</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 1.6,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21505,99</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25807,1</w:t>
            </w:r>
            <w:r w:rsidR="00F42131" w:rsidRPr="002E73A6">
              <w:rPr>
                <w:sz w:val="21"/>
                <w:szCs w:val="21"/>
              </w:rPr>
              <w:t>9</w:t>
            </w:r>
          </w:p>
        </w:tc>
      </w:tr>
      <w:tr w:rsidR="0004258A" w:rsidRPr="00DD2BD0" w:rsidTr="00B80116">
        <w:trPr>
          <w:trHeight w:val="144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18</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rPr>
                <w:sz w:val="21"/>
                <w:szCs w:val="21"/>
              </w:rPr>
            </w:pPr>
            <w:r w:rsidRPr="002E73A6">
              <w:rPr>
                <w:sz w:val="21"/>
                <w:szCs w:val="21"/>
              </w:rPr>
              <w:t>СРСд 01-06-003-6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4258A" w:rsidRPr="002E73A6" w:rsidRDefault="0004258A"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w:t>
            </w:r>
          </w:p>
          <w:p w:rsidR="0004258A" w:rsidRPr="002E73A6" w:rsidRDefault="0004258A" w:rsidP="008E60B2">
            <w:pPr>
              <w:rPr>
                <w:bCs/>
                <w:sz w:val="21"/>
                <w:szCs w:val="21"/>
              </w:rPr>
            </w:pPr>
            <w:r w:rsidRPr="002E73A6">
              <w:rPr>
                <w:bCs/>
                <w:sz w:val="21"/>
                <w:szCs w:val="21"/>
              </w:rPr>
              <w:t>1.7, ширина 0,1 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center"/>
              <w:rPr>
                <w:sz w:val="21"/>
                <w:szCs w:val="21"/>
              </w:rPr>
            </w:pPr>
            <w:r w:rsidRPr="002E73A6">
              <w:rPr>
                <w:sz w:val="21"/>
                <w:szCs w:val="21"/>
              </w:rPr>
              <w:t>1 км разметки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12698,02</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F42131">
            <w:pPr>
              <w:jc w:val="right"/>
              <w:rPr>
                <w:sz w:val="21"/>
                <w:szCs w:val="21"/>
              </w:rPr>
            </w:pPr>
            <w:r w:rsidRPr="002E73A6">
              <w:rPr>
                <w:sz w:val="21"/>
                <w:szCs w:val="21"/>
              </w:rPr>
              <w:t>15237,62</w:t>
            </w:r>
          </w:p>
        </w:tc>
      </w:tr>
      <w:tr w:rsidR="0004258A" w:rsidRPr="00DD2BD0" w:rsidTr="00B80116">
        <w:trPr>
          <w:trHeight w:val="144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19</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rPr>
                <w:sz w:val="21"/>
                <w:szCs w:val="21"/>
              </w:rPr>
            </w:pPr>
            <w:r w:rsidRPr="002E73A6">
              <w:rPr>
                <w:sz w:val="21"/>
                <w:szCs w:val="21"/>
              </w:rPr>
              <w:t>СРСд 01-06-003-7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4258A" w:rsidRPr="002E73A6" w:rsidRDefault="0004258A" w:rsidP="008E60B2">
            <w:pPr>
              <w:rPr>
                <w:bCs/>
                <w:sz w:val="21"/>
                <w:szCs w:val="21"/>
              </w:rPr>
            </w:pPr>
            <w:r w:rsidRPr="002E73A6">
              <w:rPr>
                <w:bCs/>
                <w:sz w:val="21"/>
                <w:szCs w:val="21"/>
              </w:rPr>
              <w:t>Нанесение прерывистых линий краской маркировочной машиной на покрытие без поверхностной обработки с предварительной разметкой шнуром, разметка</w:t>
            </w:r>
          </w:p>
          <w:p w:rsidR="0004258A" w:rsidRPr="002E73A6" w:rsidRDefault="0004258A" w:rsidP="008E60B2">
            <w:pPr>
              <w:rPr>
                <w:bCs/>
                <w:sz w:val="21"/>
                <w:szCs w:val="21"/>
              </w:rPr>
            </w:pPr>
            <w:r w:rsidRPr="002E73A6">
              <w:rPr>
                <w:bCs/>
                <w:sz w:val="21"/>
                <w:szCs w:val="21"/>
              </w:rPr>
              <w:t>1.7, ширина 0,15 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center"/>
              <w:rPr>
                <w:sz w:val="21"/>
                <w:szCs w:val="21"/>
              </w:rPr>
            </w:pPr>
            <w:r w:rsidRPr="002E73A6">
              <w:rPr>
                <w:sz w:val="21"/>
                <w:szCs w:val="21"/>
              </w:rPr>
              <w:t>1 км разметки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16311,24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F42131">
            <w:pPr>
              <w:jc w:val="right"/>
              <w:rPr>
                <w:sz w:val="21"/>
                <w:szCs w:val="21"/>
              </w:rPr>
            </w:pPr>
            <w:r w:rsidRPr="002E73A6">
              <w:rPr>
                <w:sz w:val="21"/>
                <w:szCs w:val="21"/>
              </w:rPr>
              <w:t>19573,49</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1.2.2</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10277,48</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12332,9</w:t>
            </w:r>
            <w:r w:rsidR="00F42131" w:rsidRPr="002E73A6">
              <w:rPr>
                <w:sz w:val="21"/>
                <w:szCs w:val="21"/>
              </w:rPr>
              <w:t>8</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lastRenderedPageBreak/>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01-06-003-9</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1.5,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11430,05</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13716,06</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01-06-003-10</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1.5,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11124,53</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13349,4</w:t>
            </w:r>
            <w:r w:rsidR="00F42131" w:rsidRPr="002E73A6">
              <w:rPr>
                <w:sz w:val="21"/>
                <w:szCs w:val="21"/>
              </w:rPr>
              <w:t>4</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1.6,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17360,84</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20833,0</w:t>
            </w:r>
            <w:r w:rsidR="00F42131" w:rsidRPr="002E73A6">
              <w:rPr>
                <w:sz w:val="21"/>
                <w:szCs w:val="21"/>
              </w:rPr>
              <w:t>1</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01-06-003-12</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1.6,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23413,08</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28095,</w:t>
            </w:r>
            <w:r w:rsidR="00F42131" w:rsidRPr="002E73A6">
              <w:rPr>
                <w:sz w:val="21"/>
                <w:szCs w:val="21"/>
              </w:rPr>
              <w:t>70</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01-06-003-13</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1.7, ширина 0,1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13568,6</w:t>
            </w:r>
            <w:r w:rsidR="00F42131" w:rsidRPr="002E73A6">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16282,32</w:t>
            </w:r>
          </w:p>
        </w:tc>
      </w:tr>
      <w:tr w:rsidR="00D52E79" w:rsidRPr="00DD2BD0" w:rsidTr="00B80116">
        <w:trPr>
          <w:trHeight w:val="32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01-06-003-14</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прерывистых линий краской АК 511 маркировочной машиной на покрытие без поверхностной обработки с предварительной разметкой шнуром, разметка 1.7, ширина 0,15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 км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17595,4</w:t>
            </w:r>
            <w:r w:rsidR="00F42131" w:rsidRPr="002E73A6">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21114,48</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01-06-016-3</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линий дорожной разметки на покрытие без поверхностной обработки вручную, разметка 1.14.1, длина полосы 4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100 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80021,07</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96025,28</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01-06-016-3-1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линий дорожной разметки на покрытие краской АК 511 без поверхностной обработки вручную, разметка 1.14.1, длина полосы 4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100 м разметки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82676,19</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F42131">
            <w:pPr>
              <w:jc w:val="right"/>
              <w:rPr>
                <w:sz w:val="21"/>
                <w:szCs w:val="21"/>
              </w:rPr>
            </w:pPr>
            <w:r w:rsidRPr="002E73A6">
              <w:rPr>
                <w:sz w:val="21"/>
                <w:szCs w:val="21"/>
              </w:rPr>
              <w:t>99211,4</w:t>
            </w:r>
            <w:r w:rsidR="00F42131" w:rsidRPr="002E73A6">
              <w:rPr>
                <w:sz w:val="21"/>
                <w:szCs w:val="21"/>
              </w:rPr>
              <w:t>3</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29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rPr>
                <w:sz w:val="21"/>
                <w:szCs w:val="21"/>
              </w:rPr>
            </w:pPr>
            <w:r w:rsidRPr="002E73A6">
              <w:rPr>
                <w:sz w:val="21"/>
                <w:szCs w:val="21"/>
              </w:rPr>
              <w:t>СРСд 01-06-017-1</w:t>
            </w:r>
          </w:p>
        </w:tc>
        <w:tc>
          <w:tcPr>
            <w:tcW w:w="3969"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rPr>
                <w:bCs/>
                <w:sz w:val="21"/>
                <w:szCs w:val="21"/>
              </w:rPr>
            </w:pPr>
            <w:r w:rsidRPr="002E73A6">
              <w:rPr>
                <w:bCs/>
                <w:sz w:val="21"/>
                <w:szCs w:val="21"/>
              </w:rPr>
              <w:t>Нанесение линий дорожной разметки на покрытие без поверхностной обработки вручную, разметка 1.14.1. на желтом фоне, длина полосы 4 м краской АК 511</w:t>
            </w:r>
          </w:p>
        </w:tc>
        <w:tc>
          <w:tcPr>
            <w:tcW w:w="1134"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center"/>
              <w:rPr>
                <w:sz w:val="21"/>
                <w:szCs w:val="21"/>
              </w:rPr>
            </w:pPr>
            <w:r w:rsidRPr="002E73A6">
              <w:rPr>
                <w:sz w:val="21"/>
                <w:szCs w:val="21"/>
              </w:rPr>
              <w:t xml:space="preserve">100 м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2E73A6" w:rsidRDefault="00D52E79" w:rsidP="008E60B2">
            <w:pPr>
              <w:jc w:val="right"/>
              <w:rPr>
                <w:sz w:val="21"/>
                <w:szCs w:val="21"/>
              </w:rPr>
            </w:pPr>
            <w:r w:rsidRPr="002E73A6">
              <w:rPr>
                <w:sz w:val="21"/>
                <w:szCs w:val="21"/>
              </w:rPr>
              <w:t>83479,9</w:t>
            </w:r>
            <w:r w:rsidR="00F42131" w:rsidRPr="002E73A6">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2E73A6" w:rsidRDefault="00D52E79" w:rsidP="008E60B2">
            <w:pPr>
              <w:jc w:val="right"/>
              <w:rPr>
                <w:sz w:val="21"/>
                <w:szCs w:val="21"/>
              </w:rPr>
            </w:pPr>
            <w:r w:rsidRPr="002E73A6">
              <w:rPr>
                <w:sz w:val="21"/>
                <w:szCs w:val="21"/>
              </w:rPr>
              <w:t>100175,88</w:t>
            </w:r>
          </w:p>
        </w:tc>
      </w:tr>
      <w:tr w:rsidR="0004258A" w:rsidRPr="00DD2BD0" w:rsidTr="00B80116">
        <w:trPr>
          <w:trHeight w:val="120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30</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rPr>
                <w:sz w:val="21"/>
                <w:szCs w:val="21"/>
              </w:rPr>
            </w:pPr>
            <w:r w:rsidRPr="002E73A6">
              <w:rPr>
                <w:sz w:val="21"/>
                <w:szCs w:val="21"/>
              </w:rPr>
              <w:t>СРСд 01-06-017-2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4258A" w:rsidRPr="002E73A6" w:rsidRDefault="0004258A" w:rsidP="008E60B2">
            <w:pPr>
              <w:rPr>
                <w:bCs/>
                <w:sz w:val="21"/>
                <w:szCs w:val="21"/>
              </w:rPr>
            </w:pPr>
            <w:r w:rsidRPr="002E73A6">
              <w:rPr>
                <w:bCs/>
                <w:sz w:val="21"/>
                <w:szCs w:val="21"/>
              </w:rPr>
              <w:t>Нанесение линий дорожной разметки на покрытие с</w:t>
            </w:r>
          </w:p>
          <w:p w:rsidR="0004258A" w:rsidRPr="002E73A6" w:rsidRDefault="0004258A" w:rsidP="008E60B2">
            <w:pPr>
              <w:rPr>
                <w:bCs/>
                <w:sz w:val="21"/>
                <w:szCs w:val="21"/>
              </w:rPr>
            </w:pPr>
            <w:r w:rsidRPr="009F627C">
              <w:rPr>
                <w:bCs/>
                <w:sz w:val="21"/>
                <w:szCs w:val="21"/>
              </w:rPr>
              <w:t>поверхностной обработкой вручную, разметка 1.14.1. на желтом фоне, длина полосы 4 м краской АК 511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center"/>
              <w:rPr>
                <w:sz w:val="21"/>
                <w:szCs w:val="21"/>
              </w:rPr>
            </w:pPr>
            <w:r w:rsidRPr="002E73A6">
              <w:rPr>
                <w:sz w:val="21"/>
                <w:szCs w:val="21"/>
              </w:rPr>
              <w:t xml:space="preserve">100 м </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04258A" w:rsidRPr="002E73A6" w:rsidRDefault="0004258A" w:rsidP="008E60B2">
            <w:pPr>
              <w:jc w:val="right"/>
              <w:rPr>
                <w:sz w:val="21"/>
                <w:szCs w:val="21"/>
              </w:rPr>
            </w:pPr>
            <w:r w:rsidRPr="002E73A6">
              <w:rPr>
                <w:sz w:val="21"/>
                <w:szCs w:val="21"/>
              </w:rPr>
              <w:t>88997,70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4258A" w:rsidRPr="002E73A6" w:rsidRDefault="0004258A" w:rsidP="008E60B2">
            <w:pPr>
              <w:jc w:val="right"/>
              <w:rPr>
                <w:sz w:val="21"/>
                <w:szCs w:val="21"/>
              </w:rPr>
            </w:pPr>
            <w:r w:rsidRPr="002E73A6">
              <w:rPr>
                <w:sz w:val="21"/>
                <w:szCs w:val="21"/>
              </w:rPr>
              <w:t>106797,24</w:t>
            </w:r>
          </w:p>
        </w:tc>
      </w:tr>
      <w:tr w:rsidR="003E6BDE" w:rsidRPr="00DD2BD0" w:rsidTr="00B80116">
        <w:trPr>
          <w:trHeight w:val="64"/>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3E6BDE" w:rsidRPr="00DD2BD0" w:rsidRDefault="003E6BDE" w:rsidP="0004258A">
            <w:pPr>
              <w:jc w:val="center"/>
              <w:rPr>
                <w:sz w:val="26"/>
                <w:szCs w:val="26"/>
              </w:rPr>
            </w:pPr>
            <w:r w:rsidRPr="00DD2BD0">
              <w:rPr>
                <w:sz w:val="26"/>
                <w:szCs w:val="26"/>
              </w:rPr>
              <w:t> </w:t>
            </w:r>
            <w:r w:rsidR="00B96719">
              <w:rPr>
                <w:sz w:val="26"/>
                <w:szCs w:val="26"/>
              </w:rPr>
              <w:t> </w:t>
            </w:r>
            <w:r w:rsidRPr="00B96719">
              <w:rPr>
                <w:b/>
                <w:bCs/>
                <w:sz w:val="24"/>
                <w:szCs w:val="24"/>
                <w:u w:val="single"/>
              </w:rPr>
              <w:t>Раздел 7. ОЗЕЛЕНЕНИЕ</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01-07-001-1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Валка деревьев</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18511,54</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22213,8</w:t>
            </w:r>
            <w:r w:rsidR="003E6BDE" w:rsidRPr="00B96719">
              <w:rPr>
                <w:sz w:val="21"/>
                <w:szCs w:val="21"/>
              </w:rPr>
              <w:t>5</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Трелевка деревьев трактором 80 л.с. на расстояние до 100 м и раскряжевка хлыстов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13514,63</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B96719">
            <w:pPr>
              <w:jc w:val="right"/>
              <w:rPr>
                <w:sz w:val="21"/>
                <w:szCs w:val="21"/>
              </w:rPr>
            </w:pPr>
            <w:r w:rsidRPr="00B96719">
              <w:rPr>
                <w:sz w:val="21"/>
                <w:szCs w:val="21"/>
              </w:rPr>
              <w:t>16217,5</w:t>
            </w:r>
            <w:r w:rsidR="00B96719">
              <w:rPr>
                <w:sz w:val="21"/>
                <w:szCs w:val="21"/>
              </w:rPr>
              <w:t>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Срезка кустарника и подлеска кусторезом на тракторе 108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 xml:space="preserve">1 га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30539,49</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36647,3</w:t>
            </w:r>
            <w:r w:rsidR="003E6BDE" w:rsidRPr="00B96719">
              <w:rPr>
                <w:sz w:val="21"/>
                <w:szCs w:val="21"/>
              </w:rPr>
              <w:t>9</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01-07-003-2</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Срезка кустарника и подлеска мотокусторезом</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 xml:space="preserve">1 га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44963,03</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53955,6</w:t>
            </w:r>
            <w:r w:rsidR="003E6BDE" w:rsidRPr="00B96719">
              <w:rPr>
                <w:sz w:val="21"/>
                <w:szCs w:val="21"/>
              </w:rPr>
              <w:t>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Вырубка одиночных кустарников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2087,69</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2505,2</w:t>
            </w:r>
            <w:r w:rsidR="003E6BDE" w:rsidRPr="00B96719">
              <w:rPr>
                <w:sz w:val="21"/>
                <w:szCs w:val="21"/>
              </w:rPr>
              <w:t>3</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01-07-006-1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Корчевка пней бульдозером 108 л.с.</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22750,67</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27300,80</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lastRenderedPageBreak/>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01-07-030-1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Ликвидация нежелательной растительности химическим способом (гербицидами)</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 xml:space="preserve">1 га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4536,45</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right"/>
              <w:rPr>
                <w:sz w:val="21"/>
                <w:szCs w:val="21"/>
              </w:rPr>
            </w:pPr>
            <w:r w:rsidRPr="00B96719">
              <w:rPr>
                <w:sz w:val="21"/>
                <w:szCs w:val="21"/>
              </w:rPr>
              <w:t>5443,74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01-07-031-1</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Засев травами откосов земляного полотна и резервов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1000м2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12083,98</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14500,7</w:t>
            </w:r>
            <w:r w:rsidR="003E6BDE" w:rsidRPr="00B96719">
              <w:rPr>
                <w:sz w:val="21"/>
                <w:szCs w:val="21"/>
              </w:rPr>
              <w:t>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rPr>
                <w:sz w:val="21"/>
                <w:szCs w:val="21"/>
              </w:rPr>
            </w:pPr>
            <w:r w:rsidRPr="00B96719">
              <w:rPr>
                <w:sz w:val="21"/>
                <w:szCs w:val="21"/>
              </w:rPr>
              <w:t>СРСд 01-07-003-3</w:t>
            </w:r>
          </w:p>
        </w:tc>
        <w:tc>
          <w:tcPr>
            <w:tcW w:w="3969"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rPr>
                <w:bCs/>
                <w:sz w:val="21"/>
                <w:szCs w:val="21"/>
              </w:rPr>
            </w:pPr>
            <w:r w:rsidRPr="00B96719">
              <w:rPr>
                <w:bCs/>
                <w:sz w:val="21"/>
                <w:szCs w:val="21"/>
              </w:rPr>
              <w:t>Обрезка веток для обеспечения видимости</w:t>
            </w:r>
          </w:p>
        </w:tc>
        <w:tc>
          <w:tcPr>
            <w:tcW w:w="1134"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8E60B2">
            <w:pPr>
              <w:jc w:val="center"/>
              <w:rPr>
                <w:sz w:val="21"/>
                <w:szCs w:val="21"/>
              </w:rPr>
            </w:pPr>
            <w:r w:rsidRPr="00B96719">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B96719" w:rsidRDefault="00D52E79" w:rsidP="008E60B2">
            <w:pPr>
              <w:jc w:val="right"/>
              <w:rPr>
                <w:sz w:val="21"/>
                <w:szCs w:val="21"/>
              </w:rPr>
            </w:pPr>
            <w:r w:rsidRPr="00B96719">
              <w:rPr>
                <w:sz w:val="21"/>
                <w:szCs w:val="21"/>
              </w:rPr>
              <w:t>12459,33</w:t>
            </w:r>
          </w:p>
        </w:tc>
        <w:tc>
          <w:tcPr>
            <w:tcW w:w="1418" w:type="dxa"/>
            <w:tcBorders>
              <w:top w:val="nil"/>
              <w:left w:val="nil"/>
              <w:bottom w:val="single" w:sz="4" w:space="0" w:color="auto"/>
              <w:right w:val="single" w:sz="4" w:space="0" w:color="auto"/>
            </w:tcBorders>
            <w:shd w:val="clear" w:color="auto" w:fill="auto"/>
            <w:vAlign w:val="center"/>
            <w:hideMark/>
          </w:tcPr>
          <w:p w:rsidR="00D52E79" w:rsidRPr="00B96719" w:rsidRDefault="00D52E79" w:rsidP="003E6BDE">
            <w:pPr>
              <w:jc w:val="right"/>
              <w:rPr>
                <w:sz w:val="21"/>
                <w:szCs w:val="21"/>
              </w:rPr>
            </w:pPr>
            <w:r w:rsidRPr="00B96719">
              <w:rPr>
                <w:sz w:val="21"/>
                <w:szCs w:val="21"/>
              </w:rPr>
              <w:t>14951,</w:t>
            </w:r>
            <w:r w:rsidR="003E6BDE" w:rsidRPr="00B96719">
              <w:rPr>
                <w:sz w:val="21"/>
                <w:szCs w:val="21"/>
              </w:rPr>
              <w:t>20</w:t>
            </w:r>
          </w:p>
        </w:tc>
      </w:tr>
      <w:tr w:rsidR="00A67553" w:rsidRPr="00DD2BD0" w:rsidTr="002473E0">
        <w:trPr>
          <w:trHeight w:val="448"/>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A67553" w:rsidRPr="00E834B2" w:rsidRDefault="00A67553" w:rsidP="0004258A">
            <w:pPr>
              <w:jc w:val="center"/>
              <w:rPr>
                <w:sz w:val="26"/>
                <w:szCs w:val="26"/>
                <w:highlight w:val="yellow"/>
              </w:rPr>
            </w:pPr>
            <w:r w:rsidRPr="00A67553">
              <w:rPr>
                <w:sz w:val="26"/>
                <w:szCs w:val="26"/>
              </w:rPr>
              <w:t> </w:t>
            </w:r>
            <w:r w:rsidRPr="00A67553">
              <w:rPr>
                <w:b/>
                <w:bCs/>
                <w:sz w:val="24"/>
                <w:szCs w:val="24"/>
                <w:u w:val="single"/>
              </w:rPr>
              <w:t>Раздел 8. ЛЕТНЕЕ СОДЕРЖАНИЕ МОСТОВЫХ</w:t>
            </w:r>
            <w:r>
              <w:rPr>
                <w:sz w:val="26"/>
                <w:szCs w:val="26"/>
              </w:rPr>
              <w:t xml:space="preserve"> </w:t>
            </w:r>
            <w:r w:rsidRPr="00A67553">
              <w:rPr>
                <w:b/>
                <w:bCs/>
                <w:sz w:val="24"/>
                <w:szCs w:val="24"/>
                <w:u w:val="single"/>
              </w:rPr>
              <w:t>СООРУЖЕНИЙ</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полос безопасности ездового полотна мостовых сооружений и обочин подходов к ним вакуумно-подметальной машиной</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 км прохода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2048,9</w:t>
            </w:r>
            <w:r w:rsidR="001C348B" w:rsidRPr="0044098D">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2458,68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грязи и мусора тротуаров вручную.</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1115,22</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1338,26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01-08-002-2</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грязи и мусора тротуаров с помощью малогабаритной подметальной машины</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1645,22</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1974,26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01-08-003-1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водоотводных трубок мостовых сооружений от грязи и мусора</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2789,58</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3347,</w:t>
            </w:r>
            <w:r w:rsidR="002D2044" w:rsidRPr="0044098D">
              <w:rPr>
                <w:sz w:val="21"/>
                <w:szCs w:val="21"/>
              </w:rPr>
              <w:t>50</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01-08-004-1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грязи и мусора пазов и зазоров для перемещения конструкций деформационных швов мостовых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м шва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885,26</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1062,31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грязи водоотводных лотков под деформационными швами мостовых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м лотка</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1081,59</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1297,9</w:t>
            </w:r>
            <w:r w:rsidR="002D2044" w:rsidRPr="0044098D">
              <w:rPr>
                <w:sz w:val="21"/>
                <w:szCs w:val="21"/>
              </w:rPr>
              <w:t>1</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01-08-007-1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грязи перильных ограждений и ограждений безопасности высотой до 0,75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1045,93</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1255,1</w:t>
            </w:r>
            <w:r w:rsidR="002D2044" w:rsidRPr="0044098D">
              <w:rPr>
                <w:sz w:val="21"/>
                <w:szCs w:val="21"/>
              </w:rPr>
              <w:t>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01-08-008-1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опор наружного освещения мостовых сооружений от грязи</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6899,1</w:t>
            </w:r>
            <w:r w:rsidR="002D2044" w:rsidRPr="0044098D">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8278,92</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01-08-010-1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подходов и подмостовых зон мостовых сооружений от мусора</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299,72</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1C348B">
            <w:pPr>
              <w:jc w:val="right"/>
              <w:rPr>
                <w:sz w:val="21"/>
                <w:szCs w:val="21"/>
              </w:rPr>
            </w:pPr>
            <w:r w:rsidRPr="0044098D">
              <w:rPr>
                <w:sz w:val="21"/>
                <w:szCs w:val="21"/>
              </w:rPr>
              <w:t>359,66</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01-08-011-1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мусора и грязи верхних горизонтальных площадок опор без применения автогидроподъемника</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1750,69</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2100,8</w:t>
            </w:r>
            <w:r w:rsidR="002D2044" w:rsidRPr="0044098D">
              <w:rPr>
                <w:sz w:val="21"/>
                <w:szCs w:val="21"/>
              </w:rPr>
              <w:t>3</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01-08-030-1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Восстановление перильного ограждения на мосту</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86021,78</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103226,1</w:t>
            </w:r>
            <w:r w:rsidR="002D2044" w:rsidRPr="0044098D">
              <w:rPr>
                <w:sz w:val="21"/>
                <w:szCs w:val="21"/>
              </w:rPr>
              <w:t>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01-08-031-1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Демонтаж перильного ограждения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 т перил</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12183,56</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14620,27</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01-08-032-1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от пыли и грязи лестничных сходов мостового сооружения</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4052,03</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4862,4</w:t>
            </w:r>
            <w:r w:rsidR="002D2044" w:rsidRPr="0044098D">
              <w:rPr>
                <w:sz w:val="21"/>
                <w:szCs w:val="21"/>
              </w:rPr>
              <w:t>4</w:t>
            </w:r>
          </w:p>
        </w:tc>
      </w:tr>
      <w:tr w:rsidR="00D52E79" w:rsidRPr="00DD2BD0"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01-08-032-2</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Очистка (в том числе и от растительности) конусов, откосов, подмостовых русел</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735,41</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882,49</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01-08-033-1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Заделка трещин и мелких выбоин на тротуарах</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6400,22</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7680,26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01-08-034-1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Устранение просадок до 10 см в зоне сопряжения моста с насыпью</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133190,7</w:t>
            </w:r>
            <w:r w:rsidR="002D2044" w:rsidRPr="0044098D">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159828,84</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01-08-035-1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Локальная окраска (в том числе с удалением продуктов коррозии, зачисткой металла и нанесением грунтовки) элементов металлических конструкций мостовых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24400,7</w:t>
            </w:r>
            <w:r w:rsidR="002D2044" w:rsidRPr="0044098D">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29280,84</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18</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01-08-036-1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Устранение локальных промоин в откосах насыпи конусов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17884,96</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21461,95</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19</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01-08-036-2</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Устранение проломов плит мостовых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45076,78</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54092,1</w:t>
            </w:r>
            <w:r w:rsidR="002D2044" w:rsidRPr="0044098D">
              <w:rPr>
                <w:sz w:val="21"/>
                <w:szCs w:val="21"/>
              </w:rPr>
              <w:t>4</w:t>
            </w:r>
          </w:p>
        </w:tc>
      </w:tr>
      <w:tr w:rsidR="00D52E79" w:rsidRPr="00DD2BD0"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20</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01-08-037-1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 xml:space="preserve">Восстановление части элементов с добавлением арматуры и последующим </w:t>
            </w:r>
            <w:r w:rsidRPr="0044098D">
              <w:rPr>
                <w:bCs/>
                <w:sz w:val="21"/>
                <w:szCs w:val="21"/>
              </w:rPr>
              <w:lastRenderedPageBreak/>
              <w:t>бетонированием этого участка (консолей плит, торцов балок и т. д.)</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lastRenderedPageBreak/>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13114,57</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15737,48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lastRenderedPageBreak/>
              <w:t>21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01-08-037-2</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Восстановление изоляции на части мостового полотна</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431029,53</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517235,4</w:t>
            </w:r>
            <w:r w:rsidR="002D2044" w:rsidRPr="0044098D">
              <w:rPr>
                <w:sz w:val="21"/>
                <w:szCs w:val="21"/>
              </w:rPr>
              <w:t>4</w:t>
            </w:r>
          </w:p>
        </w:tc>
      </w:tr>
      <w:tr w:rsidR="00D52E79" w:rsidRPr="00DD2BD0" w:rsidTr="00B80116">
        <w:trPr>
          <w:trHeight w:val="5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01-08-038-1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Замена деформационных швов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54119,55</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64943,46</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01-08-039-1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Восстановление элементов лестничных сходов</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9665,15</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right"/>
              <w:rPr>
                <w:sz w:val="21"/>
                <w:szCs w:val="21"/>
              </w:rPr>
            </w:pPr>
            <w:r w:rsidRPr="0044098D">
              <w:rPr>
                <w:sz w:val="21"/>
                <w:szCs w:val="21"/>
              </w:rPr>
              <w:t>11598,18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01-08-040-1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Устранение дефектов оголовков труб (бетонирование)</w:t>
            </w:r>
          </w:p>
        </w:tc>
        <w:tc>
          <w:tcPr>
            <w:tcW w:w="1134"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jc w:val="center"/>
              <w:rPr>
                <w:sz w:val="21"/>
                <w:szCs w:val="21"/>
              </w:rPr>
            </w:pPr>
            <w:r w:rsidRPr="0044098D">
              <w:rPr>
                <w:sz w:val="21"/>
                <w:szCs w:val="21"/>
              </w:rPr>
              <w:t>м3</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15401,98</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18482,3</w:t>
            </w:r>
            <w:r w:rsidR="002D2044" w:rsidRPr="0044098D">
              <w:rPr>
                <w:sz w:val="21"/>
                <w:szCs w:val="21"/>
              </w:rPr>
              <w:t>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25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rPr>
                <w:sz w:val="21"/>
                <w:szCs w:val="21"/>
              </w:rPr>
            </w:pPr>
            <w:r w:rsidRPr="0044098D">
              <w:rPr>
                <w:sz w:val="21"/>
                <w:szCs w:val="21"/>
              </w:rPr>
              <w:t>СРСд 01-08-041-1</w:t>
            </w:r>
          </w:p>
        </w:tc>
        <w:tc>
          <w:tcPr>
            <w:tcW w:w="3969"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8E60B2">
            <w:pPr>
              <w:rPr>
                <w:bCs/>
                <w:sz w:val="21"/>
                <w:szCs w:val="21"/>
              </w:rPr>
            </w:pPr>
            <w:r w:rsidRPr="0044098D">
              <w:rPr>
                <w:bCs/>
                <w:sz w:val="21"/>
                <w:szCs w:val="21"/>
              </w:rPr>
              <w:t>Восстановление перильного ограждения на мосту</w:t>
            </w:r>
          </w:p>
        </w:tc>
        <w:tc>
          <w:tcPr>
            <w:tcW w:w="1134"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center"/>
              <w:rPr>
                <w:sz w:val="21"/>
                <w:szCs w:val="21"/>
              </w:rPr>
            </w:pPr>
            <w:r w:rsidRPr="0044098D">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44098D" w:rsidRDefault="00D52E79" w:rsidP="008E60B2">
            <w:pPr>
              <w:jc w:val="right"/>
              <w:rPr>
                <w:sz w:val="21"/>
                <w:szCs w:val="21"/>
              </w:rPr>
            </w:pPr>
            <w:r w:rsidRPr="0044098D">
              <w:rPr>
                <w:sz w:val="21"/>
                <w:szCs w:val="21"/>
              </w:rPr>
              <w:t>75854,97</w:t>
            </w:r>
          </w:p>
        </w:tc>
        <w:tc>
          <w:tcPr>
            <w:tcW w:w="1418" w:type="dxa"/>
            <w:tcBorders>
              <w:top w:val="nil"/>
              <w:left w:val="nil"/>
              <w:bottom w:val="single" w:sz="4" w:space="0" w:color="auto"/>
              <w:right w:val="single" w:sz="4" w:space="0" w:color="auto"/>
            </w:tcBorders>
            <w:shd w:val="clear" w:color="auto" w:fill="auto"/>
            <w:vAlign w:val="center"/>
            <w:hideMark/>
          </w:tcPr>
          <w:p w:rsidR="00D52E79" w:rsidRPr="0044098D" w:rsidRDefault="00D52E79" w:rsidP="002D2044">
            <w:pPr>
              <w:jc w:val="right"/>
              <w:rPr>
                <w:sz w:val="21"/>
                <w:szCs w:val="21"/>
              </w:rPr>
            </w:pPr>
            <w:r w:rsidRPr="0044098D">
              <w:rPr>
                <w:sz w:val="21"/>
                <w:szCs w:val="21"/>
              </w:rPr>
              <w:t>91025,96</w:t>
            </w:r>
          </w:p>
        </w:tc>
      </w:tr>
      <w:tr w:rsidR="00057E2D" w:rsidRPr="00DD2BD0" w:rsidTr="002473E0">
        <w:trPr>
          <w:trHeight w:val="315"/>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057E2D" w:rsidRPr="00C101A7" w:rsidRDefault="00057E2D" w:rsidP="00C101A7">
            <w:pPr>
              <w:jc w:val="center"/>
              <w:rPr>
                <w:sz w:val="26"/>
                <w:szCs w:val="26"/>
              </w:rPr>
            </w:pPr>
            <w:r w:rsidRPr="00DD2BD0">
              <w:rPr>
                <w:sz w:val="26"/>
                <w:szCs w:val="26"/>
              </w:rPr>
              <w:t> </w:t>
            </w:r>
            <w:r w:rsidRPr="00057E2D">
              <w:rPr>
                <w:b/>
                <w:bCs/>
                <w:sz w:val="24"/>
                <w:szCs w:val="24"/>
                <w:u w:val="single"/>
              </w:rPr>
              <w:t>Раздел 9. ЗИМНЕЕ СОДЕРЖАНИЕ МОСТОВЫХ</w:t>
            </w:r>
            <w:r>
              <w:rPr>
                <w:sz w:val="26"/>
                <w:szCs w:val="26"/>
              </w:rPr>
              <w:t xml:space="preserve"> </w:t>
            </w:r>
            <w:r w:rsidRPr="00057E2D">
              <w:rPr>
                <w:b/>
                <w:bCs/>
                <w:sz w:val="24"/>
                <w:szCs w:val="24"/>
                <w:u w:val="single"/>
              </w:rPr>
              <w:t>СООРУЖЕНИЙ</w:t>
            </w:r>
            <w:r w:rsidRPr="00057E2D">
              <w:rPr>
                <w:sz w:val="24"/>
                <w:szCs w:val="24"/>
              </w:rPr>
              <w:t> </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rPr>
                <w:sz w:val="21"/>
                <w:szCs w:val="21"/>
              </w:rPr>
            </w:pPr>
            <w:r w:rsidRPr="00395CD4">
              <w:rPr>
                <w:sz w:val="21"/>
                <w:szCs w:val="21"/>
              </w:rPr>
              <w:t>СРСд 01-09-001-2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rPr>
                <w:bCs/>
                <w:sz w:val="21"/>
                <w:szCs w:val="21"/>
              </w:rPr>
            </w:pPr>
            <w:r w:rsidRPr="00395CD4">
              <w:rPr>
                <w:bCs/>
                <w:sz w:val="21"/>
                <w:szCs w:val="21"/>
              </w:rPr>
              <w:t>Очистка от снега и льда тротуаров средствами малой механизации</w:t>
            </w:r>
          </w:p>
        </w:tc>
        <w:tc>
          <w:tcPr>
            <w:tcW w:w="1134"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center"/>
              <w:rPr>
                <w:sz w:val="21"/>
                <w:szCs w:val="21"/>
              </w:rPr>
            </w:pPr>
            <w:r w:rsidRPr="00395CD4">
              <w:rPr>
                <w:sz w:val="21"/>
                <w:szCs w:val="21"/>
              </w:rPr>
              <w:t>100 м2</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339,48</w:t>
            </w:r>
          </w:p>
        </w:tc>
        <w:tc>
          <w:tcPr>
            <w:tcW w:w="1418"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2D2044">
            <w:pPr>
              <w:jc w:val="right"/>
              <w:rPr>
                <w:sz w:val="21"/>
                <w:szCs w:val="21"/>
              </w:rPr>
            </w:pPr>
            <w:r w:rsidRPr="00395CD4">
              <w:rPr>
                <w:sz w:val="21"/>
                <w:szCs w:val="21"/>
              </w:rPr>
              <w:t>407,3</w:t>
            </w:r>
            <w:r w:rsidR="002D2044" w:rsidRPr="00395CD4">
              <w:rPr>
                <w:sz w:val="21"/>
                <w:szCs w:val="21"/>
              </w:rPr>
              <w:t>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rPr>
                <w:sz w:val="21"/>
                <w:szCs w:val="21"/>
              </w:rPr>
            </w:pPr>
            <w:r w:rsidRPr="00395CD4">
              <w:rPr>
                <w:sz w:val="21"/>
                <w:szCs w:val="21"/>
              </w:rPr>
              <w:t>СРСд 01-09-002-1</w:t>
            </w:r>
          </w:p>
        </w:tc>
        <w:tc>
          <w:tcPr>
            <w:tcW w:w="3969"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rPr>
                <w:bCs/>
                <w:sz w:val="21"/>
                <w:szCs w:val="21"/>
              </w:rPr>
            </w:pPr>
            <w:r w:rsidRPr="00395CD4">
              <w:rPr>
                <w:bCs/>
                <w:sz w:val="21"/>
                <w:szCs w:val="21"/>
              </w:rPr>
              <w:t>Очистка водоотводных трубок мостовых сооружений от снега и льда</w:t>
            </w:r>
          </w:p>
        </w:tc>
        <w:tc>
          <w:tcPr>
            <w:tcW w:w="1134"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center"/>
              <w:rPr>
                <w:sz w:val="21"/>
                <w:szCs w:val="21"/>
              </w:rPr>
            </w:pPr>
            <w:r w:rsidRPr="00395CD4">
              <w:rPr>
                <w:sz w:val="21"/>
                <w:szCs w:val="21"/>
              </w:rPr>
              <w:t>10 шт.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2836,41</w:t>
            </w:r>
          </w:p>
        </w:tc>
        <w:tc>
          <w:tcPr>
            <w:tcW w:w="1418"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2D2044">
            <w:pPr>
              <w:jc w:val="right"/>
              <w:rPr>
                <w:sz w:val="21"/>
                <w:szCs w:val="21"/>
              </w:rPr>
            </w:pPr>
            <w:r w:rsidRPr="00395CD4">
              <w:rPr>
                <w:sz w:val="21"/>
                <w:szCs w:val="21"/>
              </w:rPr>
              <w:t>3403,69</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rPr>
                <w:sz w:val="21"/>
                <w:szCs w:val="21"/>
              </w:rPr>
            </w:pPr>
            <w:r w:rsidRPr="00395CD4">
              <w:rPr>
                <w:sz w:val="21"/>
                <w:szCs w:val="21"/>
              </w:rPr>
              <w:t>СРСд 01-09-005-1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rPr>
                <w:bCs/>
                <w:sz w:val="21"/>
                <w:szCs w:val="21"/>
              </w:rPr>
            </w:pPr>
            <w:r w:rsidRPr="00395CD4">
              <w:rPr>
                <w:bCs/>
                <w:sz w:val="21"/>
                <w:szCs w:val="21"/>
              </w:rPr>
              <w:t>Очистка перильных ограждений от снега и грязи</w:t>
            </w:r>
          </w:p>
        </w:tc>
        <w:tc>
          <w:tcPr>
            <w:tcW w:w="1134"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center"/>
              <w:rPr>
                <w:sz w:val="21"/>
                <w:szCs w:val="21"/>
              </w:rPr>
            </w:pPr>
            <w:r w:rsidRPr="00395CD4">
              <w:rPr>
                <w:sz w:val="21"/>
                <w:szCs w:val="21"/>
              </w:rPr>
              <w:t>100 м</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455,4</w:t>
            </w:r>
            <w:r w:rsidR="002D2044" w:rsidRPr="00395CD4">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right"/>
              <w:rPr>
                <w:sz w:val="21"/>
                <w:szCs w:val="21"/>
              </w:rPr>
            </w:pPr>
            <w:r w:rsidRPr="00395CD4">
              <w:rPr>
                <w:sz w:val="21"/>
                <w:szCs w:val="21"/>
              </w:rPr>
              <w:t>546,48</w:t>
            </w:r>
          </w:p>
        </w:tc>
      </w:tr>
      <w:tr w:rsidR="00D52E79" w:rsidRPr="00DD2BD0" w:rsidTr="00B80116">
        <w:trPr>
          <w:trHeight w:val="10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rPr>
                <w:sz w:val="21"/>
                <w:szCs w:val="21"/>
              </w:rPr>
            </w:pPr>
            <w:r w:rsidRPr="00395CD4">
              <w:rPr>
                <w:sz w:val="21"/>
                <w:szCs w:val="21"/>
              </w:rPr>
              <w:t>СРСд 01-09-009-2</w:t>
            </w:r>
          </w:p>
        </w:tc>
        <w:tc>
          <w:tcPr>
            <w:tcW w:w="3969"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rPr>
                <w:bCs/>
                <w:sz w:val="21"/>
                <w:szCs w:val="21"/>
              </w:rPr>
            </w:pPr>
            <w:r w:rsidRPr="00395CD4">
              <w:rPr>
                <w:bCs/>
                <w:sz w:val="21"/>
                <w:szCs w:val="21"/>
              </w:rPr>
              <w:t>Устройство прорезей в ледяном поле шириной 0,5 м при толщине льда 0,5 м</w:t>
            </w:r>
          </w:p>
        </w:tc>
        <w:tc>
          <w:tcPr>
            <w:tcW w:w="1134"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center"/>
              <w:rPr>
                <w:sz w:val="21"/>
                <w:szCs w:val="21"/>
              </w:rPr>
            </w:pPr>
            <w:r w:rsidRPr="00395CD4">
              <w:rPr>
                <w:sz w:val="21"/>
                <w:szCs w:val="21"/>
              </w:rPr>
              <w:t>100 м прорези</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395CD4" w:rsidRDefault="00D52E79" w:rsidP="008E60B2">
            <w:pPr>
              <w:jc w:val="right"/>
              <w:rPr>
                <w:sz w:val="21"/>
                <w:szCs w:val="21"/>
              </w:rPr>
            </w:pPr>
            <w:r w:rsidRPr="00395CD4">
              <w:rPr>
                <w:sz w:val="21"/>
                <w:szCs w:val="21"/>
              </w:rPr>
              <w:t>13506,7</w:t>
            </w:r>
            <w:r w:rsidR="002D2044" w:rsidRPr="00395CD4">
              <w:rPr>
                <w:sz w:val="21"/>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D52E79" w:rsidRPr="00395CD4" w:rsidRDefault="00D52E79" w:rsidP="008E60B2">
            <w:pPr>
              <w:jc w:val="right"/>
              <w:rPr>
                <w:sz w:val="21"/>
                <w:szCs w:val="21"/>
              </w:rPr>
            </w:pPr>
            <w:r w:rsidRPr="00395CD4">
              <w:rPr>
                <w:sz w:val="21"/>
                <w:szCs w:val="21"/>
              </w:rPr>
              <w:t>16208,04</w:t>
            </w:r>
          </w:p>
        </w:tc>
      </w:tr>
      <w:tr w:rsidR="00F11951" w:rsidRPr="00DD2BD0" w:rsidTr="00B80116">
        <w:trPr>
          <w:trHeight w:val="128"/>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F11951" w:rsidRPr="00DD2BD0" w:rsidRDefault="00F11951" w:rsidP="00C101A7">
            <w:pPr>
              <w:jc w:val="center"/>
              <w:rPr>
                <w:sz w:val="26"/>
                <w:szCs w:val="26"/>
              </w:rPr>
            </w:pPr>
            <w:r w:rsidRPr="00DD2BD0">
              <w:rPr>
                <w:sz w:val="26"/>
                <w:szCs w:val="26"/>
              </w:rPr>
              <w:t> </w:t>
            </w:r>
            <w:r w:rsidRPr="00F11951">
              <w:rPr>
                <w:b/>
                <w:bCs/>
                <w:sz w:val="24"/>
                <w:szCs w:val="24"/>
                <w:u w:val="single"/>
              </w:rPr>
              <w:t>Раздел 10. ПОГРУЗО - РАЗГРУЗОЧНЫЕ РАБОТЫ</w:t>
            </w:r>
            <w:r w:rsidRPr="00DD2BD0">
              <w:rPr>
                <w:sz w:val="26"/>
                <w:szCs w:val="26"/>
              </w:rPr>
              <w:t>  </w:t>
            </w:r>
          </w:p>
        </w:tc>
      </w:tr>
      <w:tr w:rsidR="00D52E79" w:rsidRPr="00EE1DD1" w:rsidTr="00B80116">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rPr>
                <w:sz w:val="21"/>
                <w:szCs w:val="21"/>
              </w:rPr>
            </w:pPr>
            <w:r w:rsidRPr="00EE1DD1">
              <w:rPr>
                <w:sz w:val="21"/>
                <w:szCs w:val="21"/>
              </w:rPr>
              <w:t>СРСд 01-10-001-2</w:t>
            </w:r>
          </w:p>
        </w:tc>
        <w:tc>
          <w:tcPr>
            <w:tcW w:w="3969"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rPr>
                <w:bCs/>
                <w:sz w:val="21"/>
                <w:szCs w:val="21"/>
              </w:rPr>
            </w:pPr>
            <w:r w:rsidRPr="00EE1DD1">
              <w:rPr>
                <w:bCs/>
                <w:sz w:val="21"/>
                <w:szCs w:val="21"/>
              </w:rPr>
              <w:t>Погрузка материалов погрузчиками на пневмоколесном ходу с перемещением на расстояние до 10 м щебень, гравий, глинистые и песчаные грунты естественной влажности, мусор</w:t>
            </w:r>
          </w:p>
        </w:tc>
        <w:tc>
          <w:tcPr>
            <w:tcW w:w="1134"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jc w:val="center"/>
              <w:rPr>
                <w:sz w:val="21"/>
                <w:szCs w:val="21"/>
              </w:rPr>
            </w:pPr>
            <w:r w:rsidRPr="00EE1DD1">
              <w:rPr>
                <w:sz w:val="21"/>
                <w:szCs w:val="21"/>
              </w:rPr>
              <w:t>100 м3 конструкци й</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8311,23</w:t>
            </w:r>
          </w:p>
        </w:tc>
        <w:tc>
          <w:tcPr>
            <w:tcW w:w="1418"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2D2044">
            <w:pPr>
              <w:jc w:val="right"/>
              <w:rPr>
                <w:sz w:val="21"/>
                <w:szCs w:val="21"/>
              </w:rPr>
            </w:pPr>
            <w:r w:rsidRPr="00EE1DD1">
              <w:rPr>
                <w:sz w:val="21"/>
                <w:szCs w:val="21"/>
              </w:rPr>
              <w:t>9973,4</w:t>
            </w:r>
            <w:r w:rsidR="002D2044" w:rsidRPr="00EE1DD1">
              <w:rPr>
                <w:sz w:val="21"/>
                <w:szCs w:val="21"/>
              </w:rPr>
              <w:t>8</w:t>
            </w:r>
          </w:p>
        </w:tc>
      </w:tr>
      <w:tr w:rsidR="00D52E79" w:rsidRPr="00EE1DD1"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rPr>
                <w:sz w:val="21"/>
                <w:szCs w:val="21"/>
              </w:rPr>
            </w:pPr>
            <w:r w:rsidRPr="00EE1DD1">
              <w:rPr>
                <w:sz w:val="21"/>
                <w:szCs w:val="21"/>
              </w:rPr>
              <w:t>СРСд 01-10-001-3</w:t>
            </w:r>
          </w:p>
        </w:tc>
        <w:tc>
          <w:tcPr>
            <w:tcW w:w="3969"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rPr>
                <w:bCs/>
                <w:sz w:val="21"/>
                <w:szCs w:val="21"/>
              </w:rPr>
            </w:pPr>
            <w:r w:rsidRPr="00EE1DD1">
              <w:rPr>
                <w:bCs/>
                <w:sz w:val="21"/>
                <w:szCs w:val="21"/>
              </w:rPr>
              <w:t>Погрузка материалов погрузчиками на пневмоколесном ходу с перемещением на расстояние до 10 м снег</w:t>
            </w:r>
          </w:p>
        </w:tc>
        <w:tc>
          <w:tcPr>
            <w:tcW w:w="1134"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jc w:val="center"/>
              <w:rPr>
                <w:sz w:val="21"/>
                <w:szCs w:val="21"/>
              </w:rPr>
            </w:pPr>
            <w:r w:rsidRPr="00EE1DD1">
              <w:rPr>
                <w:sz w:val="21"/>
                <w:szCs w:val="21"/>
              </w:rPr>
              <w:t xml:space="preserve">100 м3 </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9162,51</w:t>
            </w:r>
          </w:p>
        </w:tc>
        <w:tc>
          <w:tcPr>
            <w:tcW w:w="1418"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2D2044">
            <w:pPr>
              <w:jc w:val="right"/>
              <w:rPr>
                <w:sz w:val="21"/>
                <w:szCs w:val="21"/>
              </w:rPr>
            </w:pPr>
            <w:r w:rsidRPr="00EE1DD1">
              <w:rPr>
                <w:sz w:val="21"/>
                <w:szCs w:val="21"/>
              </w:rPr>
              <w:t>10995,01</w:t>
            </w:r>
          </w:p>
        </w:tc>
      </w:tr>
      <w:tr w:rsidR="00D52E79" w:rsidRPr="00EE1DD1"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rPr>
                <w:sz w:val="21"/>
                <w:szCs w:val="21"/>
              </w:rPr>
            </w:pPr>
            <w:r w:rsidRPr="00EE1DD1">
              <w:rPr>
                <w:sz w:val="21"/>
                <w:szCs w:val="21"/>
              </w:rPr>
              <w:t>СРСд 01-10-005-1</w:t>
            </w:r>
          </w:p>
        </w:tc>
        <w:tc>
          <w:tcPr>
            <w:tcW w:w="3969"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rPr>
                <w:bCs/>
                <w:sz w:val="21"/>
                <w:szCs w:val="21"/>
              </w:rPr>
            </w:pPr>
            <w:r w:rsidRPr="00EE1DD1">
              <w:rPr>
                <w:bCs/>
                <w:sz w:val="21"/>
                <w:szCs w:val="21"/>
              </w:rPr>
              <w:t>Погрузка материалов в автотранспортные средства вручную сподручные и навалочные грузы</w:t>
            </w:r>
          </w:p>
        </w:tc>
        <w:tc>
          <w:tcPr>
            <w:tcW w:w="1134"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jc w:val="center"/>
              <w:rPr>
                <w:sz w:val="21"/>
                <w:szCs w:val="21"/>
              </w:rPr>
            </w:pPr>
            <w:r w:rsidRPr="00EE1DD1">
              <w:rPr>
                <w:sz w:val="21"/>
                <w:szCs w:val="21"/>
              </w:rPr>
              <w:t>1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142,12</w:t>
            </w:r>
          </w:p>
        </w:tc>
        <w:tc>
          <w:tcPr>
            <w:tcW w:w="1418"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2D2044">
            <w:pPr>
              <w:jc w:val="right"/>
              <w:rPr>
                <w:sz w:val="21"/>
                <w:szCs w:val="21"/>
              </w:rPr>
            </w:pPr>
            <w:r w:rsidRPr="00EE1DD1">
              <w:rPr>
                <w:sz w:val="21"/>
                <w:szCs w:val="21"/>
              </w:rPr>
              <w:t>170,54</w:t>
            </w:r>
          </w:p>
        </w:tc>
      </w:tr>
      <w:tr w:rsidR="00D52E79" w:rsidRPr="00EE1DD1" w:rsidTr="00B80116">
        <w:trPr>
          <w:trHeight w:val="16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rPr>
                <w:sz w:val="21"/>
                <w:szCs w:val="21"/>
              </w:rPr>
            </w:pPr>
            <w:r w:rsidRPr="00EE1DD1">
              <w:rPr>
                <w:sz w:val="21"/>
                <w:szCs w:val="21"/>
              </w:rPr>
              <w:t>СРСд 01-10-006-1</w:t>
            </w:r>
          </w:p>
        </w:tc>
        <w:tc>
          <w:tcPr>
            <w:tcW w:w="3969"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rPr>
                <w:bCs/>
                <w:sz w:val="21"/>
                <w:szCs w:val="21"/>
              </w:rPr>
            </w:pPr>
            <w:r w:rsidRPr="00EE1DD1">
              <w:rPr>
                <w:bCs/>
                <w:sz w:val="21"/>
                <w:szCs w:val="21"/>
              </w:rPr>
              <w:t>Выгрузка материалов из автотранспортных средств вручную сподручные и навалочные грузы</w:t>
            </w:r>
          </w:p>
        </w:tc>
        <w:tc>
          <w:tcPr>
            <w:tcW w:w="1134"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8E60B2">
            <w:pPr>
              <w:jc w:val="center"/>
              <w:rPr>
                <w:sz w:val="21"/>
                <w:szCs w:val="21"/>
              </w:rPr>
            </w:pPr>
            <w:r w:rsidRPr="00EE1DD1">
              <w:rPr>
                <w:sz w:val="21"/>
                <w:szCs w:val="21"/>
              </w:rPr>
              <w:t>1 тн.</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EE1DD1" w:rsidRDefault="00D52E79" w:rsidP="008E60B2">
            <w:pPr>
              <w:jc w:val="right"/>
              <w:rPr>
                <w:sz w:val="21"/>
                <w:szCs w:val="21"/>
              </w:rPr>
            </w:pPr>
            <w:r w:rsidRPr="00EE1DD1">
              <w:rPr>
                <w:sz w:val="21"/>
                <w:szCs w:val="21"/>
              </w:rPr>
              <w:t>116,27</w:t>
            </w:r>
          </w:p>
        </w:tc>
        <w:tc>
          <w:tcPr>
            <w:tcW w:w="1418" w:type="dxa"/>
            <w:tcBorders>
              <w:top w:val="nil"/>
              <w:left w:val="nil"/>
              <w:bottom w:val="single" w:sz="4" w:space="0" w:color="auto"/>
              <w:right w:val="single" w:sz="4" w:space="0" w:color="auto"/>
            </w:tcBorders>
            <w:shd w:val="clear" w:color="auto" w:fill="auto"/>
            <w:vAlign w:val="center"/>
            <w:hideMark/>
          </w:tcPr>
          <w:p w:rsidR="00D52E79" w:rsidRPr="00EE1DD1" w:rsidRDefault="00D52E79" w:rsidP="002D2044">
            <w:pPr>
              <w:jc w:val="right"/>
              <w:rPr>
                <w:sz w:val="21"/>
                <w:szCs w:val="21"/>
              </w:rPr>
            </w:pPr>
            <w:r w:rsidRPr="00EE1DD1">
              <w:rPr>
                <w:sz w:val="21"/>
                <w:szCs w:val="21"/>
              </w:rPr>
              <w:t>139,52</w:t>
            </w:r>
          </w:p>
        </w:tc>
      </w:tr>
      <w:tr w:rsidR="006A1C6A" w:rsidRPr="00DD2BD0" w:rsidTr="00B80116">
        <w:trPr>
          <w:trHeight w:val="128"/>
        </w:trPr>
        <w:tc>
          <w:tcPr>
            <w:tcW w:w="10490" w:type="dxa"/>
            <w:gridSpan w:val="6"/>
            <w:tcBorders>
              <w:top w:val="nil"/>
              <w:left w:val="single" w:sz="4" w:space="0" w:color="auto"/>
              <w:bottom w:val="single" w:sz="4" w:space="0" w:color="auto"/>
              <w:right w:val="single" w:sz="4" w:space="0" w:color="auto"/>
            </w:tcBorders>
            <w:shd w:val="clear" w:color="auto" w:fill="auto"/>
            <w:vAlign w:val="center"/>
            <w:hideMark/>
          </w:tcPr>
          <w:p w:rsidR="006A1C6A" w:rsidRPr="00DD2BD0" w:rsidRDefault="006A1C6A" w:rsidP="00C101A7">
            <w:pPr>
              <w:jc w:val="center"/>
              <w:rPr>
                <w:sz w:val="26"/>
                <w:szCs w:val="26"/>
              </w:rPr>
            </w:pPr>
            <w:r w:rsidRPr="00DD2BD0">
              <w:rPr>
                <w:sz w:val="26"/>
                <w:szCs w:val="26"/>
              </w:rPr>
              <w:t> </w:t>
            </w:r>
            <w:r w:rsidRPr="006A1C6A">
              <w:rPr>
                <w:b/>
                <w:bCs/>
                <w:sz w:val="24"/>
                <w:szCs w:val="24"/>
                <w:u w:val="single"/>
              </w:rPr>
              <w:t>Разде</w:t>
            </w:r>
            <w:r w:rsidR="00C101A7">
              <w:rPr>
                <w:b/>
                <w:bCs/>
                <w:sz w:val="24"/>
                <w:szCs w:val="24"/>
                <w:u w:val="single"/>
              </w:rPr>
              <w:t>л 11. ТРАНСПОРТНЫЕ</w:t>
            </w:r>
            <w:r w:rsidRPr="006A1C6A">
              <w:rPr>
                <w:b/>
                <w:bCs/>
                <w:sz w:val="24"/>
                <w:szCs w:val="24"/>
                <w:u w:val="single"/>
              </w:rPr>
              <w:t xml:space="preserve"> РАБОТЫ</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1</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01-11-002-7-01</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1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3536,94</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4244,3</w:t>
            </w:r>
            <w:r w:rsidR="002D2044" w:rsidRPr="009F627C">
              <w:rPr>
                <w:bCs/>
                <w:sz w:val="21"/>
                <w:szCs w:val="21"/>
              </w:rPr>
              <w:t>3</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2</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01-11-002-7-02</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3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5836,02</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7003,22</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3</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01-11-002-10-01</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 -самосвалами грузоподъемностью 10 т на расстояние до 5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8133,72</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9760,46</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4</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01-11-002-10-02</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до 10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13884,18</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16661,0</w:t>
            </w:r>
            <w:r w:rsidR="002D2044" w:rsidRPr="009F627C">
              <w:rPr>
                <w:bCs/>
                <w:sz w:val="21"/>
                <w:szCs w:val="21"/>
              </w:rPr>
              <w:t>2</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5</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01-11-002-10-03</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до 15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16267,44</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19520,9</w:t>
            </w:r>
            <w:r w:rsidR="002D2044" w:rsidRPr="009F627C">
              <w:rPr>
                <w:bCs/>
                <w:sz w:val="21"/>
                <w:szCs w:val="21"/>
              </w:rPr>
              <w:t>3</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6</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01-11-002-10-04</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до 20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18661,74</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22394,0</w:t>
            </w:r>
            <w:r w:rsidR="002D2044" w:rsidRPr="009F627C">
              <w:rPr>
                <w:bCs/>
                <w:sz w:val="21"/>
                <w:szCs w:val="21"/>
              </w:rPr>
              <w:t>9</w:t>
            </w:r>
          </w:p>
        </w:tc>
      </w:tr>
      <w:tr w:rsidR="00D52E79" w:rsidRPr="00DD2BD0" w:rsidTr="00B80116">
        <w:trPr>
          <w:trHeight w:val="21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7</w:t>
            </w:r>
          </w:p>
        </w:tc>
        <w:tc>
          <w:tcPr>
            <w:tcW w:w="2126"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01-11-002-10-05</w:t>
            </w:r>
          </w:p>
        </w:tc>
        <w:tc>
          <w:tcPr>
            <w:tcW w:w="3969"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Перевозка груза 1 класса автомобилями-самосвалами грузоподъемностью 10 т на расстояние до 25 км.</w:t>
            </w:r>
          </w:p>
        </w:tc>
        <w:tc>
          <w:tcPr>
            <w:tcW w:w="1134"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nil"/>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21057,42</w:t>
            </w:r>
          </w:p>
        </w:tc>
        <w:tc>
          <w:tcPr>
            <w:tcW w:w="1418" w:type="dxa"/>
            <w:tcBorders>
              <w:top w:val="nil"/>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25268,90</w:t>
            </w:r>
          </w:p>
        </w:tc>
      </w:tr>
      <w:tr w:rsidR="001D6A26" w:rsidRPr="00DD2BD0" w:rsidTr="00B80116">
        <w:trPr>
          <w:trHeight w:val="21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8</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D52E79" w:rsidRPr="009F627C" w:rsidRDefault="00D52E79" w:rsidP="008E60B2">
            <w:pPr>
              <w:jc w:val="center"/>
              <w:rPr>
                <w:bCs/>
                <w:sz w:val="21"/>
                <w:szCs w:val="21"/>
              </w:rPr>
            </w:pPr>
            <w:r w:rsidRPr="009F627C">
              <w:rPr>
                <w:bCs/>
                <w:sz w:val="21"/>
                <w:szCs w:val="21"/>
              </w:rPr>
              <w:t>СРСд 01-11-002-10-06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52E79" w:rsidRPr="009F627C" w:rsidRDefault="00D52E79" w:rsidP="008E60B2">
            <w:pPr>
              <w:rPr>
                <w:bCs/>
                <w:sz w:val="21"/>
                <w:szCs w:val="21"/>
              </w:rPr>
            </w:pPr>
            <w:r w:rsidRPr="009F627C">
              <w:rPr>
                <w:bCs/>
                <w:sz w:val="21"/>
                <w:szCs w:val="21"/>
              </w:rPr>
              <w:t xml:space="preserve"> Перевозка груза 1 класса автомобилями-самосвалами грузоподъемностью 10 т на расстояние до 30 км.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52E79" w:rsidRPr="009F627C" w:rsidRDefault="00D52E79" w:rsidP="008E60B2">
            <w:pPr>
              <w:jc w:val="center"/>
              <w:rPr>
                <w:bCs/>
                <w:sz w:val="21"/>
                <w:szCs w:val="21"/>
              </w:rPr>
            </w:pPr>
            <w:r w:rsidRPr="009F627C">
              <w:rPr>
                <w:bCs/>
                <w:sz w:val="21"/>
                <w:szCs w:val="21"/>
              </w:rPr>
              <w:t>100 т</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52E79" w:rsidRPr="009F627C" w:rsidRDefault="00D52E79" w:rsidP="008E60B2">
            <w:pPr>
              <w:jc w:val="right"/>
              <w:rPr>
                <w:bCs/>
                <w:sz w:val="21"/>
                <w:szCs w:val="21"/>
              </w:rPr>
            </w:pPr>
            <w:r w:rsidRPr="009F627C">
              <w:rPr>
                <w:bCs/>
                <w:sz w:val="21"/>
                <w:szCs w:val="21"/>
              </w:rPr>
              <w:t>23399,28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2E79" w:rsidRPr="009F627C" w:rsidRDefault="00D52E79" w:rsidP="002D2044">
            <w:pPr>
              <w:jc w:val="right"/>
              <w:rPr>
                <w:bCs/>
                <w:sz w:val="21"/>
                <w:szCs w:val="21"/>
              </w:rPr>
            </w:pPr>
            <w:r w:rsidRPr="009F627C">
              <w:rPr>
                <w:bCs/>
                <w:sz w:val="21"/>
                <w:szCs w:val="21"/>
              </w:rPr>
              <w:t>28079,1</w:t>
            </w:r>
            <w:r w:rsidR="002D2044" w:rsidRPr="009F627C">
              <w:rPr>
                <w:bCs/>
                <w:sz w:val="21"/>
                <w:szCs w:val="21"/>
              </w:rPr>
              <w:t>4</w:t>
            </w:r>
          </w:p>
        </w:tc>
      </w:tr>
    </w:tbl>
    <w:p w:rsidR="00901A6A" w:rsidRPr="000E6136" w:rsidRDefault="00901A6A" w:rsidP="00901A6A">
      <w:pPr>
        <w:rPr>
          <w:rFonts w:eastAsia="Calibri"/>
          <w:sz w:val="22"/>
          <w:szCs w:val="22"/>
        </w:rPr>
      </w:pPr>
    </w:p>
    <w:sectPr w:rsidR="00901A6A" w:rsidRPr="000E6136" w:rsidSect="00206AAC">
      <w:headerReference w:type="default" r:id="rId8"/>
      <w:footerReference w:type="default" r:id="rId9"/>
      <w:pgSz w:w="11909" w:h="16834" w:code="9"/>
      <w:pgMar w:top="567" w:right="737" w:bottom="567" w:left="1304"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9FA" w:rsidRDefault="002E19FA" w:rsidP="00A84C07">
      <w:r>
        <w:separator/>
      </w:r>
    </w:p>
  </w:endnote>
  <w:endnote w:type="continuationSeparator" w:id="0">
    <w:p w:rsidR="002E19FA" w:rsidRDefault="002E19FA" w:rsidP="00A8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CC"/>
    <w:family w:val="auto"/>
    <w:pitch w:val="default"/>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GaramondNarrowC">
    <w:altName w:val="Times New Roman"/>
    <w:panose1 w:val="00000000000000000000"/>
    <w:charset w:val="00"/>
    <w:family w:val="roman"/>
    <w:notTrueType/>
    <w:pitch w:val="default"/>
  </w:font>
  <w:font w:name="FrankRuehl">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B53" w:rsidRDefault="00371B53">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9FA" w:rsidRDefault="002E19FA" w:rsidP="00A84C07">
      <w:r>
        <w:separator/>
      </w:r>
    </w:p>
  </w:footnote>
  <w:footnote w:type="continuationSeparator" w:id="0">
    <w:p w:rsidR="002E19FA" w:rsidRDefault="002E19FA" w:rsidP="00A84C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B53" w:rsidRDefault="00371B5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70787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07"/>
        </w:tabs>
        <w:ind w:left="707" w:hanging="283"/>
      </w:pPr>
      <w:rPr>
        <w:rFonts w:ascii="Symbol" w:hAnsi="Symbol" w:cs="Symbol" w:hint="default"/>
        <w:sz w:val="20"/>
      </w:rPr>
    </w:lvl>
    <w:lvl w:ilvl="1">
      <w:start w:val="1"/>
      <w:numFmt w:val="bullet"/>
      <w:lvlText w:val=""/>
      <w:lvlJc w:val="left"/>
      <w:pPr>
        <w:tabs>
          <w:tab w:val="num" w:pos="1414"/>
        </w:tabs>
        <w:ind w:left="1414" w:hanging="283"/>
      </w:pPr>
      <w:rPr>
        <w:rFonts w:ascii="Symbol" w:hAnsi="Symbol" w:cs="Symbol" w:hint="default"/>
        <w:sz w:val="20"/>
      </w:rPr>
    </w:lvl>
    <w:lvl w:ilvl="2">
      <w:start w:val="1"/>
      <w:numFmt w:val="bullet"/>
      <w:lvlText w:val=""/>
      <w:lvlJc w:val="left"/>
      <w:pPr>
        <w:tabs>
          <w:tab w:val="num" w:pos="2121"/>
        </w:tabs>
        <w:ind w:left="2121" w:hanging="283"/>
      </w:pPr>
      <w:rPr>
        <w:rFonts w:ascii="Symbol" w:hAnsi="Symbol" w:cs="Symbol" w:hint="default"/>
        <w:sz w:val="20"/>
      </w:rPr>
    </w:lvl>
    <w:lvl w:ilvl="3">
      <w:start w:val="1"/>
      <w:numFmt w:val="bullet"/>
      <w:lvlText w:val=""/>
      <w:lvlJc w:val="left"/>
      <w:pPr>
        <w:tabs>
          <w:tab w:val="num" w:pos="2828"/>
        </w:tabs>
        <w:ind w:left="2828" w:hanging="283"/>
      </w:pPr>
      <w:rPr>
        <w:rFonts w:ascii="Symbol" w:hAnsi="Symbol" w:cs="Symbol" w:hint="default"/>
        <w:sz w:val="20"/>
      </w:rPr>
    </w:lvl>
    <w:lvl w:ilvl="4">
      <w:start w:val="1"/>
      <w:numFmt w:val="bullet"/>
      <w:lvlText w:val=""/>
      <w:lvlJc w:val="left"/>
      <w:pPr>
        <w:tabs>
          <w:tab w:val="num" w:pos="3535"/>
        </w:tabs>
        <w:ind w:left="3535" w:hanging="283"/>
      </w:pPr>
      <w:rPr>
        <w:rFonts w:ascii="Symbol" w:hAnsi="Symbol" w:cs="Symbol" w:hint="default"/>
        <w:sz w:val="20"/>
      </w:rPr>
    </w:lvl>
    <w:lvl w:ilvl="5">
      <w:start w:val="1"/>
      <w:numFmt w:val="bullet"/>
      <w:lvlText w:val=""/>
      <w:lvlJc w:val="left"/>
      <w:pPr>
        <w:tabs>
          <w:tab w:val="num" w:pos="4242"/>
        </w:tabs>
        <w:ind w:left="4242" w:hanging="283"/>
      </w:pPr>
      <w:rPr>
        <w:rFonts w:ascii="Symbol" w:hAnsi="Symbol" w:cs="Symbol" w:hint="default"/>
        <w:sz w:val="20"/>
      </w:rPr>
    </w:lvl>
    <w:lvl w:ilvl="6">
      <w:start w:val="1"/>
      <w:numFmt w:val="bullet"/>
      <w:lvlText w:val=""/>
      <w:lvlJc w:val="left"/>
      <w:pPr>
        <w:tabs>
          <w:tab w:val="num" w:pos="4949"/>
        </w:tabs>
        <w:ind w:left="4949" w:hanging="283"/>
      </w:pPr>
      <w:rPr>
        <w:rFonts w:ascii="Symbol" w:hAnsi="Symbol" w:cs="Symbol" w:hint="default"/>
        <w:sz w:val="20"/>
      </w:rPr>
    </w:lvl>
    <w:lvl w:ilvl="7">
      <w:start w:val="1"/>
      <w:numFmt w:val="bullet"/>
      <w:lvlText w:val=""/>
      <w:lvlJc w:val="left"/>
      <w:pPr>
        <w:tabs>
          <w:tab w:val="num" w:pos="5656"/>
        </w:tabs>
        <w:ind w:left="5656" w:hanging="283"/>
      </w:pPr>
      <w:rPr>
        <w:rFonts w:ascii="Symbol" w:hAnsi="Symbol" w:cs="Symbol" w:hint="default"/>
        <w:sz w:val="20"/>
      </w:rPr>
    </w:lvl>
    <w:lvl w:ilvl="8">
      <w:start w:val="1"/>
      <w:numFmt w:val="bullet"/>
      <w:lvlText w:val=""/>
      <w:lvlJc w:val="left"/>
      <w:pPr>
        <w:tabs>
          <w:tab w:val="num" w:pos="6363"/>
        </w:tabs>
        <w:ind w:left="6363" w:hanging="283"/>
      </w:pPr>
      <w:rPr>
        <w:rFonts w:ascii="Symbol" w:hAnsi="Symbol" w:cs="Symbol" w:hint="default"/>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Wingdings 2" w:hAnsi="Wingdings 2" w:cs="Symbol"/>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Wingdings 2" w:hAnsi="Wingdings 2" w:cs="Symbol"/>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20"/>
        <w:szCs w:val="22"/>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Symbol"/>
        <w:sz w:val="20"/>
        <w:szCs w:val="22"/>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Symbol"/>
        <w:sz w:val="20"/>
        <w:szCs w:val="22"/>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4" w15:restartNumberingAfterBreak="0">
    <w:nsid w:val="00000006"/>
    <w:multiLevelType w:val="multilevel"/>
    <w:tmpl w:val="00000006"/>
    <w:name w:val="WW8Num6"/>
    <w:lvl w:ilvl="0">
      <w:start w:val="1"/>
      <w:numFmt w:val="bullet"/>
      <w:lvlText w:val=""/>
      <w:lvlJc w:val="left"/>
      <w:pPr>
        <w:tabs>
          <w:tab w:val="num" w:pos="707"/>
        </w:tabs>
        <w:ind w:left="707" w:hanging="283"/>
      </w:pPr>
      <w:rPr>
        <w:rFonts w:ascii="Symbol" w:hAnsi="Symbol" w:cs="OpenSymbol"/>
        <w:color w:val="000000"/>
        <w:sz w:val="22"/>
        <w:szCs w:val="22"/>
      </w:rPr>
    </w:lvl>
    <w:lvl w:ilvl="1">
      <w:start w:val="1"/>
      <w:numFmt w:val="bullet"/>
      <w:lvlText w:val=""/>
      <w:lvlJc w:val="left"/>
      <w:pPr>
        <w:tabs>
          <w:tab w:val="num" w:pos="1414"/>
        </w:tabs>
        <w:ind w:left="1414" w:hanging="283"/>
      </w:pPr>
      <w:rPr>
        <w:rFonts w:ascii="Symbol" w:hAnsi="Symbol" w:cs="OpenSymbol"/>
        <w:color w:val="000000"/>
        <w:sz w:val="22"/>
        <w:szCs w:val="22"/>
      </w:rPr>
    </w:lvl>
    <w:lvl w:ilvl="2">
      <w:start w:val="1"/>
      <w:numFmt w:val="bullet"/>
      <w:lvlText w:val=""/>
      <w:lvlJc w:val="left"/>
      <w:pPr>
        <w:tabs>
          <w:tab w:val="num" w:pos="2121"/>
        </w:tabs>
        <w:ind w:left="2121" w:hanging="283"/>
      </w:pPr>
      <w:rPr>
        <w:rFonts w:ascii="Symbol" w:hAnsi="Symbol" w:cs="OpenSymbol"/>
        <w:color w:val="000000"/>
        <w:sz w:val="22"/>
        <w:szCs w:val="22"/>
      </w:rPr>
    </w:lvl>
    <w:lvl w:ilvl="3">
      <w:start w:val="1"/>
      <w:numFmt w:val="bullet"/>
      <w:lvlText w:val=""/>
      <w:lvlJc w:val="left"/>
      <w:pPr>
        <w:tabs>
          <w:tab w:val="num" w:pos="2828"/>
        </w:tabs>
        <w:ind w:left="2828" w:hanging="283"/>
      </w:pPr>
      <w:rPr>
        <w:rFonts w:ascii="Symbol" w:hAnsi="Symbol" w:cs="OpenSymbol"/>
        <w:color w:val="000000"/>
        <w:sz w:val="22"/>
        <w:szCs w:val="22"/>
      </w:rPr>
    </w:lvl>
    <w:lvl w:ilvl="4">
      <w:start w:val="1"/>
      <w:numFmt w:val="bullet"/>
      <w:lvlText w:val=""/>
      <w:lvlJc w:val="left"/>
      <w:pPr>
        <w:tabs>
          <w:tab w:val="num" w:pos="3535"/>
        </w:tabs>
        <w:ind w:left="3535" w:hanging="283"/>
      </w:pPr>
      <w:rPr>
        <w:rFonts w:ascii="Symbol" w:hAnsi="Symbol" w:cs="OpenSymbol"/>
        <w:color w:val="000000"/>
        <w:sz w:val="22"/>
        <w:szCs w:val="22"/>
      </w:rPr>
    </w:lvl>
    <w:lvl w:ilvl="5">
      <w:start w:val="1"/>
      <w:numFmt w:val="bullet"/>
      <w:lvlText w:val=""/>
      <w:lvlJc w:val="left"/>
      <w:pPr>
        <w:tabs>
          <w:tab w:val="num" w:pos="4242"/>
        </w:tabs>
        <w:ind w:left="4242" w:hanging="283"/>
      </w:pPr>
      <w:rPr>
        <w:rFonts w:ascii="Symbol" w:hAnsi="Symbol" w:cs="OpenSymbol"/>
        <w:color w:val="000000"/>
        <w:sz w:val="22"/>
        <w:szCs w:val="22"/>
      </w:rPr>
    </w:lvl>
    <w:lvl w:ilvl="6">
      <w:start w:val="1"/>
      <w:numFmt w:val="bullet"/>
      <w:lvlText w:val=""/>
      <w:lvlJc w:val="left"/>
      <w:pPr>
        <w:tabs>
          <w:tab w:val="num" w:pos="4949"/>
        </w:tabs>
        <w:ind w:left="4949" w:hanging="283"/>
      </w:pPr>
      <w:rPr>
        <w:rFonts w:ascii="Symbol" w:hAnsi="Symbol" w:cs="OpenSymbol"/>
        <w:color w:val="000000"/>
        <w:sz w:val="22"/>
        <w:szCs w:val="22"/>
      </w:rPr>
    </w:lvl>
    <w:lvl w:ilvl="7">
      <w:start w:val="1"/>
      <w:numFmt w:val="bullet"/>
      <w:lvlText w:val=""/>
      <w:lvlJc w:val="left"/>
      <w:pPr>
        <w:tabs>
          <w:tab w:val="num" w:pos="5656"/>
        </w:tabs>
        <w:ind w:left="5656" w:hanging="283"/>
      </w:pPr>
      <w:rPr>
        <w:rFonts w:ascii="Symbol" w:hAnsi="Symbol" w:cs="OpenSymbol"/>
        <w:color w:val="000000"/>
        <w:sz w:val="22"/>
        <w:szCs w:val="22"/>
      </w:rPr>
    </w:lvl>
    <w:lvl w:ilvl="8">
      <w:start w:val="1"/>
      <w:numFmt w:val="bullet"/>
      <w:lvlText w:val=""/>
      <w:lvlJc w:val="left"/>
      <w:pPr>
        <w:tabs>
          <w:tab w:val="num" w:pos="6363"/>
        </w:tabs>
        <w:ind w:left="6363" w:hanging="283"/>
      </w:pPr>
      <w:rPr>
        <w:rFonts w:ascii="Symbol" w:hAnsi="Symbol" w:cs="OpenSymbol"/>
        <w:color w:val="000000"/>
        <w:sz w:val="22"/>
        <w:szCs w:val="22"/>
      </w:rPr>
    </w:lvl>
  </w:abstractNum>
  <w:abstractNum w:abstractNumId="5" w15:restartNumberingAfterBreak="0">
    <w:nsid w:val="00000007"/>
    <w:multiLevelType w:val="multilevel"/>
    <w:tmpl w:val="00000007"/>
    <w:name w:val="WW8Num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6CF70BC1"/>
    <w:multiLevelType w:val="multilevel"/>
    <w:tmpl w:val="5BEABA66"/>
    <w:lvl w:ilvl="0">
      <w:start w:val="1"/>
      <w:numFmt w:val="decimal"/>
      <w:pStyle w:val="a0"/>
      <w:lvlText w:val="%1."/>
      <w:lvlJc w:val="left"/>
      <w:pPr>
        <w:tabs>
          <w:tab w:val="num" w:pos="432"/>
        </w:tabs>
        <w:ind w:left="432" w:hanging="432"/>
      </w:pPr>
      <w:rPr>
        <w:rFonts w:hint="default"/>
      </w:rPr>
    </w:lvl>
    <w:lvl w:ilvl="1">
      <w:start w:val="1"/>
      <w:numFmt w:val="decimal"/>
      <w:pStyle w:val="1"/>
      <w:lvlText w:val="%1.%2"/>
      <w:lvlJc w:val="left"/>
      <w:pPr>
        <w:tabs>
          <w:tab w:val="num" w:pos="1836"/>
        </w:tabs>
        <w:ind w:left="1836" w:hanging="576"/>
      </w:pPr>
      <w:rPr>
        <w:rFonts w:hint="default"/>
      </w:rPr>
    </w:lvl>
    <w:lvl w:ilvl="2">
      <w:start w:val="1"/>
      <w:numFmt w:val="decimal"/>
      <w:pStyle w:val="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7"/>
  </w:num>
  <w:num w:numId="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66"/>
    <w:rsid w:val="000006A2"/>
    <w:rsid w:val="0000073A"/>
    <w:rsid w:val="00002033"/>
    <w:rsid w:val="0000302D"/>
    <w:rsid w:val="000032C5"/>
    <w:rsid w:val="000040B0"/>
    <w:rsid w:val="00004DB7"/>
    <w:rsid w:val="00005599"/>
    <w:rsid w:val="00005ADB"/>
    <w:rsid w:val="000123F3"/>
    <w:rsid w:val="0001405F"/>
    <w:rsid w:val="00014507"/>
    <w:rsid w:val="0001451A"/>
    <w:rsid w:val="0001456C"/>
    <w:rsid w:val="0001486D"/>
    <w:rsid w:val="000150F8"/>
    <w:rsid w:val="0001524B"/>
    <w:rsid w:val="00016341"/>
    <w:rsid w:val="00017619"/>
    <w:rsid w:val="0001796B"/>
    <w:rsid w:val="00017BAA"/>
    <w:rsid w:val="00020DE4"/>
    <w:rsid w:val="00021F9E"/>
    <w:rsid w:val="000223B3"/>
    <w:rsid w:val="000235C3"/>
    <w:rsid w:val="00024620"/>
    <w:rsid w:val="00024724"/>
    <w:rsid w:val="00024F6B"/>
    <w:rsid w:val="000259FB"/>
    <w:rsid w:val="0002671C"/>
    <w:rsid w:val="000270BE"/>
    <w:rsid w:val="000275E0"/>
    <w:rsid w:val="00027FEB"/>
    <w:rsid w:val="0003043A"/>
    <w:rsid w:val="000306F1"/>
    <w:rsid w:val="00032FCB"/>
    <w:rsid w:val="0003320E"/>
    <w:rsid w:val="000336EC"/>
    <w:rsid w:val="000342EE"/>
    <w:rsid w:val="00034BB4"/>
    <w:rsid w:val="00036026"/>
    <w:rsid w:val="00037ADF"/>
    <w:rsid w:val="00040686"/>
    <w:rsid w:val="000413C7"/>
    <w:rsid w:val="0004186E"/>
    <w:rsid w:val="00041998"/>
    <w:rsid w:val="0004258A"/>
    <w:rsid w:val="000428A1"/>
    <w:rsid w:val="00042B44"/>
    <w:rsid w:val="000438DA"/>
    <w:rsid w:val="000446BE"/>
    <w:rsid w:val="000449C2"/>
    <w:rsid w:val="000452E5"/>
    <w:rsid w:val="00045306"/>
    <w:rsid w:val="000457BC"/>
    <w:rsid w:val="00045A56"/>
    <w:rsid w:val="00045A61"/>
    <w:rsid w:val="00046391"/>
    <w:rsid w:val="00046669"/>
    <w:rsid w:val="00050867"/>
    <w:rsid w:val="00050B44"/>
    <w:rsid w:val="00051147"/>
    <w:rsid w:val="00051BF1"/>
    <w:rsid w:val="000520C1"/>
    <w:rsid w:val="00052495"/>
    <w:rsid w:val="00052D79"/>
    <w:rsid w:val="00053642"/>
    <w:rsid w:val="00053B98"/>
    <w:rsid w:val="000542AA"/>
    <w:rsid w:val="00054A29"/>
    <w:rsid w:val="00054D0C"/>
    <w:rsid w:val="0005581D"/>
    <w:rsid w:val="00055DEB"/>
    <w:rsid w:val="00055E50"/>
    <w:rsid w:val="00056835"/>
    <w:rsid w:val="000568E2"/>
    <w:rsid w:val="00056982"/>
    <w:rsid w:val="00056D70"/>
    <w:rsid w:val="0005771E"/>
    <w:rsid w:val="00057E2D"/>
    <w:rsid w:val="00060C12"/>
    <w:rsid w:val="00060DBC"/>
    <w:rsid w:val="00060F13"/>
    <w:rsid w:val="00061158"/>
    <w:rsid w:val="000618D8"/>
    <w:rsid w:val="00061C28"/>
    <w:rsid w:val="000621F8"/>
    <w:rsid w:val="0006280B"/>
    <w:rsid w:val="00062FB4"/>
    <w:rsid w:val="00063088"/>
    <w:rsid w:val="00063626"/>
    <w:rsid w:val="0006418C"/>
    <w:rsid w:val="000643E7"/>
    <w:rsid w:val="00064B29"/>
    <w:rsid w:val="00064B5C"/>
    <w:rsid w:val="00064EB9"/>
    <w:rsid w:val="0006511A"/>
    <w:rsid w:val="00066A95"/>
    <w:rsid w:val="00067A24"/>
    <w:rsid w:val="00067BC2"/>
    <w:rsid w:val="00067FA6"/>
    <w:rsid w:val="00070962"/>
    <w:rsid w:val="00070BF8"/>
    <w:rsid w:val="00071641"/>
    <w:rsid w:val="00071C82"/>
    <w:rsid w:val="00071C89"/>
    <w:rsid w:val="00072474"/>
    <w:rsid w:val="00072905"/>
    <w:rsid w:val="000730C6"/>
    <w:rsid w:val="00073147"/>
    <w:rsid w:val="000731FB"/>
    <w:rsid w:val="00073545"/>
    <w:rsid w:val="00073715"/>
    <w:rsid w:val="00073717"/>
    <w:rsid w:val="00073B02"/>
    <w:rsid w:val="00074156"/>
    <w:rsid w:val="00074916"/>
    <w:rsid w:val="00074BD0"/>
    <w:rsid w:val="00074C96"/>
    <w:rsid w:val="0007555A"/>
    <w:rsid w:val="0007637E"/>
    <w:rsid w:val="00077771"/>
    <w:rsid w:val="000777A3"/>
    <w:rsid w:val="00077C21"/>
    <w:rsid w:val="000803D5"/>
    <w:rsid w:val="0008066D"/>
    <w:rsid w:val="000807FE"/>
    <w:rsid w:val="0008125B"/>
    <w:rsid w:val="00081B24"/>
    <w:rsid w:val="0008252C"/>
    <w:rsid w:val="00083021"/>
    <w:rsid w:val="00083DB2"/>
    <w:rsid w:val="00084415"/>
    <w:rsid w:val="0008452D"/>
    <w:rsid w:val="00084674"/>
    <w:rsid w:val="00085523"/>
    <w:rsid w:val="000862F1"/>
    <w:rsid w:val="00087A60"/>
    <w:rsid w:val="00087C27"/>
    <w:rsid w:val="00090F97"/>
    <w:rsid w:val="000916E8"/>
    <w:rsid w:val="00092785"/>
    <w:rsid w:val="000927FD"/>
    <w:rsid w:val="000929CC"/>
    <w:rsid w:val="00093F54"/>
    <w:rsid w:val="00093F57"/>
    <w:rsid w:val="000941E4"/>
    <w:rsid w:val="00095196"/>
    <w:rsid w:val="00095A35"/>
    <w:rsid w:val="00096047"/>
    <w:rsid w:val="000963AF"/>
    <w:rsid w:val="000A1802"/>
    <w:rsid w:val="000A1BF3"/>
    <w:rsid w:val="000A29F0"/>
    <w:rsid w:val="000A2E90"/>
    <w:rsid w:val="000A3734"/>
    <w:rsid w:val="000A3829"/>
    <w:rsid w:val="000A38FA"/>
    <w:rsid w:val="000A4751"/>
    <w:rsid w:val="000A4771"/>
    <w:rsid w:val="000A4ED2"/>
    <w:rsid w:val="000A761E"/>
    <w:rsid w:val="000A78FA"/>
    <w:rsid w:val="000B07C2"/>
    <w:rsid w:val="000B2330"/>
    <w:rsid w:val="000B3B8C"/>
    <w:rsid w:val="000B5090"/>
    <w:rsid w:val="000B5A0E"/>
    <w:rsid w:val="000B5B72"/>
    <w:rsid w:val="000B5BF2"/>
    <w:rsid w:val="000B67F2"/>
    <w:rsid w:val="000B6E66"/>
    <w:rsid w:val="000B7472"/>
    <w:rsid w:val="000B7BC1"/>
    <w:rsid w:val="000C0928"/>
    <w:rsid w:val="000C10D6"/>
    <w:rsid w:val="000C12F7"/>
    <w:rsid w:val="000C16D5"/>
    <w:rsid w:val="000C17B3"/>
    <w:rsid w:val="000C2772"/>
    <w:rsid w:val="000C2B43"/>
    <w:rsid w:val="000C327C"/>
    <w:rsid w:val="000C3665"/>
    <w:rsid w:val="000C3E43"/>
    <w:rsid w:val="000C43A3"/>
    <w:rsid w:val="000C4D0E"/>
    <w:rsid w:val="000C4E3C"/>
    <w:rsid w:val="000C7C0A"/>
    <w:rsid w:val="000C7C2E"/>
    <w:rsid w:val="000D03E9"/>
    <w:rsid w:val="000D0C92"/>
    <w:rsid w:val="000D15CC"/>
    <w:rsid w:val="000D1668"/>
    <w:rsid w:val="000D1C0C"/>
    <w:rsid w:val="000D23DB"/>
    <w:rsid w:val="000D2EEE"/>
    <w:rsid w:val="000D3017"/>
    <w:rsid w:val="000D3BA4"/>
    <w:rsid w:val="000D4A17"/>
    <w:rsid w:val="000D58C6"/>
    <w:rsid w:val="000D5B72"/>
    <w:rsid w:val="000D654C"/>
    <w:rsid w:val="000D6DBA"/>
    <w:rsid w:val="000D7625"/>
    <w:rsid w:val="000D7829"/>
    <w:rsid w:val="000E0C57"/>
    <w:rsid w:val="000E1008"/>
    <w:rsid w:val="000E16F7"/>
    <w:rsid w:val="000E1FB0"/>
    <w:rsid w:val="000E30D6"/>
    <w:rsid w:val="000E3CE0"/>
    <w:rsid w:val="000E4DD4"/>
    <w:rsid w:val="000E5153"/>
    <w:rsid w:val="000E5626"/>
    <w:rsid w:val="000E5A8A"/>
    <w:rsid w:val="000E5AD2"/>
    <w:rsid w:val="000E5B9F"/>
    <w:rsid w:val="000E6064"/>
    <w:rsid w:val="000E6553"/>
    <w:rsid w:val="000E71CA"/>
    <w:rsid w:val="000E7E2F"/>
    <w:rsid w:val="000E7E7B"/>
    <w:rsid w:val="000F08BD"/>
    <w:rsid w:val="000F1872"/>
    <w:rsid w:val="000F211D"/>
    <w:rsid w:val="000F2BBD"/>
    <w:rsid w:val="000F33BD"/>
    <w:rsid w:val="000F3824"/>
    <w:rsid w:val="000F3D1D"/>
    <w:rsid w:val="000F3FB5"/>
    <w:rsid w:val="000F44BE"/>
    <w:rsid w:val="000F4A2E"/>
    <w:rsid w:val="000F4AF5"/>
    <w:rsid w:val="000F4EB3"/>
    <w:rsid w:val="000F509F"/>
    <w:rsid w:val="000F5265"/>
    <w:rsid w:val="000F55C5"/>
    <w:rsid w:val="000F6788"/>
    <w:rsid w:val="000F6B7F"/>
    <w:rsid w:val="000F794E"/>
    <w:rsid w:val="0010013B"/>
    <w:rsid w:val="001006C1"/>
    <w:rsid w:val="00100828"/>
    <w:rsid w:val="00100D88"/>
    <w:rsid w:val="00101004"/>
    <w:rsid w:val="0010152E"/>
    <w:rsid w:val="001016DA"/>
    <w:rsid w:val="00101776"/>
    <w:rsid w:val="001024A7"/>
    <w:rsid w:val="00103ADB"/>
    <w:rsid w:val="00104563"/>
    <w:rsid w:val="00104AD6"/>
    <w:rsid w:val="00105082"/>
    <w:rsid w:val="001051F5"/>
    <w:rsid w:val="001052D6"/>
    <w:rsid w:val="001052FE"/>
    <w:rsid w:val="00105374"/>
    <w:rsid w:val="001057C7"/>
    <w:rsid w:val="00105EA1"/>
    <w:rsid w:val="001066F3"/>
    <w:rsid w:val="001068E7"/>
    <w:rsid w:val="001070FE"/>
    <w:rsid w:val="0011144E"/>
    <w:rsid w:val="00111B8A"/>
    <w:rsid w:val="00111BF0"/>
    <w:rsid w:val="0011247C"/>
    <w:rsid w:val="001124E6"/>
    <w:rsid w:val="00112918"/>
    <w:rsid w:val="00112EE0"/>
    <w:rsid w:val="00113158"/>
    <w:rsid w:val="00113943"/>
    <w:rsid w:val="0011399D"/>
    <w:rsid w:val="00114386"/>
    <w:rsid w:val="001143D7"/>
    <w:rsid w:val="00114837"/>
    <w:rsid w:val="001151AB"/>
    <w:rsid w:val="00116444"/>
    <w:rsid w:val="00116C0D"/>
    <w:rsid w:val="00116D62"/>
    <w:rsid w:val="0011720E"/>
    <w:rsid w:val="001172FD"/>
    <w:rsid w:val="00120164"/>
    <w:rsid w:val="00121062"/>
    <w:rsid w:val="0012118F"/>
    <w:rsid w:val="0012139A"/>
    <w:rsid w:val="00121666"/>
    <w:rsid w:val="001223BA"/>
    <w:rsid w:val="001224B3"/>
    <w:rsid w:val="001226B0"/>
    <w:rsid w:val="001228C0"/>
    <w:rsid w:val="00122B8A"/>
    <w:rsid w:val="00122BF1"/>
    <w:rsid w:val="00122C66"/>
    <w:rsid w:val="001245C5"/>
    <w:rsid w:val="00124AF7"/>
    <w:rsid w:val="00124D55"/>
    <w:rsid w:val="00125165"/>
    <w:rsid w:val="00125F71"/>
    <w:rsid w:val="00126DA9"/>
    <w:rsid w:val="00130B5A"/>
    <w:rsid w:val="001312A2"/>
    <w:rsid w:val="00131B6E"/>
    <w:rsid w:val="00132191"/>
    <w:rsid w:val="0013229B"/>
    <w:rsid w:val="0013315C"/>
    <w:rsid w:val="00133A19"/>
    <w:rsid w:val="001343A1"/>
    <w:rsid w:val="0013502D"/>
    <w:rsid w:val="00135291"/>
    <w:rsid w:val="001353E6"/>
    <w:rsid w:val="001354E5"/>
    <w:rsid w:val="00135857"/>
    <w:rsid w:val="001359BF"/>
    <w:rsid w:val="00135D6C"/>
    <w:rsid w:val="0013644A"/>
    <w:rsid w:val="00136E3F"/>
    <w:rsid w:val="001414B1"/>
    <w:rsid w:val="0014280B"/>
    <w:rsid w:val="0014289B"/>
    <w:rsid w:val="00142C63"/>
    <w:rsid w:val="00143310"/>
    <w:rsid w:val="0014334B"/>
    <w:rsid w:val="0014337D"/>
    <w:rsid w:val="00143883"/>
    <w:rsid w:val="00143BB9"/>
    <w:rsid w:val="00144065"/>
    <w:rsid w:val="001451EE"/>
    <w:rsid w:val="001452F2"/>
    <w:rsid w:val="001461CC"/>
    <w:rsid w:val="00146242"/>
    <w:rsid w:val="00146735"/>
    <w:rsid w:val="00147A69"/>
    <w:rsid w:val="00150D15"/>
    <w:rsid w:val="001511E8"/>
    <w:rsid w:val="00151A65"/>
    <w:rsid w:val="00151C31"/>
    <w:rsid w:val="00152FAA"/>
    <w:rsid w:val="00153664"/>
    <w:rsid w:val="00153815"/>
    <w:rsid w:val="00153EC1"/>
    <w:rsid w:val="00153FD9"/>
    <w:rsid w:val="0015413E"/>
    <w:rsid w:val="00154AB1"/>
    <w:rsid w:val="00154EAE"/>
    <w:rsid w:val="001551A6"/>
    <w:rsid w:val="00155B5E"/>
    <w:rsid w:val="00155C77"/>
    <w:rsid w:val="00156A40"/>
    <w:rsid w:val="00160B8E"/>
    <w:rsid w:val="00160F16"/>
    <w:rsid w:val="001610D2"/>
    <w:rsid w:val="001616C6"/>
    <w:rsid w:val="00161A25"/>
    <w:rsid w:val="00161BEE"/>
    <w:rsid w:val="00161E5D"/>
    <w:rsid w:val="00162246"/>
    <w:rsid w:val="00162282"/>
    <w:rsid w:val="0016246F"/>
    <w:rsid w:val="00163A7B"/>
    <w:rsid w:val="00164598"/>
    <w:rsid w:val="0016474A"/>
    <w:rsid w:val="0016483E"/>
    <w:rsid w:val="00164D10"/>
    <w:rsid w:val="00164F9A"/>
    <w:rsid w:val="00165787"/>
    <w:rsid w:val="00165925"/>
    <w:rsid w:val="0016673D"/>
    <w:rsid w:val="001674F8"/>
    <w:rsid w:val="00167DA8"/>
    <w:rsid w:val="00167FBE"/>
    <w:rsid w:val="0017077F"/>
    <w:rsid w:val="00172434"/>
    <w:rsid w:val="00172E98"/>
    <w:rsid w:val="00172F81"/>
    <w:rsid w:val="00173C61"/>
    <w:rsid w:val="001745D0"/>
    <w:rsid w:val="001748B1"/>
    <w:rsid w:val="00176ED8"/>
    <w:rsid w:val="00176F16"/>
    <w:rsid w:val="0017742D"/>
    <w:rsid w:val="001774CD"/>
    <w:rsid w:val="001774EC"/>
    <w:rsid w:val="001804AA"/>
    <w:rsid w:val="001809AD"/>
    <w:rsid w:val="00180E01"/>
    <w:rsid w:val="00180EE7"/>
    <w:rsid w:val="0018199C"/>
    <w:rsid w:val="00181EF9"/>
    <w:rsid w:val="00182556"/>
    <w:rsid w:val="001827E8"/>
    <w:rsid w:val="001828FB"/>
    <w:rsid w:val="00182BC4"/>
    <w:rsid w:val="00183139"/>
    <w:rsid w:val="00184019"/>
    <w:rsid w:val="00184467"/>
    <w:rsid w:val="00184652"/>
    <w:rsid w:val="00184A33"/>
    <w:rsid w:val="00185013"/>
    <w:rsid w:val="00185940"/>
    <w:rsid w:val="00185F83"/>
    <w:rsid w:val="0018643F"/>
    <w:rsid w:val="00186E9E"/>
    <w:rsid w:val="001870FC"/>
    <w:rsid w:val="00187279"/>
    <w:rsid w:val="00187594"/>
    <w:rsid w:val="001877E3"/>
    <w:rsid w:val="00187ADA"/>
    <w:rsid w:val="00190AA6"/>
    <w:rsid w:val="001913F8"/>
    <w:rsid w:val="00192F8A"/>
    <w:rsid w:val="001933CC"/>
    <w:rsid w:val="001937A1"/>
    <w:rsid w:val="00193BC3"/>
    <w:rsid w:val="00193D28"/>
    <w:rsid w:val="001945F8"/>
    <w:rsid w:val="001949D1"/>
    <w:rsid w:val="00194C84"/>
    <w:rsid w:val="001950C4"/>
    <w:rsid w:val="0019538A"/>
    <w:rsid w:val="00195937"/>
    <w:rsid w:val="00195D42"/>
    <w:rsid w:val="00196FEE"/>
    <w:rsid w:val="00197179"/>
    <w:rsid w:val="001A0270"/>
    <w:rsid w:val="001A16CB"/>
    <w:rsid w:val="001A3DCF"/>
    <w:rsid w:val="001A4555"/>
    <w:rsid w:val="001A51BF"/>
    <w:rsid w:val="001A54CE"/>
    <w:rsid w:val="001A58FD"/>
    <w:rsid w:val="001A6464"/>
    <w:rsid w:val="001A6E33"/>
    <w:rsid w:val="001B05C1"/>
    <w:rsid w:val="001B0F82"/>
    <w:rsid w:val="001B1B54"/>
    <w:rsid w:val="001B1E23"/>
    <w:rsid w:val="001B1F9E"/>
    <w:rsid w:val="001B2845"/>
    <w:rsid w:val="001B2DA6"/>
    <w:rsid w:val="001B3E1D"/>
    <w:rsid w:val="001B51AB"/>
    <w:rsid w:val="001B524C"/>
    <w:rsid w:val="001B55C2"/>
    <w:rsid w:val="001B57BE"/>
    <w:rsid w:val="001B5A74"/>
    <w:rsid w:val="001B64A7"/>
    <w:rsid w:val="001B692F"/>
    <w:rsid w:val="001B7160"/>
    <w:rsid w:val="001B7437"/>
    <w:rsid w:val="001C1759"/>
    <w:rsid w:val="001C222E"/>
    <w:rsid w:val="001C29C1"/>
    <w:rsid w:val="001C2FB8"/>
    <w:rsid w:val="001C348B"/>
    <w:rsid w:val="001C37BE"/>
    <w:rsid w:val="001C3B34"/>
    <w:rsid w:val="001C4593"/>
    <w:rsid w:val="001C4F73"/>
    <w:rsid w:val="001C5C74"/>
    <w:rsid w:val="001C5E4E"/>
    <w:rsid w:val="001D01AF"/>
    <w:rsid w:val="001D02B7"/>
    <w:rsid w:val="001D07B0"/>
    <w:rsid w:val="001D139C"/>
    <w:rsid w:val="001D162A"/>
    <w:rsid w:val="001D1757"/>
    <w:rsid w:val="001D202A"/>
    <w:rsid w:val="001D305E"/>
    <w:rsid w:val="001D3E45"/>
    <w:rsid w:val="001D40C3"/>
    <w:rsid w:val="001D48C6"/>
    <w:rsid w:val="001D4CCB"/>
    <w:rsid w:val="001D5972"/>
    <w:rsid w:val="001D6A26"/>
    <w:rsid w:val="001D6A6B"/>
    <w:rsid w:val="001D6ABB"/>
    <w:rsid w:val="001D6D92"/>
    <w:rsid w:val="001D6DD1"/>
    <w:rsid w:val="001E06EF"/>
    <w:rsid w:val="001E06F0"/>
    <w:rsid w:val="001E1FC6"/>
    <w:rsid w:val="001E25E5"/>
    <w:rsid w:val="001E2910"/>
    <w:rsid w:val="001E2CA0"/>
    <w:rsid w:val="001E2E18"/>
    <w:rsid w:val="001E2E26"/>
    <w:rsid w:val="001E6473"/>
    <w:rsid w:val="001E6B68"/>
    <w:rsid w:val="001E6D7D"/>
    <w:rsid w:val="001E7103"/>
    <w:rsid w:val="001F0227"/>
    <w:rsid w:val="001F0E7E"/>
    <w:rsid w:val="001F2051"/>
    <w:rsid w:val="001F25BB"/>
    <w:rsid w:val="001F28EF"/>
    <w:rsid w:val="001F3477"/>
    <w:rsid w:val="001F3ABA"/>
    <w:rsid w:val="001F3EBA"/>
    <w:rsid w:val="001F4B16"/>
    <w:rsid w:val="001F4D2C"/>
    <w:rsid w:val="001F5544"/>
    <w:rsid w:val="001F598C"/>
    <w:rsid w:val="001F60B2"/>
    <w:rsid w:val="001F66C1"/>
    <w:rsid w:val="00201699"/>
    <w:rsid w:val="00201C72"/>
    <w:rsid w:val="00201CF7"/>
    <w:rsid w:val="0020234D"/>
    <w:rsid w:val="002023B2"/>
    <w:rsid w:val="0020295A"/>
    <w:rsid w:val="00202CA0"/>
    <w:rsid w:val="00202FDA"/>
    <w:rsid w:val="0020321B"/>
    <w:rsid w:val="00203FA7"/>
    <w:rsid w:val="00204544"/>
    <w:rsid w:val="0020472F"/>
    <w:rsid w:val="00205163"/>
    <w:rsid w:val="002051FD"/>
    <w:rsid w:val="002060FD"/>
    <w:rsid w:val="00206435"/>
    <w:rsid w:val="002066AB"/>
    <w:rsid w:val="00206807"/>
    <w:rsid w:val="002069D4"/>
    <w:rsid w:val="00206AAC"/>
    <w:rsid w:val="00206CFC"/>
    <w:rsid w:val="002072F5"/>
    <w:rsid w:val="002101B0"/>
    <w:rsid w:val="00210451"/>
    <w:rsid w:val="0021131D"/>
    <w:rsid w:val="00211AA5"/>
    <w:rsid w:val="00211E8C"/>
    <w:rsid w:val="002128C0"/>
    <w:rsid w:val="00213FEC"/>
    <w:rsid w:val="002142C4"/>
    <w:rsid w:val="00214C57"/>
    <w:rsid w:val="00214D01"/>
    <w:rsid w:val="00214E6B"/>
    <w:rsid w:val="002152F6"/>
    <w:rsid w:val="00215300"/>
    <w:rsid w:val="002158E8"/>
    <w:rsid w:val="00215B61"/>
    <w:rsid w:val="0021612A"/>
    <w:rsid w:val="00217608"/>
    <w:rsid w:val="00220476"/>
    <w:rsid w:val="002210F6"/>
    <w:rsid w:val="002217FB"/>
    <w:rsid w:val="002230D9"/>
    <w:rsid w:val="0022334E"/>
    <w:rsid w:val="00223659"/>
    <w:rsid w:val="00226729"/>
    <w:rsid w:val="00227118"/>
    <w:rsid w:val="002279B9"/>
    <w:rsid w:val="00227B0B"/>
    <w:rsid w:val="0023026C"/>
    <w:rsid w:val="00230290"/>
    <w:rsid w:val="0023092B"/>
    <w:rsid w:val="00230FAB"/>
    <w:rsid w:val="00231833"/>
    <w:rsid w:val="00231ECD"/>
    <w:rsid w:val="00231F37"/>
    <w:rsid w:val="00231FFE"/>
    <w:rsid w:val="00232A12"/>
    <w:rsid w:val="002333BB"/>
    <w:rsid w:val="00233F99"/>
    <w:rsid w:val="00234002"/>
    <w:rsid w:val="0023472C"/>
    <w:rsid w:val="00234BCE"/>
    <w:rsid w:val="00235152"/>
    <w:rsid w:val="00235A31"/>
    <w:rsid w:val="00235C64"/>
    <w:rsid w:val="00235CF7"/>
    <w:rsid w:val="00235E3F"/>
    <w:rsid w:val="002364FD"/>
    <w:rsid w:val="002371E9"/>
    <w:rsid w:val="00237231"/>
    <w:rsid w:val="002379E4"/>
    <w:rsid w:val="00237BBF"/>
    <w:rsid w:val="00240592"/>
    <w:rsid w:val="002406BC"/>
    <w:rsid w:val="00240FC4"/>
    <w:rsid w:val="00240FCA"/>
    <w:rsid w:val="00241F87"/>
    <w:rsid w:val="0024280F"/>
    <w:rsid w:val="002439A3"/>
    <w:rsid w:val="0024437C"/>
    <w:rsid w:val="002448D1"/>
    <w:rsid w:val="00245092"/>
    <w:rsid w:val="002452BA"/>
    <w:rsid w:val="002473E0"/>
    <w:rsid w:val="0025091C"/>
    <w:rsid w:val="00250D87"/>
    <w:rsid w:val="00250FD4"/>
    <w:rsid w:val="00251057"/>
    <w:rsid w:val="002510F8"/>
    <w:rsid w:val="00251777"/>
    <w:rsid w:val="00252560"/>
    <w:rsid w:val="0025310C"/>
    <w:rsid w:val="002531A5"/>
    <w:rsid w:val="00253A3A"/>
    <w:rsid w:val="00253E95"/>
    <w:rsid w:val="00254321"/>
    <w:rsid w:val="002556B5"/>
    <w:rsid w:val="00255861"/>
    <w:rsid w:val="0025598A"/>
    <w:rsid w:val="00256596"/>
    <w:rsid w:val="00256919"/>
    <w:rsid w:val="00256A26"/>
    <w:rsid w:val="00257ACD"/>
    <w:rsid w:val="00257B90"/>
    <w:rsid w:val="00257E8B"/>
    <w:rsid w:val="0026043B"/>
    <w:rsid w:val="00261137"/>
    <w:rsid w:val="002611DC"/>
    <w:rsid w:val="00261AB6"/>
    <w:rsid w:val="00261CC5"/>
    <w:rsid w:val="00262FE2"/>
    <w:rsid w:val="00263D60"/>
    <w:rsid w:val="0026436F"/>
    <w:rsid w:val="0026450B"/>
    <w:rsid w:val="002667A7"/>
    <w:rsid w:val="0026698E"/>
    <w:rsid w:val="00266D72"/>
    <w:rsid w:val="00267323"/>
    <w:rsid w:val="00267C65"/>
    <w:rsid w:val="00267CFC"/>
    <w:rsid w:val="002718F7"/>
    <w:rsid w:val="00272412"/>
    <w:rsid w:val="00273E92"/>
    <w:rsid w:val="00273EFA"/>
    <w:rsid w:val="002745AF"/>
    <w:rsid w:val="00275CA1"/>
    <w:rsid w:val="00275D85"/>
    <w:rsid w:val="00276219"/>
    <w:rsid w:val="00277F68"/>
    <w:rsid w:val="00281271"/>
    <w:rsid w:val="0028149D"/>
    <w:rsid w:val="00281B36"/>
    <w:rsid w:val="00281C43"/>
    <w:rsid w:val="0028231D"/>
    <w:rsid w:val="0028300F"/>
    <w:rsid w:val="00283152"/>
    <w:rsid w:val="0028382D"/>
    <w:rsid w:val="00283CAA"/>
    <w:rsid w:val="00283DE7"/>
    <w:rsid w:val="00283E75"/>
    <w:rsid w:val="00285029"/>
    <w:rsid w:val="00285627"/>
    <w:rsid w:val="00285FD5"/>
    <w:rsid w:val="00286146"/>
    <w:rsid w:val="00286952"/>
    <w:rsid w:val="00286CFA"/>
    <w:rsid w:val="0028704C"/>
    <w:rsid w:val="002879D8"/>
    <w:rsid w:val="0029042A"/>
    <w:rsid w:val="00290457"/>
    <w:rsid w:val="00290690"/>
    <w:rsid w:val="00290739"/>
    <w:rsid w:val="002908F1"/>
    <w:rsid w:val="00290D1F"/>
    <w:rsid w:val="00290E47"/>
    <w:rsid w:val="00291555"/>
    <w:rsid w:val="002922E1"/>
    <w:rsid w:val="002925A3"/>
    <w:rsid w:val="00292EC4"/>
    <w:rsid w:val="00293A52"/>
    <w:rsid w:val="0029492B"/>
    <w:rsid w:val="00294BF0"/>
    <w:rsid w:val="00295884"/>
    <w:rsid w:val="00295C35"/>
    <w:rsid w:val="00296819"/>
    <w:rsid w:val="00296BE9"/>
    <w:rsid w:val="00297098"/>
    <w:rsid w:val="002971DD"/>
    <w:rsid w:val="002A00AB"/>
    <w:rsid w:val="002A062D"/>
    <w:rsid w:val="002A1135"/>
    <w:rsid w:val="002A1C15"/>
    <w:rsid w:val="002A2ABD"/>
    <w:rsid w:val="002A2E3D"/>
    <w:rsid w:val="002A30B7"/>
    <w:rsid w:val="002A38D2"/>
    <w:rsid w:val="002A3BCB"/>
    <w:rsid w:val="002A58C6"/>
    <w:rsid w:val="002A5C0E"/>
    <w:rsid w:val="002A6343"/>
    <w:rsid w:val="002A65EC"/>
    <w:rsid w:val="002A6861"/>
    <w:rsid w:val="002A6F37"/>
    <w:rsid w:val="002A7174"/>
    <w:rsid w:val="002A766F"/>
    <w:rsid w:val="002A76D1"/>
    <w:rsid w:val="002B0A3E"/>
    <w:rsid w:val="002B16E1"/>
    <w:rsid w:val="002B18A1"/>
    <w:rsid w:val="002B1F08"/>
    <w:rsid w:val="002B1F46"/>
    <w:rsid w:val="002B2024"/>
    <w:rsid w:val="002B26F9"/>
    <w:rsid w:val="002B287A"/>
    <w:rsid w:val="002B2E4D"/>
    <w:rsid w:val="002B3087"/>
    <w:rsid w:val="002B34FE"/>
    <w:rsid w:val="002B3532"/>
    <w:rsid w:val="002B3561"/>
    <w:rsid w:val="002B38E7"/>
    <w:rsid w:val="002B3FA4"/>
    <w:rsid w:val="002B4C57"/>
    <w:rsid w:val="002B5063"/>
    <w:rsid w:val="002B5445"/>
    <w:rsid w:val="002B5687"/>
    <w:rsid w:val="002B5981"/>
    <w:rsid w:val="002B5B29"/>
    <w:rsid w:val="002B6628"/>
    <w:rsid w:val="002B675D"/>
    <w:rsid w:val="002B695C"/>
    <w:rsid w:val="002B714E"/>
    <w:rsid w:val="002B73F3"/>
    <w:rsid w:val="002C0246"/>
    <w:rsid w:val="002C0CF3"/>
    <w:rsid w:val="002C1CBB"/>
    <w:rsid w:val="002C21F9"/>
    <w:rsid w:val="002C25A4"/>
    <w:rsid w:val="002C360F"/>
    <w:rsid w:val="002C3C7B"/>
    <w:rsid w:val="002C4884"/>
    <w:rsid w:val="002C4FCE"/>
    <w:rsid w:val="002C530A"/>
    <w:rsid w:val="002C5D52"/>
    <w:rsid w:val="002C6618"/>
    <w:rsid w:val="002C7355"/>
    <w:rsid w:val="002C73AA"/>
    <w:rsid w:val="002C78C4"/>
    <w:rsid w:val="002C7B85"/>
    <w:rsid w:val="002D0BE7"/>
    <w:rsid w:val="002D13DF"/>
    <w:rsid w:val="002D2044"/>
    <w:rsid w:val="002D2ED1"/>
    <w:rsid w:val="002D43A8"/>
    <w:rsid w:val="002D5A61"/>
    <w:rsid w:val="002D6432"/>
    <w:rsid w:val="002D6AC8"/>
    <w:rsid w:val="002D6D47"/>
    <w:rsid w:val="002E1077"/>
    <w:rsid w:val="002E11F9"/>
    <w:rsid w:val="002E19FA"/>
    <w:rsid w:val="002E1DA8"/>
    <w:rsid w:val="002E3589"/>
    <w:rsid w:val="002E46FD"/>
    <w:rsid w:val="002E5DFF"/>
    <w:rsid w:val="002E6975"/>
    <w:rsid w:val="002E69A6"/>
    <w:rsid w:val="002E6B65"/>
    <w:rsid w:val="002E6D6C"/>
    <w:rsid w:val="002E6FEC"/>
    <w:rsid w:val="002E73A6"/>
    <w:rsid w:val="002E74EE"/>
    <w:rsid w:val="002F01D7"/>
    <w:rsid w:val="002F0400"/>
    <w:rsid w:val="002F09B6"/>
    <w:rsid w:val="002F0C26"/>
    <w:rsid w:val="002F0D39"/>
    <w:rsid w:val="002F0E5B"/>
    <w:rsid w:val="002F18C3"/>
    <w:rsid w:val="002F2232"/>
    <w:rsid w:val="002F2541"/>
    <w:rsid w:val="002F39B1"/>
    <w:rsid w:val="002F4FD8"/>
    <w:rsid w:val="002F5009"/>
    <w:rsid w:val="002F5F59"/>
    <w:rsid w:val="002F680F"/>
    <w:rsid w:val="002F6C3A"/>
    <w:rsid w:val="002F6EA1"/>
    <w:rsid w:val="002F7616"/>
    <w:rsid w:val="002F7D39"/>
    <w:rsid w:val="0030035E"/>
    <w:rsid w:val="003003A3"/>
    <w:rsid w:val="003006F0"/>
    <w:rsid w:val="00300944"/>
    <w:rsid w:val="00300F8B"/>
    <w:rsid w:val="00301D40"/>
    <w:rsid w:val="003023D8"/>
    <w:rsid w:val="00302520"/>
    <w:rsid w:val="00302940"/>
    <w:rsid w:val="0030304B"/>
    <w:rsid w:val="00303226"/>
    <w:rsid w:val="00303BEE"/>
    <w:rsid w:val="0030411E"/>
    <w:rsid w:val="0030448C"/>
    <w:rsid w:val="00304DC9"/>
    <w:rsid w:val="003052A9"/>
    <w:rsid w:val="0030587B"/>
    <w:rsid w:val="00305921"/>
    <w:rsid w:val="0030599E"/>
    <w:rsid w:val="00305AD6"/>
    <w:rsid w:val="00305D06"/>
    <w:rsid w:val="00306849"/>
    <w:rsid w:val="003068A3"/>
    <w:rsid w:val="00307251"/>
    <w:rsid w:val="003078AB"/>
    <w:rsid w:val="00307A72"/>
    <w:rsid w:val="00307F5F"/>
    <w:rsid w:val="00310A34"/>
    <w:rsid w:val="00310B4C"/>
    <w:rsid w:val="003115A3"/>
    <w:rsid w:val="00311EA6"/>
    <w:rsid w:val="003120D9"/>
    <w:rsid w:val="0031260B"/>
    <w:rsid w:val="00312F5C"/>
    <w:rsid w:val="00313312"/>
    <w:rsid w:val="003133B1"/>
    <w:rsid w:val="00313808"/>
    <w:rsid w:val="003139BF"/>
    <w:rsid w:val="003142B1"/>
    <w:rsid w:val="003148BB"/>
    <w:rsid w:val="00314D86"/>
    <w:rsid w:val="00315B40"/>
    <w:rsid w:val="00315D09"/>
    <w:rsid w:val="003164E6"/>
    <w:rsid w:val="003165A5"/>
    <w:rsid w:val="00317738"/>
    <w:rsid w:val="00317C18"/>
    <w:rsid w:val="00317D12"/>
    <w:rsid w:val="003207D5"/>
    <w:rsid w:val="003208AB"/>
    <w:rsid w:val="00322E11"/>
    <w:rsid w:val="00323EBA"/>
    <w:rsid w:val="00323FF9"/>
    <w:rsid w:val="0032501F"/>
    <w:rsid w:val="00326969"/>
    <w:rsid w:val="00326B31"/>
    <w:rsid w:val="00327129"/>
    <w:rsid w:val="0032759B"/>
    <w:rsid w:val="00327851"/>
    <w:rsid w:val="00327998"/>
    <w:rsid w:val="00327C29"/>
    <w:rsid w:val="00330955"/>
    <w:rsid w:val="003312A2"/>
    <w:rsid w:val="0033161F"/>
    <w:rsid w:val="00331A28"/>
    <w:rsid w:val="003323E7"/>
    <w:rsid w:val="003329F0"/>
    <w:rsid w:val="00333D19"/>
    <w:rsid w:val="00333E81"/>
    <w:rsid w:val="003348D8"/>
    <w:rsid w:val="00336853"/>
    <w:rsid w:val="0033690A"/>
    <w:rsid w:val="00337A85"/>
    <w:rsid w:val="003400D3"/>
    <w:rsid w:val="003403B2"/>
    <w:rsid w:val="00340965"/>
    <w:rsid w:val="00341101"/>
    <w:rsid w:val="0034147D"/>
    <w:rsid w:val="00342089"/>
    <w:rsid w:val="00342674"/>
    <w:rsid w:val="00343DC9"/>
    <w:rsid w:val="00345543"/>
    <w:rsid w:val="00345E08"/>
    <w:rsid w:val="00346669"/>
    <w:rsid w:val="003468DA"/>
    <w:rsid w:val="00346933"/>
    <w:rsid w:val="003478A6"/>
    <w:rsid w:val="00347A25"/>
    <w:rsid w:val="0035015A"/>
    <w:rsid w:val="003506A7"/>
    <w:rsid w:val="003509C3"/>
    <w:rsid w:val="00350C93"/>
    <w:rsid w:val="00350DAC"/>
    <w:rsid w:val="00351B6A"/>
    <w:rsid w:val="00352232"/>
    <w:rsid w:val="003522C1"/>
    <w:rsid w:val="0035253D"/>
    <w:rsid w:val="00352A0E"/>
    <w:rsid w:val="003530F9"/>
    <w:rsid w:val="0035356B"/>
    <w:rsid w:val="003536E0"/>
    <w:rsid w:val="00353925"/>
    <w:rsid w:val="003559A3"/>
    <w:rsid w:val="00355E52"/>
    <w:rsid w:val="003561DC"/>
    <w:rsid w:val="003562C9"/>
    <w:rsid w:val="003566E3"/>
    <w:rsid w:val="003577B5"/>
    <w:rsid w:val="003605B3"/>
    <w:rsid w:val="00360EE9"/>
    <w:rsid w:val="00360F2E"/>
    <w:rsid w:val="00361414"/>
    <w:rsid w:val="00361A78"/>
    <w:rsid w:val="00362226"/>
    <w:rsid w:val="00362780"/>
    <w:rsid w:val="00362BDB"/>
    <w:rsid w:val="003632CF"/>
    <w:rsid w:val="00363C53"/>
    <w:rsid w:val="00364DB6"/>
    <w:rsid w:val="00365977"/>
    <w:rsid w:val="003666CF"/>
    <w:rsid w:val="00366DFC"/>
    <w:rsid w:val="00367200"/>
    <w:rsid w:val="00367241"/>
    <w:rsid w:val="00367365"/>
    <w:rsid w:val="00370A94"/>
    <w:rsid w:val="0037145E"/>
    <w:rsid w:val="0037148C"/>
    <w:rsid w:val="00371B53"/>
    <w:rsid w:val="00372172"/>
    <w:rsid w:val="0037244F"/>
    <w:rsid w:val="00372633"/>
    <w:rsid w:val="003735CA"/>
    <w:rsid w:val="00373EC3"/>
    <w:rsid w:val="00373FBF"/>
    <w:rsid w:val="00374D37"/>
    <w:rsid w:val="00374D83"/>
    <w:rsid w:val="00374E35"/>
    <w:rsid w:val="0037576D"/>
    <w:rsid w:val="003757BE"/>
    <w:rsid w:val="00376A02"/>
    <w:rsid w:val="00376C6F"/>
    <w:rsid w:val="00377660"/>
    <w:rsid w:val="00380226"/>
    <w:rsid w:val="003802B3"/>
    <w:rsid w:val="003804B6"/>
    <w:rsid w:val="0038054D"/>
    <w:rsid w:val="00380A75"/>
    <w:rsid w:val="00381811"/>
    <w:rsid w:val="003818E7"/>
    <w:rsid w:val="00381A93"/>
    <w:rsid w:val="00381D34"/>
    <w:rsid w:val="00382531"/>
    <w:rsid w:val="00382DF9"/>
    <w:rsid w:val="003838F9"/>
    <w:rsid w:val="00383A7F"/>
    <w:rsid w:val="00383B93"/>
    <w:rsid w:val="003858F9"/>
    <w:rsid w:val="00386165"/>
    <w:rsid w:val="003861F0"/>
    <w:rsid w:val="00386221"/>
    <w:rsid w:val="00386308"/>
    <w:rsid w:val="00386418"/>
    <w:rsid w:val="00386DDE"/>
    <w:rsid w:val="00387A2C"/>
    <w:rsid w:val="0039076E"/>
    <w:rsid w:val="00390779"/>
    <w:rsid w:val="00390990"/>
    <w:rsid w:val="00390B1D"/>
    <w:rsid w:val="00391248"/>
    <w:rsid w:val="003912F3"/>
    <w:rsid w:val="00391DDB"/>
    <w:rsid w:val="00391E75"/>
    <w:rsid w:val="0039241B"/>
    <w:rsid w:val="003927BA"/>
    <w:rsid w:val="00393444"/>
    <w:rsid w:val="00393763"/>
    <w:rsid w:val="003944D5"/>
    <w:rsid w:val="00394FF1"/>
    <w:rsid w:val="003952CF"/>
    <w:rsid w:val="003958EA"/>
    <w:rsid w:val="0039590F"/>
    <w:rsid w:val="00395C2A"/>
    <w:rsid w:val="00395CD4"/>
    <w:rsid w:val="00396181"/>
    <w:rsid w:val="00396198"/>
    <w:rsid w:val="0039636E"/>
    <w:rsid w:val="00396C65"/>
    <w:rsid w:val="00396F8B"/>
    <w:rsid w:val="00397046"/>
    <w:rsid w:val="00397E98"/>
    <w:rsid w:val="003A008A"/>
    <w:rsid w:val="003A01E8"/>
    <w:rsid w:val="003A02BE"/>
    <w:rsid w:val="003A0523"/>
    <w:rsid w:val="003A0683"/>
    <w:rsid w:val="003A0B56"/>
    <w:rsid w:val="003A1D38"/>
    <w:rsid w:val="003A1F0F"/>
    <w:rsid w:val="003A44E8"/>
    <w:rsid w:val="003A4503"/>
    <w:rsid w:val="003A4891"/>
    <w:rsid w:val="003A4ED9"/>
    <w:rsid w:val="003A54DC"/>
    <w:rsid w:val="003A554B"/>
    <w:rsid w:val="003A56FB"/>
    <w:rsid w:val="003A606F"/>
    <w:rsid w:val="003A756F"/>
    <w:rsid w:val="003A7901"/>
    <w:rsid w:val="003A7B11"/>
    <w:rsid w:val="003B117E"/>
    <w:rsid w:val="003B14B1"/>
    <w:rsid w:val="003B1593"/>
    <w:rsid w:val="003B15B9"/>
    <w:rsid w:val="003B17B3"/>
    <w:rsid w:val="003B2E8D"/>
    <w:rsid w:val="003B33BA"/>
    <w:rsid w:val="003B4959"/>
    <w:rsid w:val="003B4B5F"/>
    <w:rsid w:val="003B5119"/>
    <w:rsid w:val="003B55DA"/>
    <w:rsid w:val="003B5951"/>
    <w:rsid w:val="003B660E"/>
    <w:rsid w:val="003B662E"/>
    <w:rsid w:val="003B6748"/>
    <w:rsid w:val="003B6D8B"/>
    <w:rsid w:val="003B6DF5"/>
    <w:rsid w:val="003C0089"/>
    <w:rsid w:val="003C03CC"/>
    <w:rsid w:val="003C0842"/>
    <w:rsid w:val="003C0FCD"/>
    <w:rsid w:val="003C0FEC"/>
    <w:rsid w:val="003C1256"/>
    <w:rsid w:val="003C1535"/>
    <w:rsid w:val="003C1B69"/>
    <w:rsid w:val="003C1BE8"/>
    <w:rsid w:val="003C220B"/>
    <w:rsid w:val="003C374A"/>
    <w:rsid w:val="003C3D39"/>
    <w:rsid w:val="003C4349"/>
    <w:rsid w:val="003C46CA"/>
    <w:rsid w:val="003C4949"/>
    <w:rsid w:val="003C4F09"/>
    <w:rsid w:val="003C6670"/>
    <w:rsid w:val="003C7346"/>
    <w:rsid w:val="003D0D8A"/>
    <w:rsid w:val="003D1E04"/>
    <w:rsid w:val="003D1F6E"/>
    <w:rsid w:val="003D25F2"/>
    <w:rsid w:val="003D2733"/>
    <w:rsid w:val="003D2811"/>
    <w:rsid w:val="003D32F7"/>
    <w:rsid w:val="003D35CE"/>
    <w:rsid w:val="003D3820"/>
    <w:rsid w:val="003D3A3F"/>
    <w:rsid w:val="003D55CC"/>
    <w:rsid w:val="003D5AED"/>
    <w:rsid w:val="003D6A2D"/>
    <w:rsid w:val="003D7532"/>
    <w:rsid w:val="003D79B1"/>
    <w:rsid w:val="003D7B57"/>
    <w:rsid w:val="003E0AF6"/>
    <w:rsid w:val="003E0E87"/>
    <w:rsid w:val="003E1710"/>
    <w:rsid w:val="003E1BFC"/>
    <w:rsid w:val="003E3026"/>
    <w:rsid w:val="003E30DA"/>
    <w:rsid w:val="003E351F"/>
    <w:rsid w:val="003E371D"/>
    <w:rsid w:val="003E3DC5"/>
    <w:rsid w:val="003E4247"/>
    <w:rsid w:val="003E45F5"/>
    <w:rsid w:val="003E51EC"/>
    <w:rsid w:val="003E55E4"/>
    <w:rsid w:val="003E6021"/>
    <w:rsid w:val="003E66CD"/>
    <w:rsid w:val="003E6BDE"/>
    <w:rsid w:val="003E6C1F"/>
    <w:rsid w:val="003E6FBA"/>
    <w:rsid w:val="003E785E"/>
    <w:rsid w:val="003F02C3"/>
    <w:rsid w:val="003F033E"/>
    <w:rsid w:val="003F15B6"/>
    <w:rsid w:val="003F30D2"/>
    <w:rsid w:val="003F3A0A"/>
    <w:rsid w:val="003F5E7B"/>
    <w:rsid w:val="003F6773"/>
    <w:rsid w:val="003F794F"/>
    <w:rsid w:val="003F7AA0"/>
    <w:rsid w:val="003F7B98"/>
    <w:rsid w:val="003F7DE6"/>
    <w:rsid w:val="004003B9"/>
    <w:rsid w:val="00400901"/>
    <w:rsid w:val="00400995"/>
    <w:rsid w:val="0040230D"/>
    <w:rsid w:val="0040358A"/>
    <w:rsid w:val="004038B8"/>
    <w:rsid w:val="0040407C"/>
    <w:rsid w:val="0040487F"/>
    <w:rsid w:val="00405131"/>
    <w:rsid w:val="0040515A"/>
    <w:rsid w:val="004053A1"/>
    <w:rsid w:val="0040681C"/>
    <w:rsid w:val="00406997"/>
    <w:rsid w:val="00406A64"/>
    <w:rsid w:val="00406D57"/>
    <w:rsid w:val="00406E47"/>
    <w:rsid w:val="004070AD"/>
    <w:rsid w:val="0040777C"/>
    <w:rsid w:val="004077E4"/>
    <w:rsid w:val="004078D3"/>
    <w:rsid w:val="00410237"/>
    <w:rsid w:val="004102AE"/>
    <w:rsid w:val="00410BBB"/>
    <w:rsid w:val="00411990"/>
    <w:rsid w:val="00411FA8"/>
    <w:rsid w:val="0041310D"/>
    <w:rsid w:val="004142A6"/>
    <w:rsid w:val="0041496A"/>
    <w:rsid w:val="00414B80"/>
    <w:rsid w:val="004157A8"/>
    <w:rsid w:val="00416103"/>
    <w:rsid w:val="00416144"/>
    <w:rsid w:val="00416428"/>
    <w:rsid w:val="0041657A"/>
    <w:rsid w:val="00416B4C"/>
    <w:rsid w:val="004178E4"/>
    <w:rsid w:val="00417B5A"/>
    <w:rsid w:val="0042064F"/>
    <w:rsid w:val="00420EFD"/>
    <w:rsid w:val="00421286"/>
    <w:rsid w:val="00421E3D"/>
    <w:rsid w:val="00421E53"/>
    <w:rsid w:val="00421FA5"/>
    <w:rsid w:val="004227B0"/>
    <w:rsid w:val="004227E7"/>
    <w:rsid w:val="00422FDC"/>
    <w:rsid w:val="0042355E"/>
    <w:rsid w:val="004236A9"/>
    <w:rsid w:val="004236F2"/>
    <w:rsid w:val="004237CC"/>
    <w:rsid w:val="0042427B"/>
    <w:rsid w:val="00424AD5"/>
    <w:rsid w:val="00425FF6"/>
    <w:rsid w:val="0042682A"/>
    <w:rsid w:val="00426B8C"/>
    <w:rsid w:val="004273B2"/>
    <w:rsid w:val="00427CC4"/>
    <w:rsid w:val="004320A9"/>
    <w:rsid w:val="004324D8"/>
    <w:rsid w:val="004325F3"/>
    <w:rsid w:val="004326B7"/>
    <w:rsid w:val="004329AA"/>
    <w:rsid w:val="00433237"/>
    <w:rsid w:val="004334B8"/>
    <w:rsid w:val="00433524"/>
    <w:rsid w:val="00433557"/>
    <w:rsid w:val="004341AD"/>
    <w:rsid w:val="00434CD2"/>
    <w:rsid w:val="0043540A"/>
    <w:rsid w:val="004354EE"/>
    <w:rsid w:val="00436039"/>
    <w:rsid w:val="004360B6"/>
    <w:rsid w:val="004362C6"/>
    <w:rsid w:val="00436D17"/>
    <w:rsid w:val="0044098D"/>
    <w:rsid w:val="00440A0C"/>
    <w:rsid w:val="00441442"/>
    <w:rsid w:val="00441805"/>
    <w:rsid w:val="00441820"/>
    <w:rsid w:val="00441F59"/>
    <w:rsid w:val="00442585"/>
    <w:rsid w:val="0044333D"/>
    <w:rsid w:val="00443790"/>
    <w:rsid w:val="00443C85"/>
    <w:rsid w:val="00443CF5"/>
    <w:rsid w:val="00443FB8"/>
    <w:rsid w:val="0044596E"/>
    <w:rsid w:val="004459D7"/>
    <w:rsid w:val="00445BEA"/>
    <w:rsid w:val="0044636A"/>
    <w:rsid w:val="00446ACD"/>
    <w:rsid w:val="00446D28"/>
    <w:rsid w:val="00447416"/>
    <w:rsid w:val="004475F2"/>
    <w:rsid w:val="0045019E"/>
    <w:rsid w:val="00450BCB"/>
    <w:rsid w:val="004510E0"/>
    <w:rsid w:val="00451112"/>
    <w:rsid w:val="00451399"/>
    <w:rsid w:val="004518D0"/>
    <w:rsid w:val="00451A2B"/>
    <w:rsid w:val="00452470"/>
    <w:rsid w:val="00452733"/>
    <w:rsid w:val="0045338D"/>
    <w:rsid w:val="00454A63"/>
    <w:rsid w:val="00454ABA"/>
    <w:rsid w:val="00454CBB"/>
    <w:rsid w:val="004563BB"/>
    <w:rsid w:val="00460640"/>
    <w:rsid w:val="0046076A"/>
    <w:rsid w:val="00461976"/>
    <w:rsid w:val="00462475"/>
    <w:rsid w:val="0046289C"/>
    <w:rsid w:val="004629FD"/>
    <w:rsid w:val="00463590"/>
    <w:rsid w:val="00463B4C"/>
    <w:rsid w:val="004655B6"/>
    <w:rsid w:val="00465602"/>
    <w:rsid w:val="004660CA"/>
    <w:rsid w:val="00466797"/>
    <w:rsid w:val="00471985"/>
    <w:rsid w:val="004725EE"/>
    <w:rsid w:val="004726FE"/>
    <w:rsid w:val="004728A9"/>
    <w:rsid w:val="00473E60"/>
    <w:rsid w:val="004748C5"/>
    <w:rsid w:val="00474E75"/>
    <w:rsid w:val="004753A1"/>
    <w:rsid w:val="00475A35"/>
    <w:rsid w:val="004767F9"/>
    <w:rsid w:val="00476DC7"/>
    <w:rsid w:val="004779B3"/>
    <w:rsid w:val="0048022D"/>
    <w:rsid w:val="0048031C"/>
    <w:rsid w:val="0048170C"/>
    <w:rsid w:val="00482492"/>
    <w:rsid w:val="00482A54"/>
    <w:rsid w:val="00482BA4"/>
    <w:rsid w:val="00482C4F"/>
    <w:rsid w:val="00482EDF"/>
    <w:rsid w:val="00482F9F"/>
    <w:rsid w:val="00483209"/>
    <w:rsid w:val="004838B1"/>
    <w:rsid w:val="004840EC"/>
    <w:rsid w:val="00485A4E"/>
    <w:rsid w:val="00486420"/>
    <w:rsid w:val="0048666F"/>
    <w:rsid w:val="00486811"/>
    <w:rsid w:val="00486830"/>
    <w:rsid w:val="004869A5"/>
    <w:rsid w:val="00486A6C"/>
    <w:rsid w:val="00487822"/>
    <w:rsid w:val="00487BA7"/>
    <w:rsid w:val="00490CF5"/>
    <w:rsid w:val="00490EA0"/>
    <w:rsid w:val="00491D3D"/>
    <w:rsid w:val="00492416"/>
    <w:rsid w:val="004925DE"/>
    <w:rsid w:val="00492BA9"/>
    <w:rsid w:val="00492F52"/>
    <w:rsid w:val="0049328A"/>
    <w:rsid w:val="00493DFB"/>
    <w:rsid w:val="00494202"/>
    <w:rsid w:val="004944B2"/>
    <w:rsid w:val="004945D5"/>
    <w:rsid w:val="00494B06"/>
    <w:rsid w:val="004950F6"/>
    <w:rsid w:val="00495398"/>
    <w:rsid w:val="004955D4"/>
    <w:rsid w:val="00497111"/>
    <w:rsid w:val="004A0327"/>
    <w:rsid w:val="004A09A7"/>
    <w:rsid w:val="004A0CD3"/>
    <w:rsid w:val="004A0E56"/>
    <w:rsid w:val="004A0E95"/>
    <w:rsid w:val="004A0F2D"/>
    <w:rsid w:val="004A110F"/>
    <w:rsid w:val="004A1A2F"/>
    <w:rsid w:val="004A267F"/>
    <w:rsid w:val="004A2891"/>
    <w:rsid w:val="004A2DE3"/>
    <w:rsid w:val="004A31C1"/>
    <w:rsid w:val="004A32C4"/>
    <w:rsid w:val="004A3D2C"/>
    <w:rsid w:val="004A4394"/>
    <w:rsid w:val="004A4929"/>
    <w:rsid w:val="004A498F"/>
    <w:rsid w:val="004A4A8A"/>
    <w:rsid w:val="004A4FBC"/>
    <w:rsid w:val="004A5213"/>
    <w:rsid w:val="004A5C4C"/>
    <w:rsid w:val="004A6273"/>
    <w:rsid w:val="004A6954"/>
    <w:rsid w:val="004B13CC"/>
    <w:rsid w:val="004B1F76"/>
    <w:rsid w:val="004B2F7B"/>
    <w:rsid w:val="004B33A3"/>
    <w:rsid w:val="004B3963"/>
    <w:rsid w:val="004B3E14"/>
    <w:rsid w:val="004B4355"/>
    <w:rsid w:val="004B4448"/>
    <w:rsid w:val="004B4867"/>
    <w:rsid w:val="004B4889"/>
    <w:rsid w:val="004B6DAB"/>
    <w:rsid w:val="004B761C"/>
    <w:rsid w:val="004B77D8"/>
    <w:rsid w:val="004C0B3C"/>
    <w:rsid w:val="004C121A"/>
    <w:rsid w:val="004C17B6"/>
    <w:rsid w:val="004C17BF"/>
    <w:rsid w:val="004C1F5D"/>
    <w:rsid w:val="004C2B0E"/>
    <w:rsid w:val="004C2CE2"/>
    <w:rsid w:val="004C3005"/>
    <w:rsid w:val="004C31F0"/>
    <w:rsid w:val="004C3905"/>
    <w:rsid w:val="004C3C68"/>
    <w:rsid w:val="004C58A1"/>
    <w:rsid w:val="004C5973"/>
    <w:rsid w:val="004C6179"/>
    <w:rsid w:val="004C6805"/>
    <w:rsid w:val="004C73AD"/>
    <w:rsid w:val="004D06DC"/>
    <w:rsid w:val="004D0CED"/>
    <w:rsid w:val="004D0D79"/>
    <w:rsid w:val="004D0D98"/>
    <w:rsid w:val="004D1422"/>
    <w:rsid w:val="004D223D"/>
    <w:rsid w:val="004D24F1"/>
    <w:rsid w:val="004D31A2"/>
    <w:rsid w:val="004D3814"/>
    <w:rsid w:val="004D38E8"/>
    <w:rsid w:val="004D4F5B"/>
    <w:rsid w:val="004D5802"/>
    <w:rsid w:val="004D5E1D"/>
    <w:rsid w:val="004D5EAD"/>
    <w:rsid w:val="004D6CE4"/>
    <w:rsid w:val="004D7ACE"/>
    <w:rsid w:val="004E0388"/>
    <w:rsid w:val="004E03CB"/>
    <w:rsid w:val="004E03D6"/>
    <w:rsid w:val="004E046D"/>
    <w:rsid w:val="004E0631"/>
    <w:rsid w:val="004E0A23"/>
    <w:rsid w:val="004E0DB4"/>
    <w:rsid w:val="004E144C"/>
    <w:rsid w:val="004E17FC"/>
    <w:rsid w:val="004E20EF"/>
    <w:rsid w:val="004E23C8"/>
    <w:rsid w:val="004E328C"/>
    <w:rsid w:val="004E592D"/>
    <w:rsid w:val="004E64C3"/>
    <w:rsid w:val="004E655E"/>
    <w:rsid w:val="004E7216"/>
    <w:rsid w:val="004E7531"/>
    <w:rsid w:val="004F07FF"/>
    <w:rsid w:val="004F0E30"/>
    <w:rsid w:val="004F10B4"/>
    <w:rsid w:val="004F13B2"/>
    <w:rsid w:val="004F1C3F"/>
    <w:rsid w:val="004F1C4B"/>
    <w:rsid w:val="004F3322"/>
    <w:rsid w:val="004F4333"/>
    <w:rsid w:val="004F4789"/>
    <w:rsid w:val="004F4D1E"/>
    <w:rsid w:val="004F556E"/>
    <w:rsid w:val="004F5F81"/>
    <w:rsid w:val="004F6294"/>
    <w:rsid w:val="004F6CE9"/>
    <w:rsid w:val="004F6F45"/>
    <w:rsid w:val="004F7B4B"/>
    <w:rsid w:val="004F7BFE"/>
    <w:rsid w:val="004F7EF0"/>
    <w:rsid w:val="0050082C"/>
    <w:rsid w:val="00501214"/>
    <w:rsid w:val="005013A8"/>
    <w:rsid w:val="005018FF"/>
    <w:rsid w:val="00502202"/>
    <w:rsid w:val="00502B79"/>
    <w:rsid w:val="005043A6"/>
    <w:rsid w:val="005048AD"/>
    <w:rsid w:val="00505495"/>
    <w:rsid w:val="0050588C"/>
    <w:rsid w:val="0050638D"/>
    <w:rsid w:val="005068EF"/>
    <w:rsid w:val="00506A91"/>
    <w:rsid w:val="00507630"/>
    <w:rsid w:val="00510B43"/>
    <w:rsid w:val="00510CEC"/>
    <w:rsid w:val="00510F1F"/>
    <w:rsid w:val="0051112C"/>
    <w:rsid w:val="00511449"/>
    <w:rsid w:val="0051160D"/>
    <w:rsid w:val="00511DF7"/>
    <w:rsid w:val="00511F13"/>
    <w:rsid w:val="00512E72"/>
    <w:rsid w:val="005132D2"/>
    <w:rsid w:val="005133E1"/>
    <w:rsid w:val="00513C21"/>
    <w:rsid w:val="0051424D"/>
    <w:rsid w:val="005144E9"/>
    <w:rsid w:val="00515496"/>
    <w:rsid w:val="00515618"/>
    <w:rsid w:val="005157AC"/>
    <w:rsid w:val="005159A1"/>
    <w:rsid w:val="00515A80"/>
    <w:rsid w:val="00515BE9"/>
    <w:rsid w:val="00515ECE"/>
    <w:rsid w:val="0051611E"/>
    <w:rsid w:val="005178A2"/>
    <w:rsid w:val="005202E0"/>
    <w:rsid w:val="00520E3C"/>
    <w:rsid w:val="00521193"/>
    <w:rsid w:val="00521CC5"/>
    <w:rsid w:val="00521F3F"/>
    <w:rsid w:val="005222BE"/>
    <w:rsid w:val="005223B2"/>
    <w:rsid w:val="00522671"/>
    <w:rsid w:val="00522986"/>
    <w:rsid w:val="00522A75"/>
    <w:rsid w:val="005242CC"/>
    <w:rsid w:val="0052482E"/>
    <w:rsid w:val="00524F8B"/>
    <w:rsid w:val="00525988"/>
    <w:rsid w:val="00526C15"/>
    <w:rsid w:val="00526DD5"/>
    <w:rsid w:val="005270E8"/>
    <w:rsid w:val="005272D7"/>
    <w:rsid w:val="0053014D"/>
    <w:rsid w:val="005301C6"/>
    <w:rsid w:val="00530AA3"/>
    <w:rsid w:val="00530E50"/>
    <w:rsid w:val="005321DC"/>
    <w:rsid w:val="005324AE"/>
    <w:rsid w:val="005325C7"/>
    <w:rsid w:val="00533307"/>
    <w:rsid w:val="0053376A"/>
    <w:rsid w:val="00534560"/>
    <w:rsid w:val="005345FE"/>
    <w:rsid w:val="00534612"/>
    <w:rsid w:val="00534987"/>
    <w:rsid w:val="00535048"/>
    <w:rsid w:val="00535452"/>
    <w:rsid w:val="005361DE"/>
    <w:rsid w:val="0053746E"/>
    <w:rsid w:val="005400F3"/>
    <w:rsid w:val="005408A9"/>
    <w:rsid w:val="0054098B"/>
    <w:rsid w:val="00541806"/>
    <w:rsid w:val="00541944"/>
    <w:rsid w:val="00542084"/>
    <w:rsid w:val="005424A8"/>
    <w:rsid w:val="00542A3E"/>
    <w:rsid w:val="00542D13"/>
    <w:rsid w:val="00542D5A"/>
    <w:rsid w:val="00543B29"/>
    <w:rsid w:val="00543B51"/>
    <w:rsid w:val="00544D2A"/>
    <w:rsid w:val="00544F0B"/>
    <w:rsid w:val="00545489"/>
    <w:rsid w:val="00545D80"/>
    <w:rsid w:val="00546A40"/>
    <w:rsid w:val="00546D95"/>
    <w:rsid w:val="0054738B"/>
    <w:rsid w:val="005478BD"/>
    <w:rsid w:val="00547C10"/>
    <w:rsid w:val="00550E3D"/>
    <w:rsid w:val="0055279E"/>
    <w:rsid w:val="00552E9A"/>
    <w:rsid w:val="005546BF"/>
    <w:rsid w:val="0055580A"/>
    <w:rsid w:val="00556B54"/>
    <w:rsid w:val="00556F12"/>
    <w:rsid w:val="005571D5"/>
    <w:rsid w:val="00557425"/>
    <w:rsid w:val="00557540"/>
    <w:rsid w:val="00557589"/>
    <w:rsid w:val="00557FB8"/>
    <w:rsid w:val="0056019F"/>
    <w:rsid w:val="00560848"/>
    <w:rsid w:val="00560B11"/>
    <w:rsid w:val="00561652"/>
    <w:rsid w:val="00562245"/>
    <w:rsid w:val="00563BE3"/>
    <w:rsid w:val="00563C0F"/>
    <w:rsid w:val="005646C5"/>
    <w:rsid w:val="0056498A"/>
    <w:rsid w:val="005649F9"/>
    <w:rsid w:val="005650B6"/>
    <w:rsid w:val="00565F4F"/>
    <w:rsid w:val="00565FB0"/>
    <w:rsid w:val="00566914"/>
    <w:rsid w:val="00567D29"/>
    <w:rsid w:val="00570F64"/>
    <w:rsid w:val="00571086"/>
    <w:rsid w:val="0057172E"/>
    <w:rsid w:val="005723D8"/>
    <w:rsid w:val="0057286E"/>
    <w:rsid w:val="005730F9"/>
    <w:rsid w:val="0057423A"/>
    <w:rsid w:val="00574668"/>
    <w:rsid w:val="005746F2"/>
    <w:rsid w:val="00574E5F"/>
    <w:rsid w:val="00574E82"/>
    <w:rsid w:val="00575061"/>
    <w:rsid w:val="00575083"/>
    <w:rsid w:val="00575301"/>
    <w:rsid w:val="0057541F"/>
    <w:rsid w:val="00576041"/>
    <w:rsid w:val="0057689F"/>
    <w:rsid w:val="00576BC5"/>
    <w:rsid w:val="00576DD3"/>
    <w:rsid w:val="0057796B"/>
    <w:rsid w:val="00580349"/>
    <w:rsid w:val="00580602"/>
    <w:rsid w:val="0058079E"/>
    <w:rsid w:val="00581AA1"/>
    <w:rsid w:val="00581DD8"/>
    <w:rsid w:val="00581EB6"/>
    <w:rsid w:val="0058258E"/>
    <w:rsid w:val="0058311C"/>
    <w:rsid w:val="00583B18"/>
    <w:rsid w:val="005840F6"/>
    <w:rsid w:val="0058422A"/>
    <w:rsid w:val="005851CF"/>
    <w:rsid w:val="005859FD"/>
    <w:rsid w:val="00585C6D"/>
    <w:rsid w:val="00586E20"/>
    <w:rsid w:val="005877A8"/>
    <w:rsid w:val="00587E6A"/>
    <w:rsid w:val="005905D8"/>
    <w:rsid w:val="005911D5"/>
    <w:rsid w:val="00591428"/>
    <w:rsid w:val="00591F14"/>
    <w:rsid w:val="00592516"/>
    <w:rsid w:val="005925CB"/>
    <w:rsid w:val="005933E4"/>
    <w:rsid w:val="005934E6"/>
    <w:rsid w:val="00593A8C"/>
    <w:rsid w:val="00593B3C"/>
    <w:rsid w:val="00593EC7"/>
    <w:rsid w:val="005940D3"/>
    <w:rsid w:val="005945F6"/>
    <w:rsid w:val="0059490E"/>
    <w:rsid w:val="0059491C"/>
    <w:rsid w:val="00595E5B"/>
    <w:rsid w:val="005960A3"/>
    <w:rsid w:val="00596537"/>
    <w:rsid w:val="0059705A"/>
    <w:rsid w:val="005A0261"/>
    <w:rsid w:val="005A067F"/>
    <w:rsid w:val="005A07DC"/>
    <w:rsid w:val="005A0A8B"/>
    <w:rsid w:val="005A1B30"/>
    <w:rsid w:val="005A2DD4"/>
    <w:rsid w:val="005A305B"/>
    <w:rsid w:val="005A3580"/>
    <w:rsid w:val="005A36A2"/>
    <w:rsid w:val="005A3AAA"/>
    <w:rsid w:val="005A3AB9"/>
    <w:rsid w:val="005A3C16"/>
    <w:rsid w:val="005A5497"/>
    <w:rsid w:val="005A5521"/>
    <w:rsid w:val="005A5651"/>
    <w:rsid w:val="005A5FF8"/>
    <w:rsid w:val="005A7D1C"/>
    <w:rsid w:val="005A7F4E"/>
    <w:rsid w:val="005B00C7"/>
    <w:rsid w:val="005B1888"/>
    <w:rsid w:val="005B290C"/>
    <w:rsid w:val="005B322E"/>
    <w:rsid w:val="005B3E28"/>
    <w:rsid w:val="005B3F3D"/>
    <w:rsid w:val="005B4089"/>
    <w:rsid w:val="005B45A4"/>
    <w:rsid w:val="005B4779"/>
    <w:rsid w:val="005B4968"/>
    <w:rsid w:val="005B5E04"/>
    <w:rsid w:val="005C0467"/>
    <w:rsid w:val="005C0D51"/>
    <w:rsid w:val="005C15D8"/>
    <w:rsid w:val="005C1781"/>
    <w:rsid w:val="005C185E"/>
    <w:rsid w:val="005C28B9"/>
    <w:rsid w:val="005C2AA5"/>
    <w:rsid w:val="005C2D2E"/>
    <w:rsid w:val="005C3788"/>
    <w:rsid w:val="005C523B"/>
    <w:rsid w:val="005C5446"/>
    <w:rsid w:val="005C64CB"/>
    <w:rsid w:val="005C6544"/>
    <w:rsid w:val="005C673D"/>
    <w:rsid w:val="005C6EF2"/>
    <w:rsid w:val="005D05EE"/>
    <w:rsid w:val="005D15CA"/>
    <w:rsid w:val="005D191E"/>
    <w:rsid w:val="005D1BE4"/>
    <w:rsid w:val="005D1CA9"/>
    <w:rsid w:val="005D2B8F"/>
    <w:rsid w:val="005D2C3D"/>
    <w:rsid w:val="005D3558"/>
    <w:rsid w:val="005D4058"/>
    <w:rsid w:val="005D4C72"/>
    <w:rsid w:val="005D4D44"/>
    <w:rsid w:val="005D50D1"/>
    <w:rsid w:val="005D5249"/>
    <w:rsid w:val="005D5ED6"/>
    <w:rsid w:val="005D6A38"/>
    <w:rsid w:val="005D6B29"/>
    <w:rsid w:val="005D7D2D"/>
    <w:rsid w:val="005D7DBC"/>
    <w:rsid w:val="005E04B3"/>
    <w:rsid w:val="005E0802"/>
    <w:rsid w:val="005E0F34"/>
    <w:rsid w:val="005E1591"/>
    <w:rsid w:val="005E17CB"/>
    <w:rsid w:val="005E32CB"/>
    <w:rsid w:val="005E3522"/>
    <w:rsid w:val="005E3570"/>
    <w:rsid w:val="005E3A6F"/>
    <w:rsid w:val="005E3D4D"/>
    <w:rsid w:val="005E4626"/>
    <w:rsid w:val="005E51BB"/>
    <w:rsid w:val="005E5493"/>
    <w:rsid w:val="005E5D79"/>
    <w:rsid w:val="005E5E1F"/>
    <w:rsid w:val="005E5F0B"/>
    <w:rsid w:val="005E62E3"/>
    <w:rsid w:val="005E665C"/>
    <w:rsid w:val="005E6C63"/>
    <w:rsid w:val="005E6EF5"/>
    <w:rsid w:val="005E7039"/>
    <w:rsid w:val="005F1486"/>
    <w:rsid w:val="005F183A"/>
    <w:rsid w:val="005F1CFB"/>
    <w:rsid w:val="005F1D91"/>
    <w:rsid w:val="005F23C5"/>
    <w:rsid w:val="005F2904"/>
    <w:rsid w:val="005F33F9"/>
    <w:rsid w:val="005F4473"/>
    <w:rsid w:val="005F5187"/>
    <w:rsid w:val="005F5E9D"/>
    <w:rsid w:val="005F7F28"/>
    <w:rsid w:val="00600524"/>
    <w:rsid w:val="0060073F"/>
    <w:rsid w:val="0060088F"/>
    <w:rsid w:val="00600EAE"/>
    <w:rsid w:val="00601632"/>
    <w:rsid w:val="00601671"/>
    <w:rsid w:val="00603866"/>
    <w:rsid w:val="00603CE6"/>
    <w:rsid w:val="006046D6"/>
    <w:rsid w:val="00604D4E"/>
    <w:rsid w:val="00605198"/>
    <w:rsid w:val="00605604"/>
    <w:rsid w:val="00606213"/>
    <w:rsid w:val="006062F6"/>
    <w:rsid w:val="006065FA"/>
    <w:rsid w:val="006066FD"/>
    <w:rsid w:val="00606F3E"/>
    <w:rsid w:val="00607710"/>
    <w:rsid w:val="00607DD6"/>
    <w:rsid w:val="006103C9"/>
    <w:rsid w:val="0061095C"/>
    <w:rsid w:val="0061152B"/>
    <w:rsid w:val="006122C0"/>
    <w:rsid w:val="006145A9"/>
    <w:rsid w:val="0061461A"/>
    <w:rsid w:val="0061484F"/>
    <w:rsid w:val="0061565B"/>
    <w:rsid w:val="00615673"/>
    <w:rsid w:val="00615A3C"/>
    <w:rsid w:val="00615C70"/>
    <w:rsid w:val="006160A6"/>
    <w:rsid w:val="0061631D"/>
    <w:rsid w:val="00616EC7"/>
    <w:rsid w:val="00617B2A"/>
    <w:rsid w:val="006200EF"/>
    <w:rsid w:val="006208BA"/>
    <w:rsid w:val="00620A5F"/>
    <w:rsid w:val="00621E41"/>
    <w:rsid w:val="00622D68"/>
    <w:rsid w:val="006249F5"/>
    <w:rsid w:val="00624CDD"/>
    <w:rsid w:val="006274AE"/>
    <w:rsid w:val="00631A03"/>
    <w:rsid w:val="00632169"/>
    <w:rsid w:val="00632336"/>
    <w:rsid w:val="006324B7"/>
    <w:rsid w:val="0063341C"/>
    <w:rsid w:val="0063408D"/>
    <w:rsid w:val="0063411E"/>
    <w:rsid w:val="00634D09"/>
    <w:rsid w:val="00635C57"/>
    <w:rsid w:val="00636468"/>
    <w:rsid w:val="00636B43"/>
    <w:rsid w:val="00636E5F"/>
    <w:rsid w:val="00637E9F"/>
    <w:rsid w:val="00640388"/>
    <w:rsid w:val="006403FF"/>
    <w:rsid w:val="00641103"/>
    <w:rsid w:val="0064172E"/>
    <w:rsid w:val="00641E5E"/>
    <w:rsid w:val="00642CF3"/>
    <w:rsid w:val="006446B7"/>
    <w:rsid w:val="006448AA"/>
    <w:rsid w:val="00644919"/>
    <w:rsid w:val="00645F05"/>
    <w:rsid w:val="0064660E"/>
    <w:rsid w:val="0064759C"/>
    <w:rsid w:val="006477A6"/>
    <w:rsid w:val="00647A24"/>
    <w:rsid w:val="00650045"/>
    <w:rsid w:val="0065065D"/>
    <w:rsid w:val="00650EC3"/>
    <w:rsid w:val="0065129F"/>
    <w:rsid w:val="00651493"/>
    <w:rsid w:val="006515BD"/>
    <w:rsid w:val="00651D69"/>
    <w:rsid w:val="0065262F"/>
    <w:rsid w:val="0065267A"/>
    <w:rsid w:val="0065373D"/>
    <w:rsid w:val="00653812"/>
    <w:rsid w:val="00653959"/>
    <w:rsid w:val="00653E51"/>
    <w:rsid w:val="00654926"/>
    <w:rsid w:val="006549E5"/>
    <w:rsid w:val="006553E2"/>
    <w:rsid w:val="00656AF5"/>
    <w:rsid w:val="006577A5"/>
    <w:rsid w:val="00657992"/>
    <w:rsid w:val="00660CA8"/>
    <w:rsid w:val="00660DFD"/>
    <w:rsid w:val="00661576"/>
    <w:rsid w:val="00661793"/>
    <w:rsid w:val="006617B0"/>
    <w:rsid w:val="006617EE"/>
    <w:rsid w:val="0066191C"/>
    <w:rsid w:val="00661943"/>
    <w:rsid w:val="00662FAB"/>
    <w:rsid w:val="0066404B"/>
    <w:rsid w:val="00665744"/>
    <w:rsid w:val="0066598E"/>
    <w:rsid w:val="00665CE2"/>
    <w:rsid w:val="00665CED"/>
    <w:rsid w:val="00666A6D"/>
    <w:rsid w:val="00667228"/>
    <w:rsid w:val="006679DB"/>
    <w:rsid w:val="006709C0"/>
    <w:rsid w:val="00671400"/>
    <w:rsid w:val="00671722"/>
    <w:rsid w:val="00671E76"/>
    <w:rsid w:val="00673768"/>
    <w:rsid w:val="00673974"/>
    <w:rsid w:val="00673F91"/>
    <w:rsid w:val="00674D20"/>
    <w:rsid w:val="0067506D"/>
    <w:rsid w:val="006750CE"/>
    <w:rsid w:val="00675AF4"/>
    <w:rsid w:val="00675F9A"/>
    <w:rsid w:val="00676A27"/>
    <w:rsid w:val="00676E8E"/>
    <w:rsid w:val="00677C12"/>
    <w:rsid w:val="00680BCE"/>
    <w:rsid w:val="0068142B"/>
    <w:rsid w:val="00681B74"/>
    <w:rsid w:val="00681D1D"/>
    <w:rsid w:val="006830D3"/>
    <w:rsid w:val="00683586"/>
    <w:rsid w:val="00683862"/>
    <w:rsid w:val="00683971"/>
    <w:rsid w:val="00683F23"/>
    <w:rsid w:val="00684E52"/>
    <w:rsid w:val="0068502D"/>
    <w:rsid w:val="0068618B"/>
    <w:rsid w:val="00686DA4"/>
    <w:rsid w:val="006878A7"/>
    <w:rsid w:val="006879D4"/>
    <w:rsid w:val="00687B48"/>
    <w:rsid w:val="00690F12"/>
    <w:rsid w:val="006916EE"/>
    <w:rsid w:val="00691C0D"/>
    <w:rsid w:val="00692289"/>
    <w:rsid w:val="00692955"/>
    <w:rsid w:val="00692BE5"/>
    <w:rsid w:val="00692D82"/>
    <w:rsid w:val="006934AE"/>
    <w:rsid w:val="00693866"/>
    <w:rsid w:val="00694587"/>
    <w:rsid w:val="00694E06"/>
    <w:rsid w:val="00695560"/>
    <w:rsid w:val="006957EA"/>
    <w:rsid w:val="00695F90"/>
    <w:rsid w:val="006961C0"/>
    <w:rsid w:val="00696A9D"/>
    <w:rsid w:val="006A19FA"/>
    <w:rsid w:val="006A1A13"/>
    <w:rsid w:val="006A1C6A"/>
    <w:rsid w:val="006A2108"/>
    <w:rsid w:val="006A22CF"/>
    <w:rsid w:val="006A2587"/>
    <w:rsid w:val="006A3CBB"/>
    <w:rsid w:val="006A4858"/>
    <w:rsid w:val="006A668B"/>
    <w:rsid w:val="006A7279"/>
    <w:rsid w:val="006A7843"/>
    <w:rsid w:val="006B04D6"/>
    <w:rsid w:val="006B112F"/>
    <w:rsid w:val="006B160B"/>
    <w:rsid w:val="006B1DA5"/>
    <w:rsid w:val="006B1DFD"/>
    <w:rsid w:val="006B25EF"/>
    <w:rsid w:val="006B3347"/>
    <w:rsid w:val="006B3B49"/>
    <w:rsid w:val="006B3DD0"/>
    <w:rsid w:val="006B3E49"/>
    <w:rsid w:val="006B4214"/>
    <w:rsid w:val="006B53D2"/>
    <w:rsid w:val="006B60E1"/>
    <w:rsid w:val="006B63E7"/>
    <w:rsid w:val="006B7AAC"/>
    <w:rsid w:val="006C0128"/>
    <w:rsid w:val="006C046D"/>
    <w:rsid w:val="006C2E9D"/>
    <w:rsid w:val="006C44F3"/>
    <w:rsid w:val="006C4766"/>
    <w:rsid w:val="006C4D4C"/>
    <w:rsid w:val="006C51EE"/>
    <w:rsid w:val="006C545E"/>
    <w:rsid w:val="006C626C"/>
    <w:rsid w:val="006C650D"/>
    <w:rsid w:val="006C6C66"/>
    <w:rsid w:val="006C71DB"/>
    <w:rsid w:val="006C7269"/>
    <w:rsid w:val="006C7BB9"/>
    <w:rsid w:val="006C7FC0"/>
    <w:rsid w:val="006D1AB8"/>
    <w:rsid w:val="006D1B16"/>
    <w:rsid w:val="006D1D94"/>
    <w:rsid w:val="006D2393"/>
    <w:rsid w:val="006D2747"/>
    <w:rsid w:val="006D27B9"/>
    <w:rsid w:val="006D2B47"/>
    <w:rsid w:val="006D2BB8"/>
    <w:rsid w:val="006D2FD8"/>
    <w:rsid w:val="006D30AC"/>
    <w:rsid w:val="006D3302"/>
    <w:rsid w:val="006D3AA9"/>
    <w:rsid w:val="006D4B21"/>
    <w:rsid w:val="006D54EC"/>
    <w:rsid w:val="006D7762"/>
    <w:rsid w:val="006D7F92"/>
    <w:rsid w:val="006E1641"/>
    <w:rsid w:val="006E231A"/>
    <w:rsid w:val="006E236E"/>
    <w:rsid w:val="006E25EA"/>
    <w:rsid w:val="006E282E"/>
    <w:rsid w:val="006E2D8A"/>
    <w:rsid w:val="006E3881"/>
    <w:rsid w:val="006E3E5E"/>
    <w:rsid w:val="006E4122"/>
    <w:rsid w:val="006E5401"/>
    <w:rsid w:val="006E5716"/>
    <w:rsid w:val="006E6091"/>
    <w:rsid w:val="006E632D"/>
    <w:rsid w:val="006E641E"/>
    <w:rsid w:val="006E6446"/>
    <w:rsid w:val="006E765F"/>
    <w:rsid w:val="006F0577"/>
    <w:rsid w:val="006F0979"/>
    <w:rsid w:val="006F097E"/>
    <w:rsid w:val="006F0F69"/>
    <w:rsid w:val="006F1073"/>
    <w:rsid w:val="006F129B"/>
    <w:rsid w:val="006F1419"/>
    <w:rsid w:val="006F1627"/>
    <w:rsid w:val="006F181B"/>
    <w:rsid w:val="006F3E64"/>
    <w:rsid w:val="006F5532"/>
    <w:rsid w:val="006F5712"/>
    <w:rsid w:val="006F6DEF"/>
    <w:rsid w:val="006F7204"/>
    <w:rsid w:val="006F7409"/>
    <w:rsid w:val="006F77A7"/>
    <w:rsid w:val="006F7BC2"/>
    <w:rsid w:val="00700A13"/>
    <w:rsid w:val="00700C99"/>
    <w:rsid w:val="00700D39"/>
    <w:rsid w:val="0070155F"/>
    <w:rsid w:val="007015BE"/>
    <w:rsid w:val="0070185C"/>
    <w:rsid w:val="00701924"/>
    <w:rsid w:val="0070266E"/>
    <w:rsid w:val="007046F5"/>
    <w:rsid w:val="00704B77"/>
    <w:rsid w:val="007058BA"/>
    <w:rsid w:val="00706025"/>
    <w:rsid w:val="00706942"/>
    <w:rsid w:val="00707254"/>
    <w:rsid w:val="007072F7"/>
    <w:rsid w:val="00707355"/>
    <w:rsid w:val="007100CD"/>
    <w:rsid w:val="0071026A"/>
    <w:rsid w:val="007104AF"/>
    <w:rsid w:val="007105EA"/>
    <w:rsid w:val="007119FC"/>
    <w:rsid w:val="007130C2"/>
    <w:rsid w:val="007134AF"/>
    <w:rsid w:val="007136AC"/>
    <w:rsid w:val="00713889"/>
    <w:rsid w:val="00713965"/>
    <w:rsid w:val="007155FF"/>
    <w:rsid w:val="007158F8"/>
    <w:rsid w:val="00715E9D"/>
    <w:rsid w:val="00715FFF"/>
    <w:rsid w:val="00716C0F"/>
    <w:rsid w:val="0071701C"/>
    <w:rsid w:val="00717027"/>
    <w:rsid w:val="007175A7"/>
    <w:rsid w:val="00717741"/>
    <w:rsid w:val="00717A68"/>
    <w:rsid w:val="00717D09"/>
    <w:rsid w:val="00720523"/>
    <w:rsid w:val="00720943"/>
    <w:rsid w:val="00720973"/>
    <w:rsid w:val="0072111E"/>
    <w:rsid w:val="0072154E"/>
    <w:rsid w:val="00721CCB"/>
    <w:rsid w:val="007226B6"/>
    <w:rsid w:val="00722AF0"/>
    <w:rsid w:val="00722D64"/>
    <w:rsid w:val="00722FFF"/>
    <w:rsid w:val="00723908"/>
    <w:rsid w:val="00723A20"/>
    <w:rsid w:val="00723CE2"/>
    <w:rsid w:val="0072430E"/>
    <w:rsid w:val="00724347"/>
    <w:rsid w:val="00724BF7"/>
    <w:rsid w:val="00724F72"/>
    <w:rsid w:val="00725996"/>
    <w:rsid w:val="0072751D"/>
    <w:rsid w:val="00727A09"/>
    <w:rsid w:val="00727C72"/>
    <w:rsid w:val="0073088F"/>
    <w:rsid w:val="00731123"/>
    <w:rsid w:val="007314E9"/>
    <w:rsid w:val="00731B65"/>
    <w:rsid w:val="00731E7D"/>
    <w:rsid w:val="00731ED0"/>
    <w:rsid w:val="007324DB"/>
    <w:rsid w:val="00732EFA"/>
    <w:rsid w:val="00733FB5"/>
    <w:rsid w:val="007340CE"/>
    <w:rsid w:val="0073448F"/>
    <w:rsid w:val="007353D1"/>
    <w:rsid w:val="00735E10"/>
    <w:rsid w:val="00735F11"/>
    <w:rsid w:val="00736000"/>
    <w:rsid w:val="00736637"/>
    <w:rsid w:val="007379FB"/>
    <w:rsid w:val="00740D8C"/>
    <w:rsid w:val="0074113F"/>
    <w:rsid w:val="0074179B"/>
    <w:rsid w:val="00741B84"/>
    <w:rsid w:val="00741EB6"/>
    <w:rsid w:val="00742385"/>
    <w:rsid w:val="00742D68"/>
    <w:rsid w:val="00744C17"/>
    <w:rsid w:val="00745164"/>
    <w:rsid w:val="00745C34"/>
    <w:rsid w:val="00745D86"/>
    <w:rsid w:val="00746C2C"/>
    <w:rsid w:val="00750CBD"/>
    <w:rsid w:val="007510C7"/>
    <w:rsid w:val="00752164"/>
    <w:rsid w:val="007527AE"/>
    <w:rsid w:val="007528CA"/>
    <w:rsid w:val="00752D7C"/>
    <w:rsid w:val="00753C1E"/>
    <w:rsid w:val="0075446C"/>
    <w:rsid w:val="007546F0"/>
    <w:rsid w:val="00754D39"/>
    <w:rsid w:val="00755184"/>
    <w:rsid w:val="007554BA"/>
    <w:rsid w:val="00756E2B"/>
    <w:rsid w:val="007577AA"/>
    <w:rsid w:val="007608E4"/>
    <w:rsid w:val="00760EC7"/>
    <w:rsid w:val="00762070"/>
    <w:rsid w:val="007624D7"/>
    <w:rsid w:val="0076340A"/>
    <w:rsid w:val="00763AE0"/>
    <w:rsid w:val="0076421B"/>
    <w:rsid w:val="00765530"/>
    <w:rsid w:val="00765745"/>
    <w:rsid w:val="0076578F"/>
    <w:rsid w:val="007657A0"/>
    <w:rsid w:val="00765920"/>
    <w:rsid w:val="0076607C"/>
    <w:rsid w:val="00766E62"/>
    <w:rsid w:val="00767161"/>
    <w:rsid w:val="0076730F"/>
    <w:rsid w:val="00767C1B"/>
    <w:rsid w:val="00770FEE"/>
    <w:rsid w:val="007714AC"/>
    <w:rsid w:val="00771F02"/>
    <w:rsid w:val="007724AB"/>
    <w:rsid w:val="00772CF1"/>
    <w:rsid w:val="00773527"/>
    <w:rsid w:val="0077367A"/>
    <w:rsid w:val="00773713"/>
    <w:rsid w:val="007739D7"/>
    <w:rsid w:val="00773A05"/>
    <w:rsid w:val="00773AF1"/>
    <w:rsid w:val="00773D28"/>
    <w:rsid w:val="007746B7"/>
    <w:rsid w:val="007753BA"/>
    <w:rsid w:val="00775C33"/>
    <w:rsid w:val="00775C9C"/>
    <w:rsid w:val="00776395"/>
    <w:rsid w:val="00776618"/>
    <w:rsid w:val="0077682F"/>
    <w:rsid w:val="00776E0F"/>
    <w:rsid w:val="007771D2"/>
    <w:rsid w:val="0078018A"/>
    <w:rsid w:val="00780253"/>
    <w:rsid w:val="007807D4"/>
    <w:rsid w:val="00780DA1"/>
    <w:rsid w:val="0078128F"/>
    <w:rsid w:val="007815E6"/>
    <w:rsid w:val="00782D51"/>
    <w:rsid w:val="00782D7B"/>
    <w:rsid w:val="00782F41"/>
    <w:rsid w:val="007837CD"/>
    <w:rsid w:val="00783D1C"/>
    <w:rsid w:val="00784E86"/>
    <w:rsid w:val="00785591"/>
    <w:rsid w:val="007857C2"/>
    <w:rsid w:val="007860BB"/>
    <w:rsid w:val="007862B1"/>
    <w:rsid w:val="00786946"/>
    <w:rsid w:val="00786C82"/>
    <w:rsid w:val="00787B2B"/>
    <w:rsid w:val="007906F4"/>
    <w:rsid w:val="00790B31"/>
    <w:rsid w:val="0079215D"/>
    <w:rsid w:val="0079239D"/>
    <w:rsid w:val="00793428"/>
    <w:rsid w:val="0079418E"/>
    <w:rsid w:val="007944DE"/>
    <w:rsid w:val="00794546"/>
    <w:rsid w:val="007945E8"/>
    <w:rsid w:val="0079492A"/>
    <w:rsid w:val="00794935"/>
    <w:rsid w:val="007949C7"/>
    <w:rsid w:val="00794C83"/>
    <w:rsid w:val="00794D54"/>
    <w:rsid w:val="00795130"/>
    <w:rsid w:val="00795A7E"/>
    <w:rsid w:val="00795E36"/>
    <w:rsid w:val="00796091"/>
    <w:rsid w:val="0079666A"/>
    <w:rsid w:val="00796F21"/>
    <w:rsid w:val="00797271"/>
    <w:rsid w:val="00797F94"/>
    <w:rsid w:val="007A0D2E"/>
    <w:rsid w:val="007A116B"/>
    <w:rsid w:val="007A148B"/>
    <w:rsid w:val="007A1C64"/>
    <w:rsid w:val="007A1D3E"/>
    <w:rsid w:val="007A2226"/>
    <w:rsid w:val="007A2C6E"/>
    <w:rsid w:val="007A2F0B"/>
    <w:rsid w:val="007A39BA"/>
    <w:rsid w:val="007A4E6D"/>
    <w:rsid w:val="007A5DBE"/>
    <w:rsid w:val="007A6597"/>
    <w:rsid w:val="007A6A4A"/>
    <w:rsid w:val="007A6BC5"/>
    <w:rsid w:val="007A777D"/>
    <w:rsid w:val="007B04A9"/>
    <w:rsid w:val="007B07E1"/>
    <w:rsid w:val="007B08C5"/>
    <w:rsid w:val="007B1F77"/>
    <w:rsid w:val="007B38ED"/>
    <w:rsid w:val="007B4CF1"/>
    <w:rsid w:val="007B56E8"/>
    <w:rsid w:val="007B5AA8"/>
    <w:rsid w:val="007B5B47"/>
    <w:rsid w:val="007B7291"/>
    <w:rsid w:val="007B736C"/>
    <w:rsid w:val="007B7D4E"/>
    <w:rsid w:val="007C0192"/>
    <w:rsid w:val="007C0B9B"/>
    <w:rsid w:val="007C0C1A"/>
    <w:rsid w:val="007C0C3E"/>
    <w:rsid w:val="007C204F"/>
    <w:rsid w:val="007C31E8"/>
    <w:rsid w:val="007C35EF"/>
    <w:rsid w:val="007C3B57"/>
    <w:rsid w:val="007C3ED4"/>
    <w:rsid w:val="007C4546"/>
    <w:rsid w:val="007C5895"/>
    <w:rsid w:val="007C5D43"/>
    <w:rsid w:val="007C668F"/>
    <w:rsid w:val="007C7956"/>
    <w:rsid w:val="007C7CA0"/>
    <w:rsid w:val="007D0637"/>
    <w:rsid w:val="007D0AF8"/>
    <w:rsid w:val="007D0D14"/>
    <w:rsid w:val="007D11FA"/>
    <w:rsid w:val="007D124B"/>
    <w:rsid w:val="007D211A"/>
    <w:rsid w:val="007D3F91"/>
    <w:rsid w:val="007D3FD3"/>
    <w:rsid w:val="007D4250"/>
    <w:rsid w:val="007D4558"/>
    <w:rsid w:val="007D4A2A"/>
    <w:rsid w:val="007D52A4"/>
    <w:rsid w:val="007D53DA"/>
    <w:rsid w:val="007D5440"/>
    <w:rsid w:val="007D5619"/>
    <w:rsid w:val="007D7112"/>
    <w:rsid w:val="007D7CEC"/>
    <w:rsid w:val="007E0E12"/>
    <w:rsid w:val="007E1051"/>
    <w:rsid w:val="007E1520"/>
    <w:rsid w:val="007E1C7E"/>
    <w:rsid w:val="007E2169"/>
    <w:rsid w:val="007E2624"/>
    <w:rsid w:val="007E2AB2"/>
    <w:rsid w:val="007E2F2C"/>
    <w:rsid w:val="007E322C"/>
    <w:rsid w:val="007E3FC8"/>
    <w:rsid w:val="007E4503"/>
    <w:rsid w:val="007E53A5"/>
    <w:rsid w:val="007E56B7"/>
    <w:rsid w:val="007E612E"/>
    <w:rsid w:val="007E621C"/>
    <w:rsid w:val="007E6401"/>
    <w:rsid w:val="007E6B86"/>
    <w:rsid w:val="007E78E0"/>
    <w:rsid w:val="007E7E70"/>
    <w:rsid w:val="007E7FA7"/>
    <w:rsid w:val="007F0AF6"/>
    <w:rsid w:val="007F0D5C"/>
    <w:rsid w:val="007F0DA3"/>
    <w:rsid w:val="007F20EE"/>
    <w:rsid w:val="007F2849"/>
    <w:rsid w:val="007F2E53"/>
    <w:rsid w:val="007F2F58"/>
    <w:rsid w:val="007F30D5"/>
    <w:rsid w:val="007F3259"/>
    <w:rsid w:val="007F337E"/>
    <w:rsid w:val="007F4227"/>
    <w:rsid w:val="007F42D0"/>
    <w:rsid w:val="007F4E37"/>
    <w:rsid w:val="007F52BC"/>
    <w:rsid w:val="007F59C0"/>
    <w:rsid w:val="007F5A29"/>
    <w:rsid w:val="007F5D82"/>
    <w:rsid w:val="007F70CD"/>
    <w:rsid w:val="007F77F9"/>
    <w:rsid w:val="008000E5"/>
    <w:rsid w:val="008002D7"/>
    <w:rsid w:val="008002E7"/>
    <w:rsid w:val="00800943"/>
    <w:rsid w:val="00801532"/>
    <w:rsid w:val="00802D70"/>
    <w:rsid w:val="00802E1B"/>
    <w:rsid w:val="00802E79"/>
    <w:rsid w:val="00803DE0"/>
    <w:rsid w:val="00805164"/>
    <w:rsid w:val="008051A2"/>
    <w:rsid w:val="00805960"/>
    <w:rsid w:val="008061DD"/>
    <w:rsid w:val="00806232"/>
    <w:rsid w:val="00806E5C"/>
    <w:rsid w:val="00807536"/>
    <w:rsid w:val="008107EA"/>
    <w:rsid w:val="008108BF"/>
    <w:rsid w:val="00810ADA"/>
    <w:rsid w:val="00810C14"/>
    <w:rsid w:val="0081107C"/>
    <w:rsid w:val="00811EBF"/>
    <w:rsid w:val="008126A2"/>
    <w:rsid w:val="0081419D"/>
    <w:rsid w:val="008150D1"/>
    <w:rsid w:val="008151AF"/>
    <w:rsid w:val="00816B5B"/>
    <w:rsid w:val="00816C8C"/>
    <w:rsid w:val="00816DE2"/>
    <w:rsid w:val="00817286"/>
    <w:rsid w:val="008213E0"/>
    <w:rsid w:val="008218A5"/>
    <w:rsid w:val="00821928"/>
    <w:rsid w:val="00823127"/>
    <w:rsid w:val="00823FFF"/>
    <w:rsid w:val="00824C88"/>
    <w:rsid w:val="00824CDA"/>
    <w:rsid w:val="00825899"/>
    <w:rsid w:val="00825D5A"/>
    <w:rsid w:val="00825D8C"/>
    <w:rsid w:val="00825F30"/>
    <w:rsid w:val="00826140"/>
    <w:rsid w:val="00826B51"/>
    <w:rsid w:val="008303BA"/>
    <w:rsid w:val="008306C7"/>
    <w:rsid w:val="008309AB"/>
    <w:rsid w:val="00830B5E"/>
    <w:rsid w:val="00831EA4"/>
    <w:rsid w:val="0083204F"/>
    <w:rsid w:val="008322D4"/>
    <w:rsid w:val="00832EF2"/>
    <w:rsid w:val="0083305F"/>
    <w:rsid w:val="00833117"/>
    <w:rsid w:val="008332E5"/>
    <w:rsid w:val="008333FD"/>
    <w:rsid w:val="0083362C"/>
    <w:rsid w:val="00833E8E"/>
    <w:rsid w:val="0083438E"/>
    <w:rsid w:val="00834F35"/>
    <w:rsid w:val="0083613E"/>
    <w:rsid w:val="0083653B"/>
    <w:rsid w:val="00836F38"/>
    <w:rsid w:val="00837059"/>
    <w:rsid w:val="008378D5"/>
    <w:rsid w:val="00837C63"/>
    <w:rsid w:val="00841095"/>
    <w:rsid w:val="00841C9B"/>
    <w:rsid w:val="00841E3B"/>
    <w:rsid w:val="00842050"/>
    <w:rsid w:val="008424F0"/>
    <w:rsid w:val="008427CD"/>
    <w:rsid w:val="008436E6"/>
    <w:rsid w:val="00843F85"/>
    <w:rsid w:val="0084466F"/>
    <w:rsid w:val="008447E4"/>
    <w:rsid w:val="00844C15"/>
    <w:rsid w:val="00844DE7"/>
    <w:rsid w:val="008471AB"/>
    <w:rsid w:val="00850896"/>
    <w:rsid w:val="008511E4"/>
    <w:rsid w:val="0085181D"/>
    <w:rsid w:val="00851EB9"/>
    <w:rsid w:val="008522CB"/>
    <w:rsid w:val="00852592"/>
    <w:rsid w:val="0085261C"/>
    <w:rsid w:val="00852E8C"/>
    <w:rsid w:val="008530D0"/>
    <w:rsid w:val="00853939"/>
    <w:rsid w:val="00853F19"/>
    <w:rsid w:val="008545C6"/>
    <w:rsid w:val="008551C0"/>
    <w:rsid w:val="008558BD"/>
    <w:rsid w:val="00856CFE"/>
    <w:rsid w:val="00856D2A"/>
    <w:rsid w:val="008604BA"/>
    <w:rsid w:val="0086142B"/>
    <w:rsid w:val="008618C5"/>
    <w:rsid w:val="008621D1"/>
    <w:rsid w:val="00862EF6"/>
    <w:rsid w:val="00863743"/>
    <w:rsid w:val="00863CC4"/>
    <w:rsid w:val="0086402C"/>
    <w:rsid w:val="0086452C"/>
    <w:rsid w:val="00864949"/>
    <w:rsid w:val="0086566D"/>
    <w:rsid w:val="00866648"/>
    <w:rsid w:val="0086783F"/>
    <w:rsid w:val="00870034"/>
    <w:rsid w:val="008713E7"/>
    <w:rsid w:val="008717A5"/>
    <w:rsid w:val="008725A7"/>
    <w:rsid w:val="00873424"/>
    <w:rsid w:val="00873DE4"/>
    <w:rsid w:val="00874761"/>
    <w:rsid w:val="00874CB1"/>
    <w:rsid w:val="00876367"/>
    <w:rsid w:val="00876782"/>
    <w:rsid w:val="00876A4D"/>
    <w:rsid w:val="00876A8A"/>
    <w:rsid w:val="00876B33"/>
    <w:rsid w:val="00880518"/>
    <w:rsid w:val="0088091C"/>
    <w:rsid w:val="00880F99"/>
    <w:rsid w:val="0088133D"/>
    <w:rsid w:val="008818E8"/>
    <w:rsid w:val="00881978"/>
    <w:rsid w:val="00881F4A"/>
    <w:rsid w:val="00882BE2"/>
    <w:rsid w:val="00882F60"/>
    <w:rsid w:val="00883577"/>
    <w:rsid w:val="0088448D"/>
    <w:rsid w:val="008844C9"/>
    <w:rsid w:val="00884733"/>
    <w:rsid w:val="00884B2D"/>
    <w:rsid w:val="00884E81"/>
    <w:rsid w:val="00885273"/>
    <w:rsid w:val="00885302"/>
    <w:rsid w:val="00885A1F"/>
    <w:rsid w:val="00886851"/>
    <w:rsid w:val="008874F6"/>
    <w:rsid w:val="00887C9B"/>
    <w:rsid w:val="00887CB5"/>
    <w:rsid w:val="0089059E"/>
    <w:rsid w:val="00890ADC"/>
    <w:rsid w:val="00891465"/>
    <w:rsid w:val="00891FE1"/>
    <w:rsid w:val="00892495"/>
    <w:rsid w:val="008924E5"/>
    <w:rsid w:val="008927AC"/>
    <w:rsid w:val="0089330C"/>
    <w:rsid w:val="008936EB"/>
    <w:rsid w:val="00893E4D"/>
    <w:rsid w:val="00894054"/>
    <w:rsid w:val="00894C99"/>
    <w:rsid w:val="008955E5"/>
    <w:rsid w:val="00895633"/>
    <w:rsid w:val="00895A1F"/>
    <w:rsid w:val="00895DE4"/>
    <w:rsid w:val="00895EDC"/>
    <w:rsid w:val="0089650B"/>
    <w:rsid w:val="008976A4"/>
    <w:rsid w:val="00897C7E"/>
    <w:rsid w:val="008A00F6"/>
    <w:rsid w:val="008A018B"/>
    <w:rsid w:val="008A07B5"/>
    <w:rsid w:val="008A086A"/>
    <w:rsid w:val="008A1B12"/>
    <w:rsid w:val="008A1C1B"/>
    <w:rsid w:val="008A1DAC"/>
    <w:rsid w:val="008A2AE7"/>
    <w:rsid w:val="008A41D1"/>
    <w:rsid w:val="008A4CB3"/>
    <w:rsid w:val="008A4F0E"/>
    <w:rsid w:val="008A5323"/>
    <w:rsid w:val="008A5FDE"/>
    <w:rsid w:val="008A6E58"/>
    <w:rsid w:val="008B03BB"/>
    <w:rsid w:val="008B15C8"/>
    <w:rsid w:val="008B1876"/>
    <w:rsid w:val="008B2083"/>
    <w:rsid w:val="008B28E0"/>
    <w:rsid w:val="008B3546"/>
    <w:rsid w:val="008B3793"/>
    <w:rsid w:val="008B5CE0"/>
    <w:rsid w:val="008B6299"/>
    <w:rsid w:val="008B63DA"/>
    <w:rsid w:val="008B6F0D"/>
    <w:rsid w:val="008B6F14"/>
    <w:rsid w:val="008B7094"/>
    <w:rsid w:val="008B7C20"/>
    <w:rsid w:val="008C1140"/>
    <w:rsid w:val="008C2002"/>
    <w:rsid w:val="008C2003"/>
    <w:rsid w:val="008C30A9"/>
    <w:rsid w:val="008C3228"/>
    <w:rsid w:val="008C32CC"/>
    <w:rsid w:val="008C32F8"/>
    <w:rsid w:val="008C383F"/>
    <w:rsid w:val="008C4A60"/>
    <w:rsid w:val="008C4ABF"/>
    <w:rsid w:val="008C5CF2"/>
    <w:rsid w:val="008C6762"/>
    <w:rsid w:val="008C772A"/>
    <w:rsid w:val="008D0F1C"/>
    <w:rsid w:val="008D1301"/>
    <w:rsid w:val="008D137C"/>
    <w:rsid w:val="008D1428"/>
    <w:rsid w:val="008D172E"/>
    <w:rsid w:val="008D1F89"/>
    <w:rsid w:val="008D235C"/>
    <w:rsid w:val="008D30BA"/>
    <w:rsid w:val="008D3343"/>
    <w:rsid w:val="008D393E"/>
    <w:rsid w:val="008D39DD"/>
    <w:rsid w:val="008D40AB"/>
    <w:rsid w:val="008D41F7"/>
    <w:rsid w:val="008D60E0"/>
    <w:rsid w:val="008D6161"/>
    <w:rsid w:val="008D7911"/>
    <w:rsid w:val="008D7F09"/>
    <w:rsid w:val="008E06D0"/>
    <w:rsid w:val="008E0C77"/>
    <w:rsid w:val="008E0D5A"/>
    <w:rsid w:val="008E0FB7"/>
    <w:rsid w:val="008E13EC"/>
    <w:rsid w:val="008E1459"/>
    <w:rsid w:val="008E2338"/>
    <w:rsid w:val="008E292A"/>
    <w:rsid w:val="008E3309"/>
    <w:rsid w:val="008E40A7"/>
    <w:rsid w:val="008E4740"/>
    <w:rsid w:val="008E4CC9"/>
    <w:rsid w:val="008E4DEC"/>
    <w:rsid w:val="008E501D"/>
    <w:rsid w:val="008E60B2"/>
    <w:rsid w:val="008E6621"/>
    <w:rsid w:val="008E6683"/>
    <w:rsid w:val="008E6AF5"/>
    <w:rsid w:val="008E6C6D"/>
    <w:rsid w:val="008F03DA"/>
    <w:rsid w:val="008F0599"/>
    <w:rsid w:val="008F0805"/>
    <w:rsid w:val="008F0D2F"/>
    <w:rsid w:val="008F1428"/>
    <w:rsid w:val="008F1A07"/>
    <w:rsid w:val="008F1E65"/>
    <w:rsid w:val="008F2BA2"/>
    <w:rsid w:val="008F3023"/>
    <w:rsid w:val="008F31FD"/>
    <w:rsid w:val="008F3212"/>
    <w:rsid w:val="008F3D87"/>
    <w:rsid w:val="008F424C"/>
    <w:rsid w:val="008F5238"/>
    <w:rsid w:val="008F5372"/>
    <w:rsid w:val="008F6485"/>
    <w:rsid w:val="008F772D"/>
    <w:rsid w:val="008F7760"/>
    <w:rsid w:val="008F7D9B"/>
    <w:rsid w:val="00900370"/>
    <w:rsid w:val="0090043D"/>
    <w:rsid w:val="00900E57"/>
    <w:rsid w:val="00901A6A"/>
    <w:rsid w:val="00901B52"/>
    <w:rsid w:val="0090283A"/>
    <w:rsid w:val="00902CC8"/>
    <w:rsid w:val="009036FD"/>
    <w:rsid w:val="0090374E"/>
    <w:rsid w:val="00903CAD"/>
    <w:rsid w:val="00904220"/>
    <w:rsid w:val="0090532C"/>
    <w:rsid w:val="009054A4"/>
    <w:rsid w:val="00905F6E"/>
    <w:rsid w:val="00905F6F"/>
    <w:rsid w:val="0090627E"/>
    <w:rsid w:val="0090659C"/>
    <w:rsid w:val="00906904"/>
    <w:rsid w:val="00906A0D"/>
    <w:rsid w:val="009103D3"/>
    <w:rsid w:val="00910DCE"/>
    <w:rsid w:val="009123AB"/>
    <w:rsid w:val="009126B0"/>
    <w:rsid w:val="00912D05"/>
    <w:rsid w:val="00912D77"/>
    <w:rsid w:val="00912E10"/>
    <w:rsid w:val="0091426C"/>
    <w:rsid w:val="0091439E"/>
    <w:rsid w:val="009152AF"/>
    <w:rsid w:val="00915AC2"/>
    <w:rsid w:val="00915BBA"/>
    <w:rsid w:val="00915EFD"/>
    <w:rsid w:val="00916D18"/>
    <w:rsid w:val="00920504"/>
    <w:rsid w:val="0092066C"/>
    <w:rsid w:val="00920F8D"/>
    <w:rsid w:val="009215F7"/>
    <w:rsid w:val="009218DA"/>
    <w:rsid w:val="00922BD0"/>
    <w:rsid w:val="00922D35"/>
    <w:rsid w:val="00923229"/>
    <w:rsid w:val="00923429"/>
    <w:rsid w:val="00923A6A"/>
    <w:rsid w:val="00923CA9"/>
    <w:rsid w:val="00923E00"/>
    <w:rsid w:val="00925445"/>
    <w:rsid w:val="00925A5F"/>
    <w:rsid w:val="00926357"/>
    <w:rsid w:val="00926508"/>
    <w:rsid w:val="00926AFE"/>
    <w:rsid w:val="00926C34"/>
    <w:rsid w:val="009272CD"/>
    <w:rsid w:val="00927645"/>
    <w:rsid w:val="0093073F"/>
    <w:rsid w:val="0093171B"/>
    <w:rsid w:val="009326D5"/>
    <w:rsid w:val="00932F7F"/>
    <w:rsid w:val="0093354D"/>
    <w:rsid w:val="00933979"/>
    <w:rsid w:val="00933D8C"/>
    <w:rsid w:val="00934EBA"/>
    <w:rsid w:val="00935143"/>
    <w:rsid w:val="00935CEC"/>
    <w:rsid w:val="009378FE"/>
    <w:rsid w:val="00940747"/>
    <w:rsid w:val="00940AD4"/>
    <w:rsid w:val="00940C8A"/>
    <w:rsid w:val="00940C94"/>
    <w:rsid w:val="00941B29"/>
    <w:rsid w:val="00942273"/>
    <w:rsid w:val="0094266C"/>
    <w:rsid w:val="0094310A"/>
    <w:rsid w:val="00943C38"/>
    <w:rsid w:val="00944E3A"/>
    <w:rsid w:val="00944FA2"/>
    <w:rsid w:val="00947098"/>
    <w:rsid w:val="00947315"/>
    <w:rsid w:val="00947535"/>
    <w:rsid w:val="00947836"/>
    <w:rsid w:val="009503EB"/>
    <w:rsid w:val="00950EFA"/>
    <w:rsid w:val="009518D7"/>
    <w:rsid w:val="00952177"/>
    <w:rsid w:val="009521D4"/>
    <w:rsid w:val="009526C3"/>
    <w:rsid w:val="00952BF2"/>
    <w:rsid w:val="00952F54"/>
    <w:rsid w:val="0095337B"/>
    <w:rsid w:val="009535BB"/>
    <w:rsid w:val="0095384C"/>
    <w:rsid w:val="00953A24"/>
    <w:rsid w:val="00953E73"/>
    <w:rsid w:val="009540AB"/>
    <w:rsid w:val="00954947"/>
    <w:rsid w:val="00954A3C"/>
    <w:rsid w:val="00954A86"/>
    <w:rsid w:val="009550FE"/>
    <w:rsid w:val="009558E9"/>
    <w:rsid w:val="00955ADD"/>
    <w:rsid w:val="0095618C"/>
    <w:rsid w:val="0095683B"/>
    <w:rsid w:val="0095796A"/>
    <w:rsid w:val="00960FD5"/>
    <w:rsid w:val="009616E8"/>
    <w:rsid w:val="009620D0"/>
    <w:rsid w:val="0096255F"/>
    <w:rsid w:val="0096269F"/>
    <w:rsid w:val="009627A3"/>
    <w:rsid w:val="0096540D"/>
    <w:rsid w:val="009654EE"/>
    <w:rsid w:val="00965769"/>
    <w:rsid w:val="00965B99"/>
    <w:rsid w:val="00966E3D"/>
    <w:rsid w:val="00967BEF"/>
    <w:rsid w:val="00967C7B"/>
    <w:rsid w:val="009701C1"/>
    <w:rsid w:val="00970ED3"/>
    <w:rsid w:val="00972380"/>
    <w:rsid w:val="00972695"/>
    <w:rsid w:val="0097279E"/>
    <w:rsid w:val="009727AA"/>
    <w:rsid w:val="00973C82"/>
    <w:rsid w:val="009744D5"/>
    <w:rsid w:val="00974A87"/>
    <w:rsid w:val="00975065"/>
    <w:rsid w:val="00975306"/>
    <w:rsid w:val="00975A59"/>
    <w:rsid w:val="00976021"/>
    <w:rsid w:val="00976358"/>
    <w:rsid w:val="009763D9"/>
    <w:rsid w:val="009766E5"/>
    <w:rsid w:val="00976C33"/>
    <w:rsid w:val="00977277"/>
    <w:rsid w:val="00977DF4"/>
    <w:rsid w:val="00980E89"/>
    <w:rsid w:val="009813AF"/>
    <w:rsid w:val="009826C7"/>
    <w:rsid w:val="00982BCB"/>
    <w:rsid w:val="00982DCA"/>
    <w:rsid w:val="0098322B"/>
    <w:rsid w:val="0098340E"/>
    <w:rsid w:val="0098349B"/>
    <w:rsid w:val="0098443B"/>
    <w:rsid w:val="00985982"/>
    <w:rsid w:val="00985C4C"/>
    <w:rsid w:val="00985DAB"/>
    <w:rsid w:val="00985FD9"/>
    <w:rsid w:val="0098624D"/>
    <w:rsid w:val="0098647A"/>
    <w:rsid w:val="0098695A"/>
    <w:rsid w:val="009876EF"/>
    <w:rsid w:val="009909F6"/>
    <w:rsid w:val="00990E64"/>
    <w:rsid w:val="00990F0B"/>
    <w:rsid w:val="009910F8"/>
    <w:rsid w:val="009917F0"/>
    <w:rsid w:val="00992C83"/>
    <w:rsid w:val="009949C7"/>
    <w:rsid w:val="009951B7"/>
    <w:rsid w:val="00995A8D"/>
    <w:rsid w:val="00995E44"/>
    <w:rsid w:val="00996256"/>
    <w:rsid w:val="0099646A"/>
    <w:rsid w:val="0099726A"/>
    <w:rsid w:val="00997D1D"/>
    <w:rsid w:val="009A02C1"/>
    <w:rsid w:val="009A0E3C"/>
    <w:rsid w:val="009A198B"/>
    <w:rsid w:val="009A1A11"/>
    <w:rsid w:val="009A1FE9"/>
    <w:rsid w:val="009A20BB"/>
    <w:rsid w:val="009A2A0A"/>
    <w:rsid w:val="009A2BB7"/>
    <w:rsid w:val="009A2F80"/>
    <w:rsid w:val="009A35D7"/>
    <w:rsid w:val="009A3ED0"/>
    <w:rsid w:val="009A4D9E"/>
    <w:rsid w:val="009A5D0A"/>
    <w:rsid w:val="009A5FB8"/>
    <w:rsid w:val="009A69A4"/>
    <w:rsid w:val="009A6F5D"/>
    <w:rsid w:val="009A7977"/>
    <w:rsid w:val="009A7ABE"/>
    <w:rsid w:val="009A7E73"/>
    <w:rsid w:val="009B034B"/>
    <w:rsid w:val="009B1475"/>
    <w:rsid w:val="009B16C6"/>
    <w:rsid w:val="009B1AF3"/>
    <w:rsid w:val="009B21D1"/>
    <w:rsid w:val="009B22A4"/>
    <w:rsid w:val="009B40EF"/>
    <w:rsid w:val="009B45E5"/>
    <w:rsid w:val="009B5C7F"/>
    <w:rsid w:val="009B5D4A"/>
    <w:rsid w:val="009B65D3"/>
    <w:rsid w:val="009B6AB1"/>
    <w:rsid w:val="009B6EDE"/>
    <w:rsid w:val="009B7290"/>
    <w:rsid w:val="009B784F"/>
    <w:rsid w:val="009C053D"/>
    <w:rsid w:val="009C095D"/>
    <w:rsid w:val="009C09D0"/>
    <w:rsid w:val="009C0FA0"/>
    <w:rsid w:val="009C135D"/>
    <w:rsid w:val="009C1885"/>
    <w:rsid w:val="009C18D3"/>
    <w:rsid w:val="009C272D"/>
    <w:rsid w:val="009C3993"/>
    <w:rsid w:val="009C4DD7"/>
    <w:rsid w:val="009C4E4B"/>
    <w:rsid w:val="009C4F6F"/>
    <w:rsid w:val="009C58DF"/>
    <w:rsid w:val="009C6BC9"/>
    <w:rsid w:val="009C6F09"/>
    <w:rsid w:val="009C74B4"/>
    <w:rsid w:val="009D02B2"/>
    <w:rsid w:val="009D108F"/>
    <w:rsid w:val="009D12FA"/>
    <w:rsid w:val="009D1CC0"/>
    <w:rsid w:val="009D20AB"/>
    <w:rsid w:val="009D2D06"/>
    <w:rsid w:val="009D329A"/>
    <w:rsid w:val="009D37F6"/>
    <w:rsid w:val="009D3C21"/>
    <w:rsid w:val="009D3DE7"/>
    <w:rsid w:val="009D3EB6"/>
    <w:rsid w:val="009D504C"/>
    <w:rsid w:val="009D5532"/>
    <w:rsid w:val="009D5B15"/>
    <w:rsid w:val="009D5F11"/>
    <w:rsid w:val="009D5FBD"/>
    <w:rsid w:val="009D6145"/>
    <w:rsid w:val="009D67BB"/>
    <w:rsid w:val="009D695D"/>
    <w:rsid w:val="009D6D46"/>
    <w:rsid w:val="009D6D62"/>
    <w:rsid w:val="009D74B3"/>
    <w:rsid w:val="009D7C04"/>
    <w:rsid w:val="009D7C7F"/>
    <w:rsid w:val="009E03DB"/>
    <w:rsid w:val="009E04F5"/>
    <w:rsid w:val="009E08DF"/>
    <w:rsid w:val="009E1C94"/>
    <w:rsid w:val="009E21CB"/>
    <w:rsid w:val="009E24AA"/>
    <w:rsid w:val="009E30C8"/>
    <w:rsid w:val="009E3150"/>
    <w:rsid w:val="009E39FD"/>
    <w:rsid w:val="009E419B"/>
    <w:rsid w:val="009E474F"/>
    <w:rsid w:val="009E4AF9"/>
    <w:rsid w:val="009E5AA9"/>
    <w:rsid w:val="009E79BA"/>
    <w:rsid w:val="009E7FCC"/>
    <w:rsid w:val="009F0E6B"/>
    <w:rsid w:val="009F127F"/>
    <w:rsid w:val="009F17CC"/>
    <w:rsid w:val="009F1FDF"/>
    <w:rsid w:val="009F2185"/>
    <w:rsid w:val="009F24F3"/>
    <w:rsid w:val="009F302B"/>
    <w:rsid w:val="009F43BB"/>
    <w:rsid w:val="009F46EF"/>
    <w:rsid w:val="009F520D"/>
    <w:rsid w:val="009F627C"/>
    <w:rsid w:val="009F6923"/>
    <w:rsid w:val="009F7086"/>
    <w:rsid w:val="009F7EA6"/>
    <w:rsid w:val="00A00023"/>
    <w:rsid w:val="00A0067E"/>
    <w:rsid w:val="00A00789"/>
    <w:rsid w:val="00A0092D"/>
    <w:rsid w:val="00A00DCC"/>
    <w:rsid w:val="00A00E89"/>
    <w:rsid w:val="00A010EE"/>
    <w:rsid w:val="00A026A1"/>
    <w:rsid w:val="00A02B80"/>
    <w:rsid w:val="00A02FB3"/>
    <w:rsid w:val="00A030EF"/>
    <w:rsid w:val="00A03B36"/>
    <w:rsid w:val="00A04D71"/>
    <w:rsid w:val="00A05115"/>
    <w:rsid w:val="00A059D9"/>
    <w:rsid w:val="00A06A07"/>
    <w:rsid w:val="00A06C99"/>
    <w:rsid w:val="00A070EA"/>
    <w:rsid w:val="00A106E4"/>
    <w:rsid w:val="00A107C2"/>
    <w:rsid w:val="00A116AC"/>
    <w:rsid w:val="00A11D39"/>
    <w:rsid w:val="00A12004"/>
    <w:rsid w:val="00A1201B"/>
    <w:rsid w:val="00A122F6"/>
    <w:rsid w:val="00A13B5A"/>
    <w:rsid w:val="00A14C7D"/>
    <w:rsid w:val="00A14FC3"/>
    <w:rsid w:val="00A15865"/>
    <w:rsid w:val="00A16068"/>
    <w:rsid w:val="00A16100"/>
    <w:rsid w:val="00A1657C"/>
    <w:rsid w:val="00A165BA"/>
    <w:rsid w:val="00A17A5D"/>
    <w:rsid w:val="00A17CB5"/>
    <w:rsid w:val="00A2045C"/>
    <w:rsid w:val="00A20AB2"/>
    <w:rsid w:val="00A23982"/>
    <w:rsid w:val="00A245B6"/>
    <w:rsid w:val="00A24AF4"/>
    <w:rsid w:val="00A24B55"/>
    <w:rsid w:val="00A24C75"/>
    <w:rsid w:val="00A24E32"/>
    <w:rsid w:val="00A24EA1"/>
    <w:rsid w:val="00A25AB7"/>
    <w:rsid w:val="00A262F3"/>
    <w:rsid w:val="00A2632E"/>
    <w:rsid w:val="00A264A7"/>
    <w:rsid w:val="00A268B0"/>
    <w:rsid w:val="00A26AC9"/>
    <w:rsid w:val="00A26EFA"/>
    <w:rsid w:val="00A27790"/>
    <w:rsid w:val="00A2785D"/>
    <w:rsid w:val="00A27BA6"/>
    <w:rsid w:val="00A30204"/>
    <w:rsid w:val="00A31047"/>
    <w:rsid w:val="00A312D1"/>
    <w:rsid w:val="00A328F1"/>
    <w:rsid w:val="00A329BA"/>
    <w:rsid w:val="00A3397A"/>
    <w:rsid w:val="00A34692"/>
    <w:rsid w:val="00A35CB9"/>
    <w:rsid w:val="00A361D9"/>
    <w:rsid w:val="00A36603"/>
    <w:rsid w:val="00A37665"/>
    <w:rsid w:val="00A37926"/>
    <w:rsid w:val="00A40D88"/>
    <w:rsid w:val="00A41490"/>
    <w:rsid w:val="00A41D84"/>
    <w:rsid w:val="00A433F3"/>
    <w:rsid w:val="00A43F92"/>
    <w:rsid w:val="00A446EB"/>
    <w:rsid w:val="00A44A66"/>
    <w:rsid w:val="00A44D3D"/>
    <w:rsid w:val="00A454FB"/>
    <w:rsid w:val="00A45C2C"/>
    <w:rsid w:val="00A46EAF"/>
    <w:rsid w:val="00A4708C"/>
    <w:rsid w:val="00A4765E"/>
    <w:rsid w:val="00A47EA6"/>
    <w:rsid w:val="00A47FFD"/>
    <w:rsid w:val="00A50BFF"/>
    <w:rsid w:val="00A51165"/>
    <w:rsid w:val="00A5181D"/>
    <w:rsid w:val="00A5261C"/>
    <w:rsid w:val="00A532F8"/>
    <w:rsid w:val="00A535CB"/>
    <w:rsid w:val="00A53990"/>
    <w:rsid w:val="00A53F6D"/>
    <w:rsid w:val="00A54D10"/>
    <w:rsid w:val="00A55EA8"/>
    <w:rsid w:val="00A567C9"/>
    <w:rsid w:val="00A57078"/>
    <w:rsid w:val="00A573A6"/>
    <w:rsid w:val="00A57955"/>
    <w:rsid w:val="00A57C86"/>
    <w:rsid w:val="00A57CA4"/>
    <w:rsid w:val="00A57E2B"/>
    <w:rsid w:val="00A601EE"/>
    <w:rsid w:val="00A60A71"/>
    <w:rsid w:val="00A60B2C"/>
    <w:rsid w:val="00A60D65"/>
    <w:rsid w:val="00A61971"/>
    <w:rsid w:val="00A61E13"/>
    <w:rsid w:val="00A61FAA"/>
    <w:rsid w:val="00A62142"/>
    <w:rsid w:val="00A62242"/>
    <w:rsid w:val="00A63998"/>
    <w:rsid w:val="00A644C3"/>
    <w:rsid w:val="00A66EA4"/>
    <w:rsid w:val="00A67083"/>
    <w:rsid w:val="00A67389"/>
    <w:rsid w:val="00A67553"/>
    <w:rsid w:val="00A6768F"/>
    <w:rsid w:val="00A67DC5"/>
    <w:rsid w:val="00A70239"/>
    <w:rsid w:val="00A704E5"/>
    <w:rsid w:val="00A70DE7"/>
    <w:rsid w:val="00A71823"/>
    <w:rsid w:val="00A71996"/>
    <w:rsid w:val="00A72F3A"/>
    <w:rsid w:val="00A7312D"/>
    <w:rsid w:val="00A737A4"/>
    <w:rsid w:val="00A74535"/>
    <w:rsid w:val="00A76612"/>
    <w:rsid w:val="00A77607"/>
    <w:rsid w:val="00A77A60"/>
    <w:rsid w:val="00A77E32"/>
    <w:rsid w:val="00A80180"/>
    <w:rsid w:val="00A801B6"/>
    <w:rsid w:val="00A80400"/>
    <w:rsid w:val="00A809BF"/>
    <w:rsid w:val="00A81083"/>
    <w:rsid w:val="00A811D2"/>
    <w:rsid w:val="00A81CC2"/>
    <w:rsid w:val="00A82A10"/>
    <w:rsid w:val="00A82DED"/>
    <w:rsid w:val="00A83D3F"/>
    <w:rsid w:val="00A84C07"/>
    <w:rsid w:val="00A84C7A"/>
    <w:rsid w:val="00A84E12"/>
    <w:rsid w:val="00A854A2"/>
    <w:rsid w:val="00A857CE"/>
    <w:rsid w:val="00A859FD"/>
    <w:rsid w:val="00A86682"/>
    <w:rsid w:val="00A869D3"/>
    <w:rsid w:val="00A87098"/>
    <w:rsid w:val="00A8782F"/>
    <w:rsid w:val="00A906F5"/>
    <w:rsid w:val="00A9111F"/>
    <w:rsid w:val="00A91298"/>
    <w:rsid w:val="00A92296"/>
    <w:rsid w:val="00A92AA9"/>
    <w:rsid w:val="00A92CAB"/>
    <w:rsid w:val="00A939B7"/>
    <w:rsid w:val="00A94A13"/>
    <w:rsid w:val="00A94BBF"/>
    <w:rsid w:val="00A94EA1"/>
    <w:rsid w:val="00A95167"/>
    <w:rsid w:val="00A95722"/>
    <w:rsid w:val="00A969A5"/>
    <w:rsid w:val="00A96ED7"/>
    <w:rsid w:val="00A97930"/>
    <w:rsid w:val="00A97DCB"/>
    <w:rsid w:val="00A97FC9"/>
    <w:rsid w:val="00AA004F"/>
    <w:rsid w:val="00AA0A43"/>
    <w:rsid w:val="00AA0FDC"/>
    <w:rsid w:val="00AA1DE5"/>
    <w:rsid w:val="00AA29E0"/>
    <w:rsid w:val="00AA3D6C"/>
    <w:rsid w:val="00AA40D6"/>
    <w:rsid w:val="00AA5380"/>
    <w:rsid w:val="00AA6079"/>
    <w:rsid w:val="00AA6809"/>
    <w:rsid w:val="00AA73CC"/>
    <w:rsid w:val="00AB06C4"/>
    <w:rsid w:val="00AB10BD"/>
    <w:rsid w:val="00AB10F7"/>
    <w:rsid w:val="00AB14E2"/>
    <w:rsid w:val="00AB17DE"/>
    <w:rsid w:val="00AB267C"/>
    <w:rsid w:val="00AB2ADC"/>
    <w:rsid w:val="00AB30A2"/>
    <w:rsid w:val="00AB39CA"/>
    <w:rsid w:val="00AB3C94"/>
    <w:rsid w:val="00AB3D91"/>
    <w:rsid w:val="00AB40B1"/>
    <w:rsid w:val="00AB40F5"/>
    <w:rsid w:val="00AC0E8D"/>
    <w:rsid w:val="00AC112C"/>
    <w:rsid w:val="00AC137C"/>
    <w:rsid w:val="00AC2219"/>
    <w:rsid w:val="00AC2FCE"/>
    <w:rsid w:val="00AC3C83"/>
    <w:rsid w:val="00AC54C5"/>
    <w:rsid w:val="00AC5B20"/>
    <w:rsid w:val="00AC6F41"/>
    <w:rsid w:val="00AC6FD3"/>
    <w:rsid w:val="00AC71F5"/>
    <w:rsid w:val="00AC78B3"/>
    <w:rsid w:val="00AC7D2C"/>
    <w:rsid w:val="00AC7FCC"/>
    <w:rsid w:val="00AD049C"/>
    <w:rsid w:val="00AD0AC0"/>
    <w:rsid w:val="00AD1583"/>
    <w:rsid w:val="00AD1BBB"/>
    <w:rsid w:val="00AD1BBD"/>
    <w:rsid w:val="00AD1BF7"/>
    <w:rsid w:val="00AD2397"/>
    <w:rsid w:val="00AD2509"/>
    <w:rsid w:val="00AD268C"/>
    <w:rsid w:val="00AD3040"/>
    <w:rsid w:val="00AD3369"/>
    <w:rsid w:val="00AD36A1"/>
    <w:rsid w:val="00AD3769"/>
    <w:rsid w:val="00AD4160"/>
    <w:rsid w:val="00AD5548"/>
    <w:rsid w:val="00AD5579"/>
    <w:rsid w:val="00AD5CF2"/>
    <w:rsid w:val="00AD652B"/>
    <w:rsid w:val="00AD6749"/>
    <w:rsid w:val="00AD7574"/>
    <w:rsid w:val="00AE005F"/>
    <w:rsid w:val="00AE0225"/>
    <w:rsid w:val="00AE0387"/>
    <w:rsid w:val="00AE0667"/>
    <w:rsid w:val="00AE0ECD"/>
    <w:rsid w:val="00AE145E"/>
    <w:rsid w:val="00AE1C73"/>
    <w:rsid w:val="00AE2A56"/>
    <w:rsid w:val="00AE33DD"/>
    <w:rsid w:val="00AE3BF3"/>
    <w:rsid w:val="00AE3DAB"/>
    <w:rsid w:val="00AE47AE"/>
    <w:rsid w:val="00AE587B"/>
    <w:rsid w:val="00AE63A2"/>
    <w:rsid w:val="00AE69B0"/>
    <w:rsid w:val="00AE7B38"/>
    <w:rsid w:val="00AF0DEB"/>
    <w:rsid w:val="00AF0EEF"/>
    <w:rsid w:val="00AF0F86"/>
    <w:rsid w:val="00AF13D0"/>
    <w:rsid w:val="00AF14E6"/>
    <w:rsid w:val="00AF1CD6"/>
    <w:rsid w:val="00AF1EFD"/>
    <w:rsid w:val="00AF2A17"/>
    <w:rsid w:val="00AF30CF"/>
    <w:rsid w:val="00AF3D4E"/>
    <w:rsid w:val="00AF538B"/>
    <w:rsid w:val="00AF5736"/>
    <w:rsid w:val="00AF5D54"/>
    <w:rsid w:val="00AF5F63"/>
    <w:rsid w:val="00AF6CBE"/>
    <w:rsid w:val="00B00710"/>
    <w:rsid w:val="00B00883"/>
    <w:rsid w:val="00B008FF"/>
    <w:rsid w:val="00B009CB"/>
    <w:rsid w:val="00B01283"/>
    <w:rsid w:val="00B016D3"/>
    <w:rsid w:val="00B02BC9"/>
    <w:rsid w:val="00B02D78"/>
    <w:rsid w:val="00B02EC1"/>
    <w:rsid w:val="00B0375F"/>
    <w:rsid w:val="00B0444B"/>
    <w:rsid w:val="00B0512D"/>
    <w:rsid w:val="00B05574"/>
    <w:rsid w:val="00B0578F"/>
    <w:rsid w:val="00B0579E"/>
    <w:rsid w:val="00B05942"/>
    <w:rsid w:val="00B05B88"/>
    <w:rsid w:val="00B05F0C"/>
    <w:rsid w:val="00B0655C"/>
    <w:rsid w:val="00B06B75"/>
    <w:rsid w:val="00B07369"/>
    <w:rsid w:val="00B079DE"/>
    <w:rsid w:val="00B07BF5"/>
    <w:rsid w:val="00B07C30"/>
    <w:rsid w:val="00B07DFF"/>
    <w:rsid w:val="00B100BE"/>
    <w:rsid w:val="00B10149"/>
    <w:rsid w:val="00B10167"/>
    <w:rsid w:val="00B1142F"/>
    <w:rsid w:val="00B1258C"/>
    <w:rsid w:val="00B12FFA"/>
    <w:rsid w:val="00B1314E"/>
    <w:rsid w:val="00B13322"/>
    <w:rsid w:val="00B13794"/>
    <w:rsid w:val="00B143B7"/>
    <w:rsid w:val="00B1515F"/>
    <w:rsid w:val="00B16109"/>
    <w:rsid w:val="00B1633A"/>
    <w:rsid w:val="00B2040D"/>
    <w:rsid w:val="00B21DD0"/>
    <w:rsid w:val="00B22869"/>
    <w:rsid w:val="00B245BB"/>
    <w:rsid w:val="00B25527"/>
    <w:rsid w:val="00B258E8"/>
    <w:rsid w:val="00B259FD"/>
    <w:rsid w:val="00B25B20"/>
    <w:rsid w:val="00B25DA6"/>
    <w:rsid w:val="00B25F07"/>
    <w:rsid w:val="00B268CE"/>
    <w:rsid w:val="00B270C0"/>
    <w:rsid w:val="00B30086"/>
    <w:rsid w:val="00B3147E"/>
    <w:rsid w:val="00B33455"/>
    <w:rsid w:val="00B35977"/>
    <w:rsid w:val="00B35BD0"/>
    <w:rsid w:val="00B35C65"/>
    <w:rsid w:val="00B36E92"/>
    <w:rsid w:val="00B378DD"/>
    <w:rsid w:val="00B409D5"/>
    <w:rsid w:val="00B40AAE"/>
    <w:rsid w:val="00B40B40"/>
    <w:rsid w:val="00B4196C"/>
    <w:rsid w:val="00B41D4D"/>
    <w:rsid w:val="00B43132"/>
    <w:rsid w:val="00B43987"/>
    <w:rsid w:val="00B43CF2"/>
    <w:rsid w:val="00B44F14"/>
    <w:rsid w:val="00B451F3"/>
    <w:rsid w:val="00B45B99"/>
    <w:rsid w:val="00B45BAC"/>
    <w:rsid w:val="00B46A82"/>
    <w:rsid w:val="00B47014"/>
    <w:rsid w:val="00B478A8"/>
    <w:rsid w:val="00B505CC"/>
    <w:rsid w:val="00B50719"/>
    <w:rsid w:val="00B517DE"/>
    <w:rsid w:val="00B523EB"/>
    <w:rsid w:val="00B525DA"/>
    <w:rsid w:val="00B52933"/>
    <w:rsid w:val="00B53370"/>
    <w:rsid w:val="00B53A65"/>
    <w:rsid w:val="00B53AC5"/>
    <w:rsid w:val="00B53D43"/>
    <w:rsid w:val="00B53E9B"/>
    <w:rsid w:val="00B5410A"/>
    <w:rsid w:val="00B5453A"/>
    <w:rsid w:val="00B545CA"/>
    <w:rsid w:val="00B54829"/>
    <w:rsid w:val="00B557FA"/>
    <w:rsid w:val="00B55DAA"/>
    <w:rsid w:val="00B56161"/>
    <w:rsid w:val="00B562CB"/>
    <w:rsid w:val="00B56901"/>
    <w:rsid w:val="00B56C34"/>
    <w:rsid w:val="00B5763B"/>
    <w:rsid w:val="00B578E9"/>
    <w:rsid w:val="00B57AEA"/>
    <w:rsid w:val="00B60576"/>
    <w:rsid w:val="00B6089D"/>
    <w:rsid w:val="00B6193D"/>
    <w:rsid w:val="00B6208D"/>
    <w:rsid w:val="00B62770"/>
    <w:rsid w:val="00B629C7"/>
    <w:rsid w:val="00B62A6F"/>
    <w:rsid w:val="00B62C6C"/>
    <w:rsid w:val="00B6371B"/>
    <w:rsid w:val="00B644F6"/>
    <w:rsid w:val="00B64590"/>
    <w:rsid w:val="00B65835"/>
    <w:rsid w:val="00B6631C"/>
    <w:rsid w:val="00B66DFA"/>
    <w:rsid w:val="00B671D3"/>
    <w:rsid w:val="00B7197A"/>
    <w:rsid w:val="00B71EC6"/>
    <w:rsid w:val="00B72039"/>
    <w:rsid w:val="00B72378"/>
    <w:rsid w:val="00B723DF"/>
    <w:rsid w:val="00B72F0B"/>
    <w:rsid w:val="00B72FEE"/>
    <w:rsid w:val="00B73AD4"/>
    <w:rsid w:val="00B743F2"/>
    <w:rsid w:val="00B74B9E"/>
    <w:rsid w:val="00B758B0"/>
    <w:rsid w:val="00B75B4A"/>
    <w:rsid w:val="00B763A4"/>
    <w:rsid w:val="00B77428"/>
    <w:rsid w:val="00B774E2"/>
    <w:rsid w:val="00B7789E"/>
    <w:rsid w:val="00B779A8"/>
    <w:rsid w:val="00B77D84"/>
    <w:rsid w:val="00B80116"/>
    <w:rsid w:val="00B812DA"/>
    <w:rsid w:val="00B819CA"/>
    <w:rsid w:val="00B8245C"/>
    <w:rsid w:val="00B82B4E"/>
    <w:rsid w:val="00B83158"/>
    <w:rsid w:val="00B833B0"/>
    <w:rsid w:val="00B8358D"/>
    <w:rsid w:val="00B83979"/>
    <w:rsid w:val="00B83F5F"/>
    <w:rsid w:val="00B83FDD"/>
    <w:rsid w:val="00B84238"/>
    <w:rsid w:val="00B84E2A"/>
    <w:rsid w:val="00B855BE"/>
    <w:rsid w:val="00B856EA"/>
    <w:rsid w:val="00B85FE1"/>
    <w:rsid w:val="00B863EC"/>
    <w:rsid w:val="00B86557"/>
    <w:rsid w:val="00B87F03"/>
    <w:rsid w:val="00B9150A"/>
    <w:rsid w:val="00B9199B"/>
    <w:rsid w:val="00B91A7D"/>
    <w:rsid w:val="00B9331A"/>
    <w:rsid w:val="00B937A3"/>
    <w:rsid w:val="00B93BFC"/>
    <w:rsid w:val="00B94BD8"/>
    <w:rsid w:val="00B94D45"/>
    <w:rsid w:val="00B95645"/>
    <w:rsid w:val="00B9565C"/>
    <w:rsid w:val="00B95A1E"/>
    <w:rsid w:val="00B96719"/>
    <w:rsid w:val="00B96CAF"/>
    <w:rsid w:val="00B97155"/>
    <w:rsid w:val="00B97E40"/>
    <w:rsid w:val="00BA036D"/>
    <w:rsid w:val="00BA0525"/>
    <w:rsid w:val="00BA0674"/>
    <w:rsid w:val="00BA0B4C"/>
    <w:rsid w:val="00BA18E2"/>
    <w:rsid w:val="00BA22F9"/>
    <w:rsid w:val="00BA253C"/>
    <w:rsid w:val="00BA2730"/>
    <w:rsid w:val="00BA2C44"/>
    <w:rsid w:val="00BA324D"/>
    <w:rsid w:val="00BA401A"/>
    <w:rsid w:val="00BA4893"/>
    <w:rsid w:val="00BA49B8"/>
    <w:rsid w:val="00BA4E5F"/>
    <w:rsid w:val="00BA5C45"/>
    <w:rsid w:val="00BA5FBB"/>
    <w:rsid w:val="00BA6898"/>
    <w:rsid w:val="00BA6BED"/>
    <w:rsid w:val="00BA7825"/>
    <w:rsid w:val="00BB01D3"/>
    <w:rsid w:val="00BB02F8"/>
    <w:rsid w:val="00BB0AA0"/>
    <w:rsid w:val="00BB21D4"/>
    <w:rsid w:val="00BB2207"/>
    <w:rsid w:val="00BB2743"/>
    <w:rsid w:val="00BB339C"/>
    <w:rsid w:val="00BB37D8"/>
    <w:rsid w:val="00BB3A8D"/>
    <w:rsid w:val="00BB4BFC"/>
    <w:rsid w:val="00BB5984"/>
    <w:rsid w:val="00BB5C6F"/>
    <w:rsid w:val="00BB6A2B"/>
    <w:rsid w:val="00BB6D74"/>
    <w:rsid w:val="00BB6FEB"/>
    <w:rsid w:val="00BB739B"/>
    <w:rsid w:val="00BB7BD7"/>
    <w:rsid w:val="00BB7D1B"/>
    <w:rsid w:val="00BB7EA7"/>
    <w:rsid w:val="00BC0357"/>
    <w:rsid w:val="00BC0A41"/>
    <w:rsid w:val="00BC28AA"/>
    <w:rsid w:val="00BC2C5D"/>
    <w:rsid w:val="00BC34AF"/>
    <w:rsid w:val="00BC47D3"/>
    <w:rsid w:val="00BC4985"/>
    <w:rsid w:val="00BC4BCF"/>
    <w:rsid w:val="00BC4C57"/>
    <w:rsid w:val="00BC4FD5"/>
    <w:rsid w:val="00BC5166"/>
    <w:rsid w:val="00BC571A"/>
    <w:rsid w:val="00BC5BD7"/>
    <w:rsid w:val="00BC60A8"/>
    <w:rsid w:val="00BC6682"/>
    <w:rsid w:val="00BC6A03"/>
    <w:rsid w:val="00BC6F72"/>
    <w:rsid w:val="00BC6FF6"/>
    <w:rsid w:val="00BC700A"/>
    <w:rsid w:val="00BD0DDE"/>
    <w:rsid w:val="00BD104B"/>
    <w:rsid w:val="00BD11F3"/>
    <w:rsid w:val="00BD13C9"/>
    <w:rsid w:val="00BD14B5"/>
    <w:rsid w:val="00BD1663"/>
    <w:rsid w:val="00BD1DE8"/>
    <w:rsid w:val="00BD331A"/>
    <w:rsid w:val="00BD3559"/>
    <w:rsid w:val="00BD3FB0"/>
    <w:rsid w:val="00BD50F1"/>
    <w:rsid w:val="00BD5D7D"/>
    <w:rsid w:val="00BD79B6"/>
    <w:rsid w:val="00BE0051"/>
    <w:rsid w:val="00BE0065"/>
    <w:rsid w:val="00BE076D"/>
    <w:rsid w:val="00BE1B42"/>
    <w:rsid w:val="00BE21CC"/>
    <w:rsid w:val="00BE22A9"/>
    <w:rsid w:val="00BE289F"/>
    <w:rsid w:val="00BE35ED"/>
    <w:rsid w:val="00BE3BD2"/>
    <w:rsid w:val="00BE4C16"/>
    <w:rsid w:val="00BE4DCF"/>
    <w:rsid w:val="00BE5E9A"/>
    <w:rsid w:val="00BE6172"/>
    <w:rsid w:val="00BE752C"/>
    <w:rsid w:val="00BE7CBA"/>
    <w:rsid w:val="00BF06DE"/>
    <w:rsid w:val="00BF078D"/>
    <w:rsid w:val="00BF0B47"/>
    <w:rsid w:val="00BF14D5"/>
    <w:rsid w:val="00BF1544"/>
    <w:rsid w:val="00BF1A37"/>
    <w:rsid w:val="00BF2072"/>
    <w:rsid w:val="00BF22CB"/>
    <w:rsid w:val="00BF2D11"/>
    <w:rsid w:val="00BF2DA4"/>
    <w:rsid w:val="00BF454A"/>
    <w:rsid w:val="00BF4989"/>
    <w:rsid w:val="00BF4E98"/>
    <w:rsid w:val="00BF5549"/>
    <w:rsid w:val="00BF5BB8"/>
    <w:rsid w:val="00BF5CB6"/>
    <w:rsid w:val="00BF5F95"/>
    <w:rsid w:val="00BF67B9"/>
    <w:rsid w:val="00BF6971"/>
    <w:rsid w:val="00BF74D4"/>
    <w:rsid w:val="00C00951"/>
    <w:rsid w:val="00C009DA"/>
    <w:rsid w:val="00C00C78"/>
    <w:rsid w:val="00C0139B"/>
    <w:rsid w:val="00C01A2E"/>
    <w:rsid w:val="00C024E4"/>
    <w:rsid w:val="00C02E39"/>
    <w:rsid w:val="00C02FEC"/>
    <w:rsid w:val="00C03DBB"/>
    <w:rsid w:val="00C042B3"/>
    <w:rsid w:val="00C04942"/>
    <w:rsid w:val="00C04B5E"/>
    <w:rsid w:val="00C05395"/>
    <w:rsid w:val="00C059FC"/>
    <w:rsid w:val="00C05ED1"/>
    <w:rsid w:val="00C06224"/>
    <w:rsid w:val="00C069FE"/>
    <w:rsid w:val="00C06A8E"/>
    <w:rsid w:val="00C06BFA"/>
    <w:rsid w:val="00C07143"/>
    <w:rsid w:val="00C077B5"/>
    <w:rsid w:val="00C07A80"/>
    <w:rsid w:val="00C101A7"/>
    <w:rsid w:val="00C1081D"/>
    <w:rsid w:val="00C10D33"/>
    <w:rsid w:val="00C124F1"/>
    <w:rsid w:val="00C12786"/>
    <w:rsid w:val="00C146B3"/>
    <w:rsid w:val="00C14E88"/>
    <w:rsid w:val="00C1505F"/>
    <w:rsid w:val="00C154FE"/>
    <w:rsid w:val="00C15ABF"/>
    <w:rsid w:val="00C15E24"/>
    <w:rsid w:val="00C16364"/>
    <w:rsid w:val="00C16BC0"/>
    <w:rsid w:val="00C17117"/>
    <w:rsid w:val="00C17916"/>
    <w:rsid w:val="00C20480"/>
    <w:rsid w:val="00C206B6"/>
    <w:rsid w:val="00C217E4"/>
    <w:rsid w:val="00C229DC"/>
    <w:rsid w:val="00C24248"/>
    <w:rsid w:val="00C24382"/>
    <w:rsid w:val="00C25F42"/>
    <w:rsid w:val="00C26BC6"/>
    <w:rsid w:val="00C30D81"/>
    <w:rsid w:val="00C30E43"/>
    <w:rsid w:val="00C31191"/>
    <w:rsid w:val="00C313D4"/>
    <w:rsid w:val="00C32722"/>
    <w:rsid w:val="00C328A7"/>
    <w:rsid w:val="00C32985"/>
    <w:rsid w:val="00C3336D"/>
    <w:rsid w:val="00C33397"/>
    <w:rsid w:val="00C33487"/>
    <w:rsid w:val="00C3435F"/>
    <w:rsid w:val="00C3440C"/>
    <w:rsid w:val="00C352EB"/>
    <w:rsid w:val="00C35FAF"/>
    <w:rsid w:val="00C4295E"/>
    <w:rsid w:val="00C43335"/>
    <w:rsid w:val="00C43BA5"/>
    <w:rsid w:val="00C442CE"/>
    <w:rsid w:val="00C44A77"/>
    <w:rsid w:val="00C458F0"/>
    <w:rsid w:val="00C459D1"/>
    <w:rsid w:val="00C50CFF"/>
    <w:rsid w:val="00C51677"/>
    <w:rsid w:val="00C5337F"/>
    <w:rsid w:val="00C5383B"/>
    <w:rsid w:val="00C541C8"/>
    <w:rsid w:val="00C54D10"/>
    <w:rsid w:val="00C54EA5"/>
    <w:rsid w:val="00C555F9"/>
    <w:rsid w:val="00C556A3"/>
    <w:rsid w:val="00C557D3"/>
    <w:rsid w:val="00C55AE9"/>
    <w:rsid w:val="00C55CDC"/>
    <w:rsid w:val="00C566FD"/>
    <w:rsid w:val="00C56BD3"/>
    <w:rsid w:val="00C56C22"/>
    <w:rsid w:val="00C57022"/>
    <w:rsid w:val="00C57440"/>
    <w:rsid w:val="00C5753E"/>
    <w:rsid w:val="00C5767E"/>
    <w:rsid w:val="00C57F39"/>
    <w:rsid w:val="00C60341"/>
    <w:rsid w:val="00C609F2"/>
    <w:rsid w:val="00C61366"/>
    <w:rsid w:val="00C6333E"/>
    <w:rsid w:val="00C63483"/>
    <w:rsid w:val="00C64537"/>
    <w:rsid w:val="00C6462C"/>
    <w:rsid w:val="00C64A19"/>
    <w:rsid w:val="00C64BED"/>
    <w:rsid w:val="00C656FD"/>
    <w:rsid w:val="00C65CE2"/>
    <w:rsid w:val="00C66018"/>
    <w:rsid w:val="00C668DB"/>
    <w:rsid w:val="00C66E48"/>
    <w:rsid w:val="00C672BC"/>
    <w:rsid w:val="00C67512"/>
    <w:rsid w:val="00C676BB"/>
    <w:rsid w:val="00C67D63"/>
    <w:rsid w:val="00C7008C"/>
    <w:rsid w:val="00C7072D"/>
    <w:rsid w:val="00C7140D"/>
    <w:rsid w:val="00C714A5"/>
    <w:rsid w:val="00C71A3C"/>
    <w:rsid w:val="00C71AE0"/>
    <w:rsid w:val="00C7266F"/>
    <w:rsid w:val="00C73590"/>
    <w:rsid w:val="00C73663"/>
    <w:rsid w:val="00C737C7"/>
    <w:rsid w:val="00C73FEC"/>
    <w:rsid w:val="00C73FF9"/>
    <w:rsid w:val="00C7436A"/>
    <w:rsid w:val="00C750E0"/>
    <w:rsid w:val="00C75907"/>
    <w:rsid w:val="00C75FE6"/>
    <w:rsid w:val="00C76AE8"/>
    <w:rsid w:val="00C77DD8"/>
    <w:rsid w:val="00C77E7A"/>
    <w:rsid w:val="00C800D5"/>
    <w:rsid w:val="00C801FE"/>
    <w:rsid w:val="00C80640"/>
    <w:rsid w:val="00C806DD"/>
    <w:rsid w:val="00C809E1"/>
    <w:rsid w:val="00C813A5"/>
    <w:rsid w:val="00C81732"/>
    <w:rsid w:val="00C819B6"/>
    <w:rsid w:val="00C81EA0"/>
    <w:rsid w:val="00C82537"/>
    <w:rsid w:val="00C82754"/>
    <w:rsid w:val="00C829A7"/>
    <w:rsid w:val="00C8325A"/>
    <w:rsid w:val="00C83B05"/>
    <w:rsid w:val="00C84101"/>
    <w:rsid w:val="00C843C0"/>
    <w:rsid w:val="00C84641"/>
    <w:rsid w:val="00C84BC2"/>
    <w:rsid w:val="00C84CC6"/>
    <w:rsid w:val="00C86985"/>
    <w:rsid w:val="00C86F0D"/>
    <w:rsid w:val="00C87224"/>
    <w:rsid w:val="00C87966"/>
    <w:rsid w:val="00C90075"/>
    <w:rsid w:val="00C9054C"/>
    <w:rsid w:val="00C909F9"/>
    <w:rsid w:val="00C9108B"/>
    <w:rsid w:val="00C9343B"/>
    <w:rsid w:val="00C940F7"/>
    <w:rsid w:val="00C94507"/>
    <w:rsid w:val="00C94886"/>
    <w:rsid w:val="00C94B60"/>
    <w:rsid w:val="00C95115"/>
    <w:rsid w:val="00C959B3"/>
    <w:rsid w:val="00C96080"/>
    <w:rsid w:val="00C96D81"/>
    <w:rsid w:val="00C97A4E"/>
    <w:rsid w:val="00CA0699"/>
    <w:rsid w:val="00CA06C2"/>
    <w:rsid w:val="00CA10FB"/>
    <w:rsid w:val="00CA16F2"/>
    <w:rsid w:val="00CA269F"/>
    <w:rsid w:val="00CA3090"/>
    <w:rsid w:val="00CA358A"/>
    <w:rsid w:val="00CA37AB"/>
    <w:rsid w:val="00CA396E"/>
    <w:rsid w:val="00CA499C"/>
    <w:rsid w:val="00CA4EA2"/>
    <w:rsid w:val="00CA52B1"/>
    <w:rsid w:val="00CA5327"/>
    <w:rsid w:val="00CA5427"/>
    <w:rsid w:val="00CA660D"/>
    <w:rsid w:val="00CA66FB"/>
    <w:rsid w:val="00CA670B"/>
    <w:rsid w:val="00CA7088"/>
    <w:rsid w:val="00CA74B4"/>
    <w:rsid w:val="00CA7C98"/>
    <w:rsid w:val="00CB0077"/>
    <w:rsid w:val="00CB0DF0"/>
    <w:rsid w:val="00CB1B3D"/>
    <w:rsid w:val="00CB2026"/>
    <w:rsid w:val="00CB211D"/>
    <w:rsid w:val="00CB228B"/>
    <w:rsid w:val="00CB255D"/>
    <w:rsid w:val="00CB25FB"/>
    <w:rsid w:val="00CB2FD6"/>
    <w:rsid w:val="00CB33B3"/>
    <w:rsid w:val="00CB3513"/>
    <w:rsid w:val="00CB47B3"/>
    <w:rsid w:val="00CB4D4F"/>
    <w:rsid w:val="00CB4FAC"/>
    <w:rsid w:val="00CB59C3"/>
    <w:rsid w:val="00CB5A7F"/>
    <w:rsid w:val="00CB5ACD"/>
    <w:rsid w:val="00CB6AB6"/>
    <w:rsid w:val="00CB6D83"/>
    <w:rsid w:val="00CB763A"/>
    <w:rsid w:val="00CB7F36"/>
    <w:rsid w:val="00CC040B"/>
    <w:rsid w:val="00CC0E6D"/>
    <w:rsid w:val="00CC13E5"/>
    <w:rsid w:val="00CC20F4"/>
    <w:rsid w:val="00CC2ED9"/>
    <w:rsid w:val="00CC38CC"/>
    <w:rsid w:val="00CC3B0F"/>
    <w:rsid w:val="00CC3DEE"/>
    <w:rsid w:val="00CC4ACD"/>
    <w:rsid w:val="00CC4DC7"/>
    <w:rsid w:val="00CC5039"/>
    <w:rsid w:val="00CC529B"/>
    <w:rsid w:val="00CC64EA"/>
    <w:rsid w:val="00CC67AF"/>
    <w:rsid w:val="00CC6F6D"/>
    <w:rsid w:val="00CC7130"/>
    <w:rsid w:val="00CC7272"/>
    <w:rsid w:val="00CC7DCB"/>
    <w:rsid w:val="00CD07B0"/>
    <w:rsid w:val="00CD08DA"/>
    <w:rsid w:val="00CD1020"/>
    <w:rsid w:val="00CD11E9"/>
    <w:rsid w:val="00CD1F0F"/>
    <w:rsid w:val="00CD30B8"/>
    <w:rsid w:val="00CD3437"/>
    <w:rsid w:val="00CD3976"/>
    <w:rsid w:val="00CD3A80"/>
    <w:rsid w:val="00CD3E8A"/>
    <w:rsid w:val="00CD407A"/>
    <w:rsid w:val="00CD426A"/>
    <w:rsid w:val="00CD4C41"/>
    <w:rsid w:val="00CD5FF9"/>
    <w:rsid w:val="00CD6025"/>
    <w:rsid w:val="00CD65D7"/>
    <w:rsid w:val="00CD6BA0"/>
    <w:rsid w:val="00CE0C2E"/>
    <w:rsid w:val="00CE0C60"/>
    <w:rsid w:val="00CE10DF"/>
    <w:rsid w:val="00CE2150"/>
    <w:rsid w:val="00CE2A82"/>
    <w:rsid w:val="00CE3068"/>
    <w:rsid w:val="00CE45D5"/>
    <w:rsid w:val="00CE45E9"/>
    <w:rsid w:val="00CE4DF1"/>
    <w:rsid w:val="00CE5140"/>
    <w:rsid w:val="00CE5A6B"/>
    <w:rsid w:val="00CE6299"/>
    <w:rsid w:val="00CE6CA7"/>
    <w:rsid w:val="00CE7775"/>
    <w:rsid w:val="00CE78AB"/>
    <w:rsid w:val="00CE7A6C"/>
    <w:rsid w:val="00CF0708"/>
    <w:rsid w:val="00CF0FBE"/>
    <w:rsid w:val="00CF180D"/>
    <w:rsid w:val="00CF2BB2"/>
    <w:rsid w:val="00CF3407"/>
    <w:rsid w:val="00CF3597"/>
    <w:rsid w:val="00CF3BEF"/>
    <w:rsid w:val="00CF42FC"/>
    <w:rsid w:val="00CF5C91"/>
    <w:rsid w:val="00CF6904"/>
    <w:rsid w:val="00CF6995"/>
    <w:rsid w:val="00CF6D75"/>
    <w:rsid w:val="00CF6E00"/>
    <w:rsid w:val="00CF7CA6"/>
    <w:rsid w:val="00CF7CD6"/>
    <w:rsid w:val="00CF7FB7"/>
    <w:rsid w:val="00D0029A"/>
    <w:rsid w:val="00D002EB"/>
    <w:rsid w:val="00D003D9"/>
    <w:rsid w:val="00D01C54"/>
    <w:rsid w:val="00D01EA9"/>
    <w:rsid w:val="00D01FCA"/>
    <w:rsid w:val="00D026A4"/>
    <w:rsid w:val="00D0284E"/>
    <w:rsid w:val="00D02A62"/>
    <w:rsid w:val="00D03A7D"/>
    <w:rsid w:val="00D040FD"/>
    <w:rsid w:val="00D04792"/>
    <w:rsid w:val="00D04CB8"/>
    <w:rsid w:val="00D0605D"/>
    <w:rsid w:val="00D064EC"/>
    <w:rsid w:val="00D07648"/>
    <w:rsid w:val="00D07AEB"/>
    <w:rsid w:val="00D07B82"/>
    <w:rsid w:val="00D07BAB"/>
    <w:rsid w:val="00D105FD"/>
    <w:rsid w:val="00D10C55"/>
    <w:rsid w:val="00D10DCC"/>
    <w:rsid w:val="00D113EE"/>
    <w:rsid w:val="00D11B87"/>
    <w:rsid w:val="00D11DBA"/>
    <w:rsid w:val="00D120A7"/>
    <w:rsid w:val="00D12380"/>
    <w:rsid w:val="00D12640"/>
    <w:rsid w:val="00D13129"/>
    <w:rsid w:val="00D13988"/>
    <w:rsid w:val="00D13D3E"/>
    <w:rsid w:val="00D14809"/>
    <w:rsid w:val="00D14A5D"/>
    <w:rsid w:val="00D14E9C"/>
    <w:rsid w:val="00D150B1"/>
    <w:rsid w:val="00D173F0"/>
    <w:rsid w:val="00D17438"/>
    <w:rsid w:val="00D205F1"/>
    <w:rsid w:val="00D20CA8"/>
    <w:rsid w:val="00D213FC"/>
    <w:rsid w:val="00D221EA"/>
    <w:rsid w:val="00D2346B"/>
    <w:rsid w:val="00D24B09"/>
    <w:rsid w:val="00D2505D"/>
    <w:rsid w:val="00D251AF"/>
    <w:rsid w:val="00D253E6"/>
    <w:rsid w:val="00D254B0"/>
    <w:rsid w:val="00D257CE"/>
    <w:rsid w:val="00D258C2"/>
    <w:rsid w:val="00D260CC"/>
    <w:rsid w:val="00D26389"/>
    <w:rsid w:val="00D266EF"/>
    <w:rsid w:val="00D26BFE"/>
    <w:rsid w:val="00D26CA1"/>
    <w:rsid w:val="00D271F9"/>
    <w:rsid w:val="00D2752C"/>
    <w:rsid w:val="00D2761B"/>
    <w:rsid w:val="00D27E80"/>
    <w:rsid w:val="00D30B12"/>
    <w:rsid w:val="00D31544"/>
    <w:rsid w:val="00D31672"/>
    <w:rsid w:val="00D31E5D"/>
    <w:rsid w:val="00D32405"/>
    <w:rsid w:val="00D32B6F"/>
    <w:rsid w:val="00D32D07"/>
    <w:rsid w:val="00D330CC"/>
    <w:rsid w:val="00D33F09"/>
    <w:rsid w:val="00D346E8"/>
    <w:rsid w:val="00D34BC6"/>
    <w:rsid w:val="00D35966"/>
    <w:rsid w:val="00D3646B"/>
    <w:rsid w:val="00D36B86"/>
    <w:rsid w:val="00D372E4"/>
    <w:rsid w:val="00D37588"/>
    <w:rsid w:val="00D40592"/>
    <w:rsid w:val="00D40B0A"/>
    <w:rsid w:val="00D40B9D"/>
    <w:rsid w:val="00D40D3D"/>
    <w:rsid w:val="00D40D75"/>
    <w:rsid w:val="00D41F4F"/>
    <w:rsid w:val="00D42136"/>
    <w:rsid w:val="00D4260A"/>
    <w:rsid w:val="00D42DC1"/>
    <w:rsid w:val="00D43872"/>
    <w:rsid w:val="00D43FFD"/>
    <w:rsid w:val="00D4446C"/>
    <w:rsid w:val="00D447B7"/>
    <w:rsid w:val="00D449D0"/>
    <w:rsid w:val="00D45219"/>
    <w:rsid w:val="00D45706"/>
    <w:rsid w:val="00D46F99"/>
    <w:rsid w:val="00D47126"/>
    <w:rsid w:val="00D5048D"/>
    <w:rsid w:val="00D50DD3"/>
    <w:rsid w:val="00D51A2F"/>
    <w:rsid w:val="00D52E79"/>
    <w:rsid w:val="00D53ADB"/>
    <w:rsid w:val="00D53E83"/>
    <w:rsid w:val="00D54649"/>
    <w:rsid w:val="00D547E5"/>
    <w:rsid w:val="00D54BC0"/>
    <w:rsid w:val="00D54D4F"/>
    <w:rsid w:val="00D55BF9"/>
    <w:rsid w:val="00D570DC"/>
    <w:rsid w:val="00D5782C"/>
    <w:rsid w:val="00D57E53"/>
    <w:rsid w:val="00D57F20"/>
    <w:rsid w:val="00D57FE7"/>
    <w:rsid w:val="00D604E0"/>
    <w:rsid w:val="00D609E7"/>
    <w:rsid w:val="00D61161"/>
    <w:rsid w:val="00D61A5A"/>
    <w:rsid w:val="00D61EC8"/>
    <w:rsid w:val="00D62CE8"/>
    <w:rsid w:val="00D63D30"/>
    <w:rsid w:val="00D64717"/>
    <w:rsid w:val="00D65514"/>
    <w:rsid w:val="00D6598F"/>
    <w:rsid w:val="00D66130"/>
    <w:rsid w:val="00D66687"/>
    <w:rsid w:val="00D66C7D"/>
    <w:rsid w:val="00D6709B"/>
    <w:rsid w:val="00D67179"/>
    <w:rsid w:val="00D672C3"/>
    <w:rsid w:val="00D67744"/>
    <w:rsid w:val="00D67B5D"/>
    <w:rsid w:val="00D67EB8"/>
    <w:rsid w:val="00D704D6"/>
    <w:rsid w:val="00D70AA4"/>
    <w:rsid w:val="00D7283C"/>
    <w:rsid w:val="00D72E8C"/>
    <w:rsid w:val="00D7354E"/>
    <w:rsid w:val="00D73CC4"/>
    <w:rsid w:val="00D73CE0"/>
    <w:rsid w:val="00D748C2"/>
    <w:rsid w:val="00D74C14"/>
    <w:rsid w:val="00D751CF"/>
    <w:rsid w:val="00D761CA"/>
    <w:rsid w:val="00D763F3"/>
    <w:rsid w:val="00D766CD"/>
    <w:rsid w:val="00D77B17"/>
    <w:rsid w:val="00D77CEB"/>
    <w:rsid w:val="00D80693"/>
    <w:rsid w:val="00D809B2"/>
    <w:rsid w:val="00D81059"/>
    <w:rsid w:val="00D810D4"/>
    <w:rsid w:val="00D82041"/>
    <w:rsid w:val="00D82393"/>
    <w:rsid w:val="00D823C0"/>
    <w:rsid w:val="00D8282B"/>
    <w:rsid w:val="00D82AFA"/>
    <w:rsid w:val="00D843BD"/>
    <w:rsid w:val="00D8458A"/>
    <w:rsid w:val="00D848D6"/>
    <w:rsid w:val="00D8652D"/>
    <w:rsid w:val="00D86D00"/>
    <w:rsid w:val="00D86E8E"/>
    <w:rsid w:val="00D8712F"/>
    <w:rsid w:val="00D87520"/>
    <w:rsid w:val="00D87B0B"/>
    <w:rsid w:val="00D9003E"/>
    <w:rsid w:val="00D905E3"/>
    <w:rsid w:val="00D912C8"/>
    <w:rsid w:val="00D91887"/>
    <w:rsid w:val="00D92FD9"/>
    <w:rsid w:val="00D93CC3"/>
    <w:rsid w:val="00D94243"/>
    <w:rsid w:val="00D94E45"/>
    <w:rsid w:val="00D95B04"/>
    <w:rsid w:val="00D95EEB"/>
    <w:rsid w:val="00D95F43"/>
    <w:rsid w:val="00D969F2"/>
    <w:rsid w:val="00D974BB"/>
    <w:rsid w:val="00DA0B61"/>
    <w:rsid w:val="00DA0E38"/>
    <w:rsid w:val="00DA11C1"/>
    <w:rsid w:val="00DA1BAD"/>
    <w:rsid w:val="00DA4267"/>
    <w:rsid w:val="00DA4B33"/>
    <w:rsid w:val="00DA58A7"/>
    <w:rsid w:val="00DA5A0A"/>
    <w:rsid w:val="00DA5D34"/>
    <w:rsid w:val="00DA6625"/>
    <w:rsid w:val="00DB0477"/>
    <w:rsid w:val="00DB0541"/>
    <w:rsid w:val="00DB0D56"/>
    <w:rsid w:val="00DB1F7D"/>
    <w:rsid w:val="00DB23D3"/>
    <w:rsid w:val="00DB2DC5"/>
    <w:rsid w:val="00DB2E3B"/>
    <w:rsid w:val="00DB36A3"/>
    <w:rsid w:val="00DB441C"/>
    <w:rsid w:val="00DB4E33"/>
    <w:rsid w:val="00DB542F"/>
    <w:rsid w:val="00DB6263"/>
    <w:rsid w:val="00DB6F8E"/>
    <w:rsid w:val="00DC178A"/>
    <w:rsid w:val="00DC2F59"/>
    <w:rsid w:val="00DC3442"/>
    <w:rsid w:val="00DC3E86"/>
    <w:rsid w:val="00DC4563"/>
    <w:rsid w:val="00DC4812"/>
    <w:rsid w:val="00DC52F5"/>
    <w:rsid w:val="00DC5B5E"/>
    <w:rsid w:val="00DD1631"/>
    <w:rsid w:val="00DD1921"/>
    <w:rsid w:val="00DD1ABE"/>
    <w:rsid w:val="00DD1CD0"/>
    <w:rsid w:val="00DD2991"/>
    <w:rsid w:val="00DD2A20"/>
    <w:rsid w:val="00DD2C70"/>
    <w:rsid w:val="00DD3130"/>
    <w:rsid w:val="00DD507C"/>
    <w:rsid w:val="00DD5902"/>
    <w:rsid w:val="00DD5A51"/>
    <w:rsid w:val="00DD5BB8"/>
    <w:rsid w:val="00DD60A5"/>
    <w:rsid w:val="00DD655B"/>
    <w:rsid w:val="00DD6C78"/>
    <w:rsid w:val="00DD6D7C"/>
    <w:rsid w:val="00DD7461"/>
    <w:rsid w:val="00DD765E"/>
    <w:rsid w:val="00DD7671"/>
    <w:rsid w:val="00DE02C5"/>
    <w:rsid w:val="00DE133A"/>
    <w:rsid w:val="00DE1392"/>
    <w:rsid w:val="00DE1C3F"/>
    <w:rsid w:val="00DE1FCE"/>
    <w:rsid w:val="00DE20EF"/>
    <w:rsid w:val="00DE293C"/>
    <w:rsid w:val="00DE3ED4"/>
    <w:rsid w:val="00DE4582"/>
    <w:rsid w:val="00DE5063"/>
    <w:rsid w:val="00DE5162"/>
    <w:rsid w:val="00DE5219"/>
    <w:rsid w:val="00DE5916"/>
    <w:rsid w:val="00DE5CAE"/>
    <w:rsid w:val="00DE5CB1"/>
    <w:rsid w:val="00DE6FF5"/>
    <w:rsid w:val="00DF027C"/>
    <w:rsid w:val="00DF0385"/>
    <w:rsid w:val="00DF071A"/>
    <w:rsid w:val="00DF1DBA"/>
    <w:rsid w:val="00DF1E3F"/>
    <w:rsid w:val="00DF2B9E"/>
    <w:rsid w:val="00DF2BA9"/>
    <w:rsid w:val="00DF2D90"/>
    <w:rsid w:val="00DF2FA9"/>
    <w:rsid w:val="00DF406C"/>
    <w:rsid w:val="00DF41E4"/>
    <w:rsid w:val="00DF475E"/>
    <w:rsid w:val="00DF4BC1"/>
    <w:rsid w:val="00DF54C2"/>
    <w:rsid w:val="00DF5A0F"/>
    <w:rsid w:val="00DF6D99"/>
    <w:rsid w:val="00DF7667"/>
    <w:rsid w:val="00DF7AD2"/>
    <w:rsid w:val="00E00188"/>
    <w:rsid w:val="00E00D25"/>
    <w:rsid w:val="00E01420"/>
    <w:rsid w:val="00E01FD6"/>
    <w:rsid w:val="00E0204A"/>
    <w:rsid w:val="00E030C6"/>
    <w:rsid w:val="00E04561"/>
    <w:rsid w:val="00E04D2E"/>
    <w:rsid w:val="00E052A2"/>
    <w:rsid w:val="00E0542A"/>
    <w:rsid w:val="00E057E5"/>
    <w:rsid w:val="00E061FA"/>
    <w:rsid w:val="00E06D28"/>
    <w:rsid w:val="00E075D5"/>
    <w:rsid w:val="00E10D02"/>
    <w:rsid w:val="00E10FF0"/>
    <w:rsid w:val="00E12731"/>
    <w:rsid w:val="00E12DB4"/>
    <w:rsid w:val="00E12F2B"/>
    <w:rsid w:val="00E13913"/>
    <w:rsid w:val="00E13A41"/>
    <w:rsid w:val="00E13D1D"/>
    <w:rsid w:val="00E14B03"/>
    <w:rsid w:val="00E14DF7"/>
    <w:rsid w:val="00E15575"/>
    <w:rsid w:val="00E17313"/>
    <w:rsid w:val="00E17FF4"/>
    <w:rsid w:val="00E20229"/>
    <w:rsid w:val="00E20277"/>
    <w:rsid w:val="00E2029E"/>
    <w:rsid w:val="00E2091D"/>
    <w:rsid w:val="00E20968"/>
    <w:rsid w:val="00E20BBC"/>
    <w:rsid w:val="00E20F35"/>
    <w:rsid w:val="00E2127D"/>
    <w:rsid w:val="00E21960"/>
    <w:rsid w:val="00E21E74"/>
    <w:rsid w:val="00E225BF"/>
    <w:rsid w:val="00E226DD"/>
    <w:rsid w:val="00E22F6C"/>
    <w:rsid w:val="00E231D0"/>
    <w:rsid w:val="00E23314"/>
    <w:rsid w:val="00E24189"/>
    <w:rsid w:val="00E24218"/>
    <w:rsid w:val="00E24FF4"/>
    <w:rsid w:val="00E2576C"/>
    <w:rsid w:val="00E2779E"/>
    <w:rsid w:val="00E30439"/>
    <w:rsid w:val="00E3147C"/>
    <w:rsid w:val="00E3243B"/>
    <w:rsid w:val="00E326BF"/>
    <w:rsid w:val="00E32AFE"/>
    <w:rsid w:val="00E33141"/>
    <w:rsid w:val="00E33415"/>
    <w:rsid w:val="00E3360B"/>
    <w:rsid w:val="00E346CF"/>
    <w:rsid w:val="00E35A7F"/>
    <w:rsid w:val="00E3740F"/>
    <w:rsid w:val="00E374CF"/>
    <w:rsid w:val="00E37A37"/>
    <w:rsid w:val="00E4041B"/>
    <w:rsid w:val="00E40FBE"/>
    <w:rsid w:val="00E410AB"/>
    <w:rsid w:val="00E41609"/>
    <w:rsid w:val="00E41633"/>
    <w:rsid w:val="00E41D89"/>
    <w:rsid w:val="00E421DE"/>
    <w:rsid w:val="00E4293D"/>
    <w:rsid w:val="00E42E2A"/>
    <w:rsid w:val="00E430DC"/>
    <w:rsid w:val="00E43F16"/>
    <w:rsid w:val="00E444C9"/>
    <w:rsid w:val="00E459F5"/>
    <w:rsid w:val="00E46E73"/>
    <w:rsid w:val="00E5146D"/>
    <w:rsid w:val="00E51D6A"/>
    <w:rsid w:val="00E5206F"/>
    <w:rsid w:val="00E52193"/>
    <w:rsid w:val="00E53032"/>
    <w:rsid w:val="00E5327E"/>
    <w:rsid w:val="00E53A06"/>
    <w:rsid w:val="00E5403A"/>
    <w:rsid w:val="00E54DE7"/>
    <w:rsid w:val="00E55359"/>
    <w:rsid w:val="00E557E8"/>
    <w:rsid w:val="00E5583F"/>
    <w:rsid w:val="00E55BCE"/>
    <w:rsid w:val="00E566CA"/>
    <w:rsid w:val="00E56BC4"/>
    <w:rsid w:val="00E57218"/>
    <w:rsid w:val="00E57A32"/>
    <w:rsid w:val="00E57B5A"/>
    <w:rsid w:val="00E60037"/>
    <w:rsid w:val="00E60323"/>
    <w:rsid w:val="00E60471"/>
    <w:rsid w:val="00E608F1"/>
    <w:rsid w:val="00E614B2"/>
    <w:rsid w:val="00E61802"/>
    <w:rsid w:val="00E62228"/>
    <w:rsid w:val="00E62A0D"/>
    <w:rsid w:val="00E63B8F"/>
    <w:rsid w:val="00E650A6"/>
    <w:rsid w:val="00E65225"/>
    <w:rsid w:val="00E65D8E"/>
    <w:rsid w:val="00E67657"/>
    <w:rsid w:val="00E67C62"/>
    <w:rsid w:val="00E67E3B"/>
    <w:rsid w:val="00E71087"/>
    <w:rsid w:val="00E710B2"/>
    <w:rsid w:val="00E72041"/>
    <w:rsid w:val="00E72123"/>
    <w:rsid w:val="00E72E8F"/>
    <w:rsid w:val="00E731A7"/>
    <w:rsid w:val="00E73688"/>
    <w:rsid w:val="00E7388B"/>
    <w:rsid w:val="00E73E85"/>
    <w:rsid w:val="00E73EEF"/>
    <w:rsid w:val="00E73F93"/>
    <w:rsid w:val="00E74C23"/>
    <w:rsid w:val="00E7503D"/>
    <w:rsid w:val="00E754DC"/>
    <w:rsid w:val="00E754DD"/>
    <w:rsid w:val="00E75964"/>
    <w:rsid w:val="00E75E16"/>
    <w:rsid w:val="00E769E2"/>
    <w:rsid w:val="00E77484"/>
    <w:rsid w:val="00E7786A"/>
    <w:rsid w:val="00E77C9D"/>
    <w:rsid w:val="00E77E53"/>
    <w:rsid w:val="00E81D0E"/>
    <w:rsid w:val="00E834B2"/>
    <w:rsid w:val="00E83759"/>
    <w:rsid w:val="00E83F34"/>
    <w:rsid w:val="00E84DDE"/>
    <w:rsid w:val="00E8500F"/>
    <w:rsid w:val="00E853E2"/>
    <w:rsid w:val="00E85628"/>
    <w:rsid w:val="00E867D3"/>
    <w:rsid w:val="00E86962"/>
    <w:rsid w:val="00E91B39"/>
    <w:rsid w:val="00E91CDA"/>
    <w:rsid w:val="00E91F2D"/>
    <w:rsid w:val="00E93102"/>
    <w:rsid w:val="00E93275"/>
    <w:rsid w:val="00E933DD"/>
    <w:rsid w:val="00E943E7"/>
    <w:rsid w:val="00E95399"/>
    <w:rsid w:val="00E9634F"/>
    <w:rsid w:val="00E972C3"/>
    <w:rsid w:val="00EA078E"/>
    <w:rsid w:val="00EA0CC9"/>
    <w:rsid w:val="00EA104B"/>
    <w:rsid w:val="00EA23B3"/>
    <w:rsid w:val="00EA27B7"/>
    <w:rsid w:val="00EA2CEE"/>
    <w:rsid w:val="00EA3797"/>
    <w:rsid w:val="00EA39D3"/>
    <w:rsid w:val="00EA4239"/>
    <w:rsid w:val="00EA46E6"/>
    <w:rsid w:val="00EA47DB"/>
    <w:rsid w:val="00EA4F85"/>
    <w:rsid w:val="00EA5410"/>
    <w:rsid w:val="00EA5506"/>
    <w:rsid w:val="00EA5CC2"/>
    <w:rsid w:val="00EA6385"/>
    <w:rsid w:val="00EA6563"/>
    <w:rsid w:val="00EA6974"/>
    <w:rsid w:val="00EA729F"/>
    <w:rsid w:val="00EA770F"/>
    <w:rsid w:val="00EA7946"/>
    <w:rsid w:val="00EB07DF"/>
    <w:rsid w:val="00EB14DD"/>
    <w:rsid w:val="00EB16B5"/>
    <w:rsid w:val="00EB2C73"/>
    <w:rsid w:val="00EB34FB"/>
    <w:rsid w:val="00EB3BA4"/>
    <w:rsid w:val="00EB41F9"/>
    <w:rsid w:val="00EB5E8A"/>
    <w:rsid w:val="00EB6273"/>
    <w:rsid w:val="00EB6556"/>
    <w:rsid w:val="00EB675F"/>
    <w:rsid w:val="00EB68DB"/>
    <w:rsid w:val="00EB690E"/>
    <w:rsid w:val="00EB70E4"/>
    <w:rsid w:val="00EB791E"/>
    <w:rsid w:val="00EB7A8E"/>
    <w:rsid w:val="00EB7B19"/>
    <w:rsid w:val="00EC036F"/>
    <w:rsid w:val="00EC040D"/>
    <w:rsid w:val="00EC08F8"/>
    <w:rsid w:val="00EC0FD2"/>
    <w:rsid w:val="00EC1622"/>
    <w:rsid w:val="00EC2106"/>
    <w:rsid w:val="00EC25DB"/>
    <w:rsid w:val="00EC2E36"/>
    <w:rsid w:val="00EC3915"/>
    <w:rsid w:val="00EC4605"/>
    <w:rsid w:val="00EC4771"/>
    <w:rsid w:val="00EC4B47"/>
    <w:rsid w:val="00EC4FC7"/>
    <w:rsid w:val="00EC52D8"/>
    <w:rsid w:val="00EC54D0"/>
    <w:rsid w:val="00EC5A4E"/>
    <w:rsid w:val="00EC5DF5"/>
    <w:rsid w:val="00EC7289"/>
    <w:rsid w:val="00EC7BEB"/>
    <w:rsid w:val="00ED1C1D"/>
    <w:rsid w:val="00ED24EE"/>
    <w:rsid w:val="00ED25BF"/>
    <w:rsid w:val="00ED3913"/>
    <w:rsid w:val="00ED392C"/>
    <w:rsid w:val="00ED4902"/>
    <w:rsid w:val="00ED5010"/>
    <w:rsid w:val="00ED5244"/>
    <w:rsid w:val="00ED558F"/>
    <w:rsid w:val="00ED57EA"/>
    <w:rsid w:val="00ED58B6"/>
    <w:rsid w:val="00ED5A74"/>
    <w:rsid w:val="00ED65F6"/>
    <w:rsid w:val="00ED6735"/>
    <w:rsid w:val="00ED7608"/>
    <w:rsid w:val="00ED7A8C"/>
    <w:rsid w:val="00ED7ADA"/>
    <w:rsid w:val="00ED7DE5"/>
    <w:rsid w:val="00EE0700"/>
    <w:rsid w:val="00EE0959"/>
    <w:rsid w:val="00EE0A93"/>
    <w:rsid w:val="00EE103F"/>
    <w:rsid w:val="00EE16B9"/>
    <w:rsid w:val="00EE1DD1"/>
    <w:rsid w:val="00EE1EDC"/>
    <w:rsid w:val="00EE2171"/>
    <w:rsid w:val="00EE2580"/>
    <w:rsid w:val="00EE3118"/>
    <w:rsid w:val="00EE3436"/>
    <w:rsid w:val="00EE350F"/>
    <w:rsid w:val="00EE393A"/>
    <w:rsid w:val="00EE39C1"/>
    <w:rsid w:val="00EE3DED"/>
    <w:rsid w:val="00EE3EE6"/>
    <w:rsid w:val="00EE40FD"/>
    <w:rsid w:val="00EE4410"/>
    <w:rsid w:val="00EE4D32"/>
    <w:rsid w:val="00EE5AD1"/>
    <w:rsid w:val="00EE5DB1"/>
    <w:rsid w:val="00EE5E86"/>
    <w:rsid w:val="00EE63A2"/>
    <w:rsid w:val="00EE711E"/>
    <w:rsid w:val="00EE7CD1"/>
    <w:rsid w:val="00EF02E3"/>
    <w:rsid w:val="00EF10CB"/>
    <w:rsid w:val="00EF14FB"/>
    <w:rsid w:val="00EF213E"/>
    <w:rsid w:val="00EF25BA"/>
    <w:rsid w:val="00EF2998"/>
    <w:rsid w:val="00EF29D6"/>
    <w:rsid w:val="00EF31BD"/>
    <w:rsid w:val="00EF35D6"/>
    <w:rsid w:val="00EF379D"/>
    <w:rsid w:val="00EF3B2C"/>
    <w:rsid w:val="00EF3C48"/>
    <w:rsid w:val="00EF3E37"/>
    <w:rsid w:val="00EF405C"/>
    <w:rsid w:val="00EF4437"/>
    <w:rsid w:val="00EF4C01"/>
    <w:rsid w:val="00EF528F"/>
    <w:rsid w:val="00EF5969"/>
    <w:rsid w:val="00EF5FB5"/>
    <w:rsid w:val="00EF6824"/>
    <w:rsid w:val="00EF6EF4"/>
    <w:rsid w:val="00EF7370"/>
    <w:rsid w:val="00F000FF"/>
    <w:rsid w:val="00F00452"/>
    <w:rsid w:val="00F00ACB"/>
    <w:rsid w:val="00F01097"/>
    <w:rsid w:val="00F011CA"/>
    <w:rsid w:val="00F01692"/>
    <w:rsid w:val="00F02107"/>
    <w:rsid w:val="00F02573"/>
    <w:rsid w:val="00F03862"/>
    <w:rsid w:val="00F039FC"/>
    <w:rsid w:val="00F04078"/>
    <w:rsid w:val="00F0427B"/>
    <w:rsid w:val="00F04301"/>
    <w:rsid w:val="00F04B36"/>
    <w:rsid w:val="00F04BA0"/>
    <w:rsid w:val="00F06718"/>
    <w:rsid w:val="00F07020"/>
    <w:rsid w:val="00F07849"/>
    <w:rsid w:val="00F10D48"/>
    <w:rsid w:val="00F110A7"/>
    <w:rsid w:val="00F114BD"/>
    <w:rsid w:val="00F11880"/>
    <w:rsid w:val="00F11951"/>
    <w:rsid w:val="00F11CC6"/>
    <w:rsid w:val="00F13743"/>
    <w:rsid w:val="00F143D5"/>
    <w:rsid w:val="00F1459B"/>
    <w:rsid w:val="00F151A1"/>
    <w:rsid w:val="00F15304"/>
    <w:rsid w:val="00F158D5"/>
    <w:rsid w:val="00F15D22"/>
    <w:rsid w:val="00F16013"/>
    <w:rsid w:val="00F16770"/>
    <w:rsid w:val="00F16BE9"/>
    <w:rsid w:val="00F17926"/>
    <w:rsid w:val="00F17BDB"/>
    <w:rsid w:val="00F17CA4"/>
    <w:rsid w:val="00F17F51"/>
    <w:rsid w:val="00F2023E"/>
    <w:rsid w:val="00F20A90"/>
    <w:rsid w:val="00F2127F"/>
    <w:rsid w:val="00F21B93"/>
    <w:rsid w:val="00F21C49"/>
    <w:rsid w:val="00F21F2F"/>
    <w:rsid w:val="00F22D90"/>
    <w:rsid w:val="00F22E9B"/>
    <w:rsid w:val="00F243D3"/>
    <w:rsid w:val="00F26592"/>
    <w:rsid w:val="00F26973"/>
    <w:rsid w:val="00F269A7"/>
    <w:rsid w:val="00F27952"/>
    <w:rsid w:val="00F279A1"/>
    <w:rsid w:val="00F27DB7"/>
    <w:rsid w:val="00F3061D"/>
    <w:rsid w:val="00F30732"/>
    <w:rsid w:val="00F3076F"/>
    <w:rsid w:val="00F308CC"/>
    <w:rsid w:val="00F316B1"/>
    <w:rsid w:val="00F31BCB"/>
    <w:rsid w:val="00F31DDF"/>
    <w:rsid w:val="00F31EB8"/>
    <w:rsid w:val="00F321F1"/>
    <w:rsid w:val="00F32693"/>
    <w:rsid w:val="00F32EE0"/>
    <w:rsid w:val="00F32F29"/>
    <w:rsid w:val="00F32FE5"/>
    <w:rsid w:val="00F33875"/>
    <w:rsid w:val="00F33E03"/>
    <w:rsid w:val="00F345C7"/>
    <w:rsid w:val="00F34772"/>
    <w:rsid w:val="00F352E2"/>
    <w:rsid w:val="00F36D68"/>
    <w:rsid w:val="00F37105"/>
    <w:rsid w:val="00F37156"/>
    <w:rsid w:val="00F37263"/>
    <w:rsid w:val="00F372EB"/>
    <w:rsid w:val="00F37E4F"/>
    <w:rsid w:val="00F40703"/>
    <w:rsid w:val="00F4077B"/>
    <w:rsid w:val="00F40818"/>
    <w:rsid w:val="00F40CC9"/>
    <w:rsid w:val="00F41A21"/>
    <w:rsid w:val="00F42131"/>
    <w:rsid w:val="00F423ED"/>
    <w:rsid w:val="00F426A4"/>
    <w:rsid w:val="00F42C54"/>
    <w:rsid w:val="00F43188"/>
    <w:rsid w:val="00F43AD9"/>
    <w:rsid w:val="00F44214"/>
    <w:rsid w:val="00F44C31"/>
    <w:rsid w:val="00F45AD0"/>
    <w:rsid w:val="00F46944"/>
    <w:rsid w:val="00F471CA"/>
    <w:rsid w:val="00F47330"/>
    <w:rsid w:val="00F47498"/>
    <w:rsid w:val="00F47601"/>
    <w:rsid w:val="00F47A48"/>
    <w:rsid w:val="00F47D3B"/>
    <w:rsid w:val="00F503B3"/>
    <w:rsid w:val="00F503DF"/>
    <w:rsid w:val="00F5040E"/>
    <w:rsid w:val="00F50D1B"/>
    <w:rsid w:val="00F511A0"/>
    <w:rsid w:val="00F519B7"/>
    <w:rsid w:val="00F52135"/>
    <w:rsid w:val="00F52CD8"/>
    <w:rsid w:val="00F53376"/>
    <w:rsid w:val="00F53478"/>
    <w:rsid w:val="00F536F8"/>
    <w:rsid w:val="00F53E09"/>
    <w:rsid w:val="00F54301"/>
    <w:rsid w:val="00F54BDA"/>
    <w:rsid w:val="00F554DD"/>
    <w:rsid w:val="00F5598F"/>
    <w:rsid w:val="00F55E57"/>
    <w:rsid w:val="00F5682F"/>
    <w:rsid w:val="00F57805"/>
    <w:rsid w:val="00F60099"/>
    <w:rsid w:val="00F60665"/>
    <w:rsid w:val="00F6126B"/>
    <w:rsid w:val="00F61526"/>
    <w:rsid w:val="00F62339"/>
    <w:rsid w:val="00F6281B"/>
    <w:rsid w:val="00F62B73"/>
    <w:rsid w:val="00F63729"/>
    <w:rsid w:val="00F6387A"/>
    <w:rsid w:val="00F63CC3"/>
    <w:rsid w:val="00F6490B"/>
    <w:rsid w:val="00F64BCA"/>
    <w:rsid w:val="00F64D17"/>
    <w:rsid w:val="00F64D61"/>
    <w:rsid w:val="00F6521F"/>
    <w:rsid w:val="00F653D8"/>
    <w:rsid w:val="00F70083"/>
    <w:rsid w:val="00F7059C"/>
    <w:rsid w:val="00F70E44"/>
    <w:rsid w:val="00F71404"/>
    <w:rsid w:val="00F71B48"/>
    <w:rsid w:val="00F71E62"/>
    <w:rsid w:val="00F72000"/>
    <w:rsid w:val="00F72447"/>
    <w:rsid w:val="00F72A2D"/>
    <w:rsid w:val="00F72A96"/>
    <w:rsid w:val="00F72CEC"/>
    <w:rsid w:val="00F7339C"/>
    <w:rsid w:val="00F73C47"/>
    <w:rsid w:val="00F7407C"/>
    <w:rsid w:val="00F74516"/>
    <w:rsid w:val="00F74A0F"/>
    <w:rsid w:val="00F74FDF"/>
    <w:rsid w:val="00F7542C"/>
    <w:rsid w:val="00F757B8"/>
    <w:rsid w:val="00F75944"/>
    <w:rsid w:val="00F759AF"/>
    <w:rsid w:val="00F76187"/>
    <w:rsid w:val="00F76C4F"/>
    <w:rsid w:val="00F76F1A"/>
    <w:rsid w:val="00F7712C"/>
    <w:rsid w:val="00F777F1"/>
    <w:rsid w:val="00F80C0F"/>
    <w:rsid w:val="00F81033"/>
    <w:rsid w:val="00F81438"/>
    <w:rsid w:val="00F8177C"/>
    <w:rsid w:val="00F8180D"/>
    <w:rsid w:val="00F82648"/>
    <w:rsid w:val="00F830C7"/>
    <w:rsid w:val="00F83502"/>
    <w:rsid w:val="00F84018"/>
    <w:rsid w:val="00F842FE"/>
    <w:rsid w:val="00F84320"/>
    <w:rsid w:val="00F846F2"/>
    <w:rsid w:val="00F8495C"/>
    <w:rsid w:val="00F849ED"/>
    <w:rsid w:val="00F85502"/>
    <w:rsid w:val="00F864C7"/>
    <w:rsid w:val="00F87795"/>
    <w:rsid w:val="00F87C5C"/>
    <w:rsid w:val="00F9053A"/>
    <w:rsid w:val="00F928E6"/>
    <w:rsid w:val="00F92A2B"/>
    <w:rsid w:val="00F92B83"/>
    <w:rsid w:val="00F92D05"/>
    <w:rsid w:val="00F92D07"/>
    <w:rsid w:val="00F93270"/>
    <w:rsid w:val="00F935ED"/>
    <w:rsid w:val="00F9368F"/>
    <w:rsid w:val="00F93830"/>
    <w:rsid w:val="00F9468E"/>
    <w:rsid w:val="00F94A5F"/>
    <w:rsid w:val="00F94E9D"/>
    <w:rsid w:val="00F961D7"/>
    <w:rsid w:val="00F96CB6"/>
    <w:rsid w:val="00F97158"/>
    <w:rsid w:val="00F9744E"/>
    <w:rsid w:val="00F97E1A"/>
    <w:rsid w:val="00FA051C"/>
    <w:rsid w:val="00FA0D6E"/>
    <w:rsid w:val="00FA113C"/>
    <w:rsid w:val="00FA1699"/>
    <w:rsid w:val="00FA1996"/>
    <w:rsid w:val="00FA21A8"/>
    <w:rsid w:val="00FA23AB"/>
    <w:rsid w:val="00FA250F"/>
    <w:rsid w:val="00FA3154"/>
    <w:rsid w:val="00FA4A8E"/>
    <w:rsid w:val="00FA4DE3"/>
    <w:rsid w:val="00FA6DD4"/>
    <w:rsid w:val="00FA7522"/>
    <w:rsid w:val="00FA7AAA"/>
    <w:rsid w:val="00FA7C7C"/>
    <w:rsid w:val="00FB06FB"/>
    <w:rsid w:val="00FB07F7"/>
    <w:rsid w:val="00FB198D"/>
    <w:rsid w:val="00FB1BE3"/>
    <w:rsid w:val="00FB283F"/>
    <w:rsid w:val="00FB296A"/>
    <w:rsid w:val="00FB2C04"/>
    <w:rsid w:val="00FB2C36"/>
    <w:rsid w:val="00FB389D"/>
    <w:rsid w:val="00FB4A5E"/>
    <w:rsid w:val="00FB4D25"/>
    <w:rsid w:val="00FB51CB"/>
    <w:rsid w:val="00FB51E1"/>
    <w:rsid w:val="00FB5FBF"/>
    <w:rsid w:val="00FB6033"/>
    <w:rsid w:val="00FB67B3"/>
    <w:rsid w:val="00FB796F"/>
    <w:rsid w:val="00FB7FF2"/>
    <w:rsid w:val="00FC029E"/>
    <w:rsid w:val="00FC02E0"/>
    <w:rsid w:val="00FC0873"/>
    <w:rsid w:val="00FC1AF4"/>
    <w:rsid w:val="00FC25D0"/>
    <w:rsid w:val="00FC29B3"/>
    <w:rsid w:val="00FC2C8D"/>
    <w:rsid w:val="00FC30F9"/>
    <w:rsid w:val="00FC3242"/>
    <w:rsid w:val="00FC34C9"/>
    <w:rsid w:val="00FC4A9D"/>
    <w:rsid w:val="00FC5B4C"/>
    <w:rsid w:val="00FC6BBD"/>
    <w:rsid w:val="00FC7149"/>
    <w:rsid w:val="00FC7BE3"/>
    <w:rsid w:val="00FD0A50"/>
    <w:rsid w:val="00FD0ABA"/>
    <w:rsid w:val="00FD0C97"/>
    <w:rsid w:val="00FD0F12"/>
    <w:rsid w:val="00FD1439"/>
    <w:rsid w:val="00FD253A"/>
    <w:rsid w:val="00FD29E6"/>
    <w:rsid w:val="00FD2AD8"/>
    <w:rsid w:val="00FD324C"/>
    <w:rsid w:val="00FD3FC4"/>
    <w:rsid w:val="00FD57FA"/>
    <w:rsid w:val="00FD6489"/>
    <w:rsid w:val="00FD79C2"/>
    <w:rsid w:val="00FD7D2F"/>
    <w:rsid w:val="00FE0305"/>
    <w:rsid w:val="00FE0734"/>
    <w:rsid w:val="00FE11B7"/>
    <w:rsid w:val="00FE1363"/>
    <w:rsid w:val="00FE27B6"/>
    <w:rsid w:val="00FE2C64"/>
    <w:rsid w:val="00FE3447"/>
    <w:rsid w:val="00FE3E5D"/>
    <w:rsid w:val="00FE447F"/>
    <w:rsid w:val="00FE6222"/>
    <w:rsid w:val="00FE7D70"/>
    <w:rsid w:val="00FF009C"/>
    <w:rsid w:val="00FF025C"/>
    <w:rsid w:val="00FF068B"/>
    <w:rsid w:val="00FF07E6"/>
    <w:rsid w:val="00FF191C"/>
    <w:rsid w:val="00FF229B"/>
    <w:rsid w:val="00FF2870"/>
    <w:rsid w:val="00FF366A"/>
    <w:rsid w:val="00FF3686"/>
    <w:rsid w:val="00FF3B8C"/>
    <w:rsid w:val="00FF43AB"/>
    <w:rsid w:val="00FF4990"/>
    <w:rsid w:val="00FF4D96"/>
    <w:rsid w:val="00FF50A7"/>
    <w:rsid w:val="00FF5309"/>
    <w:rsid w:val="00FF534A"/>
    <w:rsid w:val="00FF5A10"/>
    <w:rsid w:val="00FF5D91"/>
    <w:rsid w:val="00FF5F66"/>
    <w:rsid w:val="00FF7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019E84"/>
  <w15:docId w15:val="{72B8E0C5-7F4B-4E17-8CD4-5B53ED5B1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locked="1"/>
    <w:lsdException w:name="Body Text Indent" w:lock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A2ABD"/>
    <w:rPr>
      <w:rFonts w:ascii="Times New Roman" w:eastAsia="Times New Roman" w:hAnsi="Times New Roman"/>
      <w:sz w:val="20"/>
      <w:szCs w:val="20"/>
    </w:rPr>
  </w:style>
  <w:style w:type="paragraph" w:styleId="11">
    <w:name w:val="heading 1"/>
    <w:basedOn w:val="a1"/>
    <w:next w:val="a1"/>
    <w:link w:val="12"/>
    <w:uiPriority w:val="9"/>
    <w:qFormat/>
    <w:locked/>
    <w:rsid w:val="001B05C1"/>
    <w:pPr>
      <w:keepNext/>
      <w:spacing w:before="240"/>
      <w:jc w:val="center"/>
      <w:outlineLvl w:val="0"/>
    </w:pPr>
    <w:rPr>
      <w:rFonts w:ascii="Arial" w:hAnsi="Arial"/>
      <w:b/>
      <w:snapToGrid w:val="0"/>
      <w:color w:val="000000"/>
      <w:sz w:val="24"/>
      <w:u w:val="single"/>
      <w:lang w:eastAsia="en-US"/>
    </w:rPr>
  </w:style>
  <w:style w:type="paragraph" w:styleId="20">
    <w:name w:val="heading 2"/>
    <w:basedOn w:val="a1"/>
    <w:next w:val="a1"/>
    <w:link w:val="21"/>
    <w:uiPriority w:val="9"/>
    <w:qFormat/>
    <w:locked/>
    <w:rsid w:val="001B05C1"/>
    <w:pPr>
      <w:keepNext/>
      <w:spacing w:before="20" w:line="260" w:lineRule="auto"/>
      <w:ind w:firstLine="709"/>
      <w:jc w:val="both"/>
      <w:outlineLvl w:val="1"/>
    </w:pPr>
    <w:rPr>
      <w:sz w:val="24"/>
      <w:szCs w:val="24"/>
      <w:u w:val="single"/>
    </w:rPr>
  </w:style>
  <w:style w:type="paragraph" w:styleId="3">
    <w:name w:val="heading 3"/>
    <w:basedOn w:val="a1"/>
    <w:next w:val="a1"/>
    <w:link w:val="30"/>
    <w:uiPriority w:val="99"/>
    <w:qFormat/>
    <w:locked/>
    <w:rsid w:val="001B05C1"/>
    <w:pPr>
      <w:keepNext/>
      <w:spacing w:before="120"/>
      <w:jc w:val="both"/>
      <w:outlineLvl w:val="2"/>
    </w:pPr>
    <w:rPr>
      <w:b/>
      <w:sz w:val="28"/>
    </w:rPr>
  </w:style>
  <w:style w:type="paragraph" w:styleId="4">
    <w:name w:val="heading 4"/>
    <w:basedOn w:val="a1"/>
    <w:next w:val="a1"/>
    <w:link w:val="40"/>
    <w:qFormat/>
    <w:locked/>
    <w:rsid w:val="001B05C1"/>
    <w:pPr>
      <w:keepNext/>
      <w:tabs>
        <w:tab w:val="left" w:pos="4395"/>
        <w:tab w:val="left" w:pos="4962"/>
        <w:tab w:val="left" w:pos="6237"/>
      </w:tabs>
      <w:jc w:val="center"/>
      <w:outlineLvl w:val="3"/>
    </w:pPr>
    <w:rPr>
      <w:sz w:val="24"/>
    </w:rPr>
  </w:style>
  <w:style w:type="paragraph" w:styleId="5">
    <w:name w:val="heading 5"/>
    <w:basedOn w:val="a1"/>
    <w:next w:val="a1"/>
    <w:link w:val="50"/>
    <w:uiPriority w:val="9"/>
    <w:qFormat/>
    <w:locked/>
    <w:rsid w:val="001B05C1"/>
    <w:pPr>
      <w:keepNext/>
      <w:ind w:firstLine="720"/>
      <w:jc w:val="center"/>
      <w:outlineLvl w:val="4"/>
    </w:pPr>
    <w:rPr>
      <w:b/>
      <w:sz w:val="28"/>
    </w:rPr>
  </w:style>
  <w:style w:type="paragraph" w:styleId="6">
    <w:name w:val="heading 6"/>
    <w:basedOn w:val="a1"/>
    <w:next w:val="a1"/>
    <w:link w:val="60"/>
    <w:qFormat/>
    <w:locked/>
    <w:rsid w:val="001B05C1"/>
    <w:pPr>
      <w:keepNext/>
      <w:ind w:left="2820" w:firstLine="720"/>
      <w:outlineLvl w:val="5"/>
    </w:pPr>
    <w:rPr>
      <w:b/>
      <w:sz w:val="28"/>
    </w:rPr>
  </w:style>
  <w:style w:type="paragraph" w:styleId="7">
    <w:name w:val="heading 7"/>
    <w:basedOn w:val="a1"/>
    <w:next w:val="a1"/>
    <w:link w:val="70"/>
    <w:uiPriority w:val="9"/>
    <w:qFormat/>
    <w:locked/>
    <w:rsid w:val="001B05C1"/>
    <w:pPr>
      <w:keepNext/>
      <w:ind w:left="6480" w:firstLine="720"/>
      <w:jc w:val="both"/>
      <w:outlineLvl w:val="6"/>
    </w:pPr>
    <w:rPr>
      <w:sz w:val="24"/>
    </w:rPr>
  </w:style>
  <w:style w:type="paragraph" w:styleId="8">
    <w:name w:val="heading 8"/>
    <w:basedOn w:val="a1"/>
    <w:next w:val="a1"/>
    <w:link w:val="80"/>
    <w:qFormat/>
    <w:locked/>
    <w:rsid w:val="001B05C1"/>
    <w:pPr>
      <w:spacing w:before="240" w:after="60"/>
      <w:outlineLvl w:val="7"/>
    </w:pPr>
    <w:rPr>
      <w:i/>
      <w:iCs/>
      <w:sz w:val="24"/>
      <w:szCs w:val="24"/>
    </w:rPr>
  </w:style>
  <w:style w:type="paragraph" w:styleId="9">
    <w:name w:val="heading 9"/>
    <w:basedOn w:val="a1"/>
    <w:next w:val="a1"/>
    <w:link w:val="90"/>
    <w:qFormat/>
    <w:locked/>
    <w:rsid w:val="001B05C1"/>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aliases w:val="Основной текст с отступом Знак1 Знак,Основной текст с отступом Знак Знак1 Знак,Основной текст с отступом Знак1 Знак Знак Знак,Основной текст с отступом Знак Знак1 Знак Знак1 Знак,Знак1 Знак1, Знак1 Знак1"/>
    <w:basedOn w:val="a1"/>
    <w:link w:val="13"/>
    <w:uiPriority w:val="99"/>
    <w:rsid w:val="000B6E66"/>
    <w:pPr>
      <w:ind w:firstLine="567"/>
    </w:pPr>
    <w:rPr>
      <w:sz w:val="28"/>
      <w:szCs w:val="24"/>
    </w:rPr>
  </w:style>
  <w:style w:type="character" w:customStyle="1" w:styleId="13">
    <w:name w:val="Основной текст с отступом Знак1"/>
    <w:aliases w:val="Основной текст с отступом Знак1 Знак Знак,Основной текст с отступом Знак Знак1 Знак Знак,Основной текст с отступом Знак1 Знак Знак Знак Знак,Основной текст с отступом Знак Знак1 Знак Знак1 Знак Знак,Знак1 Знак1 Знак"/>
    <w:basedOn w:val="a2"/>
    <w:link w:val="a5"/>
    <w:uiPriority w:val="99"/>
    <w:locked/>
    <w:rsid w:val="000B6E66"/>
    <w:rPr>
      <w:rFonts w:ascii="Times New Roman" w:hAnsi="Times New Roman"/>
      <w:sz w:val="24"/>
      <w:lang w:eastAsia="ru-RU"/>
    </w:rPr>
  </w:style>
  <w:style w:type="character" w:customStyle="1" w:styleId="a6">
    <w:name w:val="Основной текст с отступом Знак"/>
    <w:basedOn w:val="a2"/>
    <w:uiPriority w:val="99"/>
    <w:locked/>
    <w:rsid w:val="000B6E66"/>
    <w:rPr>
      <w:rFonts w:ascii="Times New Roman" w:hAnsi="Times New Roman" w:cs="Times New Roman"/>
      <w:sz w:val="20"/>
      <w:szCs w:val="20"/>
      <w:lang w:eastAsia="ru-RU"/>
    </w:rPr>
  </w:style>
  <w:style w:type="paragraph" w:styleId="a7">
    <w:name w:val="Body Text"/>
    <w:aliases w:val="Çàã1,BO,ID,body indent,andrad,EHPT,Body Text2"/>
    <w:basedOn w:val="a1"/>
    <w:link w:val="a8"/>
    <w:uiPriority w:val="99"/>
    <w:rsid w:val="000B6E66"/>
    <w:pPr>
      <w:jc w:val="both"/>
    </w:pPr>
    <w:rPr>
      <w:rFonts w:ascii="Arial" w:hAnsi="Arial"/>
      <w:color w:val="000000"/>
      <w:sz w:val="24"/>
      <w:lang w:eastAsia="en-US"/>
    </w:rPr>
  </w:style>
  <w:style w:type="character" w:customStyle="1" w:styleId="a8">
    <w:name w:val="Основной текст Знак"/>
    <w:aliases w:val="Çàã1 Знак,BO Знак,ID Знак,body indent Знак,andrad Знак,EHPT Знак,Body Text2 Знак"/>
    <w:basedOn w:val="a2"/>
    <w:link w:val="a7"/>
    <w:uiPriority w:val="99"/>
    <w:locked/>
    <w:rsid w:val="000B6E66"/>
    <w:rPr>
      <w:rFonts w:ascii="Arial" w:hAnsi="Arial" w:cs="Times New Roman"/>
      <w:snapToGrid w:val="0"/>
      <w:color w:val="000000"/>
      <w:sz w:val="20"/>
      <w:szCs w:val="20"/>
    </w:rPr>
  </w:style>
  <w:style w:type="paragraph" w:customStyle="1" w:styleId="Normal1">
    <w:name w:val="Normal1"/>
    <w:uiPriority w:val="99"/>
    <w:rsid w:val="000B6E66"/>
    <w:pPr>
      <w:widowControl w:val="0"/>
      <w:ind w:firstLine="720"/>
    </w:pPr>
    <w:rPr>
      <w:rFonts w:ascii="Times New Roman" w:eastAsia="Times New Roman" w:hAnsi="Times New Roman"/>
      <w:sz w:val="20"/>
      <w:szCs w:val="20"/>
    </w:rPr>
  </w:style>
  <w:style w:type="paragraph" w:customStyle="1" w:styleId="ConsPlusNormal">
    <w:name w:val="ConsPlusNormal"/>
    <w:link w:val="ConsPlusNormal0"/>
    <w:qFormat/>
    <w:rsid w:val="000B6E66"/>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0B6E66"/>
    <w:rPr>
      <w:rFonts w:ascii="Arial" w:hAnsi="Arial"/>
      <w:sz w:val="22"/>
      <w:lang w:eastAsia="ru-RU"/>
    </w:rPr>
  </w:style>
  <w:style w:type="paragraph" w:customStyle="1" w:styleId="14">
    <w:name w:val="Обычный (веб)1"/>
    <w:basedOn w:val="a1"/>
    <w:rsid w:val="000B6E66"/>
    <w:pPr>
      <w:spacing w:before="120"/>
    </w:pPr>
    <w:rPr>
      <w:sz w:val="19"/>
      <w:szCs w:val="19"/>
    </w:rPr>
  </w:style>
  <w:style w:type="character" w:customStyle="1" w:styleId="a9">
    <w:name w:val="Основной текст + Полужирный"/>
    <w:uiPriority w:val="99"/>
    <w:rsid w:val="000B6E66"/>
    <w:rPr>
      <w:rFonts w:ascii="Times New Roman" w:hAnsi="Times New Roman"/>
      <w:b/>
      <w:spacing w:val="0"/>
      <w:sz w:val="21"/>
    </w:rPr>
  </w:style>
  <w:style w:type="character" w:customStyle="1" w:styleId="12">
    <w:name w:val="Заголовок 1 Знак"/>
    <w:basedOn w:val="a2"/>
    <w:link w:val="11"/>
    <w:uiPriority w:val="9"/>
    <w:rsid w:val="001B05C1"/>
    <w:rPr>
      <w:rFonts w:ascii="Arial" w:eastAsia="Times New Roman" w:hAnsi="Arial"/>
      <w:b/>
      <w:snapToGrid w:val="0"/>
      <w:color w:val="000000"/>
      <w:sz w:val="24"/>
      <w:szCs w:val="20"/>
      <w:u w:val="single"/>
      <w:lang w:eastAsia="en-US"/>
    </w:rPr>
  </w:style>
  <w:style w:type="character" w:customStyle="1" w:styleId="21">
    <w:name w:val="Заголовок 2 Знак"/>
    <w:basedOn w:val="a2"/>
    <w:link w:val="20"/>
    <w:uiPriority w:val="9"/>
    <w:rsid w:val="001B05C1"/>
    <w:rPr>
      <w:rFonts w:ascii="Times New Roman" w:eastAsia="Times New Roman" w:hAnsi="Times New Roman"/>
      <w:sz w:val="24"/>
      <w:szCs w:val="24"/>
      <w:u w:val="single"/>
    </w:rPr>
  </w:style>
  <w:style w:type="character" w:customStyle="1" w:styleId="30">
    <w:name w:val="Заголовок 3 Знак"/>
    <w:basedOn w:val="a2"/>
    <w:link w:val="3"/>
    <w:uiPriority w:val="99"/>
    <w:rsid w:val="001B05C1"/>
    <w:rPr>
      <w:rFonts w:ascii="Times New Roman" w:eastAsia="Times New Roman" w:hAnsi="Times New Roman"/>
      <w:b/>
      <w:sz w:val="28"/>
      <w:szCs w:val="20"/>
    </w:rPr>
  </w:style>
  <w:style w:type="character" w:customStyle="1" w:styleId="40">
    <w:name w:val="Заголовок 4 Знак"/>
    <w:basedOn w:val="a2"/>
    <w:link w:val="4"/>
    <w:rsid w:val="001B05C1"/>
    <w:rPr>
      <w:rFonts w:ascii="Times New Roman" w:eastAsia="Times New Roman" w:hAnsi="Times New Roman"/>
      <w:sz w:val="24"/>
      <w:szCs w:val="20"/>
    </w:rPr>
  </w:style>
  <w:style w:type="character" w:customStyle="1" w:styleId="50">
    <w:name w:val="Заголовок 5 Знак"/>
    <w:basedOn w:val="a2"/>
    <w:link w:val="5"/>
    <w:uiPriority w:val="9"/>
    <w:rsid w:val="001B05C1"/>
    <w:rPr>
      <w:rFonts w:ascii="Times New Roman" w:eastAsia="Times New Roman" w:hAnsi="Times New Roman"/>
      <w:b/>
      <w:sz w:val="28"/>
      <w:szCs w:val="20"/>
    </w:rPr>
  </w:style>
  <w:style w:type="character" w:customStyle="1" w:styleId="60">
    <w:name w:val="Заголовок 6 Знак"/>
    <w:basedOn w:val="a2"/>
    <w:link w:val="6"/>
    <w:rsid w:val="001B05C1"/>
    <w:rPr>
      <w:rFonts w:ascii="Times New Roman" w:eastAsia="Times New Roman" w:hAnsi="Times New Roman"/>
      <w:b/>
      <w:sz w:val="28"/>
      <w:szCs w:val="20"/>
    </w:rPr>
  </w:style>
  <w:style w:type="character" w:customStyle="1" w:styleId="70">
    <w:name w:val="Заголовок 7 Знак"/>
    <w:basedOn w:val="a2"/>
    <w:link w:val="7"/>
    <w:uiPriority w:val="99"/>
    <w:rsid w:val="001B05C1"/>
    <w:rPr>
      <w:rFonts w:ascii="Times New Roman" w:eastAsia="Times New Roman" w:hAnsi="Times New Roman"/>
      <w:sz w:val="24"/>
      <w:szCs w:val="20"/>
    </w:rPr>
  </w:style>
  <w:style w:type="character" w:customStyle="1" w:styleId="80">
    <w:name w:val="Заголовок 8 Знак"/>
    <w:basedOn w:val="a2"/>
    <w:link w:val="8"/>
    <w:rsid w:val="001B05C1"/>
    <w:rPr>
      <w:rFonts w:ascii="Times New Roman" w:eastAsia="Times New Roman" w:hAnsi="Times New Roman"/>
      <w:i/>
      <w:iCs/>
      <w:sz w:val="24"/>
      <w:szCs w:val="24"/>
    </w:rPr>
  </w:style>
  <w:style w:type="character" w:customStyle="1" w:styleId="90">
    <w:name w:val="Заголовок 9 Знак"/>
    <w:basedOn w:val="a2"/>
    <w:link w:val="9"/>
    <w:rsid w:val="001B05C1"/>
    <w:rPr>
      <w:rFonts w:ascii="Arial" w:eastAsia="Times New Roman" w:hAnsi="Arial"/>
    </w:rPr>
  </w:style>
  <w:style w:type="paragraph" w:styleId="22">
    <w:name w:val="Body Text 2"/>
    <w:basedOn w:val="a1"/>
    <w:link w:val="23"/>
    <w:uiPriority w:val="99"/>
    <w:rsid w:val="001B05C1"/>
    <w:pPr>
      <w:spacing w:line="360" w:lineRule="auto"/>
      <w:jc w:val="both"/>
    </w:pPr>
    <w:rPr>
      <w:rFonts w:ascii="Arial" w:hAnsi="Arial"/>
      <w:sz w:val="24"/>
    </w:rPr>
  </w:style>
  <w:style w:type="character" w:customStyle="1" w:styleId="23">
    <w:name w:val="Основной текст 2 Знак"/>
    <w:basedOn w:val="a2"/>
    <w:link w:val="22"/>
    <w:uiPriority w:val="99"/>
    <w:rsid w:val="001B05C1"/>
    <w:rPr>
      <w:rFonts w:ascii="Arial" w:eastAsia="Times New Roman" w:hAnsi="Arial"/>
      <w:sz w:val="24"/>
      <w:szCs w:val="20"/>
    </w:rPr>
  </w:style>
  <w:style w:type="paragraph" w:customStyle="1" w:styleId="aa">
    <w:name w:val="Подпись письма"/>
    <w:basedOn w:val="a1"/>
    <w:rsid w:val="001B05C1"/>
    <w:pPr>
      <w:tabs>
        <w:tab w:val="right" w:pos="9639"/>
      </w:tabs>
      <w:overflowPunct w:val="0"/>
      <w:autoSpaceDE w:val="0"/>
      <w:autoSpaceDN w:val="0"/>
      <w:adjustRightInd w:val="0"/>
      <w:textAlignment w:val="baseline"/>
    </w:pPr>
    <w:rPr>
      <w:rFonts w:ascii="Times New Roman CYR" w:hAnsi="Times New Roman CYR"/>
      <w:sz w:val="24"/>
    </w:rPr>
  </w:style>
  <w:style w:type="paragraph" w:styleId="31">
    <w:name w:val="Body Text Indent 3"/>
    <w:basedOn w:val="a1"/>
    <w:link w:val="32"/>
    <w:uiPriority w:val="99"/>
    <w:rsid w:val="001B05C1"/>
    <w:pPr>
      <w:ind w:firstLine="709"/>
      <w:jc w:val="both"/>
    </w:pPr>
  </w:style>
  <w:style w:type="character" w:customStyle="1" w:styleId="32">
    <w:name w:val="Основной текст с отступом 3 Знак"/>
    <w:basedOn w:val="a2"/>
    <w:link w:val="31"/>
    <w:uiPriority w:val="99"/>
    <w:rsid w:val="001B05C1"/>
    <w:rPr>
      <w:rFonts w:ascii="Times New Roman" w:eastAsia="Times New Roman" w:hAnsi="Times New Roman"/>
      <w:sz w:val="20"/>
      <w:szCs w:val="20"/>
    </w:rPr>
  </w:style>
  <w:style w:type="paragraph" w:styleId="33">
    <w:name w:val="Body Text 3"/>
    <w:basedOn w:val="a1"/>
    <w:link w:val="34"/>
    <w:uiPriority w:val="99"/>
    <w:rsid w:val="001B05C1"/>
    <w:pPr>
      <w:spacing w:line="360" w:lineRule="auto"/>
    </w:pPr>
    <w:rPr>
      <w:rFonts w:ascii="Arial" w:hAnsi="Arial"/>
      <w:sz w:val="22"/>
    </w:rPr>
  </w:style>
  <w:style w:type="character" w:customStyle="1" w:styleId="34">
    <w:name w:val="Основной текст 3 Знак"/>
    <w:basedOn w:val="a2"/>
    <w:link w:val="33"/>
    <w:uiPriority w:val="99"/>
    <w:rsid w:val="001B05C1"/>
    <w:rPr>
      <w:rFonts w:ascii="Arial" w:eastAsia="Times New Roman" w:hAnsi="Arial"/>
      <w:szCs w:val="20"/>
    </w:rPr>
  </w:style>
  <w:style w:type="paragraph" w:customStyle="1" w:styleId="FR2">
    <w:name w:val="FR2"/>
    <w:rsid w:val="001B05C1"/>
    <w:pPr>
      <w:widowControl w:val="0"/>
      <w:autoSpaceDE w:val="0"/>
      <w:autoSpaceDN w:val="0"/>
      <w:jc w:val="both"/>
    </w:pPr>
    <w:rPr>
      <w:rFonts w:ascii="Arial" w:eastAsia="Times New Roman" w:hAnsi="Arial" w:cs="Arial"/>
      <w:noProof/>
      <w:sz w:val="28"/>
      <w:szCs w:val="28"/>
      <w:lang w:val="en-US"/>
    </w:rPr>
  </w:style>
  <w:style w:type="paragraph" w:styleId="24">
    <w:name w:val="Body Text Indent 2"/>
    <w:basedOn w:val="a1"/>
    <w:link w:val="25"/>
    <w:uiPriority w:val="99"/>
    <w:rsid w:val="001B05C1"/>
    <w:pPr>
      <w:shd w:val="clear" w:color="auto" w:fill="FFFFFF"/>
      <w:spacing w:line="322" w:lineRule="exact"/>
      <w:ind w:left="725"/>
    </w:pPr>
    <w:rPr>
      <w:color w:val="000000"/>
      <w:spacing w:val="-8"/>
      <w:sz w:val="22"/>
    </w:rPr>
  </w:style>
  <w:style w:type="character" w:customStyle="1" w:styleId="25">
    <w:name w:val="Основной текст с отступом 2 Знак"/>
    <w:basedOn w:val="a2"/>
    <w:link w:val="24"/>
    <w:uiPriority w:val="99"/>
    <w:rsid w:val="001B05C1"/>
    <w:rPr>
      <w:rFonts w:ascii="Times New Roman" w:eastAsia="Times New Roman" w:hAnsi="Times New Roman"/>
      <w:color w:val="000000"/>
      <w:spacing w:val="-8"/>
      <w:szCs w:val="20"/>
      <w:shd w:val="clear" w:color="auto" w:fill="FFFFFF"/>
    </w:rPr>
  </w:style>
  <w:style w:type="paragraph" w:styleId="ab">
    <w:name w:val="Title"/>
    <w:aliases w:val="Знак Знак Знак Знак Знак Знак Знак Знак"/>
    <w:basedOn w:val="a1"/>
    <w:link w:val="26"/>
    <w:qFormat/>
    <w:locked/>
    <w:rsid w:val="001B05C1"/>
    <w:pPr>
      <w:ind w:firstLine="720"/>
      <w:jc w:val="center"/>
    </w:pPr>
    <w:rPr>
      <w:b/>
      <w:sz w:val="28"/>
    </w:rPr>
  </w:style>
  <w:style w:type="character" w:customStyle="1" w:styleId="26">
    <w:name w:val="Заголовок Знак2"/>
    <w:aliases w:val="Знак Знак Знак Знак Знак Знак Знак Знак Знак"/>
    <w:basedOn w:val="a2"/>
    <w:link w:val="ab"/>
    <w:rsid w:val="001B05C1"/>
    <w:rPr>
      <w:rFonts w:ascii="Times New Roman" w:eastAsia="Times New Roman" w:hAnsi="Times New Roman"/>
      <w:b/>
      <w:sz w:val="28"/>
      <w:szCs w:val="20"/>
    </w:rPr>
  </w:style>
  <w:style w:type="paragraph" w:styleId="ac">
    <w:name w:val="header"/>
    <w:basedOn w:val="a1"/>
    <w:link w:val="ad"/>
    <w:uiPriority w:val="99"/>
    <w:rsid w:val="001B05C1"/>
    <w:pPr>
      <w:tabs>
        <w:tab w:val="center" w:pos="4677"/>
        <w:tab w:val="right" w:pos="9355"/>
      </w:tabs>
    </w:pPr>
  </w:style>
  <w:style w:type="character" w:customStyle="1" w:styleId="ad">
    <w:name w:val="Верхний колонтитул Знак"/>
    <w:basedOn w:val="a2"/>
    <w:link w:val="ac"/>
    <w:uiPriority w:val="99"/>
    <w:rsid w:val="001B05C1"/>
    <w:rPr>
      <w:rFonts w:ascii="Times New Roman" w:eastAsia="Times New Roman" w:hAnsi="Times New Roman"/>
      <w:sz w:val="20"/>
      <w:szCs w:val="20"/>
    </w:rPr>
  </w:style>
  <w:style w:type="character" w:styleId="ae">
    <w:name w:val="page number"/>
    <w:basedOn w:val="a2"/>
    <w:rsid w:val="001B05C1"/>
  </w:style>
  <w:style w:type="paragraph" w:styleId="af">
    <w:name w:val="footer"/>
    <w:basedOn w:val="a1"/>
    <w:link w:val="af0"/>
    <w:uiPriority w:val="99"/>
    <w:rsid w:val="001B05C1"/>
    <w:pPr>
      <w:tabs>
        <w:tab w:val="center" w:pos="4153"/>
        <w:tab w:val="right" w:pos="8306"/>
      </w:tabs>
    </w:pPr>
  </w:style>
  <w:style w:type="character" w:customStyle="1" w:styleId="af0">
    <w:name w:val="Нижний колонтитул Знак"/>
    <w:basedOn w:val="a2"/>
    <w:link w:val="af"/>
    <w:uiPriority w:val="99"/>
    <w:rsid w:val="001B05C1"/>
    <w:rPr>
      <w:rFonts w:ascii="Times New Roman" w:eastAsia="Times New Roman" w:hAnsi="Times New Roman"/>
      <w:sz w:val="20"/>
      <w:szCs w:val="20"/>
    </w:rPr>
  </w:style>
  <w:style w:type="paragraph" w:styleId="af1">
    <w:name w:val="Subtitle"/>
    <w:basedOn w:val="a1"/>
    <w:link w:val="af2"/>
    <w:qFormat/>
    <w:locked/>
    <w:rsid w:val="001B05C1"/>
    <w:pPr>
      <w:tabs>
        <w:tab w:val="left" w:pos="0"/>
      </w:tabs>
      <w:ind w:firstLine="900"/>
      <w:jc w:val="center"/>
    </w:pPr>
    <w:rPr>
      <w:b/>
      <w:sz w:val="24"/>
    </w:rPr>
  </w:style>
  <w:style w:type="character" w:customStyle="1" w:styleId="af2">
    <w:name w:val="Подзаголовок Знак"/>
    <w:basedOn w:val="a2"/>
    <w:link w:val="af1"/>
    <w:rsid w:val="001B05C1"/>
    <w:rPr>
      <w:rFonts w:ascii="Times New Roman" w:eastAsia="Times New Roman" w:hAnsi="Times New Roman"/>
      <w:b/>
      <w:sz w:val="24"/>
      <w:szCs w:val="20"/>
    </w:rPr>
  </w:style>
  <w:style w:type="paragraph" w:customStyle="1" w:styleId="ConsNormal">
    <w:name w:val="ConsNormal"/>
    <w:link w:val="ConsNormal0"/>
    <w:qFormat/>
    <w:rsid w:val="001B05C1"/>
    <w:pPr>
      <w:autoSpaceDE w:val="0"/>
      <w:autoSpaceDN w:val="0"/>
      <w:adjustRightInd w:val="0"/>
      <w:ind w:firstLine="720"/>
    </w:pPr>
    <w:rPr>
      <w:rFonts w:ascii="Arial" w:eastAsia="Times New Roman" w:hAnsi="Arial"/>
      <w:sz w:val="20"/>
      <w:szCs w:val="20"/>
    </w:rPr>
  </w:style>
  <w:style w:type="character" w:customStyle="1" w:styleId="ConsNormal0">
    <w:name w:val="ConsNormal Знак"/>
    <w:link w:val="ConsNormal"/>
    <w:locked/>
    <w:rsid w:val="001B05C1"/>
    <w:rPr>
      <w:rFonts w:ascii="Arial" w:eastAsia="Times New Roman" w:hAnsi="Arial"/>
      <w:sz w:val="20"/>
      <w:szCs w:val="20"/>
    </w:rPr>
  </w:style>
  <w:style w:type="paragraph" w:customStyle="1" w:styleId="210">
    <w:name w:val="Основной текст 21"/>
    <w:basedOn w:val="a1"/>
    <w:rsid w:val="001B05C1"/>
    <w:pPr>
      <w:jc w:val="both"/>
    </w:pPr>
    <w:rPr>
      <w:b/>
      <w:i/>
      <w:sz w:val="26"/>
    </w:rPr>
  </w:style>
  <w:style w:type="paragraph" w:customStyle="1" w:styleId="110">
    <w:name w:val="заголовок 11"/>
    <w:basedOn w:val="a1"/>
    <w:next w:val="a1"/>
    <w:rsid w:val="001B05C1"/>
    <w:pPr>
      <w:keepNext/>
      <w:jc w:val="center"/>
    </w:pPr>
    <w:rPr>
      <w:snapToGrid w:val="0"/>
      <w:sz w:val="24"/>
    </w:rPr>
  </w:style>
  <w:style w:type="paragraph" w:styleId="af3">
    <w:name w:val="Block Text"/>
    <w:basedOn w:val="a1"/>
    <w:uiPriority w:val="99"/>
    <w:rsid w:val="001B05C1"/>
    <w:pPr>
      <w:shd w:val="clear" w:color="auto" w:fill="FFFFFF"/>
      <w:spacing w:line="288" w:lineRule="exact"/>
      <w:ind w:left="1560" w:right="19" w:hanging="993"/>
      <w:jc w:val="both"/>
    </w:pPr>
    <w:rPr>
      <w:sz w:val="24"/>
    </w:rPr>
  </w:style>
  <w:style w:type="character" w:styleId="af4">
    <w:name w:val="Hyperlink"/>
    <w:uiPriority w:val="99"/>
    <w:rsid w:val="001B05C1"/>
    <w:rPr>
      <w:color w:val="0000FF"/>
      <w:u w:val="single"/>
    </w:rPr>
  </w:style>
  <w:style w:type="paragraph" w:styleId="af5">
    <w:name w:val="Normal (Web)"/>
    <w:aliases w:val="Обычный (веб) Знак,Обычный (веб) Знак Знак Знак1,Знак Знак Знак,Знак Знак Знак Знак Знак,Обычный (веб) Знак Знак Знак Знак,Знак Знак Знак1 Знак Знак,Обычный (веб) Знак Знак Знак,Обычный (Web)"/>
    <w:basedOn w:val="a1"/>
    <w:link w:val="15"/>
    <w:uiPriority w:val="99"/>
    <w:qFormat/>
    <w:rsid w:val="001B05C1"/>
    <w:pPr>
      <w:spacing w:before="100" w:beforeAutospacing="1" w:after="100" w:afterAutospacing="1"/>
    </w:pPr>
    <w:rPr>
      <w:sz w:val="24"/>
      <w:szCs w:val="24"/>
    </w:rPr>
  </w:style>
  <w:style w:type="paragraph" w:customStyle="1" w:styleId="ConsNonformat">
    <w:name w:val="ConsNonformat"/>
    <w:link w:val="ConsNonformat0"/>
    <w:qFormat/>
    <w:rsid w:val="001B05C1"/>
    <w:pPr>
      <w:widowControl w:val="0"/>
      <w:autoSpaceDE w:val="0"/>
      <w:autoSpaceDN w:val="0"/>
      <w:adjustRightInd w:val="0"/>
      <w:ind w:right="19772"/>
    </w:pPr>
    <w:rPr>
      <w:rFonts w:ascii="Courier New" w:eastAsia="Times New Roman" w:hAnsi="Courier New" w:cs="Courier New"/>
      <w:sz w:val="20"/>
      <w:szCs w:val="20"/>
    </w:rPr>
  </w:style>
  <w:style w:type="character" w:customStyle="1" w:styleId="ConsNonformat0">
    <w:name w:val="ConsNonformat Знак"/>
    <w:link w:val="ConsNonformat"/>
    <w:rsid w:val="001B05C1"/>
    <w:rPr>
      <w:rFonts w:ascii="Courier New" w:eastAsia="Times New Roman" w:hAnsi="Courier New" w:cs="Courier New"/>
      <w:sz w:val="20"/>
      <w:szCs w:val="20"/>
    </w:rPr>
  </w:style>
  <w:style w:type="paragraph" w:customStyle="1" w:styleId="ConsTitle">
    <w:name w:val="ConsTitle"/>
    <w:uiPriority w:val="99"/>
    <w:qFormat/>
    <w:rsid w:val="001B05C1"/>
    <w:pPr>
      <w:widowControl w:val="0"/>
      <w:autoSpaceDE w:val="0"/>
      <w:autoSpaceDN w:val="0"/>
      <w:adjustRightInd w:val="0"/>
      <w:ind w:right="19772"/>
    </w:pPr>
    <w:rPr>
      <w:rFonts w:ascii="Arial" w:eastAsia="Times New Roman" w:hAnsi="Arial" w:cs="Arial"/>
      <w:b/>
      <w:bCs/>
      <w:sz w:val="20"/>
      <w:szCs w:val="20"/>
    </w:rPr>
  </w:style>
  <w:style w:type="character" w:customStyle="1" w:styleId="111">
    <w:name w:val="Заголовок 1 Знак1"/>
    <w:aliases w:val="Заголовок 1 Знак Знак1"/>
    <w:rsid w:val="001B05C1"/>
    <w:rPr>
      <w:rFonts w:ascii="Arial" w:hAnsi="Arial" w:cs="Arial"/>
      <w:b/>
      <w:noProof w:val="0"/>
      <w:sz w:val="28"/>
      <w:szCs w:val="18"/>
      <w:lang w:val="ru-RU" w:eastAsia="ru-RU" w:bidi="ar-SA"/>
    </w:rPr>
  </w:style>
  <w:style w:type="paragraph" w:customStyle="1" w:styleId="16">
    <w:name w:val="Обычный1"/>
    <w:uiPriority w:val="99"/>
    <w:rsid w:val="001B05C1"/>
    <w:pPr>
      <w:widowControl w:val="0"/>
      <w:ind w:firstLine="720"/>
    </w:pPr>
    <w:rPr>
      <w:rFonts w:ascii="Times New Roman" w:eastAsia="Times New Roman" w:hAnsi="Times New Roman"/>
      <w:snapToGrid w:val="0"/>
      <w:sz w:val="20"/>
      <w:szCs w:val="20"/>
    </w:rPr>
  </w:style>
  <w:style w:type="paragraph" w:customStyle="1" w:styleId="af6">
    <w:name w:val="Основной текст с отступом.Основной текст без отступа"/>
    <w:basedOn w:val="a1"/>
    <w:uiPriority w:val="99"/>
    <w:rsid w:val="001B05C1"/>
    <w:pPr>
      <w:spacing w:line="360" w:lineRule="auto"/>
      <w:ind w:firstLine="284"/>
      <w:jc w:val="both"/>
    </w:pPr>
    <w:rPr>
      <w:sz w:val="24"/>
    </w:rPr>
  </w:style>
  <w:style w:type="paragraph" w:customStyle="1" w:styleId="Nonformat">
    <w:name w:val="Nonformat"/>
    <w:basedOn w:val="a1"/>
    <w:rsid w:val="001B05C1"/>
    <w:pPr>
      <w:autoSpaceDE w:val="0"/>
      <w:autoSpaceDN w:val="0"/>
      <w:adjustRightInd w:val="0"/>
    </w:pPr>
    <w:rPr>
      <w:rFonts w:ascii="Consultant" w:hAnsi="Consultant" w:cs="Consultant"/>
    </w:rPr>
  </w:style>
  <w:style w:type="paragraph" w:styleId="a">
    <w:name w:val="Plain Text"/>
    <w:basedOn w:val="a1"/>
    <w:link w:val="af7"/>
    <w:rsid w:val="001B05C1"/>
    <w:pPr>
      <w:numPr>
        <w:numId w:val="1"/>
      </w:numPr>
      <w:ind w:left="0" w:firstLine="0"/>
    </w:pPr>
    <w:rPr>
      <w:rFonts w:ascii="Courier New" w:hAnsi="Courier New"/>
    </w:rPr>
  </w:style>
  <w:style w:type="character" w:customStyle="1" w:styleId="af7">
    <w:name w:val="Текст Знак"/>
    <w:basedOn w:val="a2"/>
    <w:link w:val="a"/>
    <w:rsid w:val="001B05C1"/>
    <w:rPr>
      <w:rFonts w:ascii="Courier New" w:eastAsia="Times New Roman" w:hAnsi="Courier New"/>
      <w:sz w:val="20"/>
      <w:szCs w:val="20"/>
    </w:rPr>
  </w:style>
  <w:style w:type="paragraph" w:styleId="af8">
    <w:name w:val="List Bullet"/>
    <w:basedOn w:val="a1"/>
    <w:autoRedefine/>
    <w:rsid w:val="001B05C1"/>
    <w:pPr>
      <w:tabs>
        <w:tab w:val="num" w:pos="360"/>
      </w:tabs>
      <w:ind w:left="360" w:hanging="360"/>
    </w:pPr>
    <w:rPr>
      <w:sz w:val="24"/>
      <w:szCs w:val="24"/>
      <w:lang w:val="en-US" w:eastAsia="en-US"/>
    </w:rPr>
  </w:style>
  <w:style w:type="paragraph" w:customStyle="1" w:styleId="a0">
    <w:name w:val="Часть"/>
    <w:basedOn w:val="a1"/>
    <w:semiHidden/>
    <w:rsid w:val="001B05C1"/>
    <w:pPr>
      <w:numPr>
        <w:numId w:val="2"/>
      </w:numPr>
      <w:tabs>
        <w:tab w:val="clear" w:pos="432"/>
      </w:tabs>
      <w:spacing w:after="60"/>
      <w:ind w:left="0" w:firstLine="0"/>
      <w:jc w:val="center"/>
    </w:pPr>
    <w:rPr>
      <w:rFonts w:ascii="Arial" w:hAnsi="Arial"/>
      <w:b/>
      <w:caps/>
      <w:sz w:val="32"/>
    </w:rPr>
  </w:style>
  <w:style w:type="paragraph" w:customStyle="1" w:styleId="1">
    <w:name w:val="Стиль1"/>
    <w:basedOn w:val="a1"/>
    <w:rsid w:val="001B05C1"/>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7"/>
    <w:rsid w:val="001B05C1"/>
    <w:pPr>
      <w:keepNext/>
      <w:keepLines/>
      <w:widowControl w:val="0"/>
      <w:numPr>
        <w:ilvl w:val="2"/>
        <w:numId w:val="2"/>
      </w:numPr>
      <w:suppressLineNumbers/>
      <w:suppressAutoHyphens/>
      <w:spacing w:after="60"/>
      <w:jc w:val="both"/>
    </w:pPr>
    <w:rPr>
      <w:b/>
      <w:sz w:val="24"/>
    </w:rPr>
  </w:style>
  <w:style w:type="paragraph" w:styleId="27">
    <w:name w:val="List Number 2"/>
    <w:basedOn w:val="a1"/>
    <w:rsid w:val="001B05C1"/>
    <w:pPr>
      <w:tabs>
        <w:tab w:val="num" w:pos="432"/>
      </w:tabs>
      <w:ind w:left="432" w:hanging="432"/>
    </w:pPr>
  </w:style>
  <w:style w:type="paragraph" w:customStyle="1" w:styleId="35">
    <w:name w:val="Стиль3"/>
    <w:basedOn w:val="24"/>
    <w:rsid w:val="001B05C1"/>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1"/>
    <w:rsid w:val="001B05C1"/>
    <w:pPr>
      <w:spacing w:after="60"/>
      <w:jc w:val="both"/>
    </w:pPr>
    <w:rPr>
      <w:sz w:val="24"/>
      <w:szCs w:val="24"/>
    </w:rPr>
  </w:style>
  <w:style w:type="paragraph" w:customStyle="1" w:styleId="ConsPlusTitle">
    <w:name w:val="ConsPlusTitle"/>
    <w:rsid w:val="001B05C1"/>
    <w:pPr>
      <w:widowControl w:val="0"/>
      <w:autoSpaceDE w:val="0"/>
      <w:autoSpaceDN w:val="0"/>
      <w:adjustRightInd w:val="0"/>
    </w:pPr>
    <w:rPr>
      <w:rFonts w:ascii="Arial" w:eastAsia="Times New Roman" w:hAnsi="Arial" w:cs="Arial"/>
      <w:b/>
      <w:bCs/>
      <w:sz w:val="20"/>
      <w:szCs w:val="20"/>
    </w:rPr>
  </w:style>
  <w:style w:type="paragraph" w:styleId="af9">
    <w:name w:val="List Continue"/>
    <w:basedOn w:val="a1"/>
    <w:rsid w:val="001B05C1"/>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1"/>
    <w:rsid w:val="001B05C1"/>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1"/>
    <w:rsid w:val="001B05C1"/>
    <w:pPr>
      <w:widowControl w:val="0"/>
      <w:autoSpaceDE w:val="0"/>
      <w:autoSpaceDN w:val="0"/>
      <w:adjustRightInd w:val="0"/>
      <w:jc w:val="center"/>
    </w:pPr>
    <w:rPr>
      <w:sz w:val="24"/>
    </w:rPr>
  </w:style>
  <w:style w:type="paragraph" w:customStyle="1" w:styleId="afa">
    <w:name w:val="Îñíîâí"/>
    <w:basedOn w:val="a1"/>
    <w:rsid w:val="001B05C1"/>
    <w:pPr>
      <w:widowControl w:val="0"/>
      <w:jc w:val="both"/>
    </w:pPr>
    <w:rPr>
      <w:rFonts w:ascii="Arial" w:hAnsi="Arial" w:cs="Arial"/>
      <w:sz w:val="22"/>
      <w:szCs w:val="22"/>
    </w:rPr>
  </w:style>
  <w:style w:type="paragraph" w:customStyle="1" w:styleId="FR1">
    <w:name w:val="FR1"/>
    <w:rsid w:val="001B05C1"/>
    <w:pPr>
      <w:widowControl w:val="0"/>
      <w:spacing w:before="160" w:line="300" w:lineRule="auto"/>
      <w:jc w:val="center"/>
    </w:pPr>
    <w:rPr>
      <w:rFonts w:ascii="Arial" w:eastAsia="Times New Roman" w:hAnsi="Arial"/>
      <w:snapToGrid w:val="0"/>
      <w:sz w:val="16"/>
      <w:szCs w:val="20"/>
    </w:rPr>
  </w:style>
  <w:style w:type="paragraph" w:customStyle="1" w:styleId="3---">
    <w:name w:val="3---"/>
    <w:basedOn w:val="a1"/>
    <w:rsid w:val="001B05C1"/>
    <w:pPr>
      <w:spacing w:before="120" w:after="120"/>
      <w:jc w:val="both"/>
    </w:pPr>
    <w:rPr>
      <w:sz w:val="24"/>
    </w:rPr>
  </w:style>
  <w:style w:type="paragraph" w:customStyle="1" w:styleId="17">
    <w:name w:val="Знак Знак1 Знак"/>
    <w:basedOn w:val="a1"/>
    <w:rsid w:val="001B05C1"/>
    <w:pPr>
      <w:spacing w:after="160" w:line="240" w:lineRule="exact"/>
      <w:jc w:val="both"/>
    </w:pPr>
    <w:rPr>
      <w:sz w:val="24"/>
      <w:lang w:val="en-US" w:eastAsia="en-US"/>
    </w:rPr>
  </w:style>
  <w:style w:type="paragraph" w:customStyle="1" w:styleId="112">
    <w:name w:val="Знак1 Знак Знак Знак Знак Знак1"/>
    <w:basedOn w:val="a1"/>
    <w:rsid w:val="001B05C1"/>
    <w:pPr>
      <w:spacing w:after="160" w:line="240" w:lineRule="exact"/>
      <w:jc w:val="both"/>
    </w:pPr>
    <w:rPr>
      <w:sz w:val="24"/>
      <w:lang w:val="en-US" w:eastAsia="en-US"/>
    </w:rPr>
  </w:style>
  <w:style w:type="paragraph" w:customStyle="1" w:styleId="18">
    <w:name w:val="Знак1 Знак Знак Знак Знак Знак Знак Знак Знак"/>
    <w:basedOn w:val="a1"/>
    <w:rsid w:val="001B05C1"/>
    <w:pPr>
      <w:spacing w:after="160" w:line="240" w:lineRule="exact"/>
      <w:jc w:val="both"/>
    </w:pPr>
    <w:rPr>
      <w:sz w:val="24"/>
      <w:lang w:val="en-US" w:eastAsia="en-US"/>
    </w:rPr>
  </w:style>
  <w:style w:type="paragraph" w:customStyle="1" w:styleId="afb">
    <w:name w:val="Знак Знак Знак Знак Знак Знак Знак Знак Знак Знак Знак"/>
    <w:basedOn w:val="a1"/>
    <w:rsid w:val="001B05C1"/>
    <w:pPr>
      <w:spacing w:after="160" w:line="240" w:lineRule="exact"/>
      <w:jc w:val="both"/>
    </w:pPr>
    <w:rPr>
      <w:sz w:val="24"/>
      <w:lang w:val="en-US" w:eastAsia="en-US"/>
    </w:rPr>
  </w:style>
  <w:style w:type="paragraph" w:customStyle="1" w:styleId="28">
    <w:name w:val="Знак2 Знак Знак Знак Знак Знак Знак"/>
    <w:basedOn w:val="a1"/>
    <w:rsid w:val="001B05C1"/>
    <w:pPr>
      <w:spacing w:after="160" w:line="240" w:lineRule="exact"/>
      <w:jc w:val="both"/>
    </w:pPr>
    <w:rPr>
      <w:sz w:val="24"/>
      <w:lang w:val="en-US" w:eastAsia="en-US"/>
    </w:rPr>
  </w:style>
  <w:style w:type="paragraph" w:customStyle="1" w:styleId="10">
    <w:name w:val="Знак1"/>
    <w:basedOn w:val="a1"/>
    <w:rsid w:val="001B05C1"/>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1"/>
    <w:rsid w:val="001B05C1"/>
    <w:pPr>
      <w:widowControl w:val="0"/>
      <w:overflowPunct w:val="0"/>
      <w:autoSpaceDE w:val="0"/>
      <w:autoSpaceDN w:val="0"/>
      <w:adjustRightInd w:val="0"/>
      <w:jc w:val="center"/>
    </w:pPr>
    <w:rPr>
      <w:sz w:val="40"/>
    </w:rPr>
  </w:style>
  <w:style w:type="paragraph" w:styleId="afc">
    <w:name w:val="caption"/>
    <w:basedOn w:val="a1"/>
    <w:next w:val="a1"/>
    <w:qFormat/>
    <w:locked/>
    <w:rsid w:val="001B05C1"/>
    <w:pPr>
      <w:spacing w:after="60"/>
      <w:jc w:val="both"/>
    </w:pPr>
    <w:rPr>
      <w:b/>
      <w:bCs/>
    </w:rPr>
  </w:style>
  <w:style w:type="paragraph" w:customStyle="1" w:styleId="113">
    <w:name w:val="Знак11"/>
    <w:basedOn w:val="a1"/>
    <w:rsid w:val="001B05C1"/>
    <w:pPr>
      <w:spacing w:before="100" w:beforeAutospacing="1" w:after="100" w:afterAutospacing="1"/>
    </w:pPr>
    <w:rPr>
      <w:rFonts w:ascii="Tahoma" w:hAnsi="Tahoma"/>
      <w:lang w:val="en-US" w:eastAsia="en-US"/>
    </w:rPr>
  </w:style>
  <w:style w:type="paragraph" w:customStyle="1" w:styleId="114">
    <w:name w:val="Знак Знак1 Знак1"/>
    <w:basedOn w:val="a1"/>
    <w:rsid w:val="001B05C1"/>
    <w:pPr>
      <w:spacing w:after="160" w:line="240" w:lineRule="exact"/>
      <w:jc w:val="both"/>
    </w:pPr>
    <w:rPr>
      <w:sz w:val="24"/>
      <w:lang w:val="en-US" w:eastAsia="en-US"/>
    </w:rPr>
  </w:style>
  <w:style w:type="paragraph" w:customStyle="1" w:styleId="afd">
    <w:name w:val="Знак Знак Знак Знак Знак Знак"/>
    <w:basedOn w:val="a1"/>
    <w:rsid w:val="001B05C1"/>
    <w:pPr>
      <w:spacing w:after="160" w:line="240" w:lineRule="exact"/>
    </w:pPr>
    <w:rPr>
      <w:rFonts w:ascii="Verdana" w:hAnsi="Verdana"/>
      <w:sz w:val="24"/>
      <w:szCs w:val="24"/>
      <w:lang w:val="en-US" w:eastAsia="en-US"/>
    </w:rPr>
  </w:style>
  <w:style w:type="paragraph" w:customStyle="1" w:styleId="29">
    <w:name w:val="Знак Знак Знак Знак Знак Знак2"/>
    <w:basedOn w:val="a1"/>
    <w:rsid w:val="001B05C1"/>
    <w:pPr>
      <w:spacing w:after="160" w:line="240" w:lineRule="exact"/>
    </w:pPr>
    <w:rPr>
      <w:rFonts w:ascii="Verdana" w:hAnsi="Verdana"/>
      <w:sz w:val="24"/>
      <w:szCs w:val="24"/>
      <w:lang w:val="en-US" w:eastAsia="en-US"/>
    </w:rPr>
  </w:style>
  <w:style w:type="paragraph" w:styleId="afe">
    <w:name w:val="List Paragraph"/>
    <w:basedOn w:val="a1"/>
    <w:link w:val="aff"/>
    <w:uiPriority w:val="34"/>
    <w:qFormat/>
    <w:rsid w:val="001B05C1"/>
    <w:pPr>
      <w:ind w:left="720"/>
      <w:contextualSpacing/>
    </w:pPr>
    <w:rPr>
      <w:rFonts w:ascii="Calibri" w:hAnsi="Calibri"/>
      <w:sz w:val="24"/>
      <w:szCs w:val="24"/>
    </w:rPr>
  </w:style>
  <w:style w:type="paragraph" w:customStyle="1" w:styleId="ConsPlusNonformat">
    <w:name w:val="ConsPlusNonformat"/>
    <w:link w:val="ConsPlusNonformat0"/>
    <w:rsid w:val="001B05C1"/>
    <w:pPr>
      <w:widowControl w:val="0"/>
      <w:autoSpaceDE w:val="0"/>
      <w:autoSpaceDN w:val="0"/>
      <w:adjustRightInd w:val="0"/>
    </w:pPr>
    <w:rPr>
      <w:rFonts w:ascii="Courier New" w:eastAsia="Times New Roman" w:hAnsi="Courier New" w:cs="Courier New"/>
      <w:sz w:val="20"/>
      <w:szCs w:val="20"/>
    </w:rPr>
  </w:style>
  <w:style w:type="paragraph" w:customStyle="1" w:styleId="19">
    <w:name w:val="Знак1 Знак Знак Знак"/>
    <w:basedOn w:val="a1"/>
    <w:rsid w:val="001B05C1"/>
    <w:pPr>
      <w:spacing w:after="160" w:line="240" w:lineRule="exact"/>
    </w:pPr>
    <w:rPr>
      <w:rFonts w:ascii="Verdana" w:hAnsi="Verdana"/>
      <w:sz w:val="24"/>
      <w:szCs w:val="24"/>
      <w:lang w:val="en-US" w:eastAsia="en-US"/>
    </w:rPr>
  </w:style>
  <w:style w:type="character" w:styleId="aff0">
    <w:name w:val="Strong"/>
    <w:uiPriority w:val="22"/>
    <w:qFormat/>
    <w:locked/>
    <w:rsid w:val="001B05C1"/>
    <w:rPr>
      <w:b/>
      <w:bCs/>
    </w:rPr>
  </w:style>
  <w:style w:type="paragraph" w:customStyle="1" w:styleId="36">
    <w:name w:val="Стиль3 Знак Знак"/>
    <w:basedOn w:val="24"/>
    <w:link w:val="37"/>
    <w:rsid w:val="001B05C1"/>
    <w:pPr>
      <w:widowControl w:val="0"/>
      <w:shd w:val="clear" w:color="auto" w:fill="auto"/>
      <w:spacing w:line="240" w:lineRule="auto"/>
      <w:ind w:left="283"/>
      <w:jc w:val="both"/>
    </w:pPr>
    <w:rPr>
      <w:color w:val="auto"/>
      <w:spacing w:val="0"/>
      <w:sz w:val="24"/>
    </w:rPr>
  </w:style>
  <w:style w:type="character" w:customStyle="1" w:styleId="37">
    <w:name w:val="Стиль3 Знак Знак Знак"/>
    <w:link w:val="36"/>
    <w:rsid w:val="001B05C1"/>
    <w:rPr>
      <w:rFonts w:ascii="Times New Roman" w:eastAsia="Times New Roman" w:hAnsi="Times New Roman"/>
      <w:sz w:val="24"/>
      <w:szCs w:val="20"/>
    </w:rPr>
  </w:style>
  <w:style w:type="paragraph" w:customStyle="1" w:styleId="aff1">
    <w:name w:val="Знак"/>
    <w:basedOn w:val="a1"/>
    <w:rsid w:val="001B05C1"/>
    <w:pPr>
      <w:spacing w:after="160" w:line="240" w:lineRule="exact"/>
    </w:pPr>
    <w:rPr>
      <w:rFonts w:ascii="Verdana" w:hAnsi="Verdana"/>
      <w:sz w:val="24"/>
      <w:szCs w:val="24"/>
      <w:lang w:val="en-US" w:eastAsia="en-US"/>
    </w:rPr>
  </w:style>
  <w:style w:type="paragraph" w:customStyle="1" w:styleId="font5">
    <w:name w:val="font5"/>
    <w:basedOn w:val="a1"/>
    <w:rsid w:val="001B05C1"/>
    <w:pPr>
      <w:spacing w:before="100" w:beforeAutospacing="1" w:after="100" w:afterAutospacing="1"/>
    </w:pPr>
    <w:rPr>
      <w:rFonts w:ascii="TimesET" w:hAnsi="TimesET"/>
      <w:sz w:val="22"/>
      <w:szCs w:val="22"/>
    </w:rPr>
  </w:style>
  <w:style w:type="paragraph" w:customStyle="1" w:styleId="2a">
    <w:name w:val="Знак2"/>
    <w:basedOn w:val="a1"/>
    <w:rsid w:val="001B05C1"/>
    <w:pPr>
      <w:spacing w:after="160" w:line="240" w:lineRule="exact"/>
    </w:pPr>
    <w:rPr>
      <w:rFonts w:ascii="Verdana" w:hAnsi="Verdana"/>
      <w:sz w:val="24"/>
      <w:szCs w:val="24"/>
      <w:lang w:val="en-US" w:eastAsia="en-US"/>
    </w:rPr>
  </w:style>
  <w:style w:type="character" w:customStyle="1" w:styleId="FontStyle11">
    <w:name w:val="Font Style11"/>
    <w:rsid w:val="001B05C1"/>
    <w:rPr>
      <w:rFonts w:ascii="Times New Roman" w:hAnsi="Times New Roman" w:cs="Times New Roman"/>
      <w:b/>
      <w:bCs/>
      <w:sz w:val="22"/>
      <w:szCs w:val="22"/>
    </w:rPr>
  </w:style>
  <w:style w:type="paragraph" w:customStyle="1" w:styleId="Style1">
    <w:name w:val="Style1"/>
    <w:basedOn w:val="a1"/>
    <w:rsid w:val="001B05C1"/>
    <w:pPr>
      <w:widowControl w:val="0"/>
      <w:autoSpaceDE w:val="0"/>
      <w:autoSpaceDN w:val="0"/>
      <w:adjustRightInd w:val="0"/>
      <w:spacing w:line="274" w:lineRule="exact"/>
      <w:jc w:val="center"/>
    </w:pPr>
    <w:rPr>
      <w:sz w:val="24"/>
      <w:szCs w:val="24"/>
    </w:rPr>
  </w:style>
  <w:style w:type="paragraph" w:customStyle="1" w:styleId="Style2">
    <w:name w:val="Style2"/>
    <w:basedOn w:val="a1"/>
    <w:rsid w:val="001B05C1"/>
    <w:pPr>
      <w:widowControl w:val="0"/>
      <w:autoSpaceDE w:val="0"/>
      <w:autoSpaceDN w:val="0"/>
      <w:adjustRightInd w:val="0"/>
    </w:pPr>
    <w:rPr>
      <w:sz w:val="24"/>
      <w:szCs w:val="24"/>
    </w:rPr>
  </w:style>
  <w:style w:type="paragraph" w:customStyle="1" w:styleId="Style3">
    <w:name w:val="Style3"/>
    <w:basedOn w:val="a1"/>
    <w:rsid w:val="001B05C1"/>
    <w:pPr>
      <w:widowControl w:val="0"/>
      <w:autoSpaceDE w:val="0"/>
      <w:autoSpaceDN w:val="0"/>
      <w:adjustRightInd w:val="0"/>
    </w:pPr>
    <w:rPr>
      <w:sz w:val="24"/>
      <w:szCs w:val="24"/>
    </w:rPr>
  </w:style>
  <w:style w:type="paragraph" w:customStyle="1" w:styleId="Style4">
    <w:name w:val="Style4"/>
    <w:basedOn w:val="a1"/>
    <w:rsid w:val="001B05C1"/>
    <w:pPr>
      <w:widowControl w:val="0"/>
      <w:autoSpaceDE w:val="0"/>
      <w:autoSpaceDN w:val="0"/>
      <w:adjustRightInd w:val="0"/>
      <w:spacing w:line="274" w:lineRule="exact"/>
      <w:jc w:val="center"/>
    </w:pPr>
    <w:rPr>
      <w:sz w:val="24"/>
      <w:szCs w:val="24"/>
    </w:rPr>
  </w:style>
  <w:style w:type="paragraph" w:customStyle="1" w:styleId="Style5">
    <w:name w:val="Style5"/>
    <w:basedOn w:val="a1"/>
    <w:rsid w:val="001B05C1"/>
    <w:pPr>
      <w:widowControl w:val="0"/>
      <w:autoSpaceDE w:val="0"/>
      <w:autoSpaceDN w:val="0"/>
      <w:adjustRightInd w:val="0"/>
      <w:spacing w:line="276" w:lineRule="exact"/>
    </w:pPr>
    <w:rPr>
      <w:sz w:val="24"/>
      <w:szCs w:val="24"/>
    </w:rPr>
  </w:style>
  <w:style w:type="paragraph" w:customStyle="1" w:styleId="Style6">
    <w:name w:val="Style6"/>
    <w:basedOn w:val="a1"/>
    <w:rsid w:val="001B05C1"/>
    <w:pPr>
      <w:widowControl w:val="0"/>
      <w:autoSpaceDE w:val="0"/>
      <w:autoSpaceDN w:val="0"/>
      <w:adjustRightInd w:val="0"/>
    </w:pPr>
    <w:rPr>
      <w:sz w:val="24"/>
      <w:szCs w:val="24"/>
    </w:rPr>
  </w:style>
  <w:style w:type="character" w:customStyle="1" w:styleId="FontStyle12">
    <w:name w:val="Font Style12"/>
    <w:rsid w:val="001B05C1"/>
    <w:rPr>
      <w:rFonts w:ascii="Times New Roman" w:hAnsi="Times New Roman" w:cs="Times New Roman"/>
      <w:sz w:val="22"/>
      <w:szCs w:val="22"/>
    </w:rPr>
  </w:style>
  <w:style w:type="character" w:customStyle="1" w:styleId="FontStyle13">
    <w:name w:val="Font Style13"/>
    <w:rsid w:val="001B05C1"/>
    <w:rPr>
      <w:rFonts w:ascii="Times New Roman" w:hAnsi="Times New Roman" w:cs="Times New Roman"/>
      <w:sz w:val="22"/>
      <w:szCs w:val="22"/>
    </w:rPr>
  </w:style>
  <w:style w:type="paragraph" w:customStyle="1" w:styleId="02statia2">
    <w:name w:val="02statia2"/>
    <w:basedOn w:val="a1"/>
    <w:rsid w:val="001B05C1"/>
    <w:pPr>
      <w:spacing w:before="120" w:line="320" w:lineRule="atLeast"/>
      <w:ind w:left="2020" w:hanging="880"/>
      <w:jc w:val="both"/>
    </w:pPr>
    <w:rPr>
      <w:rFonts w:ascii="GaramondNarrowC" w:hAnsi="GaramondNarrowC"/>
      <w:color w:val="000000"/>
      <w:sz w:val="21"/>
      <w:szCs w:val="21"/>
    </w:rPr>
  </w:style>
  <w:style w:type="paragraph" w:customStyle="1" w:styleId="38">
    <w:name w:val="Стиль3 Знак"/>
    <w:basedOn w:val="24"/>
    <w:rsid w:val="001B05C1"/>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2">
    <w:name w:val="Текст документа"/>
    <w:basedOn w:val="a1"/>
    <w:rsid w:val="001B05C1"/>
    <w:pPr>
      <w:spacing w:line="360" w:lineRule="auto"/>
      <w:ind w:left="284" w:right="284" w:firstLine="851"/>
      <w:jc w:val="both"/>
    </w:pPr>
    <w:rPr>
      <w:sz w:val="24"/>
      <w:lang w:val="en-US"/>
    </w:rPr>
  </w:style>
  <w:style w:type="paragraph" w:customStyle="1" w:styleId="211">
    <w:name w:val="Нумерованный список 21"/>
    <w:basedOn w:val="1a"/>
    <w:next w:val="310"/>
    <w:rsid w:val="001B05C1"/>
  </w:style>
  <w:style w:type="paragraph" w:customStyle="1" w:styleId="1a">
    <w:name w:val="Нумерованный список1"/>
    <w:basedOn w:val="a1"/>
    <w:next w:val="211"/>
    <w:rsid w:val="001B05C1"/>
    <w:pPr>
      <w:tabs>
        <w:tab w:val="num" w:pos="1985"/>
      </w:tabs>
      <w:suppressAutoHyphens/>
      <w:spacing w:line="360" w:lineRule="auto"/>
      <w:ind w:left="1985"/>
      <w:jc w:val="both"/>
    </w:pPr>
    <w:rPr>
      <w:sz w:val="24"/>
      <w:lang w:eastAsia="ar-SA"/>
    </w:rPr>
  </w:style>
  <w:style w:type="paragraph" w:customStyle="1" w:styleId="310">
    <w:name w:val="Нумерованный список 31"/>
    <w:basedOn w:val="211"/>
    <w:rsid w:val="001B05C1"/>
  </w:style>
  <w:style w:type="paragraph" w:customStyle="1" w:styleId="aff3">
    <w:name w:val="Таблицы (моноширинный)"/>
    <w:basedOn w:val="a1"/>
    <w:next w:val="a1"/>
    <w:rsid w:val="001B05C1"/>
    <w:pPr>
      <w:widowControl w:val="0"/>
      <w:autoSpaceDE w:val="0"/>
      <w:autoSpaceDN w:val="0"/>
      <w:adjustRightInd w:val="0"/>
      <w:jc w:val="both"/>
    </w:pPr>
    <w:rPr>
      <w:rFonts w:ascii="Courier New" w:hAnsi="Courier New" w:cs="Courier New"/>
    </w:rPr>
  </w:style>
  <w:style w:type="paragraph" w:customStyle="1" w:styleId="2110">
    <w:name w:val="Основной текст 211"/>
    <w:basedOn w:val="a1"/>
    <w:rsid w:val="001B05C1"/>
    <w:pPr>
      <w:widowControl w:val="0"/>
      <w:suppressAutoHyphens/>
      <w:spacing w:line="240" w:lineRule="atLeast"/>
      <w:jc w:val="both"/>
    </w:pPr>
    <w:rPr>
      <w:bCs/>
      <w:sz w:val="28"/>
      <w:szCs w:val="24"/>
      <w:lang w:eastAsia="ar-SA"/>
    </w:rPr>
  </w:style>
  <w:style w:type="paragraph" w:customStyle="1" w:styleId="aff4">
    <w:name w:val="Нормальный"/>
    <w:rsid w:val="001B05C1"/>
    <w:pPr>
      <w:suppressAutoHyphens/>
      <w:autoSpaceDE w:val="0"/>
    </w:pPr>
    <w:rPr>
      <w:rFonts w:ascii="Times New Roman" w:eastAsia="Times New Roman" w:hAnsi="Times New Roman" w:cs="Calibri"/>
      <w:sz w:val="20"/>
      <w:szCs w:val="20"/>
      <w:lang w:eastAsia="ar-SA"/>
    </w:rPr>
  </w:style>
  <w:style w:type="paragraph" w:customStyle="1" w:styleId="1b">
    <w:name w:val="Название объекта1"/>
    <w:basedOn w:val="a1"/>
    <w:rsid w:val="001B05C1"/>
    <w:pPr>
      <w:widowControl w:val="0"/>
      <w:suppressAutoHyphens/>
      <w:jc w:val="center"/>
    </w:pPr>
    <w:rPr>
      <w:rFonts w:cs="Calibri"/>
      <w:b/>
      <w:bCs/>
      <w:sz w:val="28"/>
      <w:szCs w:val="28"/>
      <w:lang w:eastAsia="ar-SA"/>
    </w:rPr>
  </w:style>
  <w:style w:type="paragraph" w:customStyle="1" w:styleId="115">
    <w:name w:val="Знак1 Знак Знак Знак1"/>
    <w:basedOn w:val="a1"/>
    <w:rsid w:val="001B05C1"/>
    <w:pPr>
      <w:spacing w:after="160" w:line="240" w:lineRule="exact"/>
      <w:jc w:val="both"/>
    </w:pPr>
    <w:rPr>
      <w:sz w:val="24"/>
      <w:lang w:val="en-US" w:eastAsia="en-US"/>
    </w:rPr>
  </w:style>
  <w:style w:type="paragraph" w:customStyle="1" w:styleId="Style7">
    <w:name w:val="Style7"/>
    <w:basedOn w:val="a1"/>
    <w:rsid w:val="001B05C1"/>
    <w:pPr>
      <w:widowControl w:val="0"/>
      <w:suppressAutoHyphens/>
      <w:autoSpaceDE w:val="0"/>
      <w:spacing w:line="276" w:lineRule="exact"/>
      <w:jc w:val="both"/>
    </w:pPr>
    <w:rPr>
      <w:sz w:val="24"/>
      <w:szCs w:val="24"/>
      <w:lang w:eastAsia="ar-SA"/>
    </w:rPr>
  </w:style>
  <w:style w:type="character" w:customStyle="1" w:styleId="FontStyle23">
    <w:name w:val="Font Style23"/>
    <w:uiPriority w:val="99"/>
    <w:rsid w:val="001B05C1"/>
    <w:rPr>
      <w:rFonts w:ascii="Times New Roman" w:hAnsi="Times New Roman" w:cs="Times New Roman"/>
      <w:sz w:val="22"/>
      <w:szCs w:val="22"/>
    </w:rPr>
  </w:style>
  <w:style w:type="paragraph" w:customStyle="1" w:styleId="ConsNonformatTimesNewRoman">
    <w:name w:val="ConsNonformat + Times New Roman"/>
    <w:aliases w:val="11 pt,Масштаб знаков: 107%"/>
    <w:basedOn w:val="ConsNonformat"/>
    <w:rsid w:val="001B05C1"/>
    <w:pPr>
      <w:widowControl/>
      <w:autoSpaceDE/>
      <w:autoSpaceDN/>
      <w:adjustRightInd/>
      <w:ind w:right="0"/>
      <w:jc w:val="both"/>
    </w:pPr>
    <w:rPr>
      <w:rFonts w:ascii="Times New Roman" w:hAnsi="Times New Roman" w:cs="Times New Roman"/>
      <w:snapToGrid w:val="0"/>
      <w:w w:val="107"/>
      <w:sz w:val="22"/>
      <w:szCs w:val="22"/>
    </w:rPr>
  </w:style>
  <w:style w:type="paragraph" w:styleId="aff5">
    <w:name w:val="Closing"/>
    <w:basedOn w:val="a1"/>
    <w:link w:val="aff6"/>
    <w:rsid w:val="001B05C1"/>
    <w:pPr>
      <w:ind w:left="4252"/>
    </w:pPr>
    <w:rPr>
      <w:sz w:val="24"/>
      <w:szCs w:val="24"/>
    </w:rPr>
  </w:style>
  <w:style w:type="character" w:customStyle="1" w:styleId="aff6">
    <w:name w:val="Прощание Знак"/>
    <w:basedOn w:val="a2"/>
    <w:link w:val="aff5"/>
    <w:rsid w:val="001B05C1"/>
    <w:rPr>
      <w:rFonts w:ascii="Times New Roman" w:eastAsia="Times New Roman" w:hAnsi="Times New Roman"/>
      <w:sz w:val="24"/>
      <w:szCs w:val="24"/>
    </w:rPr>
  </w:style>
  <w:style w:type="paragraph" w:customStyle="1" w:styleId="BodyText">
    <w:name w:val="Body_Text"/>
    <w:rsid w:val="001B05C1"/>
    <w:pPr>
      <w:widowControl w:val="0"/>
      <w:tabs>
        <w:tab w:val="num" w:pos="360"/>
      </w:tabs>
      <w:spacing w:before="60" w:after="60"/>
      <w:jc w:val="both"/>
    </w:pPr>
    <w:rPr>
      <w:rFonts w:ascii="Times New Roman" w:eastAsia="Times New Roman" w:hAnsi="Times New Roman"/>
      <w:color w:val="000000"/>
      <w:sz w:val="18"/>
      <w:szCs w:val="20"/>
      <w:lang w:val="en-US" w:eastAsia="en-US"/>
    </w:rPr>
  </w:style>
  <w:style w:type="paragraph" w:customStyle="1" w:styleId="Simlple">
    <w:name w:val="Simlple"/>
    <w:basedOn w:val="a1"/>
    <w:rsid w:val="001B05C1"/>
    <w:pPr>
      <w:snapToGrid w:val="0"/>
      <w:spacing w:before="60" w:after="60"/>
      <w:ind w:firstLine="284"/>
      <w:jc w:val="both"/>
    </w:pPr>
    <w:rPr>
      <w:rFonts w:ascii="Arial" w:hAnsi="Arial"/>
    </w:rPr>
  </w:style>
  <w:style w:type="paragraph" w:customStyle="1" w:styleId="1c">
    <w:name w:val="Знак Знак1 Знак Знак Знак Знак"/>
    <w:basedOn w:val="a1"/>
    <w:rsid w:val="001B05C1"/>
    <w:pPr>
      <w:spacing w:after="160" w:line="240" w:lineRule="exact"/>
      <w:jc w:val="both"/>
    </w:pPr>
    <w:rPr>
      <w:sz w:val="24"/>
      <w:lang w:val="en-US" w:eastAsia="en-US"/>
    </w:rPr>
  </w:style>
  <w:style w:type="paragraph" w:styleId="2b">
    <w:name w:val="List 2"/>
    <w:basedOn w:val="a1"/>
    <w:rsid w:val="001B05C1"/>
    <w:pPr>
      <w:ind w:left="566" w:hanging="283"/>
    </w:pPr>
    <w:rPr>
      <w:sz w:val="24"/>
      <w:szCs w:val="24"/>
    </w:rPr>
  </w:style>
  <w:style w:type="paragraph" w:customStyle="1" w:styleId="1d">
    <w:name w:val="Заг. 1"/>
    <w:basedOn w:val="a1"/>
    <w:rsid w:val="001B05C1"/>
    <w:pPr>
      <w:tabs>
        <w:tab w:val="num" w:pos="360"/>
      </w:tabs>
      <w:spacing w:line="288" w:lineRule="auto"/>
      <w:ind w:left="360" w:hanging="360"/>
      <w:jc w:val="center"/>
    </w:pPr>
    <w:rPr>
      <w:b/>
      <w:sz w:val="24"/>
      <w:szCs w:val="24"/>
    </w:rPr>
  </w:style>
  <w:style w:type="paragraph" w:customStyle="1" w:styleId="1e">
    <w:name w:val="Пункт 1"/>
    <w:basedOn w:val="a1"/>
    <w:rsid w:val="001B05C1"/>
    <w:pPr>
      <w:spacing w:line="288" w:lineRule="auto"/>
      <w:ind w:left="357" w:hanging="357"/>
      <w:jc w:val="both"/>
    </w:pPr>
    <w:rPr>
      <w:sz w:val="24"/>
      <w:szCs w:val="24"/>
    </w:rPr>
  </w:style>
  <w:style w:type="paragraph" w:customStyle="1" w:styleId="120">
    <w:name w:val="Знак Знак1 Знак Знак Знак Знак2"/>
    <w:basedOn w:val="a1"/>
    <w:rsid w:val="001B05C1"/>
    <w:pPr>
      <w:spacing w:after="160" w:line="240" w:lineRule="exact"/>
      <w:jc w:val="both"/>
    </w:pPr>
    <w:rPr>
      <w:sz w:val="24"/>
      <w:lang w:val="en-US" w:eastAsia="en-US"/>
    </w:rPr>
  </w:style>
  <w:style w:type="character" w:customStyle="1" w:styleId="dfaq1">
    <w:name w:val="dfaq1"/>
    <w:basedOn w:val="a2"/>
    <w:rsid w:val="001B05C1"/>
  </w:style>
  <w:style w:type="paragraph" w:customStyle="1" w:styleId="CharChar">
    <w:name w:val="Char Знак Знак Char Знак Знак Знак Знак Знак Знак Знак Знак Знак Знак Знак Знак Знак Знак Знак Знак"/>
    <w:basedOn w:val="a1"/>
    <w:rsid w:val="001B05C1"/>
    <w:rPr>
      <w:rFonts w:ascii="Verdana" w:hAnsi="Verdana" w:cs="Verdana"/>
      <w:lang w:val="en-US" w:eastAsia="en-US"/>
    </w:rPr>
  </w:style>
  <w:style w:type="character" w:customStyle="1" w:styleId="39">
    <w:name w:val="Основной текст (3)_"/>
    <w:link w:val="311"/>
    <w:uiPriority w:val="99"/>
    <w:rsid w:val="001B05C1"/>
    <w:rPr>
      <w:b/>
      <w:bCs/>
      <w:sz w:val="21"/>
      <w:szCs w:val="21"/>
      <w:shd w:val="clear" w:color="auto" w:fill="FFFFFF"/>
    </w:rPr>
  </w:style>
  <w:style w:type="paragraph" w:customStyle="1" w:styleId="311">
    <w:name w:val="Основной текст (3)1"/>
    <w:basedOn w:val="a1"/>
    <w:link w:val="39"/>
    <w:rsid w:val="001B05C1"/>
    <w:pPr>
      <w:shd w:val="clear" w:color="auto" w:fill="FFFFFF"/>
      <w:spacing w:line="312" w:lineRule="exact"/>
      <w:jc w:val="both"/>
    </w:pPr>
    <w:rPr>
      <w:rFonts w:ascii="Calibri" w:eastAsia="Calibri" w:hAnsi="Calibri"/>
      <w:b/>
      <w:bCs/>
      <w:sz w:val="21"/>
      <w:szCs w:val="21"/>
    </w:rPr>
  </w:style>
  <w:style w:type="character" w:customStyle="1" w:styleId="51">
    <w:name w:val="Основной текст (5)_"/>
    <w:link w:val="510"/>
    <w:uiPriority w:val="99"/>
    <w:rsid w:val="001B05C1"/>
    <w:rPr>
      <w:sz w:val="23"/>
      <w:szCs w:val="23"/>
      <w:shd w:val="clear" w:color="auto" w:fill="FFFFFF"/>
    </w:rPr>
  </w:style>
  <w:style w:type="paragraph" w:customStyle="1" w:styleId="510">
    <w:name w:val="Основной текст (5)1"/>
    <w:basedOn w:val="a1"/>
    <w:link w:val="51"/>
    <w:rsid w:val="001B05C1"/>
    <w:pPr>
      <w:shd w:val="clear" w:color="auto" w:fill="FFFFFF"/>
      <w:spacing w:before="300" w:line="278" w:lineRule="exact"/>
      <w:ind w:hanging="600"/>
      <w:jc w:val="both"/>
    </w:pPr>
    <w:rPr>
      <w:rFonts w:ascii="Calibri" w:eastAsia="Calibri" w:hAnsi="Calibri"/>
      <w:sz w:val="23"/>
      <w:szCs w:val="23"/>
    </w:rPr>
  </w:style>
  <w:style w:type="character" w:customStyle="1" w:styleId="52">
    <w:name w:val="Основной текст (5) + Полужирный"/>
    <w:rsid w:val="001B05C1"/>
    <w:rPr>
      <w:b/>
      <w:bCs/>
      <w:spacing w:val="0"/>
      <w:sz w:val="23"/>
      <w:szCs w:val="23"/>
      <w:lang w:bidi="ar-SA"/>
    </w:rPr>
  </w:style>
  <w:style w:type="character" w:customStyle="1" w:styleId="3a">
    <w:name w:val="Заголовок №3_"/>
    <w:link w:val="312"/>
    <w:uiPriority w:val="99"/>
    <w:rsid w:val="001B05C1"/>
    <w:rPr>
      <w:b/>
      <w:bCs/>
      <w:sz w:val="23"/>
      <w:szCs w:val="23"/>
      <w:shd w:val="clear" w:color="auto" w:fill="FFFFFF"/>
    </w:rPr>
  </w:style>
  <w:style w:type="paragraph" w:customStyle="1" w:styleId="312">
    <w:name w:val="Заголовок №31"/>
    <w:basedOn w:val="a1"/>
    <w:link w:val="3a"/>
    <w:rsid w:val="001B05C1"/>
    <w:pPr>
      <w:shd w:val="clear" w:color="auto" w:fill="FFFFFF"/>
      <w:spacing w:line="240" w:lineRule="atLeast"/>
      <w:jc w:val="both"/>
      <w:outlineLvl w:val="2"/>
    </w:pPr>
    <w:rPr>
      <w:rFonts w:ascii="Calibri" w:eastAsia="Calibri" w:hAnsi="Calibri"/>
      <w:b/>
      <w:bCs/>
      <w:sz w:val="23"/>
      <w:szCs w:val="23"/>
    </w:rPr>
  </w:style>
  <w:style w:type="character" w:customStyle="1" w:styleId="53">
    <w:name w:val="Основной текст (5)"/>
    <w:rsid w:val="001B05C1"/>
    <w:rPr>
      <w:sz w:val="23"/>
      <w:szCs w:val="23"/>
      <w:u w:val="single"/>
      <w:lang w:bidi="ar-SA"/>
    </w:rPr>
  </w:style>
  <w:style w:type="character" w:customStyle="1" w:styleId="390">
    <w:name w:val="Основной текст (3)9"/>
    <w:rsid w:val="001B05C1"/>
    <w:rPr>
      <w:rFonts w:ascii="Times New Roman" w:hAnsi="Times New Roman" w:cs="Times New Roman"/>
      <w:b w:val="0"/>
      <w:bCs w:val="0"/>
      <w:spacing w:val="0"/>
      <w:sz w:val="21"/>
      <w:szCs w:val="21"/>
      <w:lang w:bidi="ar-SA"/>
    </w:rPr>
  </w:style>
  <w:style w:type="character" w:customStyle="1" w:styleId="61">
    <w:name w:val="Основной текст (6)_"/>
    <w:link w:val="62"/>
    <w:rsid w:val="001B05C1"/>
    <w:rPr>
      <w:i/>
      <w:iCs/>
      <w:sz w:val="24"/>
      <w:szCs w:val="24"/>
      <w:shd w:val="clear" w:color="auto" w:fill="FFFFFF"/>
    </w:rPr>
  </w:style>
  <w:style w:type="paragraph" w:customStyle="1" w:styleId="62">
    <w:name w:val="Основной текст (6)"/>
    <w:basedOn w:val="a1"/>
    <w:link w:val="61"/>
    <w:rsid w:val="001B05C1"/>
    <w:pPr>
      <w:shd w:val="clear" w:color="auto" w:fill="FFFFFF"/>
      <w:spacing w:before="180" w:line="274" w:lineRule="exact"/>
      <w:jc w:val="both"/>
    </w:pPr>
    <w:rPr>
      <w:rFonts w:ascii="Calibri" w:eastAsia="Calibri" w:hAnsi="Calibri"/>
      <w:i/>
      <w:iCs/>
      <w:sz w:val="24"/>
      <w:szCs w:val="24"/>
    </w:rPr>
  </w:style>
  <w:style w:type="paragraph" w:customStyle="1" w:styleId="aff7">
    <w:name w:val="Содержимое таблицы"/>
    <w:basedOn w:val="a1"/>
    <w:rsid w:val="001B05C1"/>
    <w:pPr>
      <w:suppressLineNumbers/>
      <w:suppressAutoHyphens/>
    </w:pPr>
    <w:rPr>
      <w:sz w:val="24"/>
      <w:szCs w:val="24"/>
      <w:lang w:eastAsia="ar-SA"/>
    </w:rPr>
  </w:style>
  <w:style w:type="paragraph" w:customStyle="1" w:styleId="116">
    <w:name w:val="Знак Знак1 Знак Знак Знак Знак1"/>
    <w:basedOn w:val="a1"/>
    <w:rsid w:val="001B05C1"/>
    <w:pPr>
      <w:spacing w:after="160" w:line="240" w:lineRule="exact"/>
      <w:jc w:val="both"/>
    </w:pPr>
    <w:rPr>
      <w:sz w:val="24"/>
      <w:lang w:val="en-US" w:eastAsia="en-US"/>
    </w:rPr>
  </w:style>
  <w:style w:type="character" w:styleId="aff8">
    <w:name w:val="FollowedHyperlink"/>
    <w:uiPriority w:val="99"/>
    <w:rsid w:val="001B05C1"/>
    <w:rPr>
      <w:color w:val="800080"/>
      <w:u w:val="single"/>
    </w:rPr>
  </w:style>
  <w:style w:type="table" w:styleId="aff9">
    <w:name w:val="Table Grid"/>
    <w:basedOn w:val="a3"/>
    <w:uiPriority w:val="39"/>
    <w:locked/>
    <w:rsid w:val="001B05C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Д"/>
    <w:basedOn w:val="a1"/>
    <w:qFormat/>
    <w:rsid w:val="001B05C1"/>
    <w:rPr>
      <w:b/>
      <w:sz w:val="32"/>
    </w:rPr>
  </w:style>
  <w:style w:type="paragraph" w:customStyle="1" w:styleId="1110">
    <w:name w:val="Знак Знак1 Знак Знак Знак Знак11"/>
    <w:basedOn w:val="a1"/>
    <w:rsid w:val="001B05C1"/>
    <w:pPr>
      <w:spacing w:after="160" w:line="240" w:lineRule="exact"/>
      <w:jc w:val="both"/>
    </w:pPr>
    <w:rPr>
      <w:sz w:val="24"/>
      <w:lang w:val="en-US" w:eastAsia="en-US"/>
    </w:rPr>
  </w:style>
  <w:style w:type="paragraph" w:customStyle="1" w:styleId="13pt">
    <w:name w:val="Обычный + 13pt"/>
    <w:basedOn w:val="a1"/>
    <w:rsid w:val="001B05C1"/>
    <w:rPr>
      <w:sz w:val="24"/>
      <w:szCs w:val="24"/>
    </w:rPr>
  </w:style>
  <w:style w:type="character" w:customStyle="1" w:styleId="affb">
    <w:name w:val="Основной текст_"/>
    <w:link w:val="1f"/>
    <w:rsid w:val="001B05C1"/>
    <w:rPr>
      <w:rFonts w:ascii="Arial" w:hAnsi="Arial"/>
      <w:snapToGrid w:val="0"/>
      <w:color w:val="000000"/>
      <w:sz w:val="24"/>
      <w:shd w:val="clear" w:color="auto" w:fill="FFFFFF"/>
      <w:lang w:eastAsia="en-US"/>
    </w:rPr>
  </w:style>
  <w:style w:type="paragraph" w:customStyle="1" w:styleId="Char">
    <w:name w:val="Char Знак Знак"/>
    <w:basedOn w:val="a1"/>
    <w:rsid w:val="001B05C1"/>
    <w:pPr>
      <w:widowControl w:val="0"/>
      <w:adjustRightInd w:val="0"/>
      <w:spacing w:after="160" w:line="240" w:lineRule="exact"/>
      <w:jc w:val="right"/>
    </w:pPr>
    <w:rPr>
      <w:rFonts w:ascii="Arial" w:hAnsi="Arial" w:cs="Arial"/>
      <w:lang w:val="en-GB" w:eastAsia="en-US"/>
    </w:rPr>
  </w:style>
  <w:style w:type="paragraph" w:customStyle="1" w:styleId="117">
    <w:name w:val="Обычный11"/>
    <w:uiPriority w:val="99"/>
    <w:rsid w:val="001B05C1"/>
    <w:pPr>
      <w:suppressAutoHyphens/>
      <w:autoSpaceDE w:val="0"/>
    </w:pPr>
    <w:rPr>
      <w:rFonts w:ascii="Times New Roman" w:eastAsia="Arial" w:hAnsi="Times New Roman"/>
      <w:kern w:val="1"/>
      <w:sz w:val="20"/>
      <w:szCs w:val="20"/>
      <w:lang w:eastAsia="ar-SA"/>
    </w:rPr>
  </w:style>
  <w:style w:type="character" w:customStyle="1" w:styleId="180">
    <w:name w:val="Знак Знак18"/>
    <w:rsid w:val="001B05C1"/>
    <w:rPr>
      <w:sz w:val="24"/>
      <w:szCs w:val="24"/>
      <w:u w:val="single"/>
      <w:lang w:val="ru-RU" w:eastAsia="ru-RU" w:bidi="ar-SA"/>
    </w:rPr>
  </w:style>
  <w:style w:type="character" w:customStyle="1" w:styleId="81">
    <w:name w:val="Знак Знак8"/>
    <w:rsid w:val="001B05C1"/>
    <w:rPr>
      <w:rFonts w:ascii="Arial" w:hAnsi="Arial"/>
      <w:snapToGrid w:val="0"/>
      <w:color w:val="000000"/>
      <w:sz w:val="24"/>
      <w:lang w:val="ru-RU" w:eastAsia="en-US" w:bidi="ar-SA"/>
    </w:rPr>
  </w:style>
  <w:style w:type="character" w:customStyle="1" w:styleId="118">
    <w:name w:val="Знак Знак11"/>
    <w:rsid w:val="001B05C1"/>
    <w:rPr>
      <w:sz w:val="24"/>
      <w:szCs w:val="24"/>
      <w:u w:val="single"/>
      <w:lang w:val="ru-RU" w:eastAsia="ru-RU" w:bidi="ar-SA"/>
    </w:rPr>
  </w:style>
  <w:style w:type="character" w:customStyle="1" w:styleId="121">
    <w:name w:val="Знак Знак12"/>
    <w:rsid w:val="001B05C1"/>
    <w:rPr>
      <w:rFonts w:ascii="Arial" w:hAnsi="Arial"/>
      <w:b/>
      <w:snapToGrid w:val="0"/>
      <w:color w:val="000000"/>
      <w:sz w:val="24"/>
      <w:u w:val="single"/>
      <w:lang w:val="ru-RU" w:eastAsia="en-US" w:bidi="ar-SA"/>
    </w:rPr>
  </w:style>
  <w:style w:type="character" w:customStyle="1" w:styleId="41">
    <w:name w:val="Знак Знак4"/>
    <w:rsid w:val="001B05C1"/>
    <w:rPr>
      <w:rFonts w:ascii="Arial" w:hAnsi="Arial"/>
      <w:sz w:val="22"/>
      <w:lang w:val="ru-RU" w:eastAsia="ru-RU" w:bidi="ar-SA"/>
    </w:rPr>
  </w:style>
  <w:style w:type="paragraph" w:customStyle="1" w:styleId="1f0">
    <w:name w:val="Знак Знак Знак Знак1 Знак Знак Знак Знак Знак Знак"/>
    <w:basedOn w:val="a1"/>
    <w:rsid w:val="001B05C1"/>
    <w:pPr>
      <w:spacing w:after="160" w:line="240" w:lineRule="exact"/>
    </w:pPr>
    <w:rPr>
      <w:rFonts w:ascii="Verdana" w:hAnsi="Verdana"/>
      <w:sz w:val="24"/>
      <w:szCs w:val="24"/>
      <w:lang w:val="en-US" w:eastAsia="en-US"/>
    </w:rPr>
  </w:style>
  <w:style w:type="paragraph" w:customStyle="1" w:styleId="affc">
    <w:name w:val="Знак Знак Знак Знак"/>
    <w:basedOn w:val="a1"/>
    <w:rsid w:val="001B05C1"/>
    <w:pPr>
      <w:spacing w:after="160" w:line="240" w:lineRule="exact"/>
    </w:pPr>
    <w:rPr>
      <w:rFonts w:ascii="Verdana" w:hAnsi="Verdana"/>
      <w:sz w:val="24"/>
      <w:szCs w:val="24"/>
      <w:lang w:val="en-US" w:eastAsia="en-US"/>
    </w:rPr>
  </w:style>
  <w:style w:type="character" w:customStyle="1" w:styleId="71">
    <w:name w:val="Знак Знак7"/>
    <w:locked/>
    <w:rsid w:val="001B05C1"/>
    <w:rPr>
      <w:lang w:val="ru-RU" w:eastAsia="ru-RU" w:bidi="ar-SA"/>
    </w:rPr>
  </w:style>
  <w:style w:type="character" w:customStyle="1" w:styleId="150">
    <w:name w:val="Знак Знак15"/>
    <w:semiHidden/>
    <w:locked/>
    <w:rsid w:val="001B05C1"/>
    <w:rPr>
      <w:sz w:val="24"/>
      <w:szCs w:val="24"/>
      <w:u w:val="single"/>
      <w:lang w:val="ru-RU" w:eastAsia="ru-RU" w:bidi="ar-SA"/>
    </w:rPr>
  </w:style>
  <w:style w:type="character" w:customStyle="1" w:styleId="63">
    <w:name w:val="Знак Знак6"/>
    <w:locked/>
    <w:rsid w:val="001B05C1"/>
    <w:rPr>
      <w:rFonts w:ascii="Arial" w:hAnsi="Arial"/>
      <w:snapToGrid w:val="0"/>
      <w:color w:val="000000"/>
      <w:sz w:val="24"/>
      <w:lang w:val="ru-RU" w:eastAsia="en-US" w:bidi="ar-SA"/>
    </w:rPr>
  </w:style>
  <w:style w:type="paragraph" w:styleId="affd">
    <w:name w:val="Balloon Text"/>
    <w:basedOn w:val="a1"/>
    <w:link w:val="affe"/>
    <w:uiPriority w:val="99"/>
    <w:rsid w:val="001B05C1"/>
    <w:rPr>
      <w:rFonts w:ascii="Tahoma" w:hAnsi="Tahoma"/>
      <w:sz w:val="16"/>
      <w:szCs w:val="16"/>
    </w:rPr>
  </w:style>
  <w:style w:type="character" w:customStyle="1" w:styleId="affe">
    <w:name w:val="Текст выноски Знак"/>
    <w:basedOn w:val="a2"/>
    <w:link w:val="affd"/>
    <w:uiPriority w:val="99"/>
    <w:rsid w:val="001B05C1"/>
    <w:rPr>
      <w:rFonts w:ascii="Tahoma" w:eastAsia="Times New Roman" w:hAnsi="Tahoma"/>
      <w:sz w:val="16"/>
      <w:szCs w:val="16"/>
    </w:rPr>
  </w:style>
  <w:style w:type="character" w:customStyle="1" w:styleId="apple-style-span">
    <w:name w:val="apple-style-span"/>
    <w:basedOn w:val="a2"/>
    <w:rsid w:val="001B05C1"/>
  </w:style>
  <w:style w:type="character" w:styleId="afff">
    <w:name w:val="footnote reference"/>
    <w:uiPriority w:val="99"/>
    <w:rsid w:val="001B05C1"/>
    <w:rPr>
      <w:vertAlign w:val="superscript"/>
    </w:rPr>
  </w:style>
  <w:style w:type="character" w:customStyle="1" w:styleId="160">
    <w:name w:val="Знак Знак16"/>
    <w:rsid w:val="001B05C1"/>
    <w:rPr>
      <w:rFonts w:ascii="Arial" w:hAnsi="Arial" w:cs="Arial"/>
      <w:b/>
      <w:bCs/>
      <w:kern w:val="32"/>
      <w:sz w:val="32"/>
      <w:szCs w:val="32"/>
      <w:lang w:val="ru-RU" w:eastAsia="ru-RU" w:bidi="ar-SA"/>
    </w:rPr>
  </w:style>
  <w:style w:type="character" w:customStyle="1" w:styleId="54">
    <w:name w:val="Знак Знак5"/>
    <w:rsid w:val="001B05C1"/>
    <w:rPr>
      <w:lang w:val="ru-RU" w:eastAsia="ru-RU" w:bidi="ar-SA"/>
    </w:rPr>
  </w:style>
  <w:style w:type="character" w:customStyle="1" w:styleId="161">
    <w:name w:val="Знак Знак161"/>
    <w:locked/>
    <w:rsid w:val="001B05C1"/>
    <w:rPr>
      <w:rFonts w:ascii="Arial" w:hAnsi="Arial" w:cs="Arial"/>
      <w:b/>
      <w:bCs/>
      <w:kern w:val="32"/>
      <w:sz w:val="32"/>
      <w:szCs w:val="32"/>
      <w:lang w:val="ru-RU" w:eastAsia="ru-RU" w:bidi="ar-SA"/>
    </w:rPr>
  </w:style>
  <w:style w:type="character" w:customStyle="1" w:styleId="140">
    <w:name w:val="Знак Знак14"/>
    <w:locked/>
    <w:rsid w:val="001B05C1"/>
    <w:rPr>
      <w:rFonts w:ascii="Arial" w:hAnsi="Arial" w:cs="Arial"/>
      <w:b/>
      <w:bCs/>
      <w:sz w:val="26"/>
      <w:szCs w:val="26"/>
      <w:lang w:val="ru-RU" w:eastAsia="ru-RU" w:bidi="ar-SA"/>
    </w:rPr>
  </w:style>
  <w:style w:type="character" w:customStyle="1" w:styleId="130">
    <w:name w:val="Знак Знак13"/>
    <w:locked/>
    <w:rsid w:val="001B05C1"/>
    <w:rPr>
      <w:sz w:val="24"/>
      <w:lang w:val="ru-RU" w:eastAsia="ru-RU" w:bidi="ar-SA"/>
    </w:rPr>
  </w:style>
  <w:style w:type="character" w:customStyle="1" w:styleId="100">
    <w:name w:val="Знак Знак10"/>
    <w:locked/>
    <w:rsid w:val="001B05C1"/>
    <w:rPr>
      <w:sz w:val="24"/>
      <w:szCs w:val="24"/>
      <w:lang w:val="ru-RU" w:eastAsia="ru-RU" w:bidi="ar-SA"/>
    </w:rPr>
  </w:style>
  <w:style w:type="character" w:customStyle="1" w:styleId="afff0">
    <w:name w:val="Знак Знак"/>
    <w:locked/>
    <w:rsid w:val="001B05C1"/>
    <w:rPr>
      <w:lang w:val="ru-RU" w:eastAsia="ru-RU" w:bidi="ar-SA"/>
    </w:rPr>
  </w:style>
  <w:style w:type="character" w:customStyle="1" w:styleId="1f1">
    <w:name w:val="Знак Знак1"/>
    <w:locked/>
    <w:rsid w:val="001B05C1"/>
    <w:rPr>
      <w:b/>
      <w:sz w:val="28"/>
      <w:lang w:val="ru-RU" w:eastAsia="ru-RU" w:bidi="ar-SA"/>
    </w:rPr>
  </w:style>
  <w:style w:type="character" w:customStyle="1" w:styleId="91">
    <w:name w:val="Знак Знак9"/>
    <w:locked/>
    <w:rsid w:val="001B05C1"/>
    <w:rPr>
      <w:lang w:val="ru-RU" w:eastAsia="ru-RU" w:bidi="ar-SA"/>
    </w:rPr>
  </w:style>
  <w:style w:type="character" w:customStyle="1" w:styleId="3b">
    <w:name w:val="Знак Знак3"/>
    <w:locked/>
    <w:rsid w:val="001B05C1"/>
    <w:rPr>
      <w:rFonts w:ascii="Arial" w:hAnsi="Arial" w:cs="Arial"/>
      <w:sz w:val="22"/>
      <w:lang w:val="ru-RU" w:eastAsia="ru-RU" w:bidi="ar-SA"/>
    </w:rPr>
  </w:style>
  <w:style w:type="character" w:customStyle="1" w:styleId="2c">
    <w:name w:val="Знак Знак2"/>
    <w:locked/>
    <w:rsid w:val="001B05C1"/>
    <w:rPr>
      <w:color w:val="000000"/>
      <w:spacing w:val="-8"/>
      <w:sz w:val="22"/>
      <w:lang w:val="ru-RU" w:eastAsia="ru-RU" w:bidi="ar-SA"/>
    </w:rPr>
  </w:style>
  <w:style w:type="paragraph" w:customStyle="1" w:styleId="1111">
    <w:name w:val="Знак1 Знак Знак Знак Знак Знак11"/>
    <w:basedOn w:val="a1"/>
    <w:rsid w:val="001B05C1"/>
    <w:pPr>
      <w:spacing w:after="160" w:line="240" w:lineRule="exact"/>
      <w:jc w:val="both"/>
    </w:pPr>
    <w:rPr>
      <w:sz w:val="24"/>
      <w:lang w:val="en-US" w:eastAsia="en-US"/>
    </w:rPr>
  </w:style>
  <w:style w:type="paragraph" w:customStyle="1" w:styleId="119">
    <w:name w:val="Знак1 Знак Знак Знак Знак Знак Знак Знак Знак1"/>
    <w:basedOn w:val="a1"/>
    <w:rsid w:val="001B05C1"/>
    <w:pPr>
      <w:spacing w:after="160" w:line="240" w:lineRule="exact"/>
      <w:jc w:val="both"/>
    </w:pPr>
    <w:rPr>
      <w:sz w:val="24"/>
      <w:lang w:val="en-US" w:eastAsia="en-US"/>
    </w:rPr>
  </w:style>
  <w:style w:type="paragraph" w:customStyle="1" w:styleId="1f2">
    <w:name w:val="Знак Знак Знак Знак Знак Знак Знак Знак Знак Знак Знак1"/>
    <w:basedOn w:val="a1"/>
    <w:rsid w:val="001B05C1"/>
    <w:pPr>
      <w:spacing w:after="160" w:line="240" w:lineRule="exact"/>
      <w:jc w:val="both"/>
    </w:pPr>
    <w:rPr>
      <w:sz w:val="24"/>
      <w:lang w:val="en-US" w:eastAsia="en-US"/>
    </w:rPr>
  </w:style>
  <w:style w:type="paragraph" w:customStyle="1" w:styleId="212">
    <w:name w:val="Знак2 Знак Знак Знак Знак Знак Знак1"/>
    <w:basedOn w:val="a1"/>
    <w:rsid w:val="001B05C1"/>
    <w:pPr>
      <w:spacing w:after="160" w:line="240" w:lineRule="exact"/>
      <w:jc w:val="both"/>
    </w:pPr>
    <w:rPr>
      <w:sz w:val="24"/>
      <w:lang w:val="en-US" w:eastAsia="en-US"/>
    </w:rPr>
  </w:style>
  <w:style w:type="paragraph" w:customStyle="1" w:styleId="2d">
    <w:name w:val="Знак Знак Знак Знак2"/>
    <w:basedOn w:val="a1"/>
    <w:rsid w:val="001B05C1"/>
    <w:pPr>
      <w:spacing w:after="160" w:line="240" w:lineRule="exact"/>
    </w:pPr>
    <w:rPr>
      <w:rFonts w:ascii="Verdana" w:hAnsi="Verdana"/>
      <w:sz w:val="24"/>
      <w:szCs w:val="24"/>
      <w:lang w:val="en-US" w:eastAsia="en-US"/>
    </w:rPr>
  </w:style>
  <w:style w:type="character" w:customStyle="1" w:styleId="181">
    <w:name w:val="Знак Знак181"/>
    <w:rsid w:val="001B05C1"/>
    <w:rPr>
      <w:sz w:val="24"/>
      <w:szCs w:val="24"/>
      <w:u w:val="single"/>
      <w:lang w:val="ru-RU" w:eastAsia="ru-RU" w:bidi="ar-SA"/>
    </w:rPr>
  </w:style>
  <w:style w:type="character" w:customStyle="1" w:styleId="810">
    <w:name w:val="Знак Знак81"/>
    <w:rsid w:val="001B05C1"/>
    <w:rPr>
      <w:rFonts w:ascii="Arial" w:hAnsi="Arial" w:cs="Arial" w:hint="default"/>
      <w:snapToGrid w:val="0"/>
      <w:color w:val="000000"/>
      <w:sz w:val="24"/>
      <w:lang w:val="ru-RU" w:eastAsia="en-US" w:bidi="ar-SA"/>
    </w:rPr>
  </w:style>
  <w:style w:type="character" w:customStyle="1" w:styleId="511">
    <w:name w:val="Знак Знак51"/>
    <w:rsid w:val="001B05C1"/>
    <w:rPr>
      <w:lang w:val="ru-RU" w:eastAsia="ru-RU" w:bidi="ar-SA"/>
    </w:rPr>
  </w:style>
  <w:style w:type="character" w:customStyle="1" w:styleId="1112">
    <w:name w:val="Знак Знак111"/>
    <w:rsid w:val="001B05C1"/>
    <w:rPr>
      <w:sz w:val="24"/>
      <w:szCs w:val="24"/>
      <w:u w:val="single"/>
      <w:lang w:val="ru-RU" w:eastAsia="ru-RU" w:bidi="ar-SA"/>
    </w:rPr>
  </w:style>
  <w:style w:type="character" w:customStyle="1" w:styleId="1210">
    <w:name w:val="Знак Знак121"/>
    <w:rsid w:val="001B05C1"/>
    <w:rPr>
      <w:rFonts w:ascii="Arial" w:hAnsi="Arial" w:cs="Arial" w:hint="default"/>
      <w:b/>
      <w:bCs w:val="0"/>
      <w:snapToGrid w:val="0"/>
      <w:color w:val="000000"/>
      <w:sz w:val="24"/>
      <w:u w:val="single"/>
      <w:lang w:val="ru-RU" w:eastAsia="en-US" w:bidi="ar-SA"/>
    </w:rPr>
  </w:style>
  <w:style w:type="character" w:customStyle="1" w:styleId="410">
    <w:name w:val="Знак Знак41"/>
    <w:rsid w:val="001B05C1"/>
    <w:rPr>
      <w:rFonts w:ascii="Arial" w:hAnsi="Arial" w:cs="Arial" w:hint="default"/>
      <w:sz w:val="22"/>
      <w:lang w:val="ru-RU" w:eastAsia="ru-RU" w:bidi="ar-SA"/>
    </w:rPr>
  </w:style>
  <w:style w:type="character" w:customStyle="1" w:styleId="170">
    <w:name w:val="Знак Знак17"/>
    <w:rsid w:val="001B05C1"/>
    <w:rPr>
      <w:sz w:val="24"/>
      <w:szCs w:val="24"/>
      <w:lang w:eastAsia="ar-SA"/>
    </w:rPr>
  </w:style>
  <w:style w:type="paragraph" w:customStyle="1" w:styleId="1f3">
    <w:name w:val="Абзац списка1"/>
    <w:basedOn w:val="a1"/>
    <w:uiPriority w:val="99"/>
    <w:qFormat/>
    <w:rsid w:val="001B05C1"/>
    <w:pPr>
      <w:ind w:left="720"/>
      <w:contextualSpacing/>
    </w:pPr>
    <w:rPr>
      <w:rFonts w:ascii="Calibri" w:hAnsi="Calibri"/>
      <w:sz w:val="24"/>
      <w:szCs w:val="24"/>
      <w:lang w:eastAsia="en-US"/>
    </w:rPr>
  </w:style>
  <w:style w:type="character" w:customStyle="1" w:styleId="230">
    <w:name w:val="Знак Знак23"/>
    <w:rsid w:val="001B05C1"/>
    <w:rPr>
      <w:sz w:val="24"/>
      <w:szCs w:val="24"/>
      <w:lang w:val="ru-RU" w:eastAsia="ar-SA" w:bidi="ar-SA"/>
    </w:rPr>
  </w:style>
  <w:style w:type="numbering" w:customStyle="1" w:styleId="1f4">
    <w:name w:val="Нет списка1"/>
    <w:next w:val="a4"/>
    <w:uiPriority w:val="99"/>
    <w:semiHidden/>
    <w:rsid w:val="001B05C1"/>
  </w:style>
  <w:style w:type="table" w:customStyle="1" w:styleId="1f5">
    <w:name w:val="Сетка таблицы1"/>
    <w:basedOn w:val="a3"/>
    <w:next w:val="aff9"/>
    <w:rsid w:val="001B05C1"/>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4"/>
    <w:uiPriority w:val="99"/>
    <w:semiHidden/>
    <w:unhideWhenUsed/>
    <w:rsid w:val="001B05C1"/>
  </w:style>
  <w:style w:type="character" w:customStyle="1" w:styleId="313">
    <w:name w:val="Знак Знак31"/>
    <w:rsid w:val="001B05C1"/>
    <w:rPr>
      <w:sz w:val="24"/>
      <w:szCs w:val="24"/>
      <w:lang w:val="ru-RU" w:eastAsia="ar-SA" w:bidi="ar-SA"/>
    </w:rPr>
  </w:style>
  <w:style w:type="table" w:customStyle="1" w:styleId="2f">
    <w:name w:val="Сетка таблицы2"/>
    <w:basedOn w:val="a3"/>
    <w:next w:val="aff9"/>
    <w:uiPriority w:val="59"/>
    <w:rsid w:val="001B05C1"/>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c">
    <w:name w:val="Нет списка3"/>
    <w:next w:val="a4"/>
    <w:uiPriority w:val="99"/>
    <w:semiHidden/>
    <w:unhideWhenUsed/>
    <w:rsid w:val="001B05C1"/>
  </w:style>
  <w:style w:type="numbering" w:customStyle="1" w:styleId="42">
    <w:name w:val="Нет списка4"/>
    <w:next w:val="a4"/>
    <w:uiPriority w:val="99"/>
    <w:semiHidden/>
    <w:unhideWhenUsed/>
    <w:rsid w:val="001B05C1"/>
  </w:style>
  <w:style w:type="numbering" w:customStyle="1" w:styleId="55">
    <w:name w:val="Нет списка5"/>
    <w:next w:val="a4"/>
    <w:uiPriority w:val="99"/>
    <w:semiHidden/>
    <w:unhideWhenUsed/>
    <w:rsid w:val="001B05C1"/>
  </w:style>
  <w:style w:type="numbering" w:customStyle="1" w:styleId="64">
    <w:name w:val="Нет списка6"/>
    <w:next w:val="a4"/>
    <w:semiHidden/>
    <w:rsid w:val="001B05C1"/>
  </w:style>
  <w:style w:type="table" w:customStyle="1" w:styleId="3d">
    <w:name w:val="Сетка таблицы3"/>
    <w:basedOn w:val="a3"/>
    <w:next w:val="aff9"/>
    <w:rsid w:val="001B05C1"/>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B05C1"/>
  </w:style>
  <w:style w:type="character" w:customStyle="1" w:styleId="txt">
    <w:name w:val="txt"/>
    <w:rsid w:val="001B05C1"/>
  </w:style>
  <w:style w:type="numbering" w:customStyle="1" w:styleId="11a">
    <w:name w:val="Нет списка11"/>
    <w:next w:val="a4"/>
    <w:semiHidden/>
    <w:rsid w:val="001B05C1"/>
  </w:style>
  <w:style w:type="table" w:customStyle="1" w:styleId="11b">
    <w:name w:val="Сетка таблицы11"/>
    <w:basedOn w:val="a3"/>
    <w:next w:val="aff9"/>
    <w:rsid w:val="001B05C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No Spacing"/>
    <w:link w:val="afff2"/>
    <w:qFormat/>
    <w:rsid w:val="001B05C1"/>
    <w:rPr>
      <w:rFonts w:ascii="Times New Roman" w:eastAsia="Times New Roman" w:hAnsi="Times New Roman"/>
      <w:sz w:val="24"/>
      <w:szCs w:val="24"/>
    </w:rPr>
  </w:style>
  <w:style w:type="character" w:customStyle="1" w:styleId="apple-tab-span">
    <w:name w:val="apple-tab-span"/>
    <w:rsid w:val="001B05C1"/>
  </w:style>
  <w:style w:type="character" w:customStyle="1" w:styleId="sup">
    <w:name w:val="sup"/>
    <w:rsid w:val="001B05C1"/>
  </w:style>
  <w:style w:type="character" w:customStyle="1" w:styleId="grame">
    <w:name w:val="grame"/>
    <w:rsid w:val="001B05C1"/>
  </w:style>
  <w:style w:type="character" w:customStyle="1" w:styleId="spelle">
    <w:name w:val="spelle"/>
    <w:rsid w:val="001B05C1"/>
  </w:style>
  <w:style w:type="numbering" w:customStyle="1" w:styleId="72">
    <w:name w:val="Нет списка7"/>
    <w:next w:val="a4"/>
    <w:semiHidden/>
    <w:rsid w:val="001B05C1"/>
  </w:style>
  <w:style w:type="table" w:customStyle="1" w:styleId="43">
    <w:name w:val="Сетка таблицы4"/>
    <w:basedOn w:val="a3"/>
    <w:next w:val="aff9"/>
    <w:rsid w:val="001B05C1"/>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semiHidden/>
    <w:rsid w:val="001B05C1"/>
  </w:style>
  <w:style w:type="table" w:customStyle="1" w:styleId="123">
    <w:name w:val="Сетка таблицы12"/>
    <w:basedOn w:val="a3"/>
    <w:next w:val="aff9"/>
    <w:rsid w:val="001B05C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4"/>
    <w:semiHidden/>
    <w:rsid w:val="001B05C1"/>
  </w:style>
  <w:style w:type="table" w:customStyle="1" w:styleId="214">
    <w:name w:val="Сетка таблицы21"/>
    <w:basedOn w:val="a3"/>
    <w:next w:val="aff9"/>
    <w:rsid w:val="001B05C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0">
    <w:name w:val="20"/>
    <w:basedOn w:val="a1"/>
    <w:rsid w:val="001B05C1"/>
    <w:pPr>
      <w:spacing w:before="136" w:after="136"/>
      <w:ind w:left="136" w:right="136"/>
    </w:pPr>
    <w:rPr>
      <w:sz w:val="24"/>
      <w:szCs w:val="24"/>
    </w:rPr>
  </w:style>
  <w:style w:type="numbering" w:customStyle="1" w:styleId="82">
    <w:name w:val="Нет списка8"/>
    <w:next w:val="a4"/>
    <w:uiPriority w:val="99"/>
    <w:semiHidden/>
    <w:unhideWhenUsed/>
    <w:rsid w:val="001B05C1"/>
  </w:style>
  <w:style w:type="table" w:customStyle="1" w:styleId="56">
    <w:name w:val="Сетка таблицы5"/>
    <w:basedOn w:val="a3"/>
    <w:next w:val="aff9"/>
    <w:uiPriority w:val="59"/>
    <w:rsid w:val="001B05C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4"/>
    <w:uiPriority w:val="99"/>
    <w:semiHidden/>
    <w:unhideWhenUsed/>
    <w:rsid w:val="001B05C1"/>
  </w:style>
  <w:style w:type="table" w:customStyle="1" w:styleId="132">
    <w:name w:val="Сетка таблицы13"/>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1">
    <w:name w:val="Знак Знак22"/>
    <w:rsid w:val="001B05C1"/>
    <w:rPr>
      <w:rFonts w:ascii="Arial" w:hAnsi="Arial"/>
      <w:snapToGrid w:val="0"/>
      <w:color w:val="000000"/>
      <w:sz w:val="24"/>
      <w:lang w:val="ru-RU" w:eastAsia="en-US" w:bidi="ar-SA"/>
    </w:rPr>
  </w:style>
  <w:style w:type="numbering" w:customStyle="1" w:styleId="92">
    <w:name w:val="Нет списка9"/>
    <w:next w:val="a4"/>
    <w:semiHidden/>
    <w:unhideWhenUsed/>
    <w:rsid w:val="001B05C1"/>
  </w:style>
  <w:style w:type="table" w:customStyle="1" w:styleId="65">
    <w:name w:val="Сетка таблицы6"/>
    <w:basedOn w:val="a3"/>
    <w:next w:val="aff9"/>
    <w:rsid w:val="001B05C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
    <w:name w:val="Нет списка14"/>
    <w:next w:val="a4"/>
    <w:uiPriority w:val="99"/>
    <w:semiHidden/>
    <w:unhideWhenUsed/>
    <w:rsid w:val="001B05C1"/>
  </w:style>
  <w:style w:type="table" w:customStyle="1" w:styleId="142">
    <w:name w:val="Сетка таблицы14"/>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4"/>
    <w:semiHidden/>
    <w:unhideWhenUsed/>
    <w:rsid w:val="001B05C1"/>
  </w:style>
  <w:style w:type="table" w:customStyle="1" w:styleId="73">
    <w:name w:val="Сетка таблицы7"/>
    <w:basedOn w:val="a3"/>
    <w:next w:val="aff9"/>
    <w:rsid w:val="001B05C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1">
    <w:name w:val="Нет списка15"/>
    <w:next w:val="a4"/>
    <w:uiPriority w:val="99"/>
    <w:semiHidden/>
    <w:unhideWhenUsed/>
    <w:rsid w:val="001B05C1"/>
  </w:style>
  <w:style w:type="table" w:customStyle="1" w:styleId="152">
    <w:name w:val="Сетка таблицы15"/>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4 Знак Знак"/>
    <w:basedOn w:val="a1"/>
    <w:rsid w:val="001B05C1"/>
    <w:pPr>
      <w:tabs>
        <w:tab w:val="num" w:pos="360"/>
      </w:tabs>
      <w:spacing w:after="160" w:line="240" w:lineRule="exact"/>
    </w:pPr>
    <w:rPr>
      <w:rFonts w:eastAsia="Calibri"/>
      <w:lang w:eastAsia="zh-CN"/>
    </w:rPr>
  </w:style>
  <w:style w:type="numbering" w:customStyle="1" w:styleId="162">
    <w:name w:val="Нет списка16"/>
    <w:next w:val="a4"/>
    <w:semiHidden/>
    <w:unhideWhenUsed/>
    <w:rsid w:val="001B05C1"/>
  </w:style>
  <w:style w:type="table" w:customStyle="1" w:styleId="83">
    <w:name w:val="Сетка таблицы8"/>
    <w:basedOn w:val="a3"/>
    <w:next w:val="aff9"/>
    <w:rsid w:val="001B05C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
    <w:name w:val="Нет списка17"/>
    <w:next w:val="a4"/>
    <w:uiPriority w:val="99"/>
    <w:semiHidden/>
    <w:unhideWhenUsed/>
    <w:rsid w:val="001B05C1"/>
  </w:style>
  <w:style w:type="table" w:customStyle="1" w:styleId="163">
    <w:name w:val="Сетка таблицы16"/>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ff9"/>
    <w:uiPriority w:val="59"/>
    <w:rsid w:val="001B05C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3"/>
    <w:next w:val="aff9"/>
    <w:rsid w:val="001B05C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Прощание1"/>
    <w:basedOn w:val="a1"/>
    <w:rsid w:val="001B05C1"/>
    <w:pPr>
      <w:suppressAutoHyphens/>
      <w:spacing w:after="60"/>
      <w:ind w:left="4252"/>
      <w:jc w:val="both"/>
    </w:pPr>
    <w:rPr>
      <w:sz w:val="24"/>
      <w:szCs w:val="24"/>
      <w:lang w:eastAsia="ar-SA"/>
    </w:rPr>
  </w:style>
  <w:style w:type="paragraph" w:customStyle="1" w:styleId="1f">
    <w:name w:val="Основной текст1"/>
    <w:basedOn w:val="a1"/>
    <w:link w:val="affb"/>
    <w:rsid w:val="001B05C1"/>
    <w:pPr>
      <w:shd w:val="clear" w:color="auto" w:fill="FFFFFF"/>
      <w:spacing w:line="0" w:lineRule="atLeast"/>
    </w:pPr>
    <w:rPr>
      <w:rFonts w:ascii="Arial" w:eastAsia="Calibri" w:hAnsi="Arial"/>
      <w:snapToGrid w:val="0"/>
      <w:color w:val="000000"/>
      <w:sz w:val="24"/>
      <w:szCs w:val="22"/>
      <w:lang w:eastAsia="en-US"/>
    </w:rPr>
  </w:style>
  <w:style w:type="character" w:customStyle="1" w:styleId="1f7">
    <w:name w:val="Заголовок №1_"/>
    <w:link w:val="1f8"/>
    <w:locked/>
    <w:rsid w:val="001B05C1"/>
    <w:rPr>
      <w:sz w:val="26"/>
      <w:szCs w:val="26"/>
      <w:shd w:val="clear" w:color="auto" w:fill="FFFFFF"/>
    </w:rPr>
  </w:style>
  <w:style w:type="paragraph" w:customStyle="1" w:styleId="1f8">
    <w:name w:val="Заголовок №1"/>
    <w:basedOn w:val="a1"/>
    <w:link w:val="1f7"/>
    <w:rsid w:val="001B05C1"/>
    <w:pPr>
      <w:widowControl w:val="0"/>
      <w:shd w:val="clear" w:color="auto" w:fill="FFFFFF"/>
      <w:spacing w:after="360" w:line="240" w:lineRule="atLeast"/>
      <w:outlineLvl w:val="0"/>
    </w:pPr>
    <w:rPr>
      <w:rFonts w:ascii="Calibri" w:eastAsia="Calibri" w:hAnsi="Calibri"/>
      <w:sz w:val="26"/>
      <w:szCs w:val="26"/>
    </w:rPr>
  </w:style>
  <w:style w:type="paragraph" w:customStyle="1" w:styleId="124">
    <w:name w:val="По центру нежир отст=12пт"/>
    <w:basedOn w:val="ConsPlusNonformat"/>
    <w:rsid w:val="001B05C1"/>
    <w:pPr>
      <w:spacing w:before="240" w:after="240"/>
      <w:jc w:val="center"/>
    </w:pPr>
    <w:rPr>
      <w:rFonts w:ascii="Times New Roman" w:hAnsi="Times New Roman" w:cs="Times New Roman"/>
      <w:sz w:val="24"/>
    </w:rPr>
  </w:style>
  <w:style w:type="paragraph" w:styleId="afff3">
    <w:name w:val="footnote text"/>
    <w:aliases w:val=" Знак4,Знак6 Знак,Знак4,Footnote Text Char Знак Знак,Footnote Text Char Знак,Footnote Text Char Знак Знак Знак Знак,Footnote Text Char Знак Знак Знак Знак Char,Footnote Text Char Знак Знак Знак Знак Char Char,Текст сноски45"/>
    <w:basedOn w:val="a1"/>
    <w:link w:val="afff4"/>
    <w:uiPriority w:val="99"/>
    <w:rsid w:val="001B05C1"/>
    <w:pPr>
      <w:spacing w:after="60"/>
      <w:jc w:val="both"/>
    </w:pPr>
  </w:style>
  <w:style w:type="character" w:customStyle="1" w:styleId="afff4">
    <w:name w:val="Текст сноски Знак"/>
    <w:aliases w:val=" Знак4 Знак,Знак6 Знак Знак,Знак4 Знак,Footnote Text Char Знак Знак Знак,Footnote Text Char Знак Знак1,Footnote Text Char Знак Знак Знак Знак Знак,Footnote Text Char Знак Знак Знак Знак Char Знак,Текст сноски45 Знак"/>
    <w:basedOn w:val="a2"/>
    <w:link w:val="afff3"/>
    <w:uiPriority w:val="99"/>
    <w:rsid w:val="001B05C1"/>
    <w:rPr>
      <w:rFonts w:ascii="Times New Roman" w:eastAsia="Times New Roman" w:hAnsi="Times New Roman"/>
      <w:sz w:val="20"/>
      <w:szCs w:val="20"/>
    </w:rPr>
  </w:style>
  <w:style w:type="character" w:customStyle="1" w:styleId="15">
    <w:name w:val="Обычный (веб) Знак1"/>
    <w:aliases w:val="Обычный (веб) Знак Знак,Обычный (веб) Знак Знак Знак1 Знак,Знак Знак Знак Знак1,Знак Знак Знак Знак Знак Знак1,Обычный (веб) Знак Знак Знак Знак Знак,Знак Знак Знак1 Знак Знак Знак,Обычный (веб) Знак Знак Знак Знак1"/>
    <w:link w:val="af5"/>
    <w:locked/>
    <w:rsid w:val="001B05C1"/>
    <w:rPr>
      <w:rFonts w:ascii="Times New Roman" w:eastAsia="Times New Roman" w:hAnsi="Times New Roman"/>
      <w:sz w:val="24"/>
      <w:szCs w:val="24"/>
    </w:rPr>
  </w:style>
  <w:style w:type="character" w:customStyle="1" w:styleId="TitleChar1">
    <w:name w:val="Title Char1"/>
    <w:aliases w:val="Знак Знак Знак Знак Знак Знак Знак Знак Char1"/>
    <w:locked/>
    <w:rsid w:val="001B05C1"/>
    <w:rPr>
      <w:rFonts w:ascii="Times New Roman" w:hAnsi="Times New Roman"/>
      <w:b/>
      <w:sz w:val="20"/>
      <w:lang w:eastAsia="ru-RU"/>
    </w:rPr>
  </w:style>
  <w:style w:type="paragraph" w:customStyle="1" w:styleId="125">
    <w:name w:val="Обычный12"/>
    <w:rsid w:val="001B05C1"/>
    <w:pPr>
      <w:widowControl w:val="0"/>
      <w:tabs>
        <w:tab w:val="num" w:pos="360"/>
      </w:tabs>
    </w:pPr>
    <w:rPr>
      <w:rFonts w:ascii="Times New Roman" w:eastAsia="Times New Roman" w:hAnsi="Times New Roman"/>
      <w:sz w:val="20"/>
      <w:szCs w:val="20"/>
    </w:rPr>
  </w:style>
  <w:style w:type="character" w:customStyle="1" w:styleId="3e">
    <w:name w:val="Знак Знак Знак Знак Знак Знак Знак Знак Знак Знак3"/>
    <w:locked/>
    <w:rsid w:val="001B05C1"/>
    <w:rPr>
      <w:rFonts w:ascii="Times New Roman" w:hAnsi="Times New Roman"/>
      <w:b/>
      <w:sz w:val="20"/>
      <w:lang w:eastAsia="ru-RU"/>
    </w:rPr>
  </w:style>
  <w:style w:type="character" w:customStyle="1" w:styleId="aff">
    <w:name w:val="Абзац списка Знак"/>
    <w:link w:val="afe"/>
    <w:uiPriority w:val="34"/>
    <w:locked/>
    <w:rsid w:val="009D20AB"/>
    <w:rPr>
      <w:rFonts w:eastAsia="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A02B80"/>
    <w:pPr>
      <w:spacing w:before="100" w:beforeAutospacing="1" w:after="100" w:afterAutospacing="1"/>
    </w:pPr>
    <w:rPr>
      <w:rFonts w:ascii="Tahoma" w:hAnsi="Tahoma"/>
      <w:lang w:val="en-US" w:eastAsia="en-US"/>
    </w:rPr>
  </w:style>
  <w:style w:type="character" w:customStyle="1" w:styleId="afff2">
    <w:name w:val="Без интервала Знак"/>
    <w:link w:val="afff1"/>
    <w:locked/>
    <w:rsid w:val="0095796A"/>
    <w:rPr>
      <w:rFonts w:ascii="Times New Roman" w:eastAsia="Times New Roman" w:hAnsi="Times New Roman"/>
      <w:sz w:val="24"/>
      <w:szCs w:val="24"/>
    </w:rPr>
  </w:style>
  <w:style w:type="paragraph" w:customStyle="1" w:styleId="ConsPlusCell">
    <w:name w:val="ConsPlusCell"/>
    <w:uiPriority w:val="99"/>
    <w:rsid w:val="0095796A"/>
    <w:pPr>
      <w:autoSpaceDE w:val="0"/>
      <w:autoSpaceDN w:val="0"/>
      <w:adjustRightInd w:val="0"/>
    </w:pPr>
    <w:rPr>
      <w:rFonts w:ascii="Courier New" w:hAnsi="Courier New" w:cs="Courier New"/>
      <w:sz w:val="20"/>
      <w:szCs w:val="20"/>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1"/>
    <w:rsid w:val="00694587"/>
    <w:pPr>
      <w:spacing w:before="100" w:beforeAutospacing="1" w:after="100" w:afterAutospacing="1"/>
    </w:pPr>
    <w:rPr>
      <w:rFonts w:ascii="Tahoma" w:hAnsi="Tahoma"/>
      <w:lang w:val="en-US" w:eastAsia="en-US"/>
    </w:rPr>
  </w:style>
  <w:style w:type="table" w:customStyle="1" w:styleId="93">
    <w:name w:val="Сетка таблицы9"/>
    <w:basedOn w:val="a3"/>
    <w:next w:val="aff9"/>
    <w:uiPriority w:val="39"/>
    <w:rsid w:val="008F42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rsid w:val="005A07DC"/>
    <w:pPr>
      <w:spacing w:before="100" w:beforeAutospacing="1" w:after="100" w:afterAutospacing="1"/>
    </w:pPr>
    <w:rPr>
      <w:rFonts w:ascii="Tahoma" w:hAnsi="Tahoma"/>
      <w:lang w:val="en-US" w:eastAsia="en-US"/>
    </w:rPr>
  </w:style>
  <w:style w:type="numbering" w:customStyle="1" w:styleId="182">
    <w:name w:val="Нет списка18"/>
    <w:next w:val="a4"/>
    <w:uiPriority w:val="99"/>
    <w:semiHidden/>
    <w:unhideWhenUsed/>
    <w:rsid w:val="009B65D3"/>
  </w:style>
  <w:style w:type="numbering" w:customStyle="1" w:styleId="190">
    <w:name w:val="Нет списка19"/>
    <w:next w:val="a4"/>
    <w:uiPriority w:val="99"/>
    <w:semiHidden/>
    <w:unhideWhenUsed/>
    <w:rsid w:val="00FF50A7"/>
  </w:style>
  <w:style w:type="character" w:customStyle="1" w:styleId="2f0">
    <w:name w:val="Сноска (2)_"/>
    <w:basedOn w:val="a2"/>
    <w:link w:val="2f1"/>
    <w:rsid w:val="00FF50A7"/>
    <w:rPr>
      <w:rFonts w:ascii="Times New Roman" w:eastAsia="Times New Roman" w:hAnsi="Times New Roman"/>
      <w:sz w:val="19"/>
      <w:szCs w:val="19"/>
      <w:shd w:val="clear" w:color="auto" w:fill="FFFFFF"/>
    </w:rPr>
  </w:style>
  <w:style w:type="character" w:customStyle="1" w:styleId="afff5">
    <w:name w:val="Колонтитул"/>
    <w:basedOn w:val="a2"/>
    <w:rsid w:val="00FF50A7"/>
    <w:rPr>
      <w:rFonts w:ascii="FrankRuehl" w:eastAsia="FrankRuehl" w:hAnsi="FrankRuehl" w:cs="FrankRuehl"/>
      <w:b w:val="0"/>
      <w:bCs w:val="0"/>
      <w:i w:val="0"/>
      <w:iCs w:val="0"/>
      <w:smallCaps w:val="0"/>
      <w:strike w:val="0"/>
      <w:color w:val="000000"/>
      <w:spacing w:val="0"/>
      <w:w w:val="100"/>
      <w:position w:val="0"/>
      <w:sz w:val="30"/>
      <w:szCs w:val="30"/>
      <w:u w:val="none"/>
      <w:lang w:val="ru-RU" w:eastAsia="ru-RU" w:bidi="ru-RU"/>
    </w:rPr>
  </w:style>
  <w:style w:type="paragraph" w:customStyle="1" w:styleId="2f1">
    <w:name w:val="Сноска (2)"/>
    <w:basedOn w:val="a1"/>
    <w:link w:val="2f0"/>
    <w:rsid w:val="00FF50A7"/>
    <w:pPr>
      <w:widowControl w:val="0"/>
      <w:shd w:val="clear" w:color="auto" w:fill="FFFFFF"/>
      <w:spacing w:line="226" w:lineRule="exact"/>
      <w:jc w:val="both"/>
    </w:pPr>
    <w:rPr>
      <w:sz w:val="19"/>
      <w:szCs w:val="19"/>
    </w:rPr>
  </w:style>
  <w:style w:type="table" w:customStyle="1" w:styleId="102">
    <w:name w:val="Сетка таблицы10"/>
    <w:basedOn w:val="a3"/>
    <w:next w:val="aff9"/>
    <w:uiPriority w:val="59"/>
    <w:rsid w:val="00FF50A7"/>
    <w:pPr>
      <w:widowControl w:val="0"/>
    </w:pPr>
    <w:rPr>
      <w:rFonts w:ascii="Arial Unicode MS" w:eastAsia="Arial Unicode MS" w:hAnsi="Arial Unicode MS" w:cs="Arial Unicode MS"/>
      <w:sz w:val="24"/>
      <w:szCs w:val="24"/>
      <w:lang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3"/>
    <w:next w:val="aff9"/>
    <w:uiPriority w:val="39"/>
    <w:rsid w:val="00FF50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endnote text"/>
    <w:basedOn w:val="a1"/>
    <w:link w:val="afff7"/>
    <w:uiPriority w:val="99"/>
    <w:unhideWhenUsed/>
    <w:rsid w:val="00A60B2C"/>
  </w:style>
  <w:style w:type="character" w:customStyle="1" w:styleId="afff7">
    <w:name w:val="Текст концевой сноски Знак"/>
    <w:basedOn w:val="a2"/>
    <w:link w:val="afff6"/>
    <w:uiPriority w:val="99"/>
    <w:rsid w:val="00A60B2C"/>
    <w:rPr>
      <w:rFonts w:ascii="Times New Roman" w:eastAsia="Times New Roman" w:hAnsi="Times New Roman"/>
      <w:sz w:val="20"/>
      <w:szCs w:val="20"/>
    </w:rPr>
  </w:style>
  <w:style w:type="character" w:styleId="afff8">
    <w:name w:val="endnote reference"/>
    <w:basedOn w:val="a2"/>
    <w:uiPriority w:val="99"/>
    <w:unhideWhenUsed/>
    <w:rsid w:val="00A60B2C"/>
    <w:rPr>
      <w:vertAlign w:val="superscript"/>
    </w:rPr>
  </w:style>
  <w:style w:type="numbering" w:customStyle="1" w:styleId="201">
    <w:name w:val="Нет списка20"/>
    <w:next w:val="a4"/>
    <w:uiPriority w:val="99"/>
    <w:semiHidden/>
    <w:unhideWhenUsed/>
    <w:rsid w:val="0013644A"/>
  </w:style>
  <w:style w:type="character" w:styleId="afff9">
    <w:name w:val="annotation reference"/>
    <w:basedOn w:val="a2"/>
    <w:uiPriority w:val="99"/>
    <w:unhideWhenUsed/>
    <w:rsid w:val="00196FEE"/>
    <w:rPr>
      <w:sz w:val="16"/>
      <w:szCs w:val="16"/>
    </w:rPr>
  </w:style>
  <w:style w:type="paragraph" w:styleId="afffa">
    <w:name w:val="annotation text"/>
    <w:basedOn w:val="a1"/>
    <w:link w:val="afffb"/>
    <w:uiPriority w:val="99"/>
    <w:unhideWhenUsed/>
    <w:rsid w:val="00196FEE"/>
  </w:style>
  <w:style w:type="character" w:customStyle="1" w:styleId="afffb">
    <w:name w:val="Текст примечания Знак"/>
    <w:basedOn w:val="a2"/>
    <w:link w:val="afffa"/>
    <w:uiPriority w:val="99"/>
    <w:rsid w:val="00196FEE"/>
    <w:rPr>
      <w:rFonts w:ascii="Times New Roman" w:eastAsia="Times New Roman" w:hAnsi="Times New Roman"/>
      <w:sz w:val="20"/>
      <w:szCs w:val="20"/>
    </w:rPr>
  </w:style>
  <w:style w:type="paragraph" w:styleId="afffc">
    <w:name w:val="annotation subject"/>
    <w:basedOn w:val="afffa"/>
    <w:next w:val="afffa"/>
    <w:link w:val="afffd"/>
    <w:uiPriority w:val="99"/>
    <w:unhideWhenUsed/>
    <w:rsid w:val="00196FEE"/>
    <w:rPr>
      <w:b/>
      <w:bCs/>
    </w:rPr>
  </w:style>
  <w:style w:type="character" w:customStyle="1" w:styleId="afffd">
    <w:name w:val="Тема примечания Знак"/>
    <w:basedOn w:val="afffb"/>
    <w:link w:val="afffc"/>
    <w:uiPriority w:val="99"/>
    <w:rsid w:val="00196FEE"/>
    <w:rPr>
      <w:rFonts w:ascii="Times New Roman" w:eastAsia="Times New Roman" w:hAnsi="Times New Roman"/>
      <w:b/>
      <w:bCs/>
      <w:sz w:val="20"/>
      <w:szCs w:val="20"/>
    </w:rPr>
  </w:style>
  <w:style w:type="numbering" w:customStyle="1" w:styleId="222">
    <w:name w:val="Нет списка22"/>
    <w:next w:val="a4"/>
    <w:uiPriority w:val="99"/>
    <w:semiHidden/>
    <w:unhideWhenUsed/>
    <w:rsid w:val="00593B3C"/>
  </w:style>
  <w:style w:type="numbering" w:customStyle="1" w:styleId="1100">
    <w:name w:val="Нет списка110"/>
    <w:next w:val="a4"/>
    <w:uiPriority w:val="99"/>
    <w:semiHidden/>
    <w:unhideWhenUsed/>
    <w:rsid w:val="00593B3C"/>
  </w:style>
  <w:style w:type="numbering" w:customStyle="1" w:styleId="1113">
    <w:name w:val="Нет списка111"/>
    <w:next w:val="a4"/>
    <w:semiHidden/>
    <w:rsid w:val="00593B3C"/>
  </w:style>
  <w:style w:type="numbering" w:customStyle="1" w:styleId="232">
    <w:name w:val="Нет списка23"/>
    <w:next w:val="a4"/>
    <w:uiPriority w:val="99"/>
    <w:semiHidden/>
    <w:unhideWhenUsed/>
    <w:rsid w:val="00593B3C"/>
  </w:style>
  <w:style w:type="numbering" w:customStyle="1" w:styleId="315">
    <w:name w:val="Нет списка31"/>
    <w:next w:val="a4"/>
    <w:uiPriority w:val="99"/>
    <w:semiHidden/>
    <w:unhideWhenUsed/>
    <w:rsid w:val="00593B3C"/>
  </w:style>
  <w:style w:type="numbering" w:customStyle="1" w:styleId="412">
    <w:name w:val="Нет списка41"/>
    <w:next w:val="a4"/>
    <w:uiPriority w:val="99"/>
    <w:semiHidden/>
    <w:unhideWhenUsed/>
    <w:rsid w:val="00593B3C"/>
  </w:style>
  <w:style w:type="numbering" w:customStyle="1" w:styleId="512">
    <w:name w:val="Нет списка51"/>
    <w:next w:val="a4"/>
    <w:uiPriority w:val="99"/>
    <w:semiHidden/>
    <w:unhideWhenUsed/>
    <w:rsid w:val="00593B3C"/>
  </w:style>
  <w:style w:type="numbering" w:customStyle="1" w:styleId="610">
    <w:name w:val="Нет списка61"/>
    <w:next w:val="a4"/>
    <w:semiHidden/>
    <w:rsid w:val="00593B3C"/>
  </w:style>
  <w:style w:type="numbering" w:customStyle="1" w:styleId="11110">
    <w:name w:val="Нет списка1111"/>
    <w:next w:val="a4"/>
    <w:semiHidden/>
    <w:rsid w:val="00593B3C"/>
  </w:style>
  <w:style w:type="numbering" w:customStyle="1" w:styleId="710">
    <w:name w:val="Нет списка71"/>
    <w:next w:val="a4"/>
    <w:semiHidden/>
    <w:rsid w:val="00593B3C"/>
  </w:style>
  <w:style w:type="numbering" w:customStyle="1" w:styleId="1211">
    <w:name w:val="Нет списка121"/>
    <w:next w:val="a4"/>
    <w:semiHidden/>
    <w:rsid w:val="00593B3C"/>
  </w:style>
  <w:style w:type="numbering" w:customStyle="1" w:styleId="2111">
    <w:name w:val="Нет списка211"/>
    <w:next w:val="a4"/>
    <w:semiHidden/>
    <w:rsid w:val="00593B3C"/>
  </w:style>
  <w:style w:type="numbering" w:customStyle="1" w:styleId="811">
    <w:name w:val="Нет списка81"/>
    <w:next w:val="a4"/>
    <w:uiPriority w:val="99"/>
    <w:semiHidden/>
    <w:unhideWhenUsed/>
    <w:rsid w:val="00593B3C"/>
  </w:style>
  <w:style w:type="numbering" w:customStyle="1" w:styleId="1310">
    <w:name w:val="Нет списка131"/>
    <w:next w:val="a4"/>
    <w:uiPriority w:val="99"/>
    <w:semiHidden/>
    <w:unhideWhenUsed/>
    <w:rsid w:val="00593B3C"/>
  </w:style>
  <w:style w:type="numbering" w:customStyle="1" w:styleId="910">
    <w:name w:val="Нет списка91"/>
    <w:next w:val="a4"/>
    <w:semiHidden/>
    <w:unhideWhenUsed/>
    <w:rsid w:val="00593B3C"/>
  </w:style>
  <w:style w:type="numbering" w:customStyle="1" w:styleId="1410">
    <w:name w:val="Нет списка141"/>
    <w:next w:val="a4"/>
    <w:uiPriority w:val="99"/>
    <w:semiHidden/>
    <w:unhideWhenUsed/>
    <w:rsid w:val="00593B3C"/>
  </w:style>
  <w:style w:type="numbering" w:customStyle="1" w:styleId="1010">
    <w:name w:val="Нет списка101"/>
    <w:next w:val="a4"/>
    <w:semiHidden/>
    <w:unhideWhenUsed/>
    <w:rsid w:val="00593B3C"/>
  </w:style>
  <w:style w:type="numbering" w:customStyle="1" w:styleId="1510">
    <w:name w:val="Нет списка151"/>
    <w:next w:val="a4"/>
    <w:uiPriority w:val="99"/>
    <w:semiHidden/>
    <w:unhideWhenUsed/>
    <w:rsid w:val="00593B3C"/>
  </w:style>
  <w:style w:type="numbering" w:customStyle="1" w:styleId="1610">
    <w:name w:val="Нет списка161"/>
    <w:next w:val="a4"/>
    <w:semiHidden/>
    <w:unhideWhenUsed/>
    <w:rsid w:val="00593B3C"/>
  </w:style>
  <w:style w:type="numbering" w:customStyle="1" w:styleId="1710">
    <w:name w:val="Нет списка171"/>
    <w:next w:val="a4"/>
    <w:uiPriority w:val="99"/>
    <w:semiHidden/>
    <w:unhideWhenUsed/>
    <w:rsid w:val="00593B3C"/>
  </w:style>
  <w:style w:type="numbering" w:customStyle="1" w:styleId="1810">
    <w:name w:val="Нет списка181"/>
    <w:next w:val="a4"/>
    <w:uiPriority w:val="99"/>
    <w:semiHidden/>
    <w:unhideWhenUsed/>
    <w:rsid w:val="00593B3C"/>
  </w:style>
  <w:style w:type="numbering" w:customStyle="1" w:styleId="191">
    <w:name w:val="Нет списка191"/>
    <w:next w:val="a4"/>
    <w:uiPriority w:val="99"/>
    <w:semiHidden/>
    <w:unhideWhenUsed/>
    <w:rsid w:val="00593B3C"/>
  </w:style>
  <w:style w:type="numbering" w:customStyle="1" w:styleId="241">
    <w:name w:val="Нет списка24"/>
    <w:next w:val="a4"/>
    <w:uiPriority w:val="99"/>
    <w:semiHidden/>
    <w:unhideWhenUsed/>
    <w:rsid w:val="00C94B60"/>
  </w:style>
  <w:style w:type="numbering" w:customStyle="1" w:styleId="251">
    <w:name w:val="Нет списка25"/>
    <w:next w:val="a4"/>
    <w:uiPriority w:val="99"/>
    <w:semiHidden/>
    <w:unhideWhenUsed/>
    <w:rsid w:val="00087A60"/>
  </w:style>
  <w:style w:type="table" w:customStyle="1" w:styleId="183">
    <w:name w:val="Сетка таблицы18"/>
    <w:basedOn w:val="a3"/>
    <w:next w:val="aff9"/>
    <w:uiPriority w:val="39"/>
    <w:rsid w:val="00087A6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4"/>
    <w:uiPriority w:val="99"/>
    <w:semiHidden/>
    <w:unhideWhenUsed/>
    <w:rsid w:val="006F7409"/>
  </w:style>
  <w:style w:type="paragraph" w:customStyle="1" w:styleId="ListNumberedMy">
    <w:name w:val="ListNumberedMy"/>
    <w:basedOn w:val="a1"/>
    <w:rsid w:val="006F7409"/>
    <w:pPr>
      <w:widowControl w:val="0"/>
      <w:tabs>
        <w:tab w:val="num" w:pos="720"/>
      </w:tabs>
      <w:jc w:val="both"/>
    </w:pPr>
    <w:rPr>
      <w:rFonts w:ascii="Times New Roman CYR" w:hAnsi="Times New Roman CYR"/>
      <w:lang w:val="en-GB" w:eastAsia="en-US"/>
    </w:rPr>
  </w:style>
  <w:style w:type="paragraph" w:customStyle="1" w:styleId="Iiiaeuiue">
    <w:name w:val="Ii?iaeuiue"/>
    <w:rsid w:val="006F7409"/>
    <w:pPr>
      <w:autoSpaceDE w:val="0"/>
      <w:autoSpaceDN w:val="0"/>
    </w:pPr>
    <w:rPr>
      <w:rFonts w:ascii="Times New Roman" w:eastAsia="Times New Roman" w:hAnsi="Times New Roman"/>
      <w:sz w:val="20"/>
      <w:szCs w:val="20"/>
    </w:rPr>
  </w:style>
  <w:style w:type="paragraph" w:customStyle="1" w:styleId="Noeeu">
    <w:name w:val="Noeeu"/>
    <w:rsid w:val="006F7409"/>
    <w:pPr>
      <w:widowControl w:val="0"/>
      <w:autoSpaceDE w:val="0"/>
      <w:autoSpaceDN w:val="0"/>
    </w:pPr>
    <w:rPr>
      <w:rFonts w:ascii="Times New Roman" w:eastAsia="Times New Roman" w:hAnsi="Times New Roman"/>
      <w:spacing w:val="-1"/>
      <w:kern w:val="65535"/>
      <w:position w:val="-1"/>
      <w:sz w:val="24"/>
      <w:szCs w:val="24"/>
      <w:lang w:val="en-US"/>
    </w:rPr>
  </w:style>
  <w:style w:type="paragraph" w:customStyle="1" w:styleId="-">
    <w:name w:val="Исток-требования"/>
    <w:basedOn w:val="a1"/>
    <w:rsid w:val="006F7409"/>
    <w:pPr>
      <w:widowControl w:val="0"/>
      <w:autoSpaceDE w:val="0"/>
      <w:autoSpaceDN w:val="0"/>
      <w:jc w:val="center"/>
    </w:pPr>
    <w:rPr>
      <w:sz w:val="24"/>
      <w:szCs w:val="24"/>
    </w:rPr>
  </w:style>
  <w:style w:type="paragraph" w:customStyle="1" w:styleId="57">
    <w:name w:val="çàãîëîâîê 5"/>
    <w:basedOn w:val="a1"/>
    <w:next w:val="a1"/>
    <w:rsid w:val="006F7409"/>
    <w:pPr>
      <w:spacing w:before="240" w:after="60"/>
      <w:jc w:val="both"/>
    </w:pPr>
    <w:rPr>
      <w:rFonts w:ascii="Arial" w:hAnsi="Arial" w:cs="Arial"/>
      <w:sz w:val="22"/>
      <w:szCs w:val="22"/>
    </w:rPr>
  </w:style>
  <w:style w:type="paragraph" w:customStyle="1" w:styleId="1f9">
    <w:name w:val="заголовок 1"/>
    <w:basedOn w:val="a1"/>
    <w:next w:val="a1"/>
    <w:rsid w:val="006F7409"/>
    <w:pPr>
      <w:keepNext/>
      <w:autoSpaceDE w:val="0"/>
      <w:autoSpaceDN w:val="0"/>
      <w:spacing w:before="240" w:after="60"/>
    </w:pPr>
    <w:rPr>
      <w:rFonts w:ascii="Arial" w:hAnsi="Arial" w:cs="Arial"/>
      <w:b/>
      <w:bCs/>
      <w:kern w:val="28"/>
      <w:sz w:val="28"/>
      <w:szCs w:val="28"/>
    </w:rPr>
  </w:style>
  <w:style w:type="paragraph" w:customStyle="1" w:styleId="Noeeu1">
    <w:name w:val="Noeeu1"/>
    <w:basedOn w:val="a1"/>
    <w:rsid w:val="006F7409"/>
    <w:pPr>
      <w:autoSpaceDE w:val="0"/>
      <w:autoSpaceDN w:val="0"/>
      <w:jc w:val="both"/>
    </w:pPr>
    <w:rPr>
      <w:sz w:val="24"/>
      <w:szCs w:val="24"/>
    </w:rPr>
  </w:style>
  <w:style w:type="paragraph" w:customStyle="1" w:styleId="afffe">
    <w:name w:val="текст сноски"/>
    <w:rsid w:val="006F7409"/>
    <w:pPr>
      <w:keepNext/>
      <w:tabs>
        <w:tab w:val="left" w:pos="720"/>
      </w:tabs>
      <w:autoSpaceDE w:val="0"/>
      <w:autoSpaceDN w:val="0"/>
      <w:jc w:val="both"/>
    </w:pPr>
    <w:rPr>
      <w:rFonts w:ascii="Times New Roman" w:eastAsia="Times New Roman" w:hAnsi="Times New Roman"/>
      <w:sz w:val="20"/>
      <w:szCs w:val="20"/>
    </w:rPr>
  </w:style>
  <w:style w:type="table" w:customStyle="1" w:styleId="192">
    <w:name w:val="Сетка таблицы19"/>
    <w:basedOn w:val="a3"/>
    <w:next w:val="aff9"/>
    <w:uiPriority w:val="59"/>
    <w:rsid w:val="006F74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
    <w:name w:val="Revision"/>
    <w:hidden/>
    <w:uiPriority w:val="99"/>
    <w:semiHidden/>
    <w:rsid w:val="006F7409"/>
    <w:rPr>
      <w:rFonts w:ascii="Times New Roman" w:eastAsia="Times New Roman" w:hAnsi="Times New Roman"/>
      <w:sz w:val="24"/>
      <w:szCs w:val="24"/>
    </w:rPr>
  </w:style>
  <w:style w:type="paragraph" w:customStyle="1" w:styleId="Default">
    <w:name w:val="Default"/>
    <w:rsid w:val="006F7409"/>
    <w:pPr>
      <w:autoSpaceDE w:val="0"/>
      <w:autoSpaceDN w:val="0"/>
      <w:adjustRightInd w:val="0"/>
    </w:pPr>
    <w:rPr>
      <w:rFonts w:ascii="Times New Roman" w:eastAsia="Times New Roman" w:hAnsi="Times New Roman"/>
      <w:color w:val="000000"/>
      <w:sz w:val="24"/>
      <w:szCs w:val="24"/>
    </w:rPr>
  </w:style>
  <w:style w:type="paragraph" w:customStyle="1" w:styleId="Iauiue">
    <w:name w:val="Iau?iue"/>
    <w:rsid w:val="006F7409"/>
    <w:pPr>
      <w:jc w:val="both"/>
    </w:pPr>
    <w:rPr>
      <w:rFonts w:ascii="Times New Roman" w:eastAsia="Times New Roman" w:hAnsi="Times New Roman"/>
      <w:sz w:val="24"/>
      <w:szCs w:val="20"/>
    </w:rPr>
  </w:style>
  <w:style w:type="paragraph" w:customStyle="1" w:styleId="affff0">
    <w:name w:val="бычный"/>
    <w:rsid w:val="006F7409"/>
    <w:pPr>
      <w:autoSpaceDE w:val="0"/>
      <w:autoSpaceDN w:val="0"/>
    </w:pPr>
    <w:rPr>
      <w:rFonts w:ascii="Times New Roman" w:eastAsia="Times New Roman" w:hAnsi="Times New Roman"/>
      <w:sz w:val="24"/>
      <w:szCs w:val="24"/>
      <w:lang w:eastAsia="en-US"/>
    </w:rPr>
  </w:style>
  <w:style w:type="character" w:customStyle="1" w:styleId="epm">
    <w:name w:val="epm"/>
    <w:rsid w:val="006F7409"/>
  </w:style>
  <w:style w:type="paragraph" w:styleId="HTML">
    <w:name w:val="HTML Preformatted"/>
    <w:basedOn w:val="a1"/>
    <w:link w:val="HTML0"/>
    <w:uiPriority w:val="99"/>
    <w:rsid w:val="006F7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rsid w:val="006F7409"/>
    <w:rPr>
      <w:rFonts w:ascii="Courier New" w:eastAsia="Times New Roman" w:hAnsi="Courier New" w:cs="Courier New"/>
      <w:sz w:val="20"/>
      <w:szCs w:val="20"/>
    </w:rPr>
  </w:style>
  <w:style w:type="paragraph" w:styleId="1fa">
    <w:name w:val="toc 1"/>
    <w:basedOn w:val="a1"/>
    <w:next w:val="a1"/>
    <w:autoRedefine/>
    <w:uiPriority w:val="39"/>
    <w:unhideWhenUsed/>
    <w:locked/>
    <w:rsid w:val="006F7409"/>
    <w:pPr>
      <w:tabs>
        <w:tab w:val="right" w:leader="dot" w:pos="10206"/>
      </w:tabs>
      <w:suppressAutoHyphens/>
      <w:ind w:firstLine="709"/>
      <w:jc w:val="both"/>
    </w:pPr>
    <w:rPr>
      <w:rFonts w:eastAsia="SimSun"/>
      <w:noProof/>
      <w:sz w:val="22"/>
      <w:szCs w:val="22"/>
      <w:lang w:eastAsia="ar-SA"/>
    </w:rPr>
  </w:style>
  <w:style w:type="paragraph" w:styleId="2f2">
    <w:name w:val="toc 2"/>
    <w:basedOn w:val="a1"/>
    <w:next w:val="a1"/>
    <w:autoRedefine/>
    <w:uiPriority w:val="39"/>
    <w:unhideWhenUsed/>
    <w:locked/>
    <w:rsid w:val="006F7409"/>
    <w:pPr>
      <w:tabs>
        <w:tab w:val="left" w:pos="851"/>
        <w:tab w:val="left" w:pos="1320"/>
        <w:tab w:val="right" w:leader="dot" w:pos="10206"/>
      </w:tabs>
      <w:suppressAutoHyphens/>
      <w:ind w:left="709" w:right="-1"/>
      <w:jc w:val="both"/>
    </w:pPr>
    <w:rPr>
      <w:rFonts w:eastAsia="SimSun"/>
      <w:noProof/>
      <w:sz w:val="28"/>
      <w:szCs w:val="28"/>
      <w:lang w:eastAsia="ar-SA"/>
    </w:rPr>
  </w:style>
  <w:style w:type="character" w:customStyle="1" w:styleId="FontStyle52">
    <w:name w:val="Font Style52"/>
    <w:rsid w:val="00F40CC9"/>
    <w:rPr>
      <w:rFonts w:ascii="Times New Roman" w:hAnsi="Times New Roman" w:cs="Times New Roman"/>
      <w:sz w:val="24"/>
      <w:szCs w:val="24"/>
    </w:rPr>
  </w:style>
  <w:style w:type="paragraph" w:customStyle="1" w:styleId="Style15">
    <w:name w:val="Style15"/>
    <w:basedOn w:val="a1"/>
    <w:rsid w:val="00F40CC9"/>
    <w:pPr>
      <w:widowControl w:val="0"/>
      <w:autoSpaceDE w:val="0"/>
      <w:autoSpaceDN w:val="0"/>
      <w:adjustRightInd w:val="0"/>
      <w:spacing w:line="310" w:lineRule="exact"/>
      <w:ind w:firstLine="710"/>
      <w:jc w:val="both"/>
    </w:pPr>
    <w:rPr>
      <w:rFonts w:ascii="Century Schoolbook" w:hAnsi="Century Schoolbook"/>
      <w:sz w:val="24"/>
      <w:szCs w:val="24"/>
    </w:rPr>
  </w:style>
  <w:style w:type="paragraph" w:customStyle="1" w:styleId="Style9">
    <w:name w:val="Style9"/>
    <w:basedOn w:val="a1"/>
    <w:uiPriority w:val="99"/>
    <w:rsid w:val="00F40CC9"/>
    <w:pPr>
      <w:widowControl w:val="0"/>
      <w:autoSpaceDE w:val="0"/>
      <w:autoSpaceDN w:val="0"/>
      <w:adjustRightInd w:val="0"/>
      <w:spacing w:line="274" w:lineRule="exact"/>
      <w:jc w:val="center"/>
    </w:pPr>
    <w:rPr>
      <w:sz w:val="24"/>
      <w:szCs w:val="24"/>
    </w:rPr>
  </w:style>
  <w:style w:type="character" w:customStyle="1" w:styleId="iceouttxt">
    <w:name w:val="iceouttxt"/>
    <w:rsid w:val="00F40CC9"/>
  </w:style>
  <w:style w:type="character" w:customStyle="1" w:styleId="link">
    <w:name w:val="link"/>
    <w:basedOn w:val="a2"/>
    <w:rsid w:val="00F40CC9"/>
  </w:style>
  <w:style w:type="character" w:customStyle="1" w:styleId="FontStyle63">
    <w:name w:val="Font Style63"/>
    <w:rsid w:val="00F40CC9"/>
    <w:rPr>
      <w:rFonts w:ascii="Times New Roman" w:hAnsi="Times New Roman" w:cs="Times New Roman"/>
      <w:b/>
      <w:bCs/>
      <w:sz w:val="24"/>
      <w:szCs w:val="24"/>
    </w:rPr>
  </w:style>
  <w:style w:type="paragraph" w:customStyle="1" w:styleId="Style28">
    <w:name w:val="Style28"/>
    <w:basedOn w:val="a1"/>
    <w:rsid w:val="00F40CC9"/>
    <w:pPr>
      <w:widowControl w:val="0"/>
      <w:autoSpaceDE w:val="0"/>
      <w:autoSpaceDN w:val="0"/>
      <w:adjustRightInd w:val="0"/>
    </w:pPr>
    <w:rPr>
      <w:rFonts w:ascii="Arial Narrow" w:hAnsi="Arial Narrow"/>
      <w:sz w:val="24"/>
      <w:szCs w:val="24"/>
    </w:rPr>
  </w:style>
  <w:style w:type="character" w:customStyle="1" w:styleId="iceouttxt4">
    <w:name w:val="iceouttxt4"/>
    <w:basedOn w:val="a2"/>
    <w:rsid w:val="00F40CC9"/>
  </w:style>
  <w:style w:type="character" w:customStyle="1" w:styleId="affff1">
    <w:name w:val="Знак Знак Знак Знак Знак Знак Знак Знак Знак Знак"/>
    <w:rsid w:val="00F40CC9"/>
    <w:rPr>
      <w:sz w:val="24"/>
    </w:rPr>
  </w:style>
  <w:style w:type="paragraph" w:customStyle="1" w:styleId="Heading">
    <w:name w:val="Heading"/>
    <w:rsid w:val="00F40CC9"/>
    <w:rPr>
      <w:rFonts w:ascii="Arial" w:eastAsia="Times New Roman" w:hAnsi="Arial" w:cs="Arial"/>
      <w:b/>
      <w:bCs/>
    </w:rPr>
  </w:style>
  <w:style w:type="paragraph" w:customStyle="1" w:styleId="affff2">
    <w:name w:val="Обычный таблица"/>
    <w:basedOn w:val="a1"/>
    <w:link w:val="affff3"/>
    <w:rsid w:val="00F40CC9"/>
    <w:rPr>
      <w:sz w:val="18"/>
      <w:szCs w:val="18"/>
    </w:rPr>
  </w:style>
  <w:style w:type="character" w:customStyle="1" w:styleId="affff3">
    <w:name w:val="Обычный таблица Знак"/>
    <w:link w:val="affff2"/>
    <w:locked/>
    <w:rsid w:val="00F40CC9"/>
    <w:rPr>
      <w:rFonts w:ascii="Times New Roman" w:eastAsia="Times New Roman" w:hAnsi="Times New Roman"/>
      <w:sz w:val="18"/>
      <w:szCs w:val="18"/>
    </w:rPr>
  </w:style>
  <w:style w:type="paragraph" w:customStyle="1" w:styleId="1fb">
    <w:name w:val="Основной текст с отступом1"/>
    <w:basedOn w:val="a1"/>
    <w:rsid w:val="00F40CC9"/>
    <w:pPr>
      <w:widowControl w:val="0"/>
      <w:tabs>
        <w:tab w:val="left" w:pos="851"/>
      </w:tabs>
      <w:jc w:val="both"/>
    </w:pPr>
    <w:rPr>
      <w:rFonts w:ascii="Courier New" w:hAnsi="Courier New"/>
      <w:sz w:val="24"/>
    </w:rPr>
  </w:style>
  <w:style w:type="paragraph" w:customStyle="1" w:styleId="Style17">
    <w:name w:val="Style17"/>
    <w:basedOn w:val="a1"/>
    <w:rsid w:val="00F40CC9"/>
    <w:pPr>
      <w:widowControl w:val="0"/>
      <w:autoSpaceDE w:val="0"/>
      <w:autoSpaceDN w:val="0"/>
      <w:adjustRightInd w:val="0"/>
      <w:spacing w:line="210" w:lineRule="exact"/>
    </w:pPr>
    <w:rPr>
      <w:rFonts w:eastAsia="Calibri"/>
      <w:sz w:val="24"/>
      <w:szCs w:val="24"/>
    </w:rPr>
  </w:style>
  <w:style w:type="character" w:customStyle="1" w:styleId="FontStyle31">
    <w:name w:val="Font Style31"/>
    <w:rsid w:val="00F40CC9"/>
    <w:rPr>
      <w:rFonts w:ascii="Times New Roman" w:hAnsi="Times New Roman"/>
      <w:b/>
      <w:sz w:val="16"/>
    </w:rPr>
  </w:style>
  <w:style w:type="paragraph" w:customStyle="1" w:styleId="215">
    <w:name w:val="Знак Знак21"/>
    <w:basedOn w:val="a1"/>
    <w:rsid w:val="00F40CC9"/>
    <w:pPr>
      <w:spacing w:before="100" w:beforeAutospacing="1" w:after="100" w:afterAutospacing="1"/>
    </w:pPr>
    <w:rPr>
      <w:rFonts w:ascii="Tahoma" w:hAnsi="Tahoma"/>
      <w:lang w:val="en-US" w:eastAsia="en-US"/>
    </w:rPr>
  </w:style>
  <w:style w:type="paragraph" w:customStyle="1" w:styleId="316">
    <w:name w:val="Основной текст 31"/>
    <w:basedOn w:val="a1"/>
    <w:rsid w:val="00F40CC9"/>
    <w:pPr>
      <w:overflowPunct w:val="0"/>
      <w:autoSpaceDE w:val="0"/>
      <w:autoSpaceDN w:val="0"/>
      <w:adjustRightInd w:val="0"/>
      <w:spacing w:after="120"/>
      <w:textAlignment w:val="baseline"/>
    </w:pPr>
    <w:rPr>
      <w:sz w:val="16"/>
    </w:rPr>
  </w:style>
  <w:style w:type="paragraph" w:customStyle="1" w:styleId="ConsCell">
    <w:name w:val="ConsCell"/>
    <w:rsid w:val="00F40CC9"/>
    <w:pPr>
      <w:widowControl w:val="0"/>
      <w:autoSpaceDE w:val="0"/>
      <w:autoSpaceDN w:val="0"/>
      <w:adjustRightInd w:val="0"/>
    </w:pPr>
    <w:rPr>
      <w:rFonts w:ascii="Arial" w:eastAsia="Times New Roman" w:hAnsi="Arial" w:cs="Arial"/>
      <w:sz w:val="20"/>
      <w:szCs w:val="20"/>
    </w:rPr>
  </w:style>
  <w:style w:type="paragraph" w:customStyle="1" w:styleId="ConsPlusDocList">
    <w:name w:val="ConsPlusDocList"/>
    <w:next w:val="a1"/>
    <w:rsid w:val="00F40CC9"/>
    <w:pPr>
      <w:widowControl w:val="0"/>
      <w:suppressAutoHyphens/>
    </w:pPr>
    <w:rPr>
      <w:rFonts w:ascii="Arial" w:eastAsia="Arial" w:hAnsi="Arial" w:cs="Arial"/>
      <w:sz w:val="20"/>
      <w:szCs w:val="20"/>
      <w:lang w:eastAsia="hi-IN" w:bidi="hi-IN"/>
    </w:rPr>
  </w:style>
  <w:style w:type="paragraph" w:customStyle="1" w:styleId="216">
    <w:name w:val="Основной текст с отступом 21"/>
    <w:basedOn w:val="a1"/>
    <w:rsid w:val="00F40CC9"/>
    <w:pPr>
      <w:suppressAutoHyphens/>
      <w:ind w:firstLine="284"/>
      <w:jc w:val="both"/>
    </w:pPr>
    <w:rPr>
      <w:rFonts w:ascii="Arial" w:hAnsi="Arial" w:cs="Arial"/>
      <w:sz w:val="18"/>
      <w:lang w:eastAsia="ar-SA"/>
    </w:rPr>
  </w:style>
  <w:style w:type="paragraph" w:customStyle="1" w:styleId="1fc">
    <w:name w:val="Цитата1"/>
    <w:basedOn w:val="a1"/>
    <w:rsid w:val="00F40CC9"/>
    <w:pPr>
      <w:suppressAutoHyphens/>
      <w:spacing w:after="283"/>
      <w:ind w:left="567" w:right="567"/>
    </w:pPr>
    <w:rPr>
      <w:sz w:val="24"/>
      <w:szCs w:val="24"/>
      <w:lang w:eastAsia="ar-SA"/>
    </w:rPr>
  </w:style>
  <w:style w:type="paragraph" w:customStyle="1" w:styleId="2f3">
    <w:name w:val="Цитата2"/>
    <w:basedOn w:val="a1"/>
    <w:rsid w:val="00F40CC9"/>
    <w:pPr>
      <w:suppressAutoHyphens/>
      <w:spacing w:after="283"/>
      <w:ind w:left="567" w:right="567"/>
    </w:pPr>
    <w:rPr>
      <w:sz w:val="24"/>
      <w:szCs w:val="24"/>
      <w:lang w:eastAsia="ar-SA"/>
    </w:rPr>
  </w:style>
  <w:style w:type="character" w:customStyle="1" w:styleId="links8">
    <w:name w:val="link s_8"/>
    <w:rsid w:val="00F40CC9"/>
    <w:rPr>
      <w:rFonts w:cs="Times New Roman"/>
    </w:rPr>
  </w:style>
  <w:style w:type="paragraph" w:customStyle="1" w:styleId="s1">
    <w:name w:val="s_1"/>
    <w:basedOn w:val="a1"/>
    <w:rsid w:val="00F40CC9"/>
    <w:pPr>
      <w:spacing w:before="100" w:beforeAutospacing="1" w:after="100" w:afterAutospacing="1"/>
    </w:pPr>
    <w:rPr>
      <w:sz w:val="24"/>
      <w:szCs w:val="24"/>
    </w:rPr>
  </w:style>
  <w:style w:type="paragraph" w:customStyle="1" w:styleId="western">
    <w:name w:val="western"/>
    <w:basedOn w:val="a1"/>
    <w:rsid w:val="00F40CC9"/>
    <w:pPr>
      <w:spacing w:before="100" w:beforeAutospacing="1" w:after="100" w:afterAutospacing="1"/>
    </w:pPr>
    <w:rPr>
      <w:sz w:val="24"/>
      <w:szCs w:val="24"/>
    </w:rPr>
  </w:style>
  <w:style w:type="character" w:customStyle="1" w:styleId="dimatd">
    <w:name w:val="dima_td"/>
    <w:rsid w:val="00F40CC9"/>
  </w:style>
  <w:style w:type="character" w:customStyle="1" w:styleId="affff4">
    <w:name w:val="Заголовок Знак"/>
    <w:uiPriority w:val="10"/>
    <w:rsid w:val="00F40CC9"/>
    <w:rPr>
      <w:rFonts w:ascii="Calibri Light" w:eastAsia="Times New Roman" w:hAnsi="Calibri Light" w:cs="Times New Roman"/>
      <w:spacing w:val="-10"/>
      <w:kern w:val="28"/>
      <w:sz w:val="56"/>
      <w:szCs w:val="56"/>
    </w:rPr>
  </w:style>
  <w:style w:type="character" w:customStyle="1" w:styleId="info-table-title">
    <w:name w:val="info-table-title"/>
    <w:rsid w:val="00F40CC9"/>
  </w:style>
  <w:style w:type="character" w:customStyle="1" w:styleId="1fd">
    <w:name w:val="Заголовок Знак1"/>
    <w:uiPriority w:val="10"/>
    <w:rsid w:val="00F40CC9"/>
    <w:rPr>
      <w:rFonts w:ascii="Calibri Light" w:eastAsia="Times New Roman" w:hAnsi="Calibri Light" w:cs="Times New Roman"/>
      <w:spacing w:val="-10"/>
      <w:kern w:val="28"/>
      <w:sz w:val="56"/>
      <w:szCs w:val="56"/>
    </w:rPr>
  </w:style>
  <w:style w:type="character" w:customStyle="1" w:styleId="1fe">
    <w:name w:val="Название Знак1"/>
    <w:basedOn w:val="a2"/>
    <w:uiPriority w:val="10"/>
    <w:rsid w:val="00F40CC9"/>
    <w:rPr>
      <w:rFonts w:asciiTheme="majorHAnsi" w:eastAsiaTheme="majorEastAsia" w:hAnsiTheme="majorHAnsi" w:cstheme="majorBidi"/>
      <w:spacing w:val="-10"/>
      <w:kern w:val="28"/>
      <w:sz w:val="56"/>
      <w:szCs w:val="56"/>
    </w:rPr>
  </w:style>
  <w:style w:type="paragraph" w:customStyle="1" w:styleId="affff5">
    <w:name w:val="Обычный + по ширине"/>
    <w:basedOn w:val="a1"/>
    <w:uiPriority w:val="99"/>
    <w:rsid w:val="00A87098"/>
    <w:pPr>
      <w:jc w:val="both"/>
    </w:pPr>
    <w:rPr>
      <w:sz w:val="24"/>
      <w:szCs w:val="24"/>
    </w:rPr>
  </w:style>
  <w:style w:type="character" w:customStyle="1" w:styleId="WW8Num1z0">
    <w:name w:val="WW8Num1z0"/>
    <w:rsid w:val="00A87098"/>
  </w:style>
  <w:style w:type="character" w:customStyle="1" w:styleId="ConsPlusNonformat0">
    <w:name w:val="ConsPlusNonformat Знак"/>
    <w:link w:val="ConsPlusNonformat"/>
    <w:locked/>
    <w:rsid w:val="00A87098"/>
    <w:rPr>
      <w:rFonts w:ascii="Courier New" w:eastAsia="Times New Roman" w:hAnsi="Courier New" w:cs="Courier New"/>
      <w:sz w:val="20"/>
      <w:szCs w:val="20"/>
    </w:rPr>
  </w:style>
  <w:style w:type="paragraph" w:styleId="affff6">
    <w:name w:val="Document Map"/>
    <w:basedOn w:val="a1"/>
    <w:link w:val="affff7"/>
    <w:semiHidden/>
    <w:rsid w:val="00A87098"/>
    <w:pPr>
      <w:shd w:val="clear" w:color="auto" w:fill="000080"/>
    </w:pPr>
    <w:rPr>
      <w:rFonts w:ascii="Tahoma" w:hAnsi="Tahoma" w:cs="Tahoma"/>
    </w:rPr>
  </w:style>
  <w:style w:type="character" w:customStyle="1" w:styleId="affff7">
    <w:name w:val="Схема документа Знак"/>
    <w:basedOn w:val="a2"/>
    <w:link w:val="affff6"/>
    <w:semiHidden/>
    <w:rsid w:val="00A87098"/>
    <w:rPr>
      <w:rFonts w:ascii="Tahoma" w:eastAsia="Times New Roman" w:hAnsi="Tahoma" w:cs="Tahoma"/>
      <w:sz w:val="20"/>
      <w:szCs w:val="20"/>
      <w:shd w:val="clear" w:color="auto" w:fill="000080"/>
    </w:rPr>
  </w:style>
  <w:style w:type="paragraph" w:customStyle="1" w:styleId="ListParagraph1">
    <w:name w:val="List Paragraph1"/>
    <w:basedOn w:val="a1"/>
    <w:rsid w:val="00A87098"/>
    <w:pPr>
      <w:spacing w:after="60"/>
      <w:ind w:left="720"/>
      <w:contextualSpacing/>
      <w:jc w:val="both"/>
    </w:pPr>
    <w:rPr>
      <w:rFonts w:eastAsia="Calibri"/>
      <w:sz w:val="24"/>
      <w:szCs w:val="24"/>
    </w:rPr>
  </w:style>
  <w:style w:type="character" w:customStyle="1" w:styleId="footercopy">
    <w:name w:val="footercopy"/>
    <w:basedOn w:val="a2"/>
    <w:rsid w:val="004320A9"/>
  </w:style>
  <w:style w:type="character" w:customStyle="1" w:styleId="sectioninfo2">
    <w:name w:val="section__info2"/>
    <w:basedOn w:val="a2"/>
    <w:rsid w:val="00BF2072"/>
    <w:rPr>
      <w:vanish w:val="0"/>
      <w:webHidden w:val="0"/>
      <w:specVanish w:val="0"/>
    </w:rPr>
  </w:style>
  <w:style w:type="character" w:customStyle="1" w:styleId="cardmaininfocontent2">
    <w:name w:val="cardmaininfo__content2"/>
    <w:basedOn w:val="a2"/>
    <w:rsid w:val="00230FAB"/>
    <w:rPr>
      <w:vanish w:val="0"/>
      <w:webHidden w:val="0"/>
      <w:specVanish w:val="0"/>
    </w:rPr>
  </w:style>
  <w:style w:type="character" w:styleId="affff8">
    <w:name w:val="Placeholder Text"/>
    <w:basedOn w:val="a2"/>
    <w:uiPriority w:val="99"/>
    <w:semiHidden/>
    <w:rsid w:val="0040515A"/>
    <w:rPr>
      <w:color w:val="808080"/>
    </w:rPr>
  </w:style>
  <w:style w:type="numbering" w:customStyle="1" w:styleId="270">
    <w:name w:val="Нет списка27"/>
    <w:next w:val="a4"/>
    <w:uiPriority w:val="99"/>
    <w:semiHidden/>
    <w:unhideWhenUsed/>
    <w:rsid w:val="001745D0"/>
  </w:style>
  <w:style w:type="numbering" w:customStyle="1" w:styleId="1120">
    <w:name w:val="Нет списка112"/>
    <w:next w:val="a4"/>
    <w:uiPriority w:val="99"/>
    <w:semiHidden/>
    <w:unhideWhenUsed/>
    <w:rsid w:val="001745D0"/>
  </w:style>
  <w:style w:type="numbering" w:customStyle="1" w:styleId="1130">
    <w:name w:val="Нет списка113"/>
    <w:next w:val="a4"/>
    <w:semiHidden/>
    <w:rsid w:val="001745D0"/>
  </w:style>
  <w:style w:type="numbering" w:customStyle="1" w:styleId="280">
    <w:name w:val="Нет списка28"/>
    <w:next w:val="a4"/>
    <w:uiPriority w:val="99"/>
    <w:semiHidden/>
    <w:unhideWhenUsed/>
    <w:rsid w:val="001745D0"/>
  </w:style>
  <w:style w:type="numbering" w:customStyle="1" w:styleId="321">
    <w:name w:val="Нет списка32"/>
    <w:next w:val="a4"/>
    <w:uiPriority w:val="99"/>
    <w:semiHidden/>
    <w:unhideWhenUsed/>
    <w:rsid w:val="001745D0"/>
  </w:style>
  <w:style w:type="numbering" w:customStyle="1" w:styleId="420">
    <w:name w:val="Нет списка42"/>
    <w:next w:val="a4"/>
    <w:uiPriority w:val="99"/>
    <w:semiHidden/>
    <w:unhideWhenUsed/>
    <w:rsid w:val="001745D0"/>
  </w:style>
  <w:style w:type="numbering" w:customStyle="1" w:styleId="520">
    <w:name w:val="Нет списка52"/>
    <w:next w:val="a4"/>
    <w:uiPriority w:val="99"/>
    <w:semiHidden/>
    <w:unhideWhenUsed/>
    <w:rsid w:val="001745D0"/>
  </w:style>
  <w:style w:type="numbering" w:customStyle="1" w:styleId="620">
    <w:name w:val="Нет списка62"/>
    <w:next w:val="a4"/>
    <w:semiHidden/>
    <w:rsid w:val="001745D0"/>
  </w:style>
  <w:style w:type="numbering" w:customStyle="1" w:styleId="11120">
    <w:name w:val="Нет списка1112"/>
    <w:next w:val="a4"/>
    <w:semiHidden/>
    <w:rsid w:val="001745D0"/>
  </w:style>
  <w:style w:type="numbering" w:customStyle="1" w:styleId="720">
    <w:name w:val="Нет списка72"/>
    <w:next w:val="a4"/>
    <w:semiHidden/>
    <w:rsid w:val="001745D0"/>
  </w:style>
  <w:style w:type="numbering" w:customStyle="1" w:styleId="1220">
    <w:name w:val="Нет списка122"/>
    <w:next w:val="a4"/>
    <w:semiHidden/>
    <w:rsid w:val="001745D0"/>
  </w:style>
  <w:style w:type="numbering" w:customStyle="1" w:styleId="2120">
    <w:name w:val="Нет списка212"/>
    <w:next w:val="a4"/>
    <w:semiHidden/>
    <w:rsid w:val="001745D0"/>
  </w:style>
  <w:style w:type="numbering" w:customStyle="1" w:styleId="820">
    <w:name w:val="Нет списка82"/>
    <w:next w:val="a4"/>
    <w:uiPriority w:val="99"/>
    <w:semiHidden/>
    <w:unhideWhenUsed/>
    <w:rsid w:val="001745D0"/>
  </w:style>
  <w:style w:type="numbering" w:customStyle="1" w:styleId="1320">
    <w:name w:val="Нет списка132"/>
    <w:next w:val="a4"/>
    <w:uiPriority w:val="99"/>
    <w:semiHidden/>
    <w:unhideWhenUsed/>
    <w:rsid w:val="001745D0"/>
  </w:style>
  <w:style w:type="numbering" w:customStyle="1" w:styleId="920">
    <w:name w:val="Нет списка92"/>
    <w:next w:val="a4"/>
    <w:semiHidden/>
    <w:unhideWhenUsed/>
    <w:rsid w:val="001745D0"/>
  </w:style>
  <w:style w:type="numbering" w:customStyle="1" w:styleId="1420">
    <w:name w:val="Нет списка142"/>
    <w:next w:val="a4"/>
    <w:uiPriority w:val="99"/>
    <w:semiHidden/>
    <w:unhideWhenUsed/>
    <w:rsid w:val="001745D0"/>
  </w:style>
  <w:style w:type="numbering" w:customStyle="1" w:styleId="1020">
    <w:name w:val="Нет списка102"/>
    <w:next w:val="a4"/>
    <w:semiHidden/>
    <w:unhideWhenUsed/>
    <w:rsid w:val="001745D0"/>
  </w:style>
  <w:style w:type="numbering" w:customStyle="1" w:styleId="1520">
    <w:name w:val="Нет списка152"/>
    <w:next w:val="a4"/>
    <w:uiPriority w:val="99"/>
    <w:semiHidden/>
    <w:unhideWhenUsed/>
    <w:rsid w:val="001745D0"/>
  </w:style>
  <w:style w:type="numbering" w:customStyle="1" w:styleId="1620">
    <w:name w:val="Нет списка162"/>
    <w:next w:val="a4"/>
    <w:semiHidden/>
    <w:unhideWhenUsed/>
    <w:rsid w:val="001745D0"/>
  </w:style>
  <w:style w:type="numbering" w:customStyle="1" w:styleId="1720">
    <w:name w:val="Нет списка172"/>
    <w:next w:val="a4"/>
    <w:uiPriority w:val="99"/>
    <w:semiHidden/>
    <w:unhideWhenUsed/>
    <w:rsid w:val="001745D0"/>
  </w:style>
  <w:style w:type="numbering" w:customStyle="1" w:styleId="1820">
    <w:name w:val="Нет списка182"/>
    <w:next w:val="a4"/>
    <w:uiPriority w:val="99"/>
    <w:semiHidden/>
    <w:unhideWhenUsed/>
    <w:rsid w:val="001745D0"/>
  </w:style>
  <w:style w:type="numbering" w:customStyle="1" w:styleId="1920">
    <w:name w:val="Нет списка192"/>
    <w:next w:val="a4"/>
    <w:uiPriority w:val="99"/>
    <w:semiHidden/>
    <w:unhideWhenUsed/>
    <w:rsid w:val="001745D0"/>
  </w:style>
  <w:style w:type="numbering" w:customStyle="1" w:styleId="2010">
    <w:name w:val="Нет списка201"/>
    <w:next w:val="a4"/>
    <w:uiPriority w:val="99"/>
    <w:semiHidden/>
    <w:unhideWhenUsed/>
    <w:rsid w:val="001745D0"/>
  </w:style>
  <w:style w:type="numbering" w:customStyle="1" w:styleId="2210">
    <w:name w:val="Нет списка221"/>
    <w:next w:val="a4"/>
    <w:uiPriority w:val="99"/>
    <w:semiHidden/>
    <w:unhideWhenUsed/>
    <w:rsid w:val="001745D0"/>
  </w:style>
  <w:style w:type="numbering" w:customStyle="1" w:styleId="1101">
    <w:name w:val="Нет списка1101"/>
    <w:next w:val="a4"/>
    <w:uiPriority w:val="99"/>
    <w:semiHidden/>
    <w:unhideWhenUsed/>
    <w:rsid w:val="001745D0"/>
  </w:style>
  <w:style w:type="numbering" w:customStyle="1" w:styleId="11111">
    <w:name w:val="Нет списка11111"/>
    <w:next w:val="a4"/>
    <w:semiHidden/>
    <w:rsid w:val="001745D0"/>
  </w:style>
  <w:style w:type="numbering" w:customStyle="1" w:styleId="2310">
    <w:name w:val="Нет списка231"/>
    <w:next w:val="a4"/>
    <w:uiPriority w:val="99"/>
    <w:semiHidden/>
    <w:unhideWhenUsed/>
    <w:rsid w:val="001745D0"/>
  </w:style>
  <w:style w:type="numbering" w:customStyle="1" w:styleId="3110">
    <w:name w:val="Нет списка311"/>
    <w:next w:val="a4"/>
    <w:uiPriority w:val="99"/>
    <w:semiHidden/>
    <w:unhideWhenUsed/>
    <w:rsid w:val="001745D0"/>
  </w:style>
  <w:style w:type="numbering" w:customStyle="1" w:styleId="4110">
    <w:name w:val="Нет списка411"/>
    <w:next w:val="a4"/>
    <w:uiPriority w:val="99"/>
    <w:semiHidden/>
    <w:unhideWhenUsed/>
    <w:rsid w:val="001745D0"/>
  </w:style>
  <w:style w:type="numbering" w:customStyle="1" w:styleId="5110">
    <w:name w:val="Нет списка511"/>
    <w:next w:val="a4"/>
    <w:uiPriority w:val="99"/>
    <w:semiHidden/>
    <w:unhideWhenUsed/>
    <w:rsid w:val="001745D0"/>
  </w:style>
  <w:style w:type="numbering" w:customStyle="1" w:styleId="611">
    <w:name w:val="Нет списка611"/>
    <w:next w:val="a4"/>
    <w:semiHidden/>
    <w:rsid w:val="001745D0"/>
  </w:style>
  <w:style w:type="numbering" w:customStyle="1" w:styleId="111111">
    <w:name w:val="Нет списка111111"/>
    <w:next w:val="a4"/>
    <w:semiHidden/>
    <w:rsid w:val="001745D0"/>
  </w:style>
  <w:style w:type="numbering" w:customStyle="1" w:styleId="711">
    <w:name w:val="Нет списка711"/>
    <w:next w:val="a4"/>
    <w:semiHidden/>
    <w:rsid w:val="001745D0"/>
  </w:style>
  <w:style w:type="numbering" w:customStyle="1" w:styleId="12110">
    <w:name w:val="Нет списка1211"/>
    <w:next w:val="a4"/>
    <w:semiHidden/>
    <w:rsid w:val="001745D0"/>
  </w:style>
  <w:style w:type="numbering" w:customStyle="1" w:styleId="21110">
    <w:name w:val="Нет списка2111"/>
    <w:next w:val="a4"/>
    <w:semiHidden/>
    <w:rsid w:val="001745D0"/>
  </w:style>
  <w:style w:type="numbering" w:customStyle="1" w:styleId="8110">
    <w:name w:val="Нет списка811"/>
    <w:next w:val="a4"/>
    <w:uiPriority w:val="99"/>
    <w:semiHidden/>
    <w:unhideWhenUsed/>
    <w:rsid w:val="001745D0"/>
  </w:style>
  <w:style w:type="numbering" w:customStyle="1" w:styleId="1311">
    <w:name w:val="Нет списка1311"/>
    <w:next w:val="a4"/>
    <w:uiPriority w:val="99"/>
    <w:semiHidden/>
    <w:unhideWhenUsed/>
    <w:rsid w:val="001745D0"/>
  </w:style>
  <w:style w:type="numbering" w:customStyle="1" w:styleId="911">
    <w:name w:val="Нет списка911"/>
    <w:next w:val="a4"/>
    <w:semiHidden/>
    <w:unhideWhenUsed/>
    <w:rsid w:val="001745D0"/>
  </w:style>
  <w:style w:type="numbering" w:customStyle="1" w:styleId="1411">
    <w:name w:val="Нет списка1411"/>
    <w:next w:val="a4"/>
    <w:uiPriority w:val="99"/>
    <w:semiHidden/>
    <w:unhideWhenUsed/>
    <w:rsid w:val="001745D0"/>
  </w:style>
  <w:style w:type="numbering" w:customStyle="1" w:styleId="1011">
    <w:name w:val="Нет списка1011"/>
    <w:next w:val="a4"/>
    <w:semiHidden/>
    <w:unhideWhenUsed/>
    <w:rsid w:val="001745D0"/>
  </w:style>
  <w:style w:type="numbering" w:customStyle="1" w:styleId="1511">
    <w:name w:val="Нет списка1511"/>
    <w:next w:val="a4"/>
    <w:uiPriority w:val="99"/>
    <w:semiHidden/>
    <w:unhideWhenUsed/>
    <w:rsid w:val="001745D0"/>
  </w:style>
  <w:style w:type="numbering" w:customStyle="1" w:styleId="1611">
    <w:name w:val="Нет списка1611"/>
    <w:next w:val="a4"/>
    <w:semiHidden/>
    <w:unhideWhenUsed/>
    <w:rsid w:val="001745D0"/>
  </w:style>
  <w:style w:type="numbering" w:customStyle="1" w:styleId="1711">
    <w:name w:val="Нет списка1711"/>
    <w:next w:val="a4"/>
    <w:uiPriority w:val="99"/>
    <w:semiHidden/>
    <w:unhideWhenUsed/>
    <w:rsid w:val="001745D0"/>
  </w:style>
  <w:style w:type="numbering" w:customStyle="1" w:styleId="1811">
    <w:name w:val="Нет списка1811"/>
    <w:next w:val="a4"/>
    <w:uiPriority w:val="99"/>
    <w:semiHidden/>
    <w:unhideWhenUsed/>
    <w:rsid w:val="001745D0"/>
  </w:style>
  <w:style w:type="numbering" w:customStyle="1" w:styleId="1911">
    <w:name w:val="Нет списка1911"/>
    <w:next w:val="a4"/>
    <w:uiPriority w:val="99"/>
    <w:semiHidden/>
    <w:unhideWhenUsed/>
    <w:rsid w:val="001745D0"/>
  </w:style>
  <w:style w:type="numbering" w:customStyle="1" w:styleId="2410">
    <w:name w:val="Нет списка241"/>
    <w:next w:val="a4"/>
    <w:uiPriority w:val="99"/>
    <w:semiHidden/>
    <w:unhideWhenUsed/>
    <w:rsid w:val="001745D0"/>
  </w:style>
  <w:style w:type="numbering" w:customStyle="1" w:styleId="2510">
    <w:name w:val="Нет списка251"/>
    <w:next w:val="a4"/>
    <w:uiPriority w:val="99"/>
    <w:semiHidden/>
    <w:unhideWhenUsed/>
    <w:rsid w:val="001745D0"/>
  </w:style>
  <w:style w:type="numbering" w:customStyle="1" w:styleId="261">
    <w:name w:val="Нет списка261"/>
    <w:next w:val="a4"/>
    <w:uiPriority w:val="99"/>
    <w:semiHidden/>
    <w:unhideWhenUsed/>
    <w:rsid w:val="001745D0"/>
  </w:style>
  <w:style w:type="numbering" w:customStyle="1" w:styleId="271">
    <w:name w:val="Нет списка271"/>
    <w:next w:val="a4"/>
    <w:uiPriority w:val="99"/>
    <w:semiHidden/>
    <w:unhideWhenUsed/>
    <w:rsid w:val="001745D0"/>
  </w:style>
  <w:style w:type="table" w:customStyle="1" w:styleId="202">
    <w:name w:val="Сетка таблицы20"/>
    <w:basedOn w:val="a3"/>
    <w:next w:val="aff9"/>
    <w:uiPriority w:val="39"/>
    <w:rsid w:val="001745D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6">
    <w:name w:val="font6"/>
    <w:basedOn w:val="a1"/>
    <w:rsid w:val="001745D0"/>
    <w:pPr>
      <w:spacing w:before="100" w:beforeAutospacing="1" w:after="100" w:afterAutospacing="1"/>
    </w:pPr>
    <w:rPr>
      <w:rFonts w:ascii="Arial" w:hAnsi="Arial" w:cs="Arial"/>
      <w:i/>
      <w:iCs/>
      <w:sz w:val="12"/>
      <w:szCs w:val="12"/>
    </w:rPr>
  </w:style>
  <w:style w:type="paragraph" w:customStyle="1" w:styleId="font7">
    <w:name w:val="font7"/>
    <w:basedOn w:val="a1"/>
    <w:rsid w:val="001745D0"/>
    <w:pPr>
      <w:spacing w:before="100" w:beforeAutospacing="1" w:after="100" w:afterAutospacing="1"/>
    </w:pPr>
    <w:rPr>
      <w:rFonts w:ascii="Arial" w:hAnsi="Arial" w:cs="Arial"/>
      <w:i/>
      <w:iCs/>
      <w:sz w:val="10"/>
      <w:szCs w:val="10"/>
    </w:rPr>
  </w:style>
  <w:style w:type="paragraph" w:customStyle="1" w:styleId="xl66">
    <w:name w:val="xl66"/>
    <w:basedOn w:val="a1"/>
    <w:rsid w:val="001745D0"/>
    <w:pPr>
      <w:spacing w:before="100" w:beforeAutospacing="1" w:after="100" w:afterAutospacing="1"/>
      <w:textAlignment w:val="top"/>
    </w:pPr>
    <w:rPr>
      <w:rFonts w:ascii="Arial" w:hAnsi="Arial" w:cs="Arial"/>
      <w:sz w:val="18"/>
      <w:szCs w:val="18"/>
    </w:rPr>
  </w:style>
  <w:style w:type="paragraph" w:customStyle="1" w:styleId="xl67">
    <w:name w:val="xl67"/>
    <w:basedOn w:val="a1"/>
    <w:rsid w:val="001745D0"/>
    <w:pPr>
      <w:spacing w:before="100" w:beforeAutospacing="1" w:after="100" w:afterAutospacing="1"/>
      <w:jc w:val="right"/>
      <w:textAlignment w:val="top"/>
    </w:pPr>
    <w:rPr>
      <w:rFonts w:ascii="Arial" w:hAnsi="Arial" w:cs="Arial"/>
      <w:sz w:val="16"/>
      <w:szCs w:val="16"/>
    </w:rPr>
  </w:style>
  <w:style w:type="paragraph" w:customStyle="1" w:styleId="xl68">
    <w:name w:val="xl68"/>
    <w:basedOn w:val="a1"/>
    <w:rsid w:val="001745D0"/>
    <w:pPr>
      <w:spacing w:before="100" w:beforeAutospacing="1" w:after="100" w:afterAutospacing="1"/>
    </w:pPr>
    <w:rPr>
      <w:rFonts w:ascii="Arial" w:hAnsi="Arial" w:cs="Arial"/>
    </w:rPr>
  </w:style>
  <w:style w:type="paragraph" w:customStyle="1" w:styleId="xl69">
    <w:name w:val="xl69"/>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1"/>
    <w:rsid w:val="001745D0"/>
    <w:pPr>
      <w:spacing w:before="100" w:beforeAutospacing="1" w:after="100" w:afterAutospacing="1"/>
      <w:jc w:val="center"/>
      <w:textAlignment w:val="top"/>
    </w:pPr>
    <w:rPr>
      <w:rFonts w:ascii="Arial" w:hAnsi="Arial" w:cs="Arial"/>
      <w:sz w:val="18"/>
      <w:szCs w:val="18"/>
    </w:rPr>
  </w:style>
  <w:style w:type="paragraph" w:customStyle="1" w:styleId="xl73">
    <w:name w:val="xl73"/>
    <w:basedOn w:val="a1"/>
    <w:rsid w:val="001745D0"/>
    <w:pPr>
      <w:spacing w:before="100" w:beforeAutospacing="1" w:after="100" w:afterAutospacing="1"/>
      <w:textAlignment w:val="top"/>
    </w:pPr>
    <w:rPr>
      <w:rFonts w:ascii="Arial" w:hAnsi="Arial" w:cs="Arial"/>
      <w:sz w:val="18"/>
      <w:szCs w:val="18"/>
    </w:rPr>
  </w:style>
  <w:style w:type="paragraph" w:customStyle="1" w:styleId="xl74">
    <w:name w:val="xl74"/>
    <w:basedOn w:val="a1"/>
    <w:rsid w:val="001745D0"/>
    <w:pPr>
      <w:spacing w:before="100" w:beforeAutospacing="1" w:after="100" w:afterAutospacing="1"/>
      <w:jc w:val="center"/>
      <w:textAlignment w:val="top"/>
    </w:pPr>
    <w:rPr>
      <w:rFonts w:ascii="Arial" w:hAnsi="Arial" w:cs="Arial"/>
      <w:sz w:val="16"/>
      <w:szCs w:val="16"/>
    </w:rPr>
  </w:style>
  <w:style w:type="paragraph" w:customStyle="1" w:styleId="xl75">
    <w:name w:val="xl75"/>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1"/>
    <w:rsid w:val="001745D0"/>
    <w:pPr>
      <w:spacing w:before="100" w:beforeAutospacing="1" w:after="100" w:afterAutospacing="1"/>
      <w:jc w:val="center"/>
      <w:textAlignment w:val="top"/>
    </w:pPr>
    <w:rPr>
      <w:rFonts w:ascii="Arial" w:hAnsi="Arial" w:cs="Arial"/>
      <w:sz w:val="18"/>
      <w:szCs w:val="18"/>
    </w:rPr>
  </w:style>
  <w:style w:type="paragraph" w:customStyle="1" w:styleId="xl77">
    <w:name w:val="xl77"/>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1">
    <w:name w:val="xl81"/>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2">
    <w:name w:val="xl82"/>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3">
    <w:name w:val="xl83"/>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4">
    <w:name w:val="xl84"/>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5">
    <w:name w:val="xl85"/>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6">
    <w:name w:val="xl86"/>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7">
    <w:name w:val="xl87"/>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0">
    <w:name w:val="xl90"/>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1">
    <w:name w:val="xl91"/>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92">
    <w:name w:val="xl92"/>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3">
    <w:name w:val="xl93"/>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a1"/>
    <w:rsid w:val="001745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numbering" w:customStyle="1" w:styleId="290">
    <w:name w:val="Нет списка29"/>
    <w:next w:val="a4"/>
    <w:uiPriority w:val="99"/>
    <w:semiHidden/>
    <w:unhideWhenUsed/>
    <w:rsid w:val="00CC5039"/>
  </w:style>
  <w:style w:type="numbering" w:customStyle="1" w:styleId="1140">
    <w:name w:val="Нет списка114"/>
    <w:next w:val="a4"/>
    <w:uiPriority w:val="99"/>
    <w:semiHidden/>
    <w:unhideWhenUsed/>
    <w:rsid w:val="00CC5039"/>
  </w:style>
  <w:style w:type="numbering" w:customStyle="1" w:styleId="1150">
    <w:name w:val="Нет списка115"/>
    <w:next w:val="a4"/>
    <w:semiHidden/>
    <w:rsid w:val="00CC5039"/>
  </w:style>
  <w:style w:type="numbering" w:customStyle="1" w:styleId="2100">
    <w:name w:val="Нет списка210"/>
    <w:next w:val="a4"/>
    <w:uiPriority w:val="99"/>
    <w:semiHidden/>
    <w:unhideWhenUsed/>
    <w:rsid w:val="00CC5039"/>
  </w:style>
  <w:style w:type="numbering" w:customStyle="1" w:styleId="331">
    <w:name w:val="Нет списка33"/>
    <w:next w:val="a4"/>
    <w:uiPriority w:val="99"/>
    <w:semiHidden/>
    <w:unhideWhenUsed/>
    <w:rsid w:val="00CC5039"/>
  </w:style>
  <w:style w:type="numbering" w:customStyle="1" w:styleId="430">
    <w:name w:val="Нет списка43"/>
    <w:next w:val="a4"/>
    <w:uiPriority w:val="99"/>
    <w:semiHidden/>
    <w:unhideWhenUsed/>
    <w:rsid w:val="00CC5039"/>
  </w:style>
  <w:style w:type="numbering" w:customStyle="1" w:styleId="530">
    <w:name w:val="Нет списка53"/>
    <w:next w:val="a4"/>
    <w:uiPriority w:val="99"/>
    <w:semiHidden/>
    <w:unhideWhenUsed/>
    <w:rsid w:val="00CC5039"/>
  </w:style>
  <w:style w:type="numbering" w:customStyle="1" w:styleId="630">
    <w:name w:val="Нет списка63"/>
    <w:next w:val="a4"/>
    <w:semiHidden/>
    <w:rsid w:val="00CC5039"/>
  </w:style>
  <w:style w:type="numbering" w:customStyle="1" w:styleId="11130">
    <w:name w:val="Нет списка1113"/>
    <w:next w:val="a4"/>
    <w:semiHidden/>
    <w:rsid w:val="00CC5039"/>
  </w:style>
  <w:style w:type="numbering" w:customStyle="1" w:styleId="730">
    <w:name w:val="Нет списка73"/>
    <w:next w:val="a4"/>
    <w:semiHidden/>
    <w:rsid w:val="00CC5039"/>
  </w:style>
  <w:style w:type="numbering" w:customStyle="1" w:styleId="1230">
    <w:name w:val="Нет списка123"/>
    <w:next w:val="a4"/>
    <w:semiHidden/>
    <w:rsid w:val="00CC5039"/>
  </w:style>
  <w:style w:type="numbering" w:customStyle="1" w:styleId="2130">
    <w:name w:val="Нет списка213"/>
    <w:next w:val="a4"/>
    <w:semiHidden/>
    <w:rsid w:val="00CC5039"/>
  </w:style>
  <w:style w:type="numbering" w:customStyle="1" w:styleId="830">
    <w:name w:val="Нет списка83"/>
    <w:next w:val="a4"/>
    <w:uiPriority w:val="99"/>
    <w:semiHidden/>
    <w:unhideWhenUsed/>
    <w:rsid w:val="00CC5039"/>
  </w:style>
  <w:style w:type="numbering" w:customStyle="1" w:styleId="133">
    <w:name w:val="Нет списка133"/>
    <w:next w:val="a4"/>
    <w:uiPriority w:val="99"/>
    <w:semiHidden/>
    <w:unhideWhenUsed/>
    <w:rsid w:val="00CC5039"/>
  </w:style>
  <w:style w:type="numbering" w:customStyle="1" w:styleId="930">
    <w:name w:val="Нет списка93"/>
    <w:next w:val="a4"/>
    <w:semiHidden/>
    <w:unhideWhenUsed/>
    <w:rsid w:val="00CC5039"/>
  </w:style>
  <w:style w:type="numbering" w:customStyle="1" w:styleId="143">
    <w:name w:val="Нет списка143"/>
    <w:next w:val="a4"/>
    <w:uiPriority w:val="99"/>
    <w:semiHidden/>
    <w:unhideWhenUsed/>
    <w:rsid w:val="00CC5039"/>
  </w:style>
  <w:style w:type="numbering" w:customStyle="1" w:styleId="103">
    <w:name w:val="Нет списка103"/>
    <w:next w:val="a4"/>
    <w:semiHidden/>
    <w:unhideWhenUsed/>
    <w:rsid w:val="00CC5039"/>
  </w:style>
  <w:style w:type="numbering" w:customStyle="1" w:styleId="153">
    <w:name w:val="Нет списка153"/>
    <w:next w:val="a4"/>
    <w:uiPriority w:val="99"/>
    <w:semiHidden/>
    <w:unhideWhenUsed/>
    <w:rsid w:val="00CC5039"/>
  </w:style>
  <w:style w:type="numbering" w:customStyle="1" w:styleId="1630">
    <w:name w:val="Нет списка163"/>
    <w:next w:val="a4"/>
    <w:semiHidden/>
    <w:unhideWhenUsed/>
    <w:rsid w:val="00CC5039"/>
  </w:style>
  <w:style w:type="numbering" w:customStyle="1" w:styleId="173">
    <w:name w:val="Нет списка173"/>
    <w:next w:val="a4"/>
    <w:uiPriority w:val="99"/>
    <w:semiHidden/>
    <w:unhideWhenUsed/>
    <w:rsid w:val="00CC5039"/>
  </w:style>
  <w:style w:type="numbering" w:customStyle="1" w:styleId="1830">
    <w:name w:val="Нет списка183"/>
    <w:next w:val="a4"/>
    <w:uiPriority w:val="99"/>
    <w:semiHidden/>
    <w:unhideWhenUsed/>
    <w:rsid w:val="00CC5039"/>
  </w:style>
  <w:style w:type="numbering" w:customStyle="1" w:styleId="193">
    <w:name w:val="Нет списка193"/>
    <w:next w:val="a4"/>
    <w:uiPriority w:val="99"/>
    <w:semiHidden/>
    <w:unhideWhenUsed/>
    <w:rsid w:val="00CC5039"/>
  </w:style>
  <w:style w:type="numbering" w:customStyle="1" w:styleId="2020">
    <w:name w:val="Нет списка202"/>
    <w:next w:val="a4"/>
    <w:uiPriority w:val="99"/>
    <w:semiHidden/>
    <w:unhideWhenUsed/>
    <w:rsid w:val="00CC5039"/>
  </w:style>
  <w:style w:type="numbering" w:customStyle="1" w:styleId="2220">
    <w:name w:val="Нет списка222"/>
    <w:next w:val="a4"/>
    <w:uiPriority w:val="99"/>
    <w:semiHidden/>
    <w:unhideWhenUsed/>
    <w:rsid w:val="00CC5039"/>
  </w:style>
  <w:style w:type="numbering" w:customStyle="1" w:styleId="1102">
    <w:name w:val="Нет списка1102"/>
    <w:next w:val="a4"/>
    <w:uiPriority w:val="99"/>
    <w:semiHidden/>
    <w:unhideWhenUsed/>
    <w:rsid w:val="00CC5039"/>
  </w:style>
  <w:style w:type="numbering" w:customStyle="1" w:styleId="11112">
    <w:name w:val="Нет списка11112"/>
    <w:next w:val="a4"/>
    <w:semiHidden/>
    <w:rsid w:val="00CC5039"/>
  </w:style>
  <w:style w:type="numbering" w:customStyle="1" w:styleId="2320">
    <w:name w:val="Нет списка232"/>
    <w:next w:val="a4"/>
    <w:uiPriority w:val="99"/>
    <w:semiHidden/>
    <w:unhideWhenUsed/>
    <w:rsid w:val="00CC5039"/>
  </w:style>
  <w:style w:type="numbering" w:customStyle="1" w:styleId="3120">
    <w:name w:val="Нет списка312"/>
    <w:next w:val="a4"/>
    <w:uiPriority w:val="99"/>
    <w:semiHidden/>
    <w:unhideWhenUsed/>
    <w:rsid w:val="00CC5039"/>
  </w:style>
  <w:style w:type="numbering" w:customStyle="1" w:styleId="4120">
    <w:name w:val="Нет списка412"/>
    <w:next w:val="a4"/>
    <w:uiPriority w:val="99"/>
    <w:semiHidden/>
    <w:unhideWhenUsed/>
    <w:rsid w:val="00CC5039"/>
  </w:style>
  <w:style w:type="numbering" w:customStyle="1" w:styleId="5120">
    <w:name w:val="Нет списка512"/>
    <w:next w:val="a4"/>
    <w:uiPriority w:val="99"/>
    <w:semiHidden/>
    <w:unhideWhenUsed/>
    <w:rsid w:val="00CC5039"/>
  </w:style>
  <w:style w:type="numbering" w:customStyle="1" w:styleId="612">
    <w:name w:val="Нет списка612"/>
    <w:next w:val="a4"/>
    <w:semiHidden/>
    <w:rsid w:val="00CC5039"/>
  </w:style>
  <w:style w:type="numbering" w:customStyle="1" w:styleId="111112">
    <w:name w:val="Нет списка111112"/>
    <w:next w:val="a4"/>
    <w:semiHidden/>
    <w:rsid w:val="00CC5039"/>
  </w:style>
  <w:style w:type="numbering" w:customStyle="1" w:styleId="712">
    <w:name w:val="Нет списка712"/>
    <w:next w:val="a4"/>
    <w:semiHidden/>
    <w:rsid w:val="00CC5039"/>
  </w:style>
  <w:style w:type="numbering" w:customStyle="1" w:styleId="1212">
    <w:name w:val="Нет списка1212"/>
    <w:next w:val="a4"/>
    <w:semiHidden/>
    <w:rsid w:val="00CC5039"/>
  </w:style>
  <w:style w:type="numbering" w:customStyle="1" w:styleId="2112">
    <w:name w:val="Нет списка2112"/>
    <w:next w:val="a4"/>
    <w:semiHidden/>
    <w:rsid w:val="00CC5039"/>
  </w:style>
  <w:style w:type="numbering" w:customStyle="1" w:styleId="812">
    <w:name w:val="Нет списка812"/>
    <w:next w:val="a4"/>
    <w:uiPriority w:val="99"/>
    <w:semiHidden/>
    <w:unhideWhenUsed/>
    <w:rsid w:val="00CC5039"/>
  </w:style>
  <w:style w:type="numbering" w:customStyle="1" w:styleId="1312">
    <w:name w:val="Нет списка1312"/>
    <w:next w:val="a4"/>
    <w:uiPriority w:val="99"/>
    <w:semiHidden/>
    <w:unhideWhenUsed/>
    <w:rsid w:val="00CC5039"/>
  </w:style>
  <w:style w:type="numbering" w:customStyle="1" w:styleId="912">
    <w:name w:val="Нет списка912"/>
    <w:next w:val="a4"/>
    <w:semiHidden/>
    <w:unhideWhenUsed/>
    <w:rsid w:val="00CC5039"/>
  </w:style>
  <w:style w:type="numbering" w:customStyle="1" w:styleId="1412">
    <w:name w:val="Нет списка1412"/>
    <w:next w:val="a4"/>
    <w:uiPriority w:val="99"/>
    <w:semiHidden/>
    <w:unhideWhenUsed/>
    <w:rsid w:val="00CC5039"/>
  </w:style>
  <w:style w:type="numbering" w:customStyle="1" w:styleId="1012">
    <w:name w:val="Нет списка1012"/>
    <w:next w:val="a4"/>
    <w:semiHidden/>
    <w:unhideWhenUsed/>
    <w:rsid w:val="00CC5039"/>
  </w:style>
  <w:style w:type="numbering" w:customStyle="1" w:styleId="1512">
    <w:name w:val="Нет списка1512"/>
    <w:next w:val="a4"/>
    <w:uiPriority w:val="99"/>
    <w:semiHidden/>
    <w:unhideWhenUsed/>
    <w:rsid w:val="00CC5039"/>
  </w:style>
  <w:style w:type="numbering" w:customStyle="1" w:styleId="1612">
    <w:name w:val="Нет списка1612"/>
    <w:next w:val="a4"/>
    <w:semiHidden/>
    <w:unhideWhenUsed/>
    <w:rsid w:val="00CC5039"/>
  </w:style>
  <w:style w:type="numbering" w:customStyle="1" w:styleId="1712">
    <w:name w:val="Нет списка1712"/>
    <w:next w:val="a4"/>
    <w:uiPriority w:val="99"/>
    <w:semiHidden/>
    <w:unhideWhenUsed/>
    <w:rsid w:val="00CC5039"/>
  </w:style>
  <w:style w:type="numbering" w:customStyle="1" w:styleId="1812">
    <w:name w:val="Нет списка1812"/>
    <w:next w:val="a4"/>
    <w:uiPriority w:val="99"/>
    <w:semiHidden/>
    <w:unhideWhenUsed/>
    <w:rsid w:val="00CC5039"/>
  </w:style>
  <w:style w:type="numbering" w:customStyle="1" w:styleId="1912">
    <w:name w:val="Нет списка1912"/>
    <w:next w:val="a4"/>
    <w:uiPriority w:val="99"/>
    <w:semiHidden/>
    <w:unhideWhenUsed/>
    <w:rsid w:val="00CC5039"/>
  </w:style>
  <w:style w:type="numbering" w:customStyle="1" w:styleId="242">
    <w:name w:val="Нет списка242"/>
    <w:next w:val="a4"/>
    <w:uiPriority w:val="99"/>
    <w:semiHidden/>
    <w:unhideWhenUsed/>
    <w:rsid w:val="00CC5039"/>
  </w:style>
  <w:style w:type="numbering" w:customStyle="1" w:styleId="252">
    <w:name w:val="Нет списка252"/>
    <w:next w:val="a4"/>
    <w:uiPriority w:val="99"/>
    <w:semiHidden/>
    <w:unhideWhenUsed/>
    <w:rsid w:val="00CC5039"/>
  </w:style>
  <w:style w:type="numbering" w:customStyle="1" w:styleId="262">
    <w:name w:val="Нет списка262"/>
    <w:next w:val="a4"/>
    <w:uiPriority w:val="99"/>
    <w:semiHidden/>
    <w:unhideWhenUsed/>
    <w:rsid w:val="00CC5039"/>
  </w:style>
  <w:style w:type="numbering" w:customStyle="1" w:styleId="272">
    <w:name w:val="Нет списка272"/>
    <w:next w:val="a4"/>
    <w:uiPriority w:val="99"/>
    <w:semiHidden/>
    <w:unhideWhenUsed/>
    <w:rsid w:val="00CC5039"/>
  </w:style>
  <w:style w:type="character" w:customStyle="1" w:styleId="wmi-callto">
    <w:name w:val="wmi-callto"/>
    <w:basedOn w:val="a2"/>
    <w:rsid w:val="003323E7"/>
  </w:style>
  <w:style w:type="character" w:customStyle="1" w:styleId="3f">
    <w:name w:val="Основной текст (3) + Не курсив"/>
    <w:basedOn w:val="a2"/>
    <w:rsid w:val="003052A9"/>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ru-RU" w:eastAsia="ru-RU" w:bidi="ru-RU"/>
    </w:rPr>
  </w:style>
  <w:style w:type="character" w:customStyle="1" w:styleId="2f4">
    <w:name w:val="Заголовок №2_"/>
    <w:basedOn w:val="a2"/>
    <w:link w:val="2f5"/>
    <w:uiPriority w:val="99"/>
    <w:locked/>
    <w:rsid w:val="003E55E4"/>
    <w:rPr>
      <w:rFonts w:ascii="Times New Roman" w:eastAsia="Times New Roman" w:hAnsi="Times New Roman"/>
      <w:b/>
      <w:bCs/>
      <w:shd w:val="clear" w:color="auto" w:fill="FFFFFF"/>
    </w:rPr>
  </w:style>
  <w:style w:type="paragraph" w:customStyle="1" w:styleId="2f5">
    <w:name w:val="Заголовок №2"/>
    <w:basedOn w:val="a1"/>
    <w:link w:val="2f4"/>
    <w:uiPriority w:val="99"/>
    <w:rsid w:val="003E55E4"/>
    <w:pPr>
      <w:widowControl w:val="0"/>
      <w:shd w:val="clear" w:color="auto" w:fill="FFFFFF"/>
      <w:spacing w:after="240" w:line="0" w:lineRule="atLeast"/>
      <w:jc w:val="both"/>
      <w:outlineLvl w:val="1"/>
    </w:pPr>
    <w:rPr>
      <w:b/>
      <w:bCs/>
      <w:sz w:val="22"/>
      <w:szCs w:val="22"/>
    </w:rPr>
  </w:style>
  <w:style w:type="character" w:customStyle="1" w:styleId="2f6">
    <w:name w:val="Основной текст (2)"/>
    <w:basedOn w:val="a2"/>
    <w:rsid w:val="003E55E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2f7">
    <w:name w:val="Основной текст (2)_"/>
    <w:basedOn w:val="a2"/>
    <w:uiPriority w:val="99"/>
    <w:rsid w:val="00376A02"/>
    <w:rPr>
      <w:rFonts w:ascii="Times New Roman" w:eastAsia="Times New Roman" w:hAnsi="Times New Roman" w:cs="Times New Roman"/>
      <w:b w:val="0"/>
      <w:bCs w:val="0"/>
      <w:i w:val="0"/>
      <w:iCs w:val="0"/>
      <w:smallCaps w:val="0"/>
      <w:strike w:val="0"/>
      <w:u w:val="none"/>
    </w:rPr>
  </w:style>
  <w:style w:type="character" w:customStyle="1" w:styleId="45">
    <w:name w:val="Основной текст (4)_"/>
    <w:basedOn w:val="a2"/>
    <w:link w:val="46"/>
    <w:rsid w:val="00376A02"/>
    <w:rPr>
      <w:rFonts w:ascii="Times New Roman" w:eastAsia="Times New Roman" w:hAnsi="Times New Roman"/>
      <w:sz w:val="16"/>
      <w:szCs w:val="16"/>
      <w:shd w:val="clear" w:color="auto" w:fill="FFFFFF"/>
    </w:rPr>
  </w:style>
  <w:style w:type="paragraph" w:customStyle="1" w:styleId="46">
    <w:name w:val="Основной текст (4)"/>
    <w:basedOn w:val="a1"/>
    <w:link w:val="45"/>
    <w:rsid w:val="00376A02"/>
    <w:pPr>
      <w:widowControl w:val="0"/>
      <w:shd w:val="clear" w:color="auto" w:fill="FFFFFF"/>
      <w:spacing w:before="60" w:after="180" w:line="0" w:lineRule="atLeast"/>
      <w:jc w:val="center"/>
    </w:pPr>
    <w:rPr>
      <w:sz w:val="16"/>
      <w:szCs w:val="16"/>
    </w:rPr>
  </w:style>
  <w:style w:type="character" w:customStyle="1" w:styleId="-0">
    <w:name w:val="Интернет-ссылка"/>
    <w:basedOn w:val="a2"/>
    <w:uiPriority w:val="99"/>
    <w:rsid w:val="008924E5"/>
    <w:rPr>
      <w:rFonts w:cs="Times New Roman"/>
      <w:color w:val="0000FF"/>
      <w:u w:val="single"/>
    </w:rPr>
  </w:style>
  <w:style w:type="paragraph" w:customStyle="1" w:styleId="xl65">
    <w:name w:val="xl65"/>
    <w:basedOn w:val="a1"/>
    <w:rsid w:val="00DA58A7"/>
    <w:pPr>
      <w:pBdr>
        <w:top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24"/>
      <w:szCs w:val="24"/>
    </w:rPr>
  </w:style>
  <w:style w:type="paragraph" w:customStyle="1" w:styleId="xl96">
    <w:name w:val="xl96"/>
    <w:basedOn w:val="a1"/>
    <w:rsid w:val="00DA58A7"/>
    <w:pPr>
      <w:spacing w:before="100" w:beforeAutospacing="1" w:after="100" w:afterAutospacing="1"/>
      <w:jc w:val="center"/>
    </w:pPr>
    <w:rPr>
      <w:sz w:val="24"/>
      <w:szCs w:val="24"/>
    </w:rPr>
  </w:style>
  <w:style w:type="paragraph" w:customStyle="1" w:styleId="xl97">
    <w:name w:val="xl97"/>
    <w:basedOn w:val="a1"/>
    <w:rsid w:val="00DA58A7"/>
    <w:pPr>
      <w:pBdr>
        <w:bottom w:val="single" w:sz="8" w:space="0" w:color="000000"/>
        <w:right w:val="single" w:sz="8" w:space="0" w:color="000000"/>
      </w:pBdr>
      <w:shd w:val="clear" w:color="000000" w:fill="FFFF00"/>
      <w:spacing w:before="100" w:beforeAutospacing="1" w:after="100" w:afterAutospacing="1"/>
      <w:jc w:val="center"/>
      <w:textAlignment w:val="center"/>
    </w:pPr>
    <w:rPr>
      <w:b/>
      <w:bCs/>
      <w:color w:val="000000"/>
      <w:sz w:val="24"/>
      <w:szCs w:val="24"/>
      <w:u w:val="single"/>
    </w:rPr>
  </w:style>
  <w:style w:type="paragraph" w:customStyle="1" w:styleId="xl98">
    <w:name w:val="xl98"/>
    <w:basedOn w:val="a1"/>
    <w:rsid w:val="00DA58A7"/>
    <w:pPr>
      <w:spacing w:before="100" w:beforeAutospacing="1" w:after="100" w:afterAutospacing="1"/>
      <w:jc w:val="center"/>
      <w:textAlignment w:val="center"/>
    </w:pPr>
    <w:rPr>
      <w:b/>
      <w:bCs/>
      <w:color w:val="000000"/>
      <w:sz w:val="24"/>
      <w:szCs w:val="24"/>
    </w:rPr>
  </w:style>
  <w:style w:type="paragraph" w:customStyle="1" w:styleId="xl99">
    <w:name w:val="xl99"/>
    <w:basedOn w:val="a1"/>
    <w:rsid w:val="00DA58A7"/>
    <w:pPr>
      <w:spacing w:before="100" w:beforeAutospacing="1" w:after="100" w:afterAutospacing="1"/>
      <w:jc w:val="center"/>
      <w:textAlignment w:val="center"/>
    </w:pPr>
    <w:rPr>
      <w:sz w:val="24"/>
      <w:szCs w:val="24"/>
    </w:rPr>
  </w:style>
  <w:style w:type="paragraph" w:customStyle="1" w:styleId="xl100">
    <w:name w:val="xl100"/>
    <w:basedOn w:val="a1"/>
    <w:rsid w:val="00DA58A7"/>
    <w:pPr>
      <w:pBdr>
        <w:top w:val="single" w:sz="8" w:space="0" w:color="000000"/>
        <w:left w:val="single" w:sz="8" w:space="0" w:color="000000"/>
        <w:bottom w:val="single" w:sz="8" w:space="0" w:color="000000"/>
        <w:right w:val="single" w:sz="8" w:space="0" w:color="000000"/>
      </w:pBdr>
      <w:shd w:val="clear" w:color="000000" w:fill="FFFF00"/>
      <w:spacing w:before="100" w:beforeAutospacing="1" w:after="100" w:afterAutospacing="1"/>
      <w:jc w:val="center"/>
      <w:textAlignment w:val="center"/>
    </w:pPr>
    <w:rPr>
      <w:color w:val="000000"/>
      <w:sz w:val="24"/>
      <w:szCs w:val="24"/>
    </w:rPr>
  </w:style>
  <w:style w:type="table" w:customStyle="1" w:styleId="TableGrid">
    <w:name w:val="TableGrid"/>
    <w:rsid w:val="00D52E79"/>
    <w:rPr>
      <w:rFonts w:eastAsia="Times New Roman"/>
    </w:rPr>
    <w:tblPr>
      <w:tblCellMar>
        <w:top w:w="0" w:type="dxa"/>
        <w:left w:w="0" w:type="dxa"/>
        <w:bottom w:w="0" w:type="dxa"/>
        <w:right w:w="0" w:type="dxa"/>
      </w:tblCellMar>
    </w:tblPr>
  </w:style>
  <w:style w:type="table" w:customStyle="1" w:styleId="TableGrid1">
    <w:name w:val="TableGrid1"/>
    <w:rsid w:val="00D52E79"/>
    <w:rPr>
      <w:rFonts w:eastAsia="Times New Roman"/>
    </w:rPr>
    <w:tblPr>
      <w:tblCellMar>
        <w:top w:w="0" w:type="dxa"/>
        <w:left w:w="0" w:type="dxa"/>
        <w:bottom w:w="0" w:type="dxa"/>
        <w:right w:w="0" w:type="dxa"/>
      </w:tblCellMar>
    </w:tblPr>
  </w:style>
  <w:style w:type="paragraph" w:customStyle="1" w:styleId="xl101">
    <w:name w:val="xl101"/>
    <w:basedOn w:val="a1"/>
    <w:rsid w:val="00D52E79"/>
    <w:pPr>
      <w:pBdr>
        <w:top w:val="single" w:sz="4" w:space="0" w:color="auto"/>
      </w:pBdr>
      <w:spacing w:before="100" w:beforeAutospacing="1" w:after="100" w:afterAutospacing="1"/>
      <w:textAlignment w:val="center"/>
    </w:pPr>
    <w:rPr>
      <w:b/>
      <w:bCs/>
      <w:sz w:val="24"/>
      <w:szCs w:val="24"/>
    </w:rPr>
  </w:style>
  <w:style w:type="paragraph" w:customStyle="1" w:styleId="xl102">
    <w:name w:val="xl102"/>
    <w:basedOn w:val="a1"/>
    <w:rsid w:val="00D52E79"/>
    <w:pPr>
      <w:pBdr>
        <w:top w:val="single" w:sz="4" w:space="0" w:color="auto"/>
      </w:pBdr>
      <w:spacing w:before="100" w:beforeAutospacing="1" w:after="100" w:afterAutospacing="1"/>
      <w:textAlignment w:val="center"/>
    </w:pPr>
    <w:rPr>
      <w:b/>
      <w:bCs/>
      <w:sz w:val="24"/>
      <w:szCs w:val="24"/>
    </w:rPr>
  </w:style>
  <w:style w:type="paragraph" w:customStyle="1" w:styleId="xl103">
    <w:name w:val="xl103"/>
    <w:basedOn w:val="a1"/>
    <w:rsid w:val="00D52E79"/>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4">
    <w:name w:val="xl104"/>
    <w:basedOn w:val="a1"/>
    <w:rsid w:val="00D52E79"/>
    <w:pPr>
      <w:pBdr>
        <w:left w:val="single" w:sz="4" w:space="0" w:color="auto"/>
      </w:pBdr>
      <w:spacing w:before="100" w:beforeAutospacing="1" w:after="100" w:afterAutospacing="1"/>
      <w:textAlignment w:val="center"/>
    </w:pPr>
    <w:rPr>
      <w:sz w:val="24"/>
      <w:szCs w:val="24"/>
    </w:rPr>
  </w:style>
  <w:style w:type="paragraph" w:customStyle="1" w:styleId="xl105">
    <w:name w:val="xl105"/>
    <w:basedOn w:val="a1"/>
    <w:rsid w:val="00D52E79"/>
    <w:pPr>
      <w:spacing w:before="100" w:beforeAutospacing="1" w:after="100" w:afterAutospacing="1"/>
      <w:textAlignment w:val="center"/>
    </w:pPr>
    <w:rPr>
      <w:sz w:val="24"/>
      <w:szCs w:val="24"/>
    </w:rPr>
  </w:style>
  <w:style w:type="paragraph" w:customStyle="1" w:styleId="xl106">
    <w:name w:val="xl106"/>
    <w:basedOn w:val="a1"/>
    <w:rsid w:val="00D52E79"/>
    <w:pPr>
      <w:spacing w:before="100" w:beforeAutospacing="1" w:after="100" w:afterAutospacing="1"/>
      <w:jc w:val="center"/>
      <w:textAlignment w:val="center"/>
    </w:pPr>
    <w:rPr>
      <w:sz w:val="24"/>
      <w:szCs w:val="24"/>
    </w:rPr>
  </w:style>
  <w:style w:type="paragraph" w:customStyle="1" w:styleId="xl107">
    <w:name w:val="xl107"/>
    <w:basedOn w:val="a1"/>
    <w:rsid w:val="00D52E79"/>
    <w:pPr>
      <w:pBdr>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D52E79"/>
    <w:pPr>
      <w:spacing w:before="100" w:beforeAutospacing="1" w:after="100" w:afterAutospacing="1"/>
      <w:textAlignment w:val="center"/>
    </w:pPr>
    <w:rPr>
      <w:sz w:val="24"/>
      <w:szCs w:val="24"/>
    </w:rPr>
  </w:style>
  <w:style w:type="paragraph" w:customStyle="1" w:styleId="xl109">
    <w:name w:val="xl109"/>
    <w:basedOn w:val="a1"/>
    <w:rsid w:val="00D52E79"/>
    <w:pPr>
      <w:spacing w:before="100" w:beforeAutospacing="1" w:after="100" w:afterAutospacing="1"/>
      <w:textAlignment w:val="center"/>
    </w:pPr>
    <w:rPr>
      <w:sz w:val="24"/>
      <w:szCs w:val="24"/>
    </w:rPr>
  </w:style>
  <w:style w:type="paragraph" w:customStyle="1" w:styleId="xl110">
    <w:name w:val="xl110"/>
    <w:basedOn w:val="a1"/>
    <w:rsid w:val="00D52E79"/>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1">
    <w:name w:val="xl111"/>
    <w:basedOn w:val="a1"/>
    <w:rsid w:val="00D52E79"/>
    <w:pPr>
      <w:pBdr>
        <w:top w:val="single" w:sz="4" w:space="0" w:color="auto"/>
      </w:pBdr>
      <w:spacing w:before="100" w:beforeAutospacing="1" w:after="100" w:afterAutospacing="1"/>
      <w:jc w:val="center"/>
      <w:textAlignment w:val="center"/>
    </w:pPr>
    <w:rPr>
      <w:sz w:val="24"/>
      <w:szCs w:val="24"/>
    </w:rPr>
  </w:style>
  <w:style w:type="paragraph" w:customStyle="1" w:styleId="xl112">
    <w:name w:val="xl112"/>
    <w:basedOn w:val="a1"/>
    <w:rsid w:val="00D52E79"/>
    <w:pPr>
      <w:spacing w:before="100" w:beforeAutospacing="1" w:after="100" w:afterAutospacing="1"/>
      <w:jc w:val="center"/>
      <w:textAlignment w:val="center"/>
    </w:pPr>
    <w:rPr>
      <w:sz w:val="24"/>
      <w:szCs w:val="24"/>
    </w:rPr>
  </w:style>
  <w:style w:type="paragraph" w:customStyle="1" w:styleId="xl113">
    <w:name w:val="xl113"/>
    <w:basedOn w:val="a1"/>
    <w:rsid w:val="00D52E79"/>
    <w:pPr>
      <w:pBdr>
        <w:top w:val="single" w:sz="4" w:space="0" w:color="auto"/>
      </w:pBdr>
      <w:spacing w:before="100" w:beforeAutospacing="1" w:after="100" w:afterAutospacing="1"/>
      <w:textAlignment w:val="center"/>
    </w:pPr>
    <w:rPr>
      <w:b/>
      <w:bCs/>
      <w:sz w:val="24"/>
      <w:szCs w:val="24"/>
    </w:rPr>
  </w:style>
  <w:style w:type="paragraph" w:customStyle="1" w:styleId="xl114">
    <w:name w:val="xl114"/>
    <w:basedOn w:val="a1"/>
    <w:rsid w:val="00D52E79"/>
    <w:pPr>
      <w:spacing w:before="100" w:beforeAutospacing="1" w:after="100" w:afterAutospacing="1"/>
    </w:pPr>
    <w:rPr>
      <w:b/>
      <w:bCs/>
      <w:sz w:val="24"/>
      <w:szCs w:val="24"/>
    </w:rPr>
  </w:style>
  <w:style w:type="paragraph" w:customStyle="1" w:styleId="xl115">
    <w:name w:val="xl115"/>
    <w:basedOn w:val="a1"/>
    <w:rsid w:val="00D52E79"/>
    <w:pPr>
      <w:spacing w:before="100" w:beforeAutospacing="1" w:after="100" w:afterAutospacing="1"/>
    </w:pPr>
    <w:rPr>
      <w:sz w:val="24"/>
      <w:szCs w:val="24"/>
    </w:rPr>
  </w:style>
  <w:style w:type="paragraph" w:customStyle="1" w:styleId="xl116">
    <w:name w:val="xl116"/>
    <w:basedOn w:val="a1"/>
    <w:rsid w:val="00D52E79"/>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17">
    <w:name w:val="xl117"/>
    <w:basedOn w:val="a1"/>
    <w:rsid w:val="00D52E79"/>
    <w:pPr>
      <w:pBdr>
        <w:top w:val="single" w:sz="4" w:space="0" w:color="auto"/>
        <w:left w:val="single" w:sz="4" w:space="0" w:color="auto"/>
      </w:pBdr>
      <w:spacing w:before="100" w:beforeAutospacing="1" w:after="100" w:afterAutospacing="1"/>
    </w:pPr>
    <w:rPr>
      <w:sz w:val="24"/>
      <w:szCs w:val="24"/>
    </w:rPr>
  </w:style>
  <w:style w:type="paragraph" w:customStyle="1" w:styleId="xl118">
    <w:name w:val="xl118"/>
    <w:basedOn w:val="a1"/>
    <w:rsid w:val="00D52E79"/>
    <w:pPr>
      <w:pBdr>
        <w:top w:val="single" w:sz="4" w:space="0" w:color="auto"/>
      </w:pBdr>
      <w:spacing w:before="100" w:beforeAutospacing="1" w:after="100" w:afterAutospacing="1"/>
    </w:pPr>
    <w:rPr>
      <w:sz w:val="24"/>
      <w:szCs w:val="24"/>
    </w:rPr>
  </w:style>
  <w:style w:type="paragraph" w:customStyle="1" w:styleId="xl119">
    <w:name w:val="xl119"/>
    <w:basedOn w:val="a1"/>
    <w:rsid w:val="00D52E79"/>
    <w:pPr>
      <w:pBdr>
        <w:right w:val="single" w:sz="4" w:space="0" w:color="auto"/>
      </w:pBdr>
      <w:spacing w:before="100" w:beforeAutospacing="1" w:after="100" w:afterAutospacing="1"/>
      <w:jc w:val="right"/>
      <w:textAlignment w:val="center"/>
    </w:pPr>
    <w:rPr>
      <w:sz w:val="24"/>
      <w:szCs w:val="24"/>
    </w:rPr>
  </w:style>
  <w:style w:type="paragraph" w:customStyle="1" w:styleId="xl120">
    <w:name w:val="xl120"/>
    <w:basedOn w:val="a1"/>
    <w:rsid w:val="00D52E79"/>
    <w:pPr>
      <w:pBdr>
        <w:top w:val="single" w:sz="4" w:space="0" w:color="auto"/>
        <w:right w:val="single" w:sz="4" w:space="0" w:color="auto"/>
      </w:pBdr>
      <w:spacing w:before="100" w:beforeAutospacing="1" w:after="100" w:afterAutospacing="1"/>
    </w:pPr>
    <w:rPr>
      <w:sz w:val="24"/>
      <w:szCs w:val="24"/>
    </w:rPr>
  </w:style>
  <w:style w:type="paragraph" w:customStyle="1" w:styleId="xl121">
    <w:name w:val="xl121"/>
    <w:basedOn w:val="a1"/>
    <w:rsid w:val="00D52E79"/>
    <w:pPr>
      <w:pBdr>
        <w:left w:val="single" w:sz="4" w:space="0" w:color="auto"/>
      </w:pBdr>
      <w:spacing w:before="100" w:beforeAutospacing="1" w:after="100" w:afterAutospacing="1"/>
    </w:pPr>
    <w:rPr>
      <w:sz w:val="24"/>
      <w:szCs w:val="24"/>
    </w:rPr>
  </w:style>
  <w:style w:type="paragraph" w:customStyle="1" w:styleId="xl122">
    <w:name w:val="xl122"/>
    <w:basedOn w:val="a1"/>
    <w:rsid w:val="00D52E79"/>
    <w:pPr>
      <w:pBdr>
        <w:left w:val="single" w:sz="4" w:space="0" w:color="auto"/>
        <w:bottom w:val="single" w:sz="4" w:space="0" w:color="auto"/>
      </w:pBdr>
      <w:spacing w:before="100" w:beforeAutospacing="1" w:after="100" w:afterAutospacing="1"/>
    </w:pPr>
    <w:rPr>
      <w:sz w:val="24"/>
      <w:szCs w:val="24"/>
    </w:rPr>
  </w:style>
  <w:style w:type="paragraph" w:customStyle="1" w:styleId="xl123">
    <w:name w:val="xl123"/>
    <w:basedOn w:val="a1"/>
    <w:rsid w:val="00D52E79"/>
    <w:pPr>
      <w:pBdr>
        <w:top w:val="single" w:sz="4" w:space="0" w:color="auto"/>
      </w:pBdr>
      <w:spacing w:before="100" w:beforeAutospacing="1" w:after="100" w:afterAutospacing="1"/>
    </w:pPr>
    <w:rPr>
      <w:sz w:val="24"/>
      <w:szCs w:val="24"/>
    </w:rPr>
  </w:style>
  <w:style w:type="paragraph" w:customStyle="1" w:styleId="xl124">
    <w:name w:val="xl124"/>
    <w:basedOn w:val="a1"/>
    <w:rsid w:val="00D52E79"/>
    <w:pPr>
      <w:pBdr>
        <w:bottom w:val="single" w:sz="4" w:space="0" w:color="auto"/>
      </w:pBdr>
      <w:spacing w:before="100" w:beforeAutospacing="1" w:after="100" w:afterAutospacing="1"/>
    </w:pPr>
    <w:rPr>
      <w:sz w:val="24"/>
      <w:szCs w:val="24"/>
    </w:rPr>
  </w:style>
  <w:style w:type="paragraph" w:customStyle="1" w:styleId="xl125">
    <w:name w:val="xl125"/>
    <w:basedOn w:val="a1"/>
    <w:rsid w:val="00D52E79"/>
    <w:pPr>
      <w:spacing w:before="100" w:beforeAutospacing="1" w:after="100" w:afterAutospacing="1"/>
      <w:textAlignment w:val="center"/>
    </w:pPr>
    <w:rPr>
      <w:sz w:val="24"/>
      <w:szCs w:val="24"/>
    </w:rPr>
  </w:style>
  <w:style w:type="paragraph" w:customStyle="1" w:styleId="xl126">
    <w:name w:val="xl126"/>
    <w:basedOn w:val="a1"/>
    <w:rsid w:val="00D52E79"/>
    <w:pPr>
      <w:pBdr>
        <w:bottom w:val="single" w:sz="4" w:space="0" w:color="auto"/>
      </w:pBdr>
      <w:spacing w:before="100" w:beforeAutospacing="1" w:after="100" w:afterAutospacing="1"/>
      <w:textAlignment w:val="center"/>
    </w:pPr>
    <w:rPr>
      <w:sz w:val="24"/>
      <w:szCs w:val="24"/>
    </w:rPr>
  </w:style>
  <w:style w:type="paragraph" w:customStyle="1" w:styleId="xl127">
    <w:name w:val="xl127"/>
    <w:basedOn w:val="a1"/>
    <w:rsid w:val="00D52E79"/>
    <w:pPr>
      <w:pBdr>
        <w:top w:val="single" w:sz="4" w:space="0" w:color="auto"/>
      </w:pBdr>
      <w:spacing w:before="100" w:beforeAutospacing="1" w:after="100" w:afterAutospacing="1"/>
      <w:jc w:val="center"/>
    </w:pPr>
    <w:rPr>
      <w:sz w:val="24"/>
      <w:szCs w:val="24"/>
    </w:rPr>
  </w:style>
  <w:style w:type="paragraph" w:customStyle="1" w:styleId="xl128">
    <w:name w:val="xl128"/>
    <w:basedOn w:val="a1"/>
    <w:rsid w:val="00D52E79"/>
    <w:pPr>
      <w:pBdr>
        <w:top w:val="single" w:sz="4" w:space="0" w:color="auto"/>
      </w:pBdr>
      <w:spacing w:before="100" w:beforeAutospacing="1" w:after="100" w:afterAutospacing="1"/>
      <w:jc w:val="center"/>
    </w:pPr>
    <w:rPr>
      <w:sz w:val="24"/>
      <w:szCs w:val="24"/>
    </w:rPr>
  </w:style>
  <w:style w:type="paragraph" w:customStyle="1" w:styleId="xl129">
    <w:name w:val="xl129"/>
    <w:basedOn w:val="a1"/>
    <w:rsid w:val="00D52E79"/>
    <w:pPr>
      <w:pBdr>
        <w:top w:val="single" w:sz="4" w:space="0" w:color="auto"/>
        <w:left w:val="single" w:sz="4" w:space="0" w:color="auto"/>
      </w:pBdr>
      <w:spacing w:before="100" w:beforeAutospacing="1" w:after="100" w:afterAutospacing="1"/>
    </w:pPr>
    <w:rPr>
      <w:sz w:val="24"/>
      <w:szCs w:val="24"/>
    </w:rPr>
  </w:style>
  <w:style w:type="paragraph" w:customStyle="1" w:styleId="xl130">
    <w:name w:val="xl130"/>
    <w:basedOn w:val="a1"/>
    <w:rsid w:val="00D52E79"/>
    <w:pPr>
      <w:pBdr>
        <w:top w:val="single" w:sz="4" w:space="0" w:color="auto"/>
      </w:pBdr>
      <w:spacing w:before="100" w:beforeAutospacing="1" w:after="100" w:afterAutospacing="1"/>
    </w:pPr>
    <w:rPr>
      <w:sz w:val="24"/>
      <w:szCs w:val="24"/>
    </w:rPr>
  </w:style>
  <w:style w:type="paragraph" w:customStyle="1" w:styleId="xl131">
    <w:name w:val="xl131"/>
    <w:basedOn w:val="a1"/>
    <w:rsid w:val="00D52E79"/>
    <w:pPr>
      <w:pBdr>
        <w:top w:val="single" w:sz="4" w:space="0" w:color="auto"/>
      </w:pBdr>
      <w:spacing w:before="100" w:beforeAutospacing="1" w:after="100" w:afterAutospacing="1"/>
      <w:jc w:val="center"/>
    </w:pPr>
    <w:rPr>
      <w:sz w:val="24"/>
      <w:szCs w:val="24"/>
    </w:rPr>
  </w:style>
  <w:style w:type="paragraph" w:customStyle="1" w:styleId="xl132">
    <w:name w:val="xl132"/>
    <w:basedOn w:val="a1"/>
    <w:rsid w:val="00D52E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1"/>
    <w:rsid w:val="00D52E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4">
    <w:name w:val="xl134"/>
    <w:basedOn w:val="a1"/>
    <w:rsid w:val="00D52E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u w:val="single"/>
    </w:rPr>
  </w:style>
  <w:style w:type="paragraph" w:customStyle="1" w:styleId="xl135">
    <w:name w:val="xl135"/>
    <w:basedOn w:val="a1"/>
    <w:rsid w:val="00D52E79"/>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36">
    <w:name w:val="xl136"/>
    <w:basedOn w:val="a1"/>
    <w:rsid w:val="00D52E79"/>
    <w:pPr>
      <w:pBdr>
        <w:top w:val="single" w:sz="4" w:space="0" w:color="auto"/>
        <w:bottom w:val="single" w:sz="4" w:space="0" w:color="auto"/>
      </w:pBdr>
      <w:spacing w:before="100" w:beforeAutospacing="1" w:after="100" w:afterAutospacing="1"/>
    </w:pPr>
    <w:rPr>
      <w:sz w:val="24"/>
      <w:szCs w:val="24"/>
    </w:rPr>
  </w:style>
  <w:style w:type="paragraph" w:customStyle="1" w:styleId="xl137">
    <w:name w:val="xl137"/>
    <w:basedOn w:val="a1"/>
    <w:rsid w:val="00D52E79"/>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38">
    <w:name w:val="xl138"/>
    <w:basedOn w:val="a1"/>
    <w:rsid w:val="00D52E79"/>
    <w:pPr>
      <w:pBdr>
        <w:top w:val="single" w:sz="4" w:space="0" w:color="auto"/>
        <w:bottom w:val="single" w:sz="4" w:space="0" w:color="auto"/>
      </w:pBdr>
      <w:spacing w:before="100" w:beforeAutospacing="1" w:after="100" w:afterAutospacing="1"/>
      <w:jc w:val="center"/>
    </w:pPr>
    <w:rPr>
      <w:sz w:val="24"/>
      <w:szCs w:val="24"/>
    </w:rPr>
  </w:style>
  <w:style w:type="paragraph" w:customStyle="1" w:styleId="xl139">
    <w:name w:val="xl139"/>
    <w:basedOn w:val="a1"/>
    <w:rsid w:val="00D52E7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0">
    <w:name w:val="xl140"/>
    <w:basedOn w:val="a1"/>
    <w:rsid w:val="00D52E79"/>
    <w:pPr>
      <w:pBdr>
        <w:top w:val="single" w:sz="4" w:space="0" w:color="auto"/>
        <w:left w:val="single" w:sz="4" w:space="0" w:color="auto"/>
      </w:pBdr>
      <w:spacing w:before="100" w:beforeAutospacing="1" w:after="100" w:afterAutospacing="1"/>
    </w:pPr>
    <w:rPr>
      <w:sz w:val="24"/>
      <w:szCs w:val="24"/>
    </w:rPr>
  </w:style>
  <w:style w:type="paragraph" w:customStyle="1" w:styleId="xl141">
    <w:name w:val="xl141"/>
    <w:basedOn w:val="a1"/>
    <w:rsid w:val="00D52E79"/>
    <w:pPr>
      <w:spacing w:before="100" w:beforeAutospacing="1" w:after="100" w:afterAutospacing="1"/>
    </w:pPr>
    <w:rPr>
      <w:sz w:val="24"/>
      <w:szCs w:val="24"/>
    </w:rPr>
  </w:style>
  <w:style w:type="paragraph" w:customStyle="1" w:styleId="xl142">
    <w:name w:val="xl142"/>
    <w:basedOn w:val="a1"/>
    <w:rsid w:val="00D52E79"/>
    <w:pPr>
      <w:pBdr>
        <w:top w:val="single" w:sz="4" w:space="0" w:color="auto"/>
        <w:left w:val="single" w:sz="4" w:space="0" w:color="auto"/>
      </w:pBdr>
      <w:spacing w:before="100" w:beforeAutospacing="1" w:after="100" w:afterAutospacing="1"/>
    </w:pPr>
    <w:rPr>
      <w:b/>
      <w:bCs/>
      <w:sz w:val="24"/>
      <w:szCs w:val="24"/>
    </w:rPr>
  </w:style>
  <w:style w:type="paragraph" w:customStyle="1" w:styleId="xl143">
    <w:name w:val="xl143"/>
    <w:basedOn w:val="a1"/>
    <w:rsid w:val="00D52E7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44">
    <w:name w:val="xl144"/>
    <w:basedOn w:val="a1"/>
    <w:rsid w:val="00D52E79"/>
    <w:pPr>
      <w:pBdr>
        <w:top w:val="single" w:sz="4" w:space="0" w:color="auto"/>
      </w:pBdr>
      <w:spacing w:before="100" w:beforeAutospacing="1" w:after="100" w:afterAutospacing="1"/>
      <w:jc w:val="center"/>
    </w:pPr>
    <w:rPr>
      <w:b/>
      <w:bCs/>
      <w:sz w:val="24"/>
      <w:szCs w:val="24"/>
    </w:rPr>
  </w:style>
  <w:style w:type="paragraph" w:customStyle="1" w:styleId="xl145">
    <w:name w:val="xl145"/>
    <w:basedOn w:val="a1"/>
    <w:rsid w:val="00D52E79"/>
    <w:pPr>
      <w:pBdr>
        <w:top w:val="single" w:sz="4" w:space="0" w:color="auto"/>
        <w:right w:val="single" w:sz="4" w:space="0" w:color="auto"/>
      </w:pBdr>
      <w:spacing w:before="100" w:beforeAutospacing="1" w:after="100" w:afterAutospacing="1"/>
      <w:jc w:val="right"/>
    </w:pPr>
    <w:rPr>
      <w:b/>
      <w:bCs/>
      <w:sz w:val="24"/>
      <w:szCs w:val="24"/>
    </w:rPr>
  </w:style>
  <w:style w:type="paragraph" w:customStyle="1" w:styleId="xl146">
    <w:name w:val="xl146"/>
    <w:basedOn w:val="a1"/>
    <w:rsid w:val="00D52E79"/>
    <w:pPr>
      <w:pBdr>
        <w:top w:val="single" w:sz="4" w:space="0" w:color="auto"/>
        <w:right w:val="single" w:sz="4" w:space="0" w:color="auto"/>
      </w:pBdr>
      <w:spacing w:before="100" w:beforeAutospacing="1" w:after="100" w:afterAutospacing="1"/>
      <w:jc w:val="right"/>
    </w:pPr>
    <w:rPr>
      <w:b/>
      <w:bCs/>
      <w:sz w:val="24"/>
      <w:szCs w:val="24"/>
    </w:rPr>
  </w:style>
  <w:style w:type="paragraph" w:customStyle="1" w:styleId="xl147">
    <w:name w:val="xl147"/>
    <w:basedOn w:val="a1"/>
    <w:rsid w:val="00D52E7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48">
    <w:name w:val="xl148"/>
    <w:basedOn w:val="a1"/>
    <w:rsid w:val="00D52E7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49">
    <w:name w:val="xl149"/>
    <w:basedOn w:val="a1"/>
    <w:rsid w:val="00D52E7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50">
    <w:name w:val="xl150"/>
    <w:basedOn w:val="a1"/>
    <w:rsid w:val="00D52E79"/>
    <w:pPr>
      <w:pBdr>
        <w:bottom w:val="single" w:sz="4" w:space="0" w:color="auto"/>
      </w:pBdr>
      <w:spacing w:before="100" w:beforeAutospacing="1" w:after="100" w:afterAutospacing="1"/>
      <w:jc w:val="center"/>
    </w:pPr>
    <w:rPr>
      <w:b/>
      <w:bCs/>
      <w:sz w:val="32"/>
      <w:szCs w:val="32"/>
    </w:rPr>
  </w:style>
  <w:style w:type="paragraph" w:customStyle="1" w:styleId="msonormal0">
    <w:name w:val="msonormal"/>
    <w:basedOn w:val="a1"/>
    <w:rsid w:val="00D52E79"/>
    <w:pPr>
      <w:spacing w:before="100" w:beforeAutospacing="1" w:after="100" w:afterAutospacing="1"/>
    </w:pPr>
    <w:rPr>
      <w:sz w:val="24"/>
      <w:szCs w:val="24"/>
    </w:rPr>
  </w:style>
  <w:style w:type="paragraph" w:customStyle="1" w:styleId="xl151">
    <w:name w:val="xl151"/>
    <w:basedOn w:val="a1"/>
    <w:rsid w:val="00D52E79"/>
    <w:pPr>
      <w:pBdr>
        <w:top w:val="single" w:sz="4" w:space="0" w:color="auto"/>
        <w:bottom w:val="single" w:sz="4" w:space="0" w:color="auto"/>
      </w:pBdr>
      <w:shd w:val="clear" w:color="000000" w:fill="FFFF00"/>
      <w:spacing w:before="100" w:beforeAutospacing="1" w:after="100" w:afterAutospacing="1"/>
    </w:pPr>
    <w:rPr>
      <w:b/>
      <w:bCs/>
      <w:sz w:val="24"/>
      <w:szCs w:val="24"/>
    </w:rPr>
  </w:style>
  <w:style w:type="paragraph" w:customStyle="1" w:styleId="xl152">
    <w:name w:val="xl152"/>
    <w:basedOn w:val="a1"/>
    <w:rsid w:val="00D52E79"/>
    <w:pPr>
      <w:pBdr>
        <w:top w:val="single" w:sz="4" w:space="0" w:color="auto"/>
        <w:bottom w:val="single" w:sz="4" w:space="0" w:color="auto"/>
      </w:pBdr>
      <w:shd w:val="clear" w:color="000000" w:fill="FFFF00"/>
      <w:spacing w:before="100" w:beforeAutospacing="1" w:after="100" w:afterAutospacing="1"/>
      <w:jc w:val="center"/>
    </w:pPr>
    <w:rPr>
      <w:sz w:val="24"/>
      <w:szCs w:val="24"/>
    </w:rPr>
  </w:style>
  <w:style w:type="paragraph" w:customStyle="1" w:styleId="xl153">
    <w:name w:val="xl153"/>
    <w:basedOn w:val="a1"/>
    <w:rsid w:val="00D52E79"/>
    <w:pPr>
      <w:pBdr>
        <w:top w:val="single" w:sz="4" w:space="0" w:color="auto"/>
        <w:bottom w:val="single" w:sz="4" w:space="0" w:color="auto"/>
        <w:right w:val="single" w:sz="4" w:space="0" w:color="auto"/>
      </w:pBdr>
      <w:shd w:val="clear" w:color="000000" w:fill="FFFF00"/>
      <w:spacing w:before="100" w:beforeAutospacing="1" w:after="100" w:afterAutospacing="1"/>
    </w:pPr>
    <w:rPr>
      <w:sz w:val="24"/>
      <w:szCs w:val="24"/>
    </w:rPr>
  </w:style>
  <w:style w:type="paragraph" w:customStyle="1" w:styleId="xl154">
    <w:name w:val="xl154"/>
    <w:basedOn w:val="a1"/>
    <w:rsid w:val="00D52E79"/>
    <w:pPr>
      <w:pBdr>
        <w:left w:val="single" w:sz="4" w:space="0" w:color="auto"/>
      </w:pBdr>
      <w:shd w:val="clear" w:color="000000" w:fill="FFFF00"/>
      <w:spacing w:before="100" w:beforeAutospacing="1" w:after="100" w:afterAutospacing="1"/>
    </w:pPr>
    <w:rPr>
      <w:sz w:val="24"/>
      <w:szCs w:val="24"/>
    </w:rPr>
  </w:style>
  <w:style w:type="paragraph" w:customStyle="1" w:styleId="xl155">
    <w:name w:val="xl155"/>
    <w:basedOn w:val="a1"/>
    <w:rsid w:val="00D52E79"/>
    <w:pPr>
      <w:shd w:val="clear" w:color="000000" w:fill="FFFF00"/>
      <w:spacing w:before="100" w:beforeAutospacing="1" w:after="100" w:afterAutospacing="1"/>
    </w:pPr>
    <w:rPr>
      <w:sz w:val="24"/>
      <w:szCs w:val="24"/>
    </w:rPr>
  </w:style>
  <w:style w:type="paragraph" w:customStyle="1" w:styleId="xl156">
    <w:name w:val="xl156"/>
    <w:basedOn w:val="a1"/>
    <w:rsid w:val="00D52E79"/>
    <w:pPr>
      <w:shd w:val="clear" w:color="000000" w:fill="FFFF00"/>
      <w:spacing w:before="100" w:beforeAutospacing="1" w:after="100" w:afterAutospacing="1"/>
    </w:pPr>
    <w:rPr>
      <w:sz w:val="24"/>
      <w:szCs w:val="24"/>
    </w:rPr>
  </w:style>
  <w:style w:type="paragraph" w:customStyle="1" w:styleId="xl157">
    <w:name w:val="xl157"/>
    <w:basedOn w:val="a1"/>
    <w:rsid w:val="00D52E79"/>
    <w:pPr>
      <w:shd w:val="clear" w:color="000000" w:fill="FFFF00"/>
      <w:spacing w:before="100" w:beforeAutospacing="1" w:after="100" w:afterAutospacing="1"/>
      <w:jc w:val="center"/>
    </w:pPr>
    <w:rPr>
      <w:sz w:val="24"/>
      <w:szCs w:val="24"/>
    </w:rPr>
  </w:style>
  <w:style w:type="paragraph" w:customStyle="1" w:styleId="xl158">
    <w:name w:val="xl158"/>
    <w:basedOn w:val="a1"/>
    <w:rsid w:val="00D52E79"/>
    <w:pPr>
      <w:pBdr>
        <w:right w:val="single" w:sz="4" w:space="0" w:color="auto"/>
      </w:pBdr>
      <w:shd w:val="clear" w:color="000000" w:fill="FFFF00"/>
      <w:spacing w:before="100" w:beforeAutospacing="1" w:after="100" w:afterAutospacing="1"/>
    </w:pPr>
    <w:rPr>
      <w:sz w:val="24"/>
      <w:szCs w:val="24"/>
    </w:rPr>
  </w:style>
  <w:style w:type="paragraph" w:customStyle="1" w:styleId="xl159">
    <w:name w:val="xl159"/>
    <w:basedOn w:val="a1"/>
    <w:rsid w:val="00D52E79"/>
    <w:pPr>
      <w:shd w:val="clear" w:color="000000" w:fill="FFFF00"/>
      <w:spacing w:before="100" w:beforeAutospacing="1" w:after="100" w:afterAutospacing="1"/>
    </w:pPr>
    <w:rPr>
      <w:sz w:val="24"/>
      <w:szCs w:val="24"/>
    </w:rPr>
  </w:style>
  <w:style w:type="paragraph" w:customStyle="1" w:styleId="xl160">
    <w:name w:val="xl160"/>
    <w:basedOn w:val="a1"/>
    <w:rsid w:val="00D52E79"/>
    <w:pPr>
      <w:pBdr>
        <w:top w:val="single" w:sz="4" w:space="0" w:color="auto"/>
        <w:bottom w:val="single" w:sz="4" w:space="0" w:color="auto"/>
      </w:pBdr>
      <w:shd w:val="clear" w:color="000000" w:fill="FFFF00"/>
      <w:spacing w:before="100" w:beforeAutospacing="1" w:after="100" w:afterAutospacing="1"/>
    </w:pPr>
    <w:rPr>
      <w:sz w:val="24"/>
      <w:szCs w:val="24"/>
    </w:rPr>
  </w:style>
  <w:style w:type="paragraph" w:customStyle="1" w:styleId="xl161">
    <w:name w:val="xl161"/>
    <w:basedOn w:val="a1"/>
    <w:rsid w:val="00D52E79"/>
    <w:pPr>
      <w:pBdr>
        <w:top w:val="single" w:sz="4" w:space="0" w:color="auto"/>
      </w:pBdr>
      <w:shd w:val="clear" w:color="000000" w:fill="FFFF00"/>
      <w:spacing w:before="100" w:beforeAutospacing="1" w:after="100" w:afterAutospacing="1"/>
    </w:pPr>
    <w:rPr>
      <w:sz w:val="24"/>
      <w:szCs w:val="24"/>
    </w:rPr>
  </w:style>
  <w:style w:type="paragraph" w:customStyle="1" w:styleId="xl162">
    <w:name w:val="xl162"/>
    <w:basedOn w:val="a1"/>
    <w:rsid w:val="00D52E79"/>
    <w:pPr>
      <w:shd w:val="clear" w:color="000000" w:fill="FFFF00"/>
      <w:spacing w:before="100" w:beforeAutospacing="1" w:after="100" w:afterAutospacing="1"/>
    </w:pPr>
    <w:rPr>
      <w:sz w:val="24"/>
      <w:szCs w:val="24"/>
    </w:rPr>
  </w:style>
  <w:style w:type="paragraph" w:customStyle="1" w:styleId="xl163">
    <w:name w:val="xl163"/>
    <w:basedOn w:val="a1"/>
    <w:rsid w:val="00D52E79"/>
    <w:pPr>
      <w:pBdr>
        <w:top w:val="single" w:sz="4" w:space="0" w:color="auto"/>
        <w:left w:val="single" w:sz="4" w:space="0" w:color="auto"/>
        <w:bottom w:val="single" w:sz="4" w:space="0" w:color="auto"/>
      </w:pBdr>
      <w:shd w:val="clear" w:color="000000" w:fill="FFFF00"/>
      <w:spacing w:before="100" w:beforeAutospacing="1" w:after="100" w:afterAutospacing="1"/>
    </w:pPr>
    <w:rPr>
      <w:sz w:val="24"/>
      <w:szCs w:val="24"/>
    </w:rPr>
  </w:style>
  <w:style w:type="paragraph" w:customStyle="1" w:styleId="xl164">
    <w:name w:val="xl164"/>
    <w:basedOn w:val="a1"/>
    <w:rsid w:val="00D52E79"/>
    <w:pPr>
      <w:pBdr>
        <w:top w:val="single" w:sz="4" w:space="0" w:color="auto"/>
        <w:bottom w:val="single" w:sz="4" w:space="0" w:color="auto"/>
      </w:pBdr>
      <w:shd w:val="clear" w:color="000000" w:fill="FFFF00"/>
      <w:spacing w:before="100" w:beforeAutospacing="1" w:after="100" w:afterAutospacing="1"/>
      <w:jc w:val="center"/>
    </w:pPr>
    <w:rPr>
      <w:sz w:val="24"/>
      <w:szCs w:val="24"/>
    </w:rPr>
  </w:style>
  <w:style w:type="paragraph" w:customStyle="1" w:styleId="xl165">
    <w:name w:val="xl165"/>
    <w:basedOn w:val="a1"/>
    <w:rsid w:val="00D52E79"/>
    <w:pPr>
      <w:pBdr>
        <w:left w:val="single" w:sz="4" w:space="0" w:color="auto"/>
      </w:pBdr>
      <w:shd w:val="clear" w:color="000000" w:fill="FFFF00"/>
      <w:spacing w:before="100" w:beforeAutospacing="1" w:after="100" w:afterAutospacing="1"/>
    </w:pPr>
    <w:rPr>
      <w:sz w:val="24"/>
      <w:szCs w:val="24"/>
    </w:rPr>
  </w:style>
  <w:style w:type="paragraph" w:customStyle="1" w:styleId="xl166">
    <w:name w:val="xl166"/>
    <w:basedOn w:val="a1"/>
    <w:rsid w:val="00D52E79"/>
    <w:pPr>
      <w:shd w:val="clear" w:color="000000" w:fill="FFFF00"/>
      <w:spacing w:before="100" w:beforeAutospacing="1" w:after="100" w:afterAutospacing="1"/>
      <w:jc w:val="center"/>
    </w:pPr>
    <w:rPr>
      <w:sz w:val="24"/>
      <w:szCs w:val="24"/>
    </w:rPr>
  </w:style>
  <w:style w:type="paragraph" w:customStyle="1" w:styleId="xl167">
    <w:name w:val="xl167"/>
    <w:basedOn w:val="a1"/>
    <w:rsid w:val="00D52E79"/>
    <w:pPr>
      <w:pBdr>
        <w:top w:val="single" w:sz="4" w:space="0" w:color="auto"/>
        <w:left w:val="single" w:sz="4" w:space="0" w:color="auto"/>
        <w:bottom w:val="single" w:sz="4" w:space="0" w:color="auto"/>
      </w:pBdr>
      <w:shd w:val="clear" w:color="000000" w:fill="FFFF00"/>
      <w:spacing w:before="100" w:beforeAutospacing="1" w:after="100" w:afterAutospacing="1"/>
    </w:pPr>
    <w:rPr>
      <w:sz w:val="24"/>
      <w:szCs w:val="24"/>
    </w:rPr>
  </w:style>
  <w:style w:type="paragraph" w:customStyle="1" w:styleId="xl168">
    <w:name w:val="xl168"/>
    <w:basedOn w:val="a1"/>
    <w:rsid w:val="00D52E79"/>
    <w:pPr>
      <w:pBdr>
        <w:left w:val="single" w:sz="4" w:space="0" w:color="auto"/>
      </w:pBdr>
      <w:shd w:val="clear" w:color="000000" w:fill="FFFF00"/>
      <w:spacing w:before="100" w:beforeAutospacing="1" w:after="100" w:afterAutospacing="1"/>
    </w:pPr>
    <w:rPr>
      <w:sz w:val="24"/>
      <w:szCs w:val="24"/>
    </w:rPr>
  </w:style>
  <w:style w:type="paragraph" w:customStyle="1" w:styleId="xl169">
    <w:name w:val="xl169"/>
    <w:basedOn w:val="a1"/>
    <w:rsid w:val="00D52E79"/>
    <w:pPr>
      <w:pBdr>
        <w:top w:val="single" w:sz="4" w:space="0" w:color="auto"/>
        <w:bottom w:val="single" w:sz="4" w:space="0" w:color="auto"/>
      </w:pBdr>
      <w:shd w:val="clear" w:color="000000" w:fill="FFFF00"/>
      <w:spacing w:before="100" w:beforeAutospacing="1" w:after="100" w:afterAutospacing="1"/>
    </w:pPr>
    <w:rPr>
      <w:b/>
      <w:bCs/>
      <w:sz w:val="24"/>
      <w:szCs w:val="24"/>
    </w:rPr>
  </w:style>
  <w:style w:type="paragraph" w:customStyle="1" w:styleId="xl170">
    <w:name w:val="xl170"/>
    <w:basedOn w:val="a1"/>
    <w:rsid w:val="00D52E79"/>
    <w:pPr>
      <w:pBdr>
        <w:top w:val="single" w:sz="4" w:space="0" w:color="auto"/>
        <w:bottom w:val="single" w:sz="4" w:space="0" w:color="auto"/>
      </w:pBdr>
      <w:shd w:val="clear" w:color="000000" w:fill="FFFF00"/>
      <w:spacing w:before="100" w:beforeAutospacing="1" w:after="100" w:afterAutospacing="1"/>
      <w:jc w:val="center"/>
    </w:pPr>
    <w:rPr>
      <w:sz w:val="24"/>
      <w:szCs w:val="24"/>
    </w:rPr>
  </w:style>
  <w:style w:type="paragraph" w:customStyle="1" w:styleId="xl171">
    <w:name w:val="xl171"/>
    <w:basedOn w:val="a1"/>
    <w:rsid w:val="00D52E79"/>
    <w:pPr>
      <w:pBdr>
        <w:top w:val="single" w:sz="4" w:space="0" w:color="auto"/>
        <w:bottom w:val="single" w:sz="4" w:space="0" w:color="auto"/>
        <w:right w:val="single" w:sz="4" w:space="0" w:color="auto"/>
      </w:pBdr>
      <w:shd w:val="clear" w:color="000000" w:fill="FFFF00"/>
      <w:spacing w:before="100" w:beforeAutospacing="1" w:after="100" w:afterAutospacing="1"/>
    </w:pPr>
    <w:rPr>
      <w:sz w:val="24"/>
      <w:szCs w:val="24"/>
    </w:rPr>
  </w:style>
  <w:style w:type="paragraph" w:customStyle="1" w:styleId="xl172">
    <w:name w:val="xl172"/>
    <w:basedOn w:val="a1"/>
    <w:rsid w:val="00D52E79"/>
    <w:pPr>
      <w:shd w:val="clear" w:color="000000" w:fill="FFFF00"/>
      <w:spacing w:before="100" w:beforeAutospacing="1" w:after="100" w:afterAutospacing="1"/>
    </w:pPr>
    <w:rPr>
      <w:sz w:val="24"/>
      <w:szCs w:val="24"/>
    </w:rPr>
  </w:style>
  <w:style w:type="paragraph" w:customStyle="1" w:styleId="xl173">
    <w:name w:val="xl173"/>
    <w:basedOn w:val="a1"/>
    <w:rsid w:val="00D52E79"/>
    <w:pPr>
      <w:shd w:val="clear" w:color="000000" w:fill="FFFF00"/>
      <w:spacing w:before="100" w:beforeAutospacing="1" w:after="100" w:afterAutospacing="1"/>
      <w:jc w:val="center"/>
    </w:pPr>
    <w:rPr>
      <w:sz w:val="24"/>
      <w:szCs w:val="24"/>
    </w:rPr>
  </w:style>
  <w:style w:type="paragraph" w:customStyle="1" w:styleId="xl174">
    <w:name w:val="xl174"/>
    <w:basedOn w:val="a1"/>
    <w:rsid w:val="00D52E79"/>
    <w:pPr>
      <w:pBdr>
        <w:right w:val="single" w:sz="4" w:space="0" w:color="auto"/>
      </w:pBdr>
      <w:shd w:val="clear" w:color="000000" w:fill="FFFF00"/>
      <w:spacing w:before="100" w:beforeAutospacing="1" w:after="100" w:afterAutospacing="1"/>
    </w:pPr>
    <w:rPr>
      <w:sz w:val="24"/>
      <w:szCs w:val="24"/>
    </w:rPr>
  </w:style>
  <w:style w:type="paragraph" w:customStyle="1" w:styleId="xl63">
    <w:name w:val="xl63"/>
    <w:basedOn w:val="a1"/>
    <w:rsid w:val="00D52E79"/>
    <w:pPr>
      <w:spacing w:before="100" w:beforeAutospacing="1" w:after="100" w:afterAutospacing="1"/>
      <w:jc w:val="center"/>
      <w:textAlignment w:val="center"/>
    </w:pPr>
    <w:rPr>
      <w:color w:val="000000"/>
      <w:sz w:val="24"/>
      <w:szCs w:val="24"/>
    </w:rPr>
  </w:style>
  <w:style w:type="paragraph" w:customStyle="1" w:styleId="xl64">
    <w:name w:val="xl64"/>
    <w:basedOn w:val="a1"/>
    <w:rsid w:val="00D52E79"/>
    <w:pPr>
      <w:pBdr>
        <w:top w:val="single" w:sz="8" w:space="0" w:color="auto"/>
        <w:right w:val="single" w:sz="8" w:space="0" w:color="auto"/>
      </w:pBdr>
      <w:spacing w:before="100" w:beforeAutospacing="1" w:after="100" w:afterAutospacing="1"/>
      <w:jc w:val="center"/>
      <w:textAlignment w:val="center"/>
    </w:pPr>
    <w:rPr>
      <w:b/>
      <w:bCs/>
      <w:i/>
      <w:iCs/>
      <w:sz w:val="24"/>
      <w:szCs w:val="24"/>
    </w:rPr>
  </w:style>
  <w:style w:type="character" w:customStyle="1" w:styleId="2Tahoma">
    <w:name w:val="Основной текст (2) + Tahoma"/>
    <w:basedOn w:val="2f7"/>
    <w:uiPriority w:val="99"/>
    <w:rsid w:val="007A2C6E"/>
    <w:rPr>
      <w:rFonts w:ascii="Tahoma" w:eastAsia="Times New Roman" w:hAnsi="Tahoma" w:cs="Tahoma"/>
      <w:b w:val="0"/>
      <w:bCs w:val="0"/>
      <w:i w:val="0"/>
      <w:iCs w:val="0"/>
      <w:smallCaps w:val="0"/>
      <w:strike w:val="0"/>
      <w:sz w:val="22"/>
      <w:szCs w:val="22"/>
      <w:u w:val="none"/>
      <w:shd w:val="clear" w:color="auto" w:fill="FFFFFF"/>
    </w:rPr>
  </w:style>
  <w:style w:type="paragraph" w:customStyle="1" w:styleId="3f0">
    <w:name w:val="Заголовок №3"/>
    <w:basedOn w:val="a1"/>
    <w:uiPriority w:val="99"/>
    <w:rsid w:val="007A2C6E"/>
    <w:pPr>
      <w:widowControl w:val="0"/>
      <w:shd w:val="clear" w:color="auto" w:fill="FFFFFF"/>
      <w:spacing w:before="1920" w:line="370" w:lineRule="exact"/>
      <w:outlineLvl w:val="2"/>
    </w:pPr>
    <w:rPr>
      <w:rFonts w:eastAsia="Arial Unicode MS"/>
      <w:b/>
      <w:bCs/>
      <w:sz w:val="36"/>
      <w:szCs w:val="36"/>
    </w:rPr>
  </w:style>
  <w:style w:type="paragraph" w:customStyle="1" w:styleId="3f1">
    <w:name w:val="Основной текст (3)"/>
    <w:basedOn w:val="a1"/>
    <w:uiPriority w:val="99"/>
    <w:rsid w:val="007A2C6E"/>
    <w:pPr>
      <w:widowControl w:val="0"/>
      <w:shd w:val="clear" w:color="auto" w:fill="FFFFFF"/>
      <w:spacing w:after="1380" w:line="370" w:lineRule="exact"/>
      <w:jc w:val="center"/>
    </w:pPr>
    <w:rPr>
      <w:rFonts w:eastAsia="Arial Unicode MS"/>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4660">
      <w:bodyDiv w:val="1"/>
      <w:marLeft w:val="0"/>
      <w:marRight w:val="0"/>
      <w:marTop w:val="0"/>
      <w:marBottom w:val="0"/>
      <w:divBdr>
        <w:top w:val="none" w:sz="0" w:space="0" w:color="auto"/>
        <w:left w:val="none" w:sz="0" w:space="0" w:color="auto"/>
        <w:bottom w:val="none" w:sz="0" w:space="0" w:color="auto"/>
        <w:right w:val="none" w:sz="0" w:space="0" w:color="auto"/>
      </w:divBdr>
    </w:div>
    <w:div w:id="148249421">
      <w:bodyDiv w:val="1"/>
      <w:marLeft w:val="0"/>
      <w:marRight w:val="0"/>
      <w:marTop w:val="0"/>
      <w:marBottom w:val="0"/>
      <w:divBdr>
        <w:top w:val="none" w:sz="0" w:space="0" w:color="auto"/>
        <w:left w:val="none" w:sz="0" w:space="0" w:color="auto"/>
        <w:bottom w:val="none" w:sz="0" w:space="0" w:color="auto"/>
        <w:right w:val="none" w:sz="0" w:space="0" w:color="auto"/>
      </w:divBdr>
    </w:div>
    <w:div w:id="308168337">
      <w:bodyDiv w:val="1"/>
      <w:marLeft w:val="0"/>
      <w:marRight w:val="0"/>
      <w:marTop w:val="0"/>
      <w:marBottom w:val="0"/>
      <w:divBdr>
        <w:top w:val="none" w:sz="0" w:space="0" w:color="auto"/>
        <w:left w:val="none" w:sz="0" w:space="0" w:color="auto"/>
        <w:bottom w:val="none" w:sz="0" w:space="0" w:color="auto"/>
        <w:right w:val="none" w:sz="0" w:space="0" w:color="auto"/>
      </w:divBdr>
    </w:div>
    <w:div w:id="335696241">
      <w:bodyDiv w:val="1"/>
      <w:marLeft w:val="0"/>
      <w:marRight w:val="0"/>
      <w:marTop w:val="0"/>
      <w:marBottom w:val="0"/>
      <w:divBdr>
        <w:top w:val="none" w:sz="0" w:space="0" w:color="auto"/>
        <w:left w:val="none" w:sz="0" w:space="0" w:color="auto"/>
        <w:bottom w:val="none" w:sz="0" w:space="0" w:color="auto"/>
        <w:right w:val="none" w:sz="0" w:space="0" w:color="auto"/>
      </w:divBdr>
    </w:div>
    <w:div w:id="499271950">
      <w:bodyDiv w:val="1"/>
      <w:marLeft w:val="0"/>
      <w:marRight w:val="0"/>
      <w:marTop w:val="0"/>
      <w:marBottom w:val="0"/>
      <w:divBdr>
        <w:top w:val="none" w:sz="0" w:space="0" w:color="auto"/>
        <w:left w:val="none" w:sz="0" w:space="0" w:color="auto"/>
        <w:bottom w:val="none" w:sz="0" w:space="0" w:color="auto"/>
        <w:right w:val="none" w:sz="0" w:space="0" w:color="auto"/>
      </w:divBdr>
    </w:div>
    <w:div w:id="633488879">
      <w:bodyDiv w:val="1"/>
      <w:marLeft w:val="0"/>
      <w:marRight w:val="0"/>
      <w:marTop w:val="0"/>
      <w:marBottom w:val="0"/>
      <w:divBdr>
        <w:top w:val="none" w:sz="0" w:space="0" w:color="auto"/>
        <w:left w:val="none" w:sz="0" w:space="0" w:color="auto"/>
        <w:bottom w:val="none" w:sz="0" w:space="0" w:color="auto"/>
        <w:right w:val="none" w:sz="0" w:space="0" w:color="auto"/>
      </w:divBdr>
    </w:div>
    <w:div w:id="691108114">
      <w:bodyDiv w:val="1"/>
      <w:marLeft w:val="0"/>
      <w:marRight w:val="0"/>
      <w:marTop w:val="0"/>
      <w:marBottom w:val="0"/>
      <w:divBdr>
        <w:top w:val="none" w:sz="0" w:space="0" w:color="auto"/>
        <w:left w:val="none" w:sz="0" w:space="0" w:color="auto"/>
        <w:bottom w:val="none" w:sz="0" w:space="0" w:color="auto"/>
        <w:right w:val="none" w:sz="0" w:space="0" w:color="auto"/>
      </w:divBdr>
    </w:div>
    <w:div w:id="772942856">
      <w:bodyDiv w:val="1"/>
      <w:marLeft w:val="0"/>
      <w:marRight w:val="0"/>
      <w:marTop w:val="0"/>
      <w:marBottom w:val="0"/>
      <w:divBdr>
        <w:top w:val="none" w:sz="0" w:space="0" w:color="auto"/>
        <w:left w:val="none" w:sz="0" w:space="0" w:color="auto"/>
        <w:bottom w:val="none" w:sz="0" w:space="0" w:color="auto"/>
        <w:right w:val="none" w:sz="0" w:space="0" w:color="auto"/>
      </w:divBdr>
      <w:divsChild>
        <w:div w:id="296881551">
          <w:marLeft w:val="0"/>
          <w:marRight w:val="0"/>
          <w:marTop w:val="0"/>
          <w:marBottom w:val="0"/>
          <w:divBdr>
            <w:top w:val="none" w:sz="0" w:space="0" w:color="auto"/>
            <w:left w:val="none" w:sz="0" w:space="0" w:color="auto"/>
            <w:bottom w:val="none" w:sz="0" w:space="0" w:color="auto"/>
            <w:right w:val="none" w:sz="0" w:space="0" w:color="auto"/>
          </w:divBdr>
          <w:divsChild>
            <w:div w:id="247084283">
              <w:marLeft w:val="-225"/>
              <w:marRight w:val="-225"/>
              <w:marTop w:val="0"/>
              <w:marBottom w:val="0"/>
              <w:divBdr>
                <w:top w:val="none" w:sz="0" w:space="0" w:color="auto"/>
                <w:left w:val="none" w:sz="0" w:space="0" w:color="auto"/>
                <w:bottom w:val="none" w:sz="0" w:space="0" w:color="auto"/>
                <w:right w:val="none" w:sz="0" w:space="0" w:color="auto"/>
              </w:divBdr>
              <w:divsChild>
                <w:div w:id="911087921">
                  <w:marLeft w:val="0"/>
                  <w:marRight w:val="0"/>
                  <w:marTop w:val="0"/>
                  <w:marBottom w:val="0"/>
                  <w:divBdr>
                    <w:top w:val="none" w:sz="0" w:space="0" w:color="auto"/>
                    <w:left w:val="none" w:sz="0" w:space="0" w:color="auto"/>
                    <w:bottom w:val="none" w:sz="0" w:space="0" w:color="auto"/>
                    <w:right w:val="none" w:sz="0" w:space="0" w:color="auto"/>
                  </w:divBdr>
                  <w:divsChild>
                    <w:div w:id="881482493">
                      <w:marLeft w:val="0"/>
                      <w:marRight w:val="0"/>
                      <w:marTop w:val="0"/>
                      <w:marBottom w:val="0"/>
                      <w:divBdr>
                        <w:top w:val="none" w:sz="0" w:space="0" w:color="auto"/>
                        <w:left w:val="none" w:sz="0" w:space="0" w:color="auto"/>
                        <w:bottom w:val="none" w:sz="0" w:space="0" w:color="auto"/>
                        <w:right w:val="none" w:sz="0" w:space="0" w:color="auto"/>
                      </w:divBdr>
                      <w:divsChild>
                        <w:div w:id="860901957">
                          <w:marLeft w:val="0"/>
                          <w:marRight w:val="0"/>
                          <w:marTop w:val="0"/>
                          <w:marBottom w:val="0"/>
                          <w:divBdr>
                            <w:top w:val="none" w:sz="0" w:space="0" w:color="auto"/>
                            <w:left w:val="none" w:sz="0" w:space="0" w:color="auto"/>
                            <w:bottom w:val="none" w:sz="0" w:space="0" w:color="auto"/>
                            <w:right w:val="none" w:sz="0" w:space="0" w:color="auto"/>
                          </w:divBdr>
                          <w:divsChild>
                            <w:div w:id="1368994557">
                              <w:marLeft w:val="-225"/>
                              <w:marRight w:val="-225"/>
                              <w:marTop w:val="0"/>
                              <w:marBottom w:val="0"/>
                              <w:divBdr>
                                <w:top w:val="none" w:sz="0" w:space="0" w:color="auto"/>
                                <w:left w:val="none" w:sz="0" w:space="0" w:color="auto"/>
                                <w:bottom w:val="none" w:sz="0" w:space="0" w:color="auto"/>
                                <w:right w:val="none" w:sz="0" w:space="0" w:color="auto"/>
                              </w:divBdr>
                              <w:divsChild>
                                <w:div w:id="1842352271">
                                  <w:marLeft w:val="0"/>
                                  <w:marRight w:val="0"/>
                                  <w:marTop w:val="0"/>
                                  <w:marBottom w:val="0"/>
                                  <w:divBdr>
                                    <w:top w:val="none" w:sz="0" w:space="0" w:color="auto"/>
                                    <w:left w:val="none" w:sz="0" w:space="0" w:color="auto"/>
                                    <w:bottom w:val="none" w:sz="0" w:space="0" w:color="auto"/>
                                    <w:right w:val="none" w:sz="0" w:space="0" w:color="auto"/>
                                  </w:divBdr>
                                  <w:divsChild>
                                    <w:div w:id="1909531463">
                                      <w:marLeft w:val="0"/>
                                      <w:marRight w:val="0"/>
                                      <w:marTop w:val="0"/>
                                      <w:marBottom w:val="0"/>
                                      <w:divBdr>
                                        <w:top w:val="none" w:sz="0" w:space="0" w:color="auto"/>
                                        <w:left w:val="none" w:sz="0" w:space="0" w:color="auto"/>
                                        <w:bottom w:val="none" w:sz="0" w:space="0" w:color="auto"/>
                                        <w:right w:val="none" w:sz="0" w:space="0" w:color="auto"/>
                                      </w:divBdr>
                                      <w:divsChild>
                                        <w:div w:id="95176931">
                                          <w:marLeft w:val="0"/>
                                          <w:marRight w:val="0"/>
                                          <w:marTop w:val="0"/>
                                          <w:marBottom w:val="0"/>
                                          <w:divBdr>
                                            <w:top w:val="none" w:sz="0" w:space="0" w:color="auto"/>
                                            <w:left w:val="none" w:sz="0" w:space="0" w:color="auto"/>
                                            <w:bottom w:val="none" w:sz="0" w:space="0" w:color="auto"/>
                                            <w:right w:val="none" w:sz="0" w:space="0" w:color="auto"/>
                                          </w:divBdr>
                                          <w:divsChild>
                                            <w:div w:id="36785323">
                                              <w:marLeft w:val="0"/>
                                              <w:marRight w:val="0"/>
                                              <w:marTop w:val="0"/>
                                              <w:marBottom w:val="0"/>
                                              <w:divBdr>
                                                <w:top w:val="none" w:sz="0" w:space="0" w:color="auto"/>
                                                <w:left w:val="none" w:sz="0" w:space="0" w:color="auto"/>
                                                <w:bottom w:val="none" w:sz="0" w:space="0" w:color="auto"/>
                                                <w:right w:val="none" w:sz="0" w:space="0" w:color="auto"/>
                                              </w:divBdr>
                                            </w:div>
                                            <w:div w:id="853421376">
                                              <w:marLeft w:val="0"/>
                                              <w:marRight w:val="0"/>
                                              <w:marTop w:val="0"/>
                                              <w:marBottom w:val="0"/>
                                              <w:divBdr>
                                                <w:top w:val="none" w:sz="0" w:space="0" w:color="auto"/>
                                                <w:left w:val="none" w:sz="0" w:space="0" w:color="auto"/>
                                                <w:bottom w:val="none" w:sz="0" w:space="0" w:color="auto"/>
                                                <w:right w:val="none" w:sz="0" w:space="0" w:color="auto"/>
                                              </w:divBdr>
                                            </w:div>
                                            <w:div w:id="1765687789">
                                              <w:marLeft w:val="0"/>
                                              <w:marRight w:val="0"/>
                                              <w:marTop w:val="0"/>
                                              <w:marBottom w:val="0"/>
                                              <w:divBdr>
                                                <w:top w:val="none" w:sz="0" w:space="0" w:color="auto"/>
                                                <w:left w:val="none" w:sz="0" w:space="0" w:color="auto"/>
                                                <w:bottom w:val="none" w:sz="0" w:space="0" w:color="auto"/>
                                                <w:right w:val="none" w:sz="0" w:space="0" w:color="auto"/>
                                              </w:divBdr>
                                            </w:div>
                                          </w:divsChild>
                                        </w:div>
                                        <w:div w:id="145170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7501228">
      <w:bodyDiv w:val="1"/>
      <w:marLeft w:val="0"/>
      <w:marRight w:val="0"/>
      <w:marTop w:val="0"/>
      <w:marBottom w:val="0"/>
      <w:divBdr>
        <w:top w:val="none" w:sz="0" w:space="0" w:color="auto"/>
        <w:left w:val="none" w:sz="0" w:space="0" w:color="auto"/>
        <w:bottom w:val="none" w:sz="0" w:space="0" w:color="auto"/>
        <w:right w:val="none" w:sz="0" w:space="0" w:color="auto"/>
      </w:divBdr>
    </w:div>
    <w:div w:id="970475527">
      <w:bodyDiv w:val="1"/>
      <w:marLeft w:val="0"/>
      <w:marRight w:val="0"/>
      <w:marTop w:val="0"/>
      <w:marBottom w:val="0"/>
      <w:divBdr>
        <w:top w:val="none" w:sz="0" w:space="0" w:color="auto"/>
        <w:left w:val="none" w:sz="0" w:space="0" w:color="auto"/>
        <w:bottom w:val="none" w:sz="0" w:space="0" w:color="auto"/>
        <w:right w:val="none" w:sz="0" w:space="0" w:color="auto"/>
      </w:divBdr>
    </w:div>
    <w:div w:id="993289970">
      <w:bodyDiv w:val="1"/>
      <w:marLeft w:val="0"/>
      <w:marRight w:val="0"/>
      <w:marTop w:val="0"/>
      <w:marBottom w:val="0"/>
      <w:divBdr>
        <w:top w:val="none" w:sz="0" w:space="0" w:color="auto"/>
        <w:left w:val="none" w:sz="0" w:space="0" w:color="auto"/>
        <w:bottom w:val="none" w:sz="0" w:space="0" w:color="auto"/>
        <w:right w:val="none" w:sz="0" w:space="0" w:color="auto"/>
      </w:divBdr>
      <w:divsChild>
        <w:div w:id="68040190">
          <w:marLeft w:val="0"/>
          <w:marRight w:val="0"/>
          <w:marTop w:val="0"/>
          <w:marBottom w:val="0"/>
          <w:divBdr>
            <w:top w:val="none" w:sz="0" w:space="0" w:color="auto"/>
            <w:left w:val="none" w:sz="0" w:space="0" w:color="auto"/>
            <w:bottom w:val="none" w:sz="0" w:space="0" w:color="auto"/>
            <w:right w:val="none" w:sz="0" w:space="0" w:color="auto"/>
          </w:divBdr>
        </w:div>
        <w:div w:id="101414554">
          <w:marLeft w:val="0"/>
          <w:marRight w:val="0"/>
          <w:marTop w:val="0"/>
          <w:marBottom w:val="0"/>
          <w:divBdr>
            <w:top w:val="none" w:sz="0" w:space="0" w:color="auto"/>
            <w:left w:val="none" w:sz="0" w:space="0" w:color="auto"/>
            <w:bottom w:val="none" w:sz="0" w:space="0" w:color="auto"/>
            <w:right w:val="none" w:sz="0" w:space="0" w:color="auto"/>
          </w:divBdr>
        </w:div>
        <w:div w:id="104471739">
          <w:marLeft w:val="0"/>
          <w:marRight w:val="0"/>
          <w:marTop w:val="0"/>
          <w:marBottom w:val="0"/>
          <w:divBdr>
            <w:top w:val="none" w:sz="0" w:space="0" w:color="auto"/>
            <w:left w:val="none" w:sz="0" w:space="0" w:color="auto"/>
            <w:bottom w:val="none" w:sz="0" w:space="0" w:color="auto"/>
            <w:right w:val="none" w:sz="0" w:space="0" w:color="auto"/>
          </w:divBdr>
          <w:divsChild>
            <w:div w:id="1568687205">
              <w:marLeft w:val="0"/>
              <w:marRight w:val="0"/>
              <w:marTop w:val="0"/>
              <w:marBottom w:val="0"/>
              <w:divBdr>
                <w:top w:val="none" w:sz="0" w:space="0" w:color="auto"/>
                <w:left w:val="none" w:sz="0" w:space="0" w:color="auto"/>
                <w:bottom w:val="none" w:sz="0" w:space="0" w:color="auto"/>
                <w:right w:val="none" w:sz="0" w:space="0" w:color="auto"/>
              </w:divBdr>
            </w:div>
            <w:div w:id="1761871559">
              <w:marLeft w:val="0"/>
              <w:marRight w:val="0"/>
              <w:marTop w:val="0"/>
              <w:marBottom w:val="0"/>
              <w:divBdr>
                <w:top w:val="none" w:sz="0" w:space="0" w:color="auto"/>
                <w:left w:val="none" w:sz="0" w:space="0" w:color="auto"/>
                <w:bottom w:val="none" w:sz="0" w:space="0" w:color="auto"/>
                <w:right w:val="none" w:sz="0" w:space="0" w:color="auto"/>
              </w:divBdr>
            </w:div>
          </w:divsChild>
        </w:div>
        <w:div w:id="1919096049">
          <w:marLeft w:val="0"/>
          <w:marRight w:val="0"/>
          <w:marTop w:val="0"/>
          <w:marBottom w:val="0"/>
          <w:divBdr>
            <w:top w:val="none" w:sz="0" w:space="0" w:color="auto"/>
            <w:left w:val="none" w:sz="0" w:space="0" w:color="auto"/>
            <w:bottom w:val="none" w:sz="0" w:space="0" w:color="auto"/>
            <w:right w:val="none" w:sz="0" w:space="0" w:color="auto"/>
          </w:divBdr>
          <w:divsChild>
            <w:div w:id="464927481">
              <w:marLeft w:val="0"/>
              <w:marRight w:val="0"/>
              <w:marTop w:val="0"/>
              <w:marBottom w:val="0"/>
              <w:divBdr>
                <w:top w:val="none" w:sz="0" w:space="0" w:color="auto"/>
                <w:left w:val="none" w:sz="0" w:space="0" w:color="auto"/>
                <w:bottom w:val="none" w:sz="0" w:space="0" w:color="auto"/>
                <w:right w:val="none" w:sz="0" w:space="0" w:color="auto"/>
              </w:divBdr>
            </w:div>
            <w:div w:id="499931380">
              <w:marLeft w:val="0"/>
              <w:marRight w:val="0"/>
              <w:marTop w:val="0"/>
              <w:marBottom w:val="0"/>
              <w:divBdr>
                <w:top w:val="none" w:sz="0" w:space="0" w:color="auto"/>
                <w:left w:val="none" w:sz="0" w:space="0" w:color="auto"/>
                <w:bottom w:val="none" w:sz="0" w:space="0" w:color="auto"/>
                <w:right w:val="none" w:sz="0" w:space="0" w:color="auto"/>
              </w:divBdr>
            </w:div>
          </w:divsChild>
        </w:div>
        <w:div w:id="1933970763">
          <w:marLeft w:val="0"/>
          <w:marRight w:val="0"/>
          <w:marTop w:val="0"/>
          <w:marBottom w:val="0"/>
          <w:divBdr>
            <w:top w:val="none" w:sz="0" w:space="0" w:color="auto"/>
            <w:left w:val="none" w:sz="0" w:space="0" w:color="auto"/>
            <w:bottom w:val="none" w:sz="0" w:space="0" w:color="auto"/>
            <w:right w:val="none" w:sz="0" w:space="0" w:color="auto"/>
          </w:divBdr>
          <w:divsChild>
            <w:div w:id="1122185415">
              <w:marLeft w:val="0"/>
              <w:marRight w:val="0"/>
              <w:marTop w:val="0"/>
              <w:marBottom w:val="0"/>
              <w:divBdr>
                <w:top w:val="none" w:sz="0" w:space="0" w:color="auto"/>
                <w:left w:val="none" w:sz="0" w:space="0" w:color="auto"/>
                <w:bottom w:val="none" w:sz="0" w:space="0" w:color="auto"/>
                <w:right w:val="none" w:sz="0" w:space="0" w:color="auto"/>
              </w:divBdr>
            </w:div>
            <w:div w:id="1467039745">
              <w:marLeft w:val="0"/>
              <w:marRight w:val="0"/>
              <w:marTop w:val="0"/>
              <w:marBottom w:val="0"/>
              <w:divBdr>
                <w:top w:val="none" w:sz="0" w:space="0" w:color="auto"/>
                <w:left w:val="none" w:sz="0" w:space="0" w:color="auto"/>
                <w:bottom w:val="none" w:sz="0" w:space="0" w:color="auto"/>
                <w:right w:val="none" w:sz="0" w:space="0" w:color="auto"/>
              </w:divBdr>
            </w:div>
          </w:divsChild>
        </w:div>
        <w:div w:id="2116434319">
          <w:marLeft w:val="0"/>
          <w:marRight w:val="0"/>
          <w:marTop w:val="0"/>
          <w:marBottom w:val="0"/>
          <w:divBdr>
            <w:top w:val="none" w:sz="0" w:space="0" w:color="auto"/>
            <w:left w:val="none" w:sz="0" w:space="0" w:color="auto"/>
            <w:bottom w:val="none" w:sz="0" w:space="0" w:color="auto"/>
            <w:right w:val="none" w:sz="0" w:space="0" w:color="auto"/>
          </w:divBdr>
        </w:div>
      </w:divsChild>
    </w:div>
    <w:div w:id="1064523651">
      <w:bodyDiv w:val="1"/>
      <w:marLeft w:val="0"/>
      <w:marRight w:val="0"/>
      <w:marTop w:val="0"/>
      <w:marBottom w:val="0"/>
      <w:divBdr>
        <w:top w:val="none" w:sz="0" w:space="0" w:color="auto"/>
        <w:left w:val="none" w:sz="0" w:space="0" w:color="auto"/>
        <w:bottom w:val="none" w:sz="0" w:space="0" w:color="auto"/>
        <w:right w:val="none" w:sz="0" w:space="0" w:color="auto"/>
      </w:divBdr>
    </w:div>
    <w:div w:id="1079517173">
      <w:bodyDiv w:val="1"/>
      <w:marLeft w:val="0"/>
      <w:marRight w:val="0"/>
      <w:marTop w:val="0"/>
      <w:marBottom w:val="0"/>
      <w:divBdr>
        <w:top w:val="none" w:sz="0" w:space="0" w:color="auto"/>
        <w:left w:val="none" w:sz="0" w:space="0" w:color="auto"/>
        <w:bottom w:val="none" w:sz="0" w:space="0" w:color="auto"/>
        <w:right w:val="none" w:sz="0" w:space="0" w:color="auto"/>
      </w:divBdr>
    </w:div>
    <w:div w:id="1148474451">
      <w:bodyDiv w:val="1"/>
      <w:marLeft w:val="0"/>
      <w:marRight w:val="0"/>
      <w:marTop w:val="0"/>
      <w:marBottom w:val="0"/>
      <w:divBdr>
        <w:top w:val="none" w:sz="0" w:space="0" w:color="auto"/>
        <w:left w:val="none" w:sz="0" w:space="0" w:color="auto"/>
        <w:bottom w:val="none" w:sz="0" w:space="0" w:color="auto"/>
        <w:right w:val="none" w:sz="0" w:space="0" w:color="auto"/>
      </w:divBdr>
    </w:div>
    <w:div w:id="1210803184">
      <w:bodyDiv w:val="1"/>
      <w:marLeft w:val="0"/>
      <w:marRight w:val="0"/>
      <w:marTop w:val="0"/>
      <w:marBottom w:val="0"/>
      <w:divBdr>
        <w:top w:val="none" w:sz="0" w:space="0" w:color="auto"/>
        <w:left w:val="none" w:sz="0" w:space="0" w:color="auto"/>
        <w:bottom w:val="none" w:sz="0" w:space="0" w:color="auto"/>
        <w:right w:val="none" w:sz="0" w:space="0" w:color="auto"/>
      </w:divBdr>
    </w:div>
    <w:div w:id="1212571867">
      <w:bodyDiv w:val="1"/>
      <w:marLeft w:val="0"/>
      <w:marRight w:val="0"/>
      <w:marTop w:val="0"/>
      <w:marBottom w:val="0"/>
      <w:divBdr>
        <w:top w:val="none" w:sz="0" w:space="0" w:color="auto"/>
        <w:left w:val="none" w:sz="0" w:space="0" w:color="auto"/>
        <w:bottom w:val="none" w:sz="0" w:space="0" w:color="auto"/>
        <w:right w:val="none" w:sz="0" w:space="0" w:color="auto"/>
      </w:divBdr>
    </w:div>
    <w:div w:id="1227767603">
      <w:bodyDiv w:val="1"/>
      <w:marLeft w:val="0"/>
      <w:marRight w:val="0"/>
      <w:marTop w:val="0"/>
      <w:marBottom w:val="0"/>
      <w:divBdr>
        <w:top w:val="none" w:sz="0" w:space="0" w:color="auto"/>
        <w:left w:val="none" w:sz="0" w:space="0" w:color="auto"/>
        <w:bottom w:val="none" w:sz="0" w:space="0" w:color="auto"/>
        <w:right w:val="none" w:sz="0" w:space="0" w:color="auto"/>
      </w:divBdr>
    </w:div>
    <w:div w:id="1368409494">
      <w:bodyDiv w:val="1"/>
      <w:marLeft w:val="0"/>
      <w:marRight w:val="0"/>
      <w:marTop w:val="0"/>
      <w:marBottom w:val="0"/>
      <w:divBdr>
        <w:top w:val="none" w:sz="0" w:space="0" w:color="auto"/>
        <w:left w:val="none" w:sz="0" w:space="0" w:color="auto"/>
        <w:bottom w:val="none" w:sz="0" w:space="0" w:color="auto"/>
        <w:right w:val="none" w:sz="0" w:space="0" w:color="auto"/>
      </w:divBdr>
    </w:div>
    <w:div w:id="1491218661">
      <w:bodyDiv w:val="1"/>
      <w:marLeft w:val="0"/>
      <w:marRight w:val="0"/>
      <w:marTop w:val="0"/>
      <w:marBottom w:val="0"/>
      <w:divBdr>
        <w:top w:val="none" w:sz="0" w:space="0" w:color="auto"/>
        <w:left w:val="none" w:sz="0" w:space="0" w:color="auto"/>
        <w:bottom w:val="none" w:sz="0" w:space="0" w:color="auto"/>
        <w:right w:val="none" w:sz="0" w:space="0" w:color="auto"/>
      </w:divBdr>
    </w:div>
    <w:div w:id="1682853629">
      <w:bodyDiv w:val="1"/>
      <w:marLeft w:val="0"/>
      <w:marRight w:val="0"/>
      <w:marTop w:val="0"/>
      <w:marBottom w:val="0"/>
      <w:divBdr>
        <w:top w:val="none" w:sz="0" w:space="0" w:color="auto"/>
        <w:left w:val="none" w:sz="0" w:space="0" w:color="auto"/>
        <w:bottom w:val="none" w:sz="0" w:space="0" w:color="auto"/>
        <w:right w:val="none" w:sz="0" w:space="0" w:color="auto"/>
      </w:divBdr>
    </w:div>
    <w:div w:id="1873686244">
      <w:bodyDiv w:val="1"/>
      <w:marLeft w:val="0"/>
      <w:marRight w:val="0"/>
      <w:marTop w:val="0"/>
      <w:marBottom w:val="0"/>
      <w:divBdr>
        <w:top w:val="none" w:sz="0" w:space="0" w:color="auto"/>
        <w:left w:val="none" w:sz="0" w:space="0" w:color="auto"/>
        <w:bottom w:val="none" w:sz="0" w:space="0" w:color="auto"/>
        <w:right w:val="none" w:sz="0" w:space="0" w:color="auto"/>
      </w:divBdr>
    </w:div>
    <w:div w:id="1939218687">
      <w:bodyDiv w:val="1"/>
      <w:marLeft w:val="0"/>
      <w:marRight w:val="0"/>
      <w:marTop w:val="0"/>
      <w:marBottom w:val="0"/>
      <w:divBdr>
        <w:top w:val="none" w:sz="0" w:space="0" w:color="auto"/>
        <w:left w:val="none" w:sz="0" w:space="0" w:color="auto"/>
        <w:bottom w:val="none" w:sz="0" w:space="0" w:color="auto"/>
        <w:right w:val="none" w:sz="0" w:space="0" w:color="auto"/>
      </w:divBdr>
    </w:div>
    <w:div w:id="2070490497">
      <w:bodyDiv w:val="1"/>
      <w:marLeft w:val="0"/>
      <w:marRight w:val="0"/>
      <w:marTop w:val="0"/>
      <w:marBottom w:val="0"/>
      <w:divBdr>
        <w:top w:val="none" w:sz="0" w:space="0" w:color="auto"/>
        <w:left w:val="none" w:sz="0" w:space="0" w:color="auto"/>
        <w:bottom w:val="none" w:sz="0" w:space="0" w:color="auto"/>
        <w:right w:val="none" w:sz="0" w:space="0" w:color="auto"/>
      </w:divBdr>
    </w:div>
    <w:div w:id="210043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43FA5-7314-4673-AEC9-6F4F110C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8454</Words>
  <Characters>48193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Тросна 2</cp:lastModifiedBy>
  <cp:revision>15</cp:revision>
  <cp:lastPrinted>2022-12-15T09:27:00Z</cp:lastPrinted>
  <dcterms:created xsi:type="dcterms:W3CDTF">2022-11-18T15:27:00Z</dcterms:created>
  <dcterms:modified xsi:type="dcterms:W3CDTF">2022-12-15T09:33:00Z</dcterms:modified>
</cp:coreProperties>
</file>