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Приложение </w:t>
      </w:r>
      <w:r w:rsidR="00B40A3D">
        <w:rPr>
          <w:sz w:val="28"/>
          <w:szCs w:val="28"/>
        </w:rPr>
        <w:t>1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proofErr w:type="spellStart"/>
      <w:r w:rsidRPr="00D33B47">
        <w:rPr>
          <w:sz w:val="28"/>
          <w:szCs w:val="28"/>
        </w:rPr>
        <w:t>Троснянского</w:t>
      </w:r>
      <w:proofErr w:type="spellEnd"/>
      <w:r w:rsidRPr="00D33B47">
        <w:rPr>
          <w:sz w:val="28"/>
          <w:szCs w:val="28"/>
        </w:rPr>
        <w:t xml:space="preserve"> района</w:t>
      </w:r>
    </w:p>
    <w:p w:rsidR="00D33B47" w:rsidRPr="00D33B47" w:rsidRDefault="00D33B47" w:rsidP="00D33B47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от «</w:t>
      </w:r>
      <w:r w:rsidR="00351114">
        <w:rPr>
          <w:sz w:val="28"/>
          <w:szCs w:val="28"/>
        </w:rPr>
        <w:t>16</w:t>
      </w:r>
      <w:r w:rsidRPr="00D33B47">
        <w:rPr>
          <w:sz w:val="28"/>
          <w:szCs w:val="28"/>
        </w:rPr>
        <w:t>»</w:t>
      </w:r>
      <w:r w:rsidR="00351114">
        <w:rPr>
          <w:sz w:val="28"/>
          <w:szCs w:val="28"/>
        </w:rPr>
        <w:t>сентября</w:t>
      </w:r>
      <w:r w:rsidRPr="00D33B47">
        <w:rPr>
          <w:sz w:val="28"/>
          <w:szCs w:val="28"/>
        </w:rPr>
        <w:t xml:space="preserve">2022 г.   № </w:t>
      </w:r>
      <w:r w:rsidR="00351114">
        <w:rPr>
          <w:sz w:val="28"/>
          <w:szCs w:val="28"/>
        </w:rPr>
        <w:t>280</w:t>
      </w:r>
      <w:r w:rsidRPr="00D33B47">
        <w:rPr>
          <w:sz w:val="28"/>
          <w:szCs w:val="28"/>
        </w:rPr>
        <w:t xml:space="preserve"> </w:t>
      </w:r>
    </w:p>
    <w:p w:rsidR="00D33B47" w:rsidRPr="00D33B47" w:rsidRDefault="00D33B47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</w:p>
    <w:p w:rsidR="00AA0742" w:rsidRPr="00D33B47" w:rsidRDefault="00AA0742" w:rsidP="00AA0742">
      <w:pPr>
        <w:suppressAutoHyphens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Приложение 1</w:t>
      </w:r>
    </w:p>
    <w:p w:rsidR="00AA0742" w:rsidRPr="00D33B47" w:rsidRDefault="00AA0742" w:rsidP="00AA0742">
      <w:pPr>
        <w:suppressAutoHyphens/>
        <w:autoSpaceDE w:val="0"/>
        <w:autoSpaceDN w:val="0"/>
        <w:adjustRightInd w:val="0"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 xml:space="preserve">к муниципальной программе «Образование                               в </w:t>
      </w:r>
      <w:proofErr w:type="spellStart"/>
      <w:r w:rsidRPr="00D33B47">
        <w:rPr>
          <w:sz w:val="28"/>
          <w:szCs w:val="28"/>
          <w:lang w:eastAsia="zh-CN"/>
        </w:rPr>
        <w:t>Троснянском</w:t>
      </w:r>
      <w:proofErr w:type="spellEnd"/>
      <w:r w:rsidRPr="00D33B47">
        <w:rPr>
          <w:sz w:val="28"/>
          <w:szCs w:val="28"/>
          <w:lang w:eastAsia="zh-CN"/>
        </w:rPr>
        <w:tab/>
        <w:t xml:space="preserve"> районе»</w:t>
      </w:r>
    </w:p>
    <w:p w:rsidR="00AA0742" w:rsidRPr="00D33B47" w:rsidRDefault="00AA0742" w:rsidP="00AA0742">
      <w:pPr>
        <w:suppressAutoHyphens/>
        <w:autoSpaceDE w:val="0"/>
        <w:ind w:hanging="1440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AA0742" w:rsidRPr="00AA0742" w:rsidRDefault="00AA0742" w:rsidP="00AA0742">
      <w:pPr>
        <w:suppressAutoHyphens/>
        <w:autoSpaceDE w:val="0"/>
        <w:jc w:val="right"/>
        <w:rPr>
          <w:lang w:eastAsia="zh-CN"/>
        </w:rPr>
      </w:pP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  <w:r w:rsidRPr="00AA0742">
        <w:rPr>
          <w:lang w:eastAsia="zh-CN"/>
        </w:rPr>
        <w:t>Сведения о показателях (индикаторах) муниципальной Программы и их значениях</w:t>
      </w:r>
    </w:p>
    <w:p w:rsidR="00AA0742" w:rsidRPr="00AA0742" w:rsidRDefault="00AA0742" w:rsidP="00AA0742">
      <w:pPr>
        <w:suppressAutoHyphens/>
        <w:autoSpaceDE w:val="0"/>
        <w:jc w:val="center"/>
        <w:rPr>
          <w:lang w:eastAsia="zh-CN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Показатель (индикатор)</w:t>
            </w:r>
          </w:p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Значения показателей</w:t>
            </w:r>
          </w:p>
        </w:tc>
      </w:tr>
      <w:tr w:rsidR="00AA0742" w:rsidRPr="00AA0742" w:rsidTr="00F117C4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базовый</w:t>
            </w:r>
          </w:p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2020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2021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2022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2023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2024 год</w:t>
            </w:r>
          </w:p>
        </w:tc>
      </w:tr>
    </w:tbl>
    <w:p w:rsidR="00AA0742" w:rsidRPr="00AA0742" w:rsidRDefault="00AA0742" w:rsidP="00AA0742">
      <w:pPr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suppressAutoHyphens/>
        <w:autoSpaceDE w:val="0"/>
        <w:ind w:left="70"/>
        <w:rPr>
          <w:lang w:eastAsia="zh-CN"/>
        </w:rPr>
      </w:pP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  <w:r w:rsidRPr="00AA0742">
        <w:rPr>
          <w:lang w:eastAsia="zh-CN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AA0742" w:rsidRPr="00AA0742" w:rsidTr="00F117C4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Удельный вес численности населения </w:t>
            </w:r>
            <w:proofErr w:type="spellStart"/>
            <w:r w:rsidRPr="00AA0742">
              <w:rPr>
                <w:lang w:eastAsia="zh-CN"/>
              </w:rPr>
              <w:t>Троснянского</w:t>
            </w:r>
            <w:proofErr w:type="spellEnd"/>
            <w:r w:rsidRPr="00AA0742">
              <w:rPr>
                <w:lang w:eastAsia="zh-CN"/>
              </w:rPr>
              <w:t xml:space="preserve"> района в возрасте от 1,5 до 18 лет, охваченного образованием, в общей численности населения в возрасте 1,5 - 18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95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Отношение численности детей 1,5 - 7 лет, которым предоставлена возможность получать услуги дошкольного образования, к общей численности детей от 1,5 до 7 лет, имеющих возможности получать дошкольное образование по состоянию здоровья и желанию родителей.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83,5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85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 и подростков, охваченных услугами общего образования, от общего количества детей, имеющих показания к обучению.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99,9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Доля детей, получающих образование по адаптированным образовательным программам, </w:t>
            </w:r>
            <w:r w:rsidRPr="00AA0742">
              <w:rPr>
                <w:lang w:eastAsia="zh-CN"/>
              </w:rPr>
              <w:lastRenderedPageBreak/>
              <w:t>от общего числа детей, нуждающихся в предоставлении данной услуги.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lastRenderedPageBreak/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Доля </w:t>
            </w:r>
            <w:proofErr w:type="gramStart"/>
            <w:r w:rsidRPr="00AA0742">
              <w:rPr>
                <w:lang w:eastAsia="zh-CN"/>
              </w:rPr>
              <w:t>обучающихся</w:t>
            </w:r>
            <w:proofErr w:type="gramEnd"/>
            <w:r w:rsidRPr="00AA0742">
              <w:rPr>
                <w:lang w:eastAsia="zh-CN"/>
              </w:rPr>
              <w:t>, охваченных питанием,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szCs w:val="28"/>
                <w:lang w:eastAsia="zh-CN"/>
              </w:rPr>
            </w:pPr>
            <w:r w:rsidRPr="00AA0742">
              <w:rPr>
                <w:lang w:eastAsia="zh-CN"/>
              </w:rPr>
              <w:t>Доля детей в возрасте 5 - 18 лет, охваченных программами дополнительного образования, от общего количества детей от 5 до 18 лет.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75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Обеспечение детей 7-17 лет отдыхом в пришкольных оздоровительных лагерях дневного пребывания.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человек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420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402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400</w:t>
            </w:r>
          </w:p>
        </w:tc>
      </w:tr>
      <w:tr w:rsidR="00E85A0C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A0C" w:rsidRPr="00AA0742" w:rsidRDefault="00E85A0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85A0C" w:rsidRPr="00AA0742" w:rsidRDefault="00E85A0C" w:rsidP="00AA0742">
            <w:pPr>
              <w:suppressAutoHyphens/>
              <w:jc w:val="both"/>
              <w:rPr>
                <w:lang w:eastAsia="zh-CN"/>
              </w:rPr>
            </w:pPr>
            <w:r>
              <w:rPr>
                <w:sz w:val="28"/>
                <w:szCs w:val="28"/>
              </w:rPr>
              <w:t>доля</w:t>
            </w:r>
            <w:r w:rsidRPr="007D19F4">
              <w:rPr>
                <w:sz w:val="28"/>
                <w:szCs w:val="28"/>
              </w:rPr>
              <w:t xml:space="preserve"> детей в возрасте от 5 до 18 лет, </w:t>
            </w:r>
            <w:r>
              <w:rPr>
                <w:sz w:val="28"/>
                <w:szCs w:val="28"/>
              </w:rPr>
              <w:t>и</w:t>
            </w:r>
            <w:r w:rsidRPr="007D19F4">
              <w:rPr>
                <w:sz w:val="28"/>
                <w:szCs w:val="28"/>
              </w:rPr>
              <w:t>спользующих сертификаты дополнительного образования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5A0C" w:rsidRPr="00AA0742" w:rsidRDefault="00E85A0C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5A0C" w:rsidRPr="00AA0742" w:rsidRDefault="00E85A0C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5A0C" w:rsidRPr="00AA0742" w:rsidRDefault="00E85A0C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5A0C" w:rsidRPr="00AA0742" w:rsidRDefault="002E670A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85A0C" w:rsidRPr="00AA0742" w:rsidRDefault="002E670A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85A0C" w:rsidRPr="00AA0742" w:rsidRDefault="002E670A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75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E85A0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  <w:r w:rsidR="00AA0742"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 xml:space="preserve">Доля детей, перешедших на </w:t>
            </w:r>
            <w:proofErr w:type="gramStart"/>
            <w:r w:rsidRPr="00AA0742">
              <w:rPr>
                <w:lang w:eastAsia="zh-CN"/>
              </w:rPr>
              <w:t>обучение</w:t>
            </w:r>
            <w:proofErr w:type="gramEnd"/>
            <w:r w:rsidRPr="00AA0742">
              <w:rPr>
                <w:lang w:eastAsia="zh-CN"/>
              </w:rPr>
              <w:t xml:space="preserve"> по Федеральным государственным стандартам обучения, по отношению к общему количеству обучающихся.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E85A0C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  <w:r w:rsidR="00AA0742"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детей, участвующих в очных предметных олимпиадах, конкурсах, по отношению к общему числу школьников.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44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52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E85A0C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 w:rsidR="00E85A0C">
              <w:rPr>
                <w:lang w:eastAsia="zh-CN"/>
              </w:rPr>
              <w:t>1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работников, участвующих в профессиональных конкурсах.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3,1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3,3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3,5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3,5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E85A0C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 w:rsidR="00E85A0C">
              <w:rPr>
                <w:lang w:eastAsia="zh-CN"/>
              </w:rPr>
              <w:t>2</w:t>
            </w:r>
            <w:r w:rsidRPr="00AA0742">
              <w:rPr>
                <w:lang w:eastAsia="zh-CN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педагогов, аттестованных на первую и высшую квалификационные категории, по отношению к общему количеству педагогов.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99</w:t>
            </w:r>
          </w:p>
        </w:tc>
      </w:tr>
      <w:tr w:rsidR="00AA0742" w:rsidRPr="00AA0742" w:rsidTr="00F117C4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E85A0C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  <w:r w:rsidR="00E85A0C">
              <w:rPr>
                <w:lang w:eastAsia="zh-CN"/>
              </w:rPr>
              <w:t>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AA0742">
              <w:rPr>
                <w:lang w:eastAsia="zh-CN"/>
              </w:rPr>
              <w:t>Доля педагогических работников общеобразовательных организаций получающих вознаграждение за классное руководство  в общей численности педагогических работников такой категории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100</w:t>
            </w:r>
          </w:p>
        </w:tc>
      </w:tr>
    </w:tbl>
    <w:p w:rsidR="00AA0742" w:rsidRPr="00AA0742" w:rsidRDefault="00AA0742" w:rsidP="00AA0742">
      <w:pPr>
        <w:suppressAutoHyphens/>
        <w:autoSpaceDE w:val="0"/>
        <w:rPr>
          <w:lang w:eastAsia="zh-CN"/>
        </w:rPr>
        <w:sectPr w:rsidR="00AA0742" w:rsidRPr="00AA0742" w:rsidSect="00F117C4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 w:rsidR="0020517F">
        <w:rPr>
          <w:sz w:val="28"/>
          <w:szCs w:val="28"/>
        </w:rPr>
        <w:t>2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D33B47" w:rsidRPr="00D33B47" w:rsidRDefault="00D33B47" w:rsidP="00D33B47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proofErr w:type="spellStart"/>
      <w:r w:rsidRPr="00D33B47">
        <w:rPr>
          <w:sz w:val="28"/>
          <w:szCs w:val="28"/>
        </w:rPr>
        <w:t>Троснянского</w:t>
      </w:r>
      <w:proofErr w:type="spellEnd"/>
      <w:r w:rsidRPr="00D33B47">
        <w:rPr>
          <w:sz w:val="28"/>
          <w:szCs w:val="28"/>
        </w:rPr>
        <w:t xml:space="preserve"> района</w:t>
      </w:r>
    </w:p>
    <w:p w:rsidR="00D33B47" w:rsidRPr="00D33B47" w:rsidRDefault="00D33B47" w:rsidP="00D33B47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от «</w:t>
      </w:r>
      <w:r w:rsidR="00E85A0C">
        <w:rPr>
          <w:sz w:val="28"/>
          <w:szCs w:val="28"/>
        </w:rPr>
        <w:t xml:space="preserve"> </w:t>
      </w:r>
      <w:r w:rsidR="00351114">
        <w:rPr>
          <w:sz w:val="28"/>
          <w:szCs w:val="28"/>
        </w:rPr>
        <w:t>16</w:t>
      </w:r>
      <w:r w:rsidRPr="00D33B47">
        <w:rPr>
          <w:sz w:val="28"/>
          <w:szCs w:val="28"/>
        </w:rPr>
        <w:t>»</w:t>
      </w:r>
      <w:r w:rsidR="00E85A0C">
        <w:rPr>
          <w:sz w:val="28"/>
          <w:szCs w:val="28"/>
        </w:rPr>
        <w:t xml:space="preserve">  </w:t>
      </w:r>
      <w:r w:rsidR="00351114">
        <w:rPr>
          <w:sz w:val="28"/>
          <w:szCs w:val="28"/>
        </w:rPr>
        <w:t>сентября</w:t>
      </w:r>
      <w:r w:rsidR="00E85A0C">
        <w:rPr>
          <w:sz w:val="28"/>
          <w:szCs w:val="28"/>
        </w:rPr>
        <w:t xml:space="preserve"> </w:t>
      </w:r>
      <w:r w:rsidRPr="00D33B47">
        <w:rPr>
          <w:sz w:val="28"/>
          <w:szCs w:val="28"/>
        </w:rPr>
        <w:t xml:space="preserve">     2022 г.  №</w:t>
      </w:r>
      <w:r w:rsidR="00351114">
        <w:rPr>
          <w:sz w:val="28"/>
          <w:szCs w:val="28"/>
        </w:rPr>
        <w:t>280</w:t>
      </w:r>
      <w:r w:rsidRPr="00D33B47">
        <w:rPr>
          <w:sz w:val="28"/>
          <w:szCs w:val="28"/>
        </w:rPr>
        <w:t xml:space="preserve"> </w:t>
      </w:r>
    </w:p>
    <w:p w:rsidR="00D33B47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AA0742">
        <w:rPr>
          <w:sz w:val="28"/>
          <w:szCs w:val="28"/>
          <w:lang w:eastAsia="zh-CN"/>
        </w:rPr>
        <w:t xml:space="preserve">   </w:t>
      </w:r>
    </w:p>
    <w:p w:rsidR="00D33B47" w:rsidRDefault="00D33B47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D33B47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>Приложение 2</w:t>
      </w:r>
    </w:p>
    <w:p w:rsidR="00AA0742" w:rsidRPr="00D33B47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D33B47">
        <w:rPr>
          <w:sz w:val="28"/>
          <w:szCs w:val="28"/>
          <w:lang w:eastAsia="zh-CN"/>
        </w:rPr>
        <w:t xml:space="preserve">к муниципальной программе «Образование                               в </w:t>
      </w:r>
      <w:proofErr w:type="spellStart"/>
      <w:r w:rsidRPr="00D33B47">
        <w:rPr>
          <w:sz w:val="28"/>
          <w:szCs w:val="28"/>
          <w:lang w:eastAsia="zh-CN"/>
        </w:rPr>
        <w:t>Троснянском</w:t>
      </w:r>
      <w:proofErr w:type="spellEnd"/>
      <w:r w:rsidRPr="00D33B47">
        <w:rPr>
          <w:sz w:val="28"/>
          <w:szCs w:val="28"/>
          <w:lang w:eastAsia="zh-CN"/>
        </w:rPr>
        <w:t xml:space="preserve"> районе»</w:t>
      </w:r>
    </w:p>
    <w:p w:rsidR="00AA0742" w:rsidRPr="00AA0742" w:rsidRDefault="00AA0742" w:rsidP="00AA0742">
      <w:pPr>
        <w:keepNext/>
        <w:suppressAutoHyphens/>
        <w:autoSpaceDE w:val="0"/>
        <w:jc w:val="right"/>
        <w:rPr>
          <w:lang w:eastAsia="zh-CN"/>
        </w:rPr>
      </w:pPr>
    </w:p>
    <w:p w:rsidR="00AA0742" w:rsidRPr="00AA0742" w:rsidRDefault="00AA0742" w:rsidP="00AA0742">
      <w:pPr>
        <w:keepNext/>
        <w:suppressAutoHyphens/>
        <w:autoSpaceDE w:val="0"/>
        <w:jc w:val="center"/>
        <w:rPr>
          <w:b/>
          <w:lang w:eastAsia="zh-CN"/>
        </w:rPr>
      </w:pPr>
      <w:r w:rsidRPr="00AA0742">
        <w:rPr>
          <w:b/>
          <w:lang w:eastAsia="zh-CN"/>
        </w:rPr>
        <w:t>Перечень основных мероприятий муниципальной Программы</w:t>
      </w:r>
    </w:p>
    <w:p w:rsidR="00AA0742" w:rsidRPr="00AA0742" w:rsidRDefault="00AA0742" w:rsidP="00AA0742">
      <w:pPr>
        <w:keepNext/>
        <w:suppressAutoHyphens/>
        <w:autoSpaceDE w:val="0"/>
        <w:rPr>
          <w:lang w:eastAsia="zh-CN"/>
        </w:rPr>
      </w:pPr>
    </w:p>
    <w:p w:rsidR="00AA0742" w:rsidRPr="00AA0742" w:rsidRDefault="00AA0742" w:rsidP="00AA0742">
      <w:pPr>
        <w:keepNext/>
        <w:suppressAutoHyphens/>
        <w:autoSpaceDE w:val="0"/>
        <w:rPr>
          <w:lang w:eastAsia="zh-CN"/>
        </w:rPr>
      </w:pPr>
    </w:p>
    <w:tbl>
      <w:tblPr>
        <w:tblW w:w="5155" w:type="pct"/>
        <w:jc w:val="center"/>
        <w:tblInd w:w="-5" w:type="dxa"/>
        <w:tblLayout w:type="fixed"/>
        <w:tblLook w:val="0000"/>
      </w:tblPr>
      <w:tblGrid>
        <w:gridCol w:w="948"/>
        <w:gridCol w:w="2934"/>
        <w:gridCol w:w="1433"/>
        <w:gridCol w:w="886"/>
        <w:gridCol w:w="1033"/>
        <w:gridCol w:w="1284"/>
        <w:gridCol w:w="1114"/>
        <w:gridCol w:w="1147"/>
        <w:gridCol w:w="1254"/>
        <w:gridCol w:w="1579"/>
        <w:gridCol w:w="1632"/>
      </w:tblGrid>
      <w:tr w:rsidR="00AA0742" w:rsidRPr="00AA0742" w:rsidTr="00D47A89">
        <w:trPr>
          <w:trHeight w:val="249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№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Наимено</w:t>
            </w:r>
            <w:r w:rsidRPr="00AA0742">
              <w:rPr>
                <w:lang w:eastAsia="zh-CN"/>
              </w:rPr>
              <w:softHyphen/>
              <w:t>вание основного мероприятия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Ответствен</w:t>
            </w:r>
            <w:r w:rsidRPr="00AA0742">
              <w:rPr>
                <w:lang w:eastAsia="zh-CN"/>
              </w:rPr>
              <w:softHyphen/>
              <w:t>ный исполнитель</w:t>
            </w:r>
          </w:p>
        </w:tc>
        <w:tc>
          <w:tcPr>
            <w:tcW w:w="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Срок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Объемы финансирования, всего, тыс. руб.</w:t>
            </w:r>
          </w:p>
        </w:tc>
        <w:tc>
          <w:tcPr>
            <w:tcW w:w="6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В том числе по годам реализации, тыс. руб.</w:t>
            </w:r>
          </w:p>
        </w:tc>
      </w:tr>
      <w:tr w:rsidR="00AA0742" w:rsidRPr="00AA0742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начала реали</w:t>
            </w:r>
            <w:r w:rsidRPr="00AA0742">
              <w:rPr>
                <w:lang w:eastAsia="zh-CN"/>
              </w:rPr>
              <w:softHyphen/>
              <w:t>зации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оконча</w:t>
            </w:r>
            <w:r w:rsidRPr="00AA0742">
              <w:rPr>
                <w:lang w:eastAsia="zh-CN"/>
              </w:rPr>
              <w:softHyphen/>
              <w:t>ния реали</w:t>
            </w:r>
            <w:r w:rsidRPr="00AA0742">
              <w:rPr>
                <w:lang w:eastAsia="zh-CN"/>
              </w:rPr>
              <w:softHyphen/>
              <w:t>зации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AA0742">
              <w:rPr>
                <w:lang w:eastAsia="zh-CN"/>
              </w:rPr>
              <w:t>2024</w:t>
            </w:r>
          </w:p>
        </w:tc>
      </w:tr>
      <w:tr w:rsidR="00AA0742" w:rsidRPr="00AA0742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AA0742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5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AA0742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AA0742">
              <w:rPr>
                <w:lang w:eastAsia="zh-CN"/>
              </w:rPr>
              <w:t>11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b/>
                <w:lang w:eastAsia="zh-CN"/>
              </w:rPr>
              <w:t xml:space="preserve">Муниципальная программа  «Образование в </w:t>
            </w:r>
            <w:proofErr w:type="spellStart"/>
            <w:r w:rsidRPr="00141A7D">
              <w:rPr>
                <w:b/>
                <w:lang w:eastAsia="zh-CN"/>
              </w:rPr>
              <w:t>Тросняском</w:t>
            </w:r>
            <w:proofErr w:type="spellEnd"/>
            <w:r w:rsidRPr="00141A7D">
              <w:rPr>
                <w:b/>
                <w:lang w:eastAsia="zh-CN"/>
              </w:rPr>
              <w:t xml:space="preserve"> районе»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7541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743565,3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157405,9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16E69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162975,</w:t>
            </w:r>
            <w:r w:rsidR="004765CB" w:rsidRPr="00141A7D">
              <w:rPr>
                <w:lang w:eastAsia="zh-CN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7541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144934,4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620886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139899,4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4D" w:rsidRPr="00141A7D" w:rsidRDefault="00A5074D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5074D" w:rsidRPr="00141A7D" w:rsidRDefault="00A5074D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C07AA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138350,1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Подпрограмма 1.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Развитие системы дошкольного, общего образования и дополнительного образования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7541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742890,3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157300,9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16E69" w:rsidP="004765CB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162765,</w:t>
            </w:r>
            <w:r w:rsidR="004765CB" w:rsidRPr="00141A7D">
              <w:rPr>
                <w:lang w:eastAsia="zh-CN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7541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144774,4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121589" w:rsidRPr="00141A7D" w:rsidRDefault="00620886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139799,4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74D" w:rsidRPr="00141A7D" w:rsidRDefault="00A5074D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5074D" w:rsidRPr="00141A7D" w:rsidRDefault="00A5074D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C07AA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138250,1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lastRenderedPageBreak/>
              <w:t>1.1.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1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дошкольного образования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55683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59446,5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11610,4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16E6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12687,4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12082,9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11932,9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B762C5" w:rsidRPr="00141A7D" w:rsidRDefault="00C07AA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11132,9</w:t>
            </w:r>
          </w:p>
        </w:tc>
      </w:tr>
      <w:tr w:rsidR="00AA0742" w:rsidRPr="00141A7D" w:rsidTr="00D47A89">
        <w:trPr>
          <w:trHeight w:val="24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Содержание зданий,  укрепление и обновление материально-технической базы учреждений дошкольного образования,  выполнение текущего ремонта. 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55683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10886,2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2410,6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901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2718,0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2019,2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1869,2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C07AA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1869,2</w:t>
            </w:r>
          </w:p>
        </w:tc>
      </w:tr>
      <w:tr w:rsidR="00AA0742" w:rsidRPr="00141A7D" w:rsidTr="00D47A89">
        <w:trPr>
          <w:trHeight w:val="86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proofErr w:type="spellStart"/>
            <w:r w:rsidRPr="00141A7D">
              <w:rPr>
                <w:lang w:eastAsia="zh-CN"/>
              </w:rPr>
              <w:t>Бюджет</w:t>
            </w:r>
            <w:proofErr w:type="gramStart"/>
            <w:r w:rsidRPr="00141A7D">
              <w:rPr>
                <w:lang w:eastAsia="zh-CN"/>
              </w:rPr>
              <w:t>.о</w:t>
            </w:r>
            <w:proofErr w:type="gramEnd"/>
            <w:r w:rsidRPr="00141A7D">
              <w:rPr>
                <w:lang w:eastAsia="zh-CN"/>
              </w:rPr>
              <w:t>бласти</w:t>
            </w:r>
            <w:proofErr w:type="spellEnd"/>
          </w:p>
          <w:p w:rsidR="00AA0742" w:rsidRPr="00141A7D" w:rsidRDefault="00E32AC6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267,3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185,9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E32AC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20,8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</w:tr>
      <w:tr w:rsidR="00AA0742" w:rsidRPr="00141A7D" w:rsidTr="00D47A89">
        <w:trPr>
          <w:trHeight w:val="80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E32AC6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10618,9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2224,7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E32AC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2697,2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1999,0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1849,0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C07AA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1849,0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дошкольников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A55683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848,5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218,5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16E6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</w:tr>
      <w:tr w:rsidR="00AA0742" w:rsidRPr="00141A7D" w:rsidTr="00D47A89">
        <w:trPr>
          <w:trHeight w:val="96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55683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47711,8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8981,3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901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9789,4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9913,7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9913,7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83" w:rsidRPr="00141A7D" w:rsidRDefault="00A55683" w:rsidP="009A327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762C5" w:rsidP="009A327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</w:t>
            </w:r>
            <w:r w:rsidR="009A327A" w:rsidRPr="00141A7D">
              <w:rPr>
                <w:sz w:val="22"/>
                <w:szCs w:val="22"/>
                <w:lang w:eastAsia="zh-CN"/>
              </w:rPr>
              <w:t>1</w:t>
            </w:r>
            <w:r w:rsidRPr="00141A7D">
              <w:rPr>
                <w:sz w:val="22"/>
                <w:szCs w:val="22"/>
                <w:lang w:eastAsia="zh-CN"/>
              </w:rPr>
              <w:t>13,7</w:t>
            </w:r>
          </w:p>
        </w:tc>
      </w:tr>
      <w:tr w:rsidR="00AA0742" w:rsidRPr="00141A7D" w:rsidTr="00D47A89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35205,8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5835,3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901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6529,4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683" w:rsidRPr="00141A7D" w:rsidRDefault="00A5568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B762C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</w:tr>
      <w:tr w:rsidR="00AA0742" w:rsidRPr="00141A7D" w:rsidTr="00D47A89">
        <w:trPr>
          <w:trHeight w:val="480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12506,0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3146,0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16E6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3260,0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80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1215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80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9A327A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1500,0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1.1.4.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участия педагогических работников дошкольных учреждений в мероприятиях по повышению профессиональной квалификации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1.1.5.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Внедрение Федерального государственного образовательного стандарта дошкольного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1.1.6.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2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656001,2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140575,0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10784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143080,7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127071,6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121589" w:rsidRPr="00141A7D" w:rsidRDefault="00121589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122868,9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AAB" w:rsidRPr="00141A7D" w:rsidRDefault="00C07AA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07AAB" w:rsidRPr="00141A7D" w:rsidRDefault="00C07AA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07AAB" w:rsidRPr="00141A7D" w:rsidRDefault="00C07AA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AA0742" w:rsidRPr="00141A7D" w:rsidRDefault="00C07AA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122405,0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1.2.1.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89571,8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26228,9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19683,6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6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15270,8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14471,2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13917,3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16228,8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10836,2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1602,2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1215,1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1262,0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1313,3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73343,0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15392,7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18081,4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14055,7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13209,2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12604,0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1.2.2.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28208,6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5595,6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4762,4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5956,6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5984,1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5909,9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Федеральный бюджет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10037,8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1113,0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1840,8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2483,3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2333,8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2266,9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8380,9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1871,6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1211,9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1755,2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1774,4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1767,8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9789,9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2611,0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1709,7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1718,1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1875,9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872" w:rsidRPr="00141A7D" w:rsidRDefault="0020087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1875,2</w:t>
            </w:r>
          </w:p>
        </w:tc>
      </w:tr>
      <w:tr w:rsidR="00AA0742" w:rsidRPr="00141A7D" w:rsidTr="00D47A89">
        <w:trPr>
          <w:trHeight w:val="417"/>
          <w:tblHeader/>
          <w:jc w:val="center"/>
        </w:trPr>
        <w:tc>
          <w:tcPr>
            <w:tcW w:w="9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1.2.3</w:t>
            </w:r>
          </w:p>
        </w:tc>
        <w:tc>
          <w:tcPr>
            <w:tcW w:w="29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775,6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134,0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39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</w:tr>
      <w:tr w:rsidR="00AA0742" w:rsidRPr="00141A7D" w:rsidTr="00D47A89">
        <w:trPr>
          <w:trHeight w:val="830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1.2.4.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Обеспечение выплаты заработной платы работникам учреждений общего образования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489392,4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103349,9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107540,5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95304,7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91674,1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1A5E" w:rsidRPr="00141A7D" w:rsidRDefault="009D1A5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9D1A5E" w:rsidP="00993DAE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91523,</w:t>
            </w:r>
            <w:r w:rsidR="00993DAE" w:rsidRPr="00141A7D">
              <w:rPr>
                <w:sz w:val="22"/>
                <w:szCs w:val="22"/>
                <w:lang w:eastAsia="zh-CN"/>
              </w:rPr>
              <w:t>2</w:t>
            </w:r>
          </w:p>
        </w:tc>
      </w:tr>
      <w:tr w:rsidR="00AA0742" w:rsidRPr="00141A7D" w:rsidTr="00D47A89">
        <w:trPr>
          <w:trHeight w:val="82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области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389288,1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79323,3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83350,9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79114,6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74735,6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B39" w:rsidRPr="00141A7D" w:rsidRDefault="00D85B39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D85B39" w:rsidP="00993DAE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72763,</w:t>
            </w:r>
            <w:r w:rsidR="00993DAE" w:rsidRPr="00141A7D">
              <w:rPr>
                <w:sz w:val="22"/>
                <w:szCs w:val="22"/>
                <w:lang w:eastAsia="zh-CN"/>
              </w:rPr>
              <w:t>7</w:t>
            </w:r>
          </w:p>
        </w:tc>
      </w:tr>
      <w:tr w:rsidR="00AA0742" w:rsidRPr="00141A7D" w:rsidTr="00D47A89">
        <w:trPr>
          <w:trHeight w:val="1059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бюджет района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100104,3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24026,6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24189,6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16190,1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16938,5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D85B39" w:rsidRPr="00141A7D" w:rsidRDefault="00D85B3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18759,5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1.2.5.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выплат педагогам за выполнение обязанностей классного руководителя в соответствии с </w:t>
            </w:r>
            <w:hyperlink r:id="rId11" w:history="1">
              <w:r w:rsidRPr="00141A7D">
                <w:rPr>
                  <w:u w:val="single"/>
                  <w:lang w:eastAsia="zh-CN"/>
                </w:rPr>
                <w:t>постановлением Правительства Орловской области от 29 декабря 2012 года N 505 "О порядке, размерах и условиях выплаты вознаграждения за выполнение функций классного руководителя педагогическим работникам областных государственных и муниципальных учреждений образования"</w:t>
              </w:r>
            </w:hyperlink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Обл</w:t>
            </w:r>
            <w:proofErr w:type="gramStart"/>
            <w:r w:rsidRPr="00141A7D">
              <w:rPr>
                <w:lang w:eastAsia="zh-CN"/>
              </w:rPr>
              <w:t>.б</w:t>
            </w:r>
            <w:proofErr w:type="gramEnd"/>
            <w:r w:rsidRPr="00141A7D">
              <w:rPr>
                <w:lang w:eastAsia="zh-CN"/>
              </w:rPr>
              <w:t>юджет</w:t>
            </w: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7818,7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1442,7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1594,0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1594,0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6C09F1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1594,0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D1A5E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1594,0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 образовательные программы начального общего, основного общего, среднего 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32269,2</w:t>
            </w: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2506,8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7274,0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7391,1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6C09F1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7391,1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D1A5E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7706,2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1.2.6.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7964,9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1317,1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4A548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2065,8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B7133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1394,0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6C09F1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6C09F1" w:rsidRPr="00141A7D" w:rsidRDefault="00D47A8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9D1A5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1.2.7.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Обеспечение участия обучающихся во Всероссийских проверочных работах, диагностических и мониторинговых работах, проводимых регионом. 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1.2.8.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Создание условий для обучения в общеобразовательных учреждениях детей с ограниченными возможностями здоровья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A0742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1.2.9.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</w:t>
            </w:r>
            <w:proofErr w:type="spellStart"/>
            <w:r w:rsidRPr="00141A7D">
              <w:rPr>
                <w:lang w:eastAsia="zh-CN"/>
              </w:rPr>
              <w:t>диагностико-консультативной</w:t>
            </w:r>
            <w:proofErr w:type="spellEnd"/>
            <w:r w:rsidRPr="00141A7D">
              <w:rPr>
                <w:lang w:eastAsia="zh-CN"/>
              </w:rPr>
              <w:t xml:space="preserve"> помощи нуждающимся детям, обучающимся по программам общего образования, в том числе психолого-педагогического и медико-социального сопровождения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A47E9A" w:rsidRPr="00141A7D" w:rsidTr="00D47A89">
        <w:trPr>
          <w:trHeight w:val="612"/>
          <w:tblHeader/>
          <w:jc w:val="center"/>
        </w:trPr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1.3.</w:t>
            </w:r>
          </w:p>
        </w:tc>
        <w:tc>
          <w:tcPr>
            <w:tcW w:w="2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3</w:t>
            </w:r>
          </w:p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lang w:eastAsia="zh-CN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7541A" w:rsidP="004C74C7">
            <w:pPr>
              <w:suppressAutoHyphens/>
              <w:snapToGrid w:val="0"/>
              <w:rPr>
                <w:lang w:eastAsia="zh-CN"/>
              </w:rPr>
            </w:pPr>
            <w:r>
              <w:rPr>
                <w:lang w:eastAsia="zh-CN"/>
              </w:rPr>
              <w:t>24165,5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5115,5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6260,3</w:t>
            </w: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716F74" w:rsidP="00AA074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4699,9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9A" w:rsidRPr="00141A7D" w:rsidRDefault="00EC2B36" w:rsidP="00AA074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4137,6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3952,2</w:t>
            </w:r>
          </w:p>
        </w:tc>
      </w:tr>
      <w:tr w:rsidR="00A47E9A" w:rsidRPr="00141A7D" w:rsidTr="00D47A89">
        <w:trPr>
          <w:trHeight w:val="588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A47E9A" w:rsidRPr="00141A7D" w:rsidRDefault="00EC2B36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23928,2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5115,5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6E2BE1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6210,3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B9E" w:rsidRPr="00141A7D" w:rsidRDefault="003C6B9E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716F74" w:rsidP="00AA0742">
            <w:pPr>
              <w:suppressAutoHyphens/>
              <w:rPr>
                <w:lang w:eastAsia="zh-CN"/>
              </w:rPr>
            </w:pPr>
            <w:r>
              <w:rPr>
                <w:lang w:eastAsia="zh-CN"/>
              </w:rPr>
              <w:t>4699,9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9E" w:rsidRPr="00141A7D" w:rsidRDefault="003C6B9E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3950,3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B9E" w:rsidRPr="00141A7D" w:rsidRDefault="003C6B9E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3952,2</w:t>
            </w:r>
          </w:p>
        </w:tc>
      </w:tr>
      <w:tr w:rsidR="00A47E9A" w:rsidRPr="00141A7D" w:rsidTr="00D47A89">
        <w:trPr>
          <w:trHeight w:val="98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9E" w:rsidRPr="00141A7D" w:rsidRDefault="003C6B9E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B9E" w:rsidRPr="00141A7D" w:rsidRDefault="003C6B9E" w:rsidP="00AA0742">
            <w:pPr>
              <w:suppressAutoHyphens/>
              <w:rPr>
                <w:lang w:eastAsia="zh-CN"/>
              </w:rPr>
            </w:pPr>
          </w:p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A47E9A" w:rsidRPr="00141A7D" w:rsidTr="00EF56F1">
        <w:trPr>
          <w:trHeight w:val="240"/>
          <w:tblHeader/>
          <w:jc w:val="center"/>
        </w:trPr>
        <w:tc>
          <w:tcPr>
            <w:tcW w:w="94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1.3.1.</w:t>
            </w:r>
          </w:p>
        </w:tc>
        <w:tc>
          <w:tcPr>
            <w:tcW w:w="29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D47A89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1.3.1</w:t>
            </w:r>
          </w:p>
          <w:p w:rsidR="00A47E9A" w:rsidRPr="00141A7D" w:rsidRDefault="00A47E9A" w:rsidP="00D47A89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lang w:eastAsia="zh-CN"/>
              </w:rPr>
              <w:t>«Региональный проект «Успех каждого ребенка» национального проекта образование</w:t>
            </w: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2023</w:t>
            </w:r>
          </w:p>
        </w:tc>
        <w:tc>
          <w:tcPr>
            <w:tcW w:w="103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187,3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187,3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</w:tr>
      <w:tr w:rsidR="00A47E9A" w:rsidRPr="00141A7D" w:rsidTr="00854568">
        <w:trPr>
          <w:trHeight w:val="32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1,8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1,8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</w:tr>
      <w:tr w:rsidR="00A47E9A" w:rsidRPr="00141A7D" w:rsidTr="00854568">
        <w:trPr>
          <w:trHeight w:val="864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1,9</w:t>
            </w: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</w:tr>
      <w:tr w:rsidR="00A47E9A" w:rsidRPr="00141A7D" w:rsidTr="00854568">
        <w:trPr>
          <w:trHeight w:val="12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</w:tr>
      <w:tr w:rsidR="00A47E9A" w:rsidRPr="00141A7D" w:rsidTr="00A47E9A">
        <w:trPr>
          <w:trHeight w:val="276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EF56F1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E9A" w:rsidRPr="00141A7D" w:rsidRDefault="00A47E9A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E9A" w:rsidRPr="00141A7D" w:rsidRDefault="00A47E9A" w:rsidP="00AA0742">
            <w:pPr>
              <w:suppressAutoHyphens/>
              <w:rPr>
                <w:lang w:eastAsia="zh-CN"/>
              </w:rPr>
            </w:pPr>
          </w:p>
        </w:tc>
      </w:tr>
      <w:tr w:rsidR="00D47A89" w:rsidRPr="00141A7D" w:rsidTr="00A47E9A">
        <w:trPr>
          <w:trHeight w:val="156"/>
          <w:tblHeader/>
          <w:jc w:val="center"/>
        </w:trPr>
        <w:tc>
          <w:tcPr>
            <w:tcW w:w="9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A89" w:rsidRPr="00141A7D" w:rsidRDefault="00D47A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A89" w:rsidRPr="00141A7D" w:rsidRDefault="00D47A89" w:rsidP="00D47A89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A89" w:rsidRPr="00141A7D" w:rsidRDefault="00D47A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A89" w:rsidRPr="00141A7D" w:rsidRDefault="00D47A89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A89" w:rsidRPr="00141A7D" w:rsidRDefault="00D47A89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7A89" w:rsidRPr="00141A7D" w:rsidRDefault="00D47A89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  <w:p w:rsidR="00046680" w:rsidRPr="00141A7D" w:rsidRDefault="0004668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183,6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89" w:rsidRPr="00141A7D" w:rsidRDefault="00D47A89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89" w:rsidRPr="00141A7D" w:rsidRDefault="00D47A89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89" w:rsidRPr="00141A7D" w:rsidRDefault="00D47A89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89" w:rsidRPr="00141A7D" w:rsidRDefault="00D47A89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183,6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89" w:rsidRPr="00141A7D" w:rsidRDefault="00D47A89" w:rsidP="00AA0742">
            <w:pPr>
              <w:suppressAutoHyphens/>
              <w:rPr>
                <w:lang w:eastAsia="zh-CN"/>
              </w:rPr>
            </w:pPr>
          </w:p>
        </w:tc>
      </w:tr>
      <w:tr w:rsidR="0068283F" w:rsidRPr="00141A7D" w:rsidTr="00D47A89">
        <w:trPr>
          <w:trHeight w:val="249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283F" w:rsidRPr="00141A7D" w:rsidRDefault="0068283F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1.3.2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283F" w:rsidRPr="0068283F" w:rsidRDefault="0068283F" w:rsidP="00951DE9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68283F">
              <w:rPr>
                <w:u w:val="single"/>
                <w:lang w:eastAsia="zh-CN"/>
              </w:rPr>
              <w:t>Расходы</w:t>
            </w:r>
            <w:r>
              <w:rPr>
                <w:u w:val="single"/>
                <w:lang w:eastAsia="zh-CN"/>
              </w:rPr>
              <w:t xml:space="preserve"> на об</w:t>
            </w:r>
            <w:r w:rsidR="00951DE9">
              <w:rPr>
                <w:u w:val="single"/>
                <w:lang w:eastAsia="zh-CN"/>
              </w:rPr>
              <w:t>е</w:t>
            </w:r>
            <w:r>
              <w:rPr>
                <w:u w:val="single"/>
                <w:lang w:eastAsia="zh-CN"/>
              </w:rPr>
              <w:t>спечение персонифицированного финансирования дополнительного образования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283F" w:rsidRPr="00141A7D" w:rsidRDefault="0068283F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283F" w:rsidRPr="00141A7D" w:rsidRDefault="0068283F" w:rsidP="00AA074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283F" w:rsidRPr="00141A7D" w:rsidRDefault="0068283F" w:rsidP="00AA074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283F" w:rsidRDefault="0068283F" w:rsidP="00804E1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Районный бюджет</w:t>
            </w:r>
          </w:p>
          <w:p w:rsidR="00EC2B36" w:rsidRPr="00141A7D" w:rsidRDefault="00EC2B36" w:rsidP="00804E1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332,2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83F" w:rsidRPr="00141A7D" w:rsidRDefault="0068283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83F" w:rsidRPr="00141A7D" w:rsidRDefault="0068283F" w:rsidP="00804E1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83F" w:rsidRPr="00141A7D" w:rsidRDefault="002E670A" w:rsidP="002E670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332,2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283F" w:rsidRPr="00141A7D" w:rsidRDefault="0068283F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83F" w:rsidRPr="00141A7D" w:rsidRDefault="0068283F" w:rsidP="00AA0742">
            <w:pPr>
              <w:suppressAutoHyphens/>
              <w:jc w:val="center"/>
              <w:rPr>
                <w:lang w:eastAsia="zh-CN"/>
              </w:rPr>
            </w:pPr>
          </w:p>
        </w:tc>
      </w:tr>
      <w:tr w:rsidR="00716F74" w:rsidRPr="00141A7D" w:rsidTr="00D47A89">
        <w:trPr>
          <w:trHeight w:val="249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1.3.3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Pr="0068283F" w:rsidRDefault="00716F74" w:rsidP="00607164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68283F">
              <w:rPr>
                <w:u w:val="single"/>
                <w:lang w:eastAsia="zh-CN"/>
              </w:rPr>
              <w:t>Расходы</w:t>
            </w:r>
            <w:r>
              <w:rPr>
                <w:u w:val="single"/>
                <w:lang w:eastAsia="zh-CN"/>
              </w:rPr>
              <w:t xml:space="preserve"> на обеспечение не персонифицированного финансирования дополнительного образования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Pr="00141A7D" w:rsidRDefault="00716F74" w:rsidP="00607164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607164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607164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Default="00716F74" w:rsidP="0060716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Районный бюджет</w:t>
            </w:r>
          </w:p>
          <w:p w:rsidR="00EC2B36" w:rsidRPr="00141A7D" w:rsidRDefault="00EC2B36" w:rsidP="00607164">
            <w:pPr>
              <w:suppressAutoHyphens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4367,7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Default="00716F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Default="00716F74" w:rsidP="00804E1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Default="00716F74" w:rsidP="002E670A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4367,7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74" w:rsidRPr="00141A7D" w:rsidRDefault="00EC2B36" w:rsidP="00AA074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3948,5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EC2B36" w:rsidP="00AA0742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3952,2</w:t>
            </w:r>
          </w:p>
        </w:tc>
      </w:tr>
      <w:tr w:rsidR="00716F74" w:rsidRPr="00141A7D" w:rsidTr="00D47A89">
        <w:trPr>
          <w:trHeight w:val="2490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1.4.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4</w:t>
            </w:r>
          </w:p>
          <w:p w:rsidR="00716F74" w:rsidRPr="00141A7D" w:rsidRDefault="00716F74" w:rsidP="00AA0742">
            <w:pPr>
              <w:suppressAutoHyphens/>
              <w:snapToGrid w:val="0"/>
              <w:rPr>
                <w:b/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 </w:t>
            </w:r>
            <w:r w:rsidRPr="00141A7D">
              <w:rPr>
                <w:b/>
                <w:lang w:eastAsia="zh-CN"/>
              </w:rPr>
              <w:t xml:space="preserve">Создание условий для оздоровления детей через организацию летнего отдыха </w:t>
            </w:r>
          </w:p>
          <w:p w:rsidR="00716F74" w:rsidRPr="00141A7D" w:rsidRDefault="00716F74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804E1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3117,1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804E1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737,1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860,0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760,0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Подпрограмма 2.</w:t>
            </w:r>
          </w:p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Поддержка педагогических работников системы образования, талантливых и одаренных детей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47E9A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675,0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105,0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210,0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160,0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100,0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u w:val="single"/>
                <w:lang w:eastAsia="zh-CN"/>
              </w:rPr>
              <w:t>Основное мероприятие 1</w:t>
            </w:r>
            <w:r w:rsidRPr="00141A7D">
              <w:rPr>
                <w:b/>
                <w:lang w:eastAsia="zh-CN"/>
              </w:rPr>
              <w:t xml:space="preserve"> Поддержка педагогических работников системы образования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292,1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58,9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73,2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2.1.1.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Обеспечение поддержки педагогических работников, ставших победителями и призерами муниципальных профессиональных конкурсов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2.1.2.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Обеспечение поддержки в виде ежемесячных выплат молодым специалистам - педагогам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2.1.3.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участия и проведение для педагогических работников района - творческих конкурсов, смотров, фестивалей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292,1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58,9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73,2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2.1.4.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Вовлечение педагогических работников в инновационную деятельность по совершенствованию образовательной деятельности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pacing w:before="100" w:beforeAutospacing="1" w:after="100" w:afterAutospacing="1"/>
              <w:rPr>
                <w:b/>
              </w:rPr>
            </w:pPr>
            <w:r w:rsidRPr="00141A7D">
              <w:rPr>
                <w:b/>
                <w:u w:val="single"/>
              </w:rPr>
              <w:t>Основное мероприятие 2</w:t>
            </w:r>
            <w:r w:rsidRPr="00141A7D">
              <w:rPr>
                <w:b/>
              </w:rPr>
              <w:t xml:space="preserve">  Выявление и поддержка талантливых и одаренных детей </w:t>
            </w:r>
          </w:p>
          <w:p w:rsidR="00716F74" w:rsidRPr="00141A7D" w:rsidRDefault="00716F74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382,9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136,8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2.2.1.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и проведение </w:t>
            </w:r>
            <w:proofErr w:type="gramStart"/>
            <w:r w:rsidRPr="00141A7D">
              <w:rPr>
                <w:lang w:eastAsia="zh-CN"/>
              </w:rPr>
              <w:t>школьного</w:t>
            </w:r>
            <w:proofErr w:type="gramEnd"/>
            <w:r w:rsidRPr="00141A7D">
              <w:rPr>
                <w:lang w:eastAsia="zh-CN"/>
              </w:rPr>
              <w:t xml:space="preserve">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 Государственной итоговой аттестации выпускников 9 и 11 классов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716F74" w:rsidRPr="00141A7D" w:rsidTr="00D47A89">
        <w:trPr>
          <w:trHeight w:val="135"/>
          <w:tblHeader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2.2.2.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rPr>
                <w:u w:val="single"/>
                <w:lang w:eastAsia="zh-CN"/>
              </w:rPr>
            </w:pPr>
            <w:r w:rsidRPr="00141A7D">
              <w:rPr>
                <w:lang w:eastAsia="zh-CN"/>
              </w:rPr>
              <w:t>Организация участия и проведение для школьников, воспитанников образовательных учреждений и  учреждений дополнительного образования - творческих конкурсов, смотров, фестивалей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382,9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136,8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F74" w:rsidRPr="00141A7D" w:rsidRDefault="00716F74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</w:tbl>
    <w:p w:rsidR="00046680" w:rsidRPr="00141A7D" w:rsidRDefault="00046680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Pr="00141A7D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ind w:left="-5"/>
        <w:rPr>
          <w:lang w:eastAsia="zh-CN"/>
        </w:rPr>
      </w:pPr>
    </w:p>
    <w:p w:rsidR="00AA0742" w:rsidRDefault="00AA0742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544239" w:rsidRPr="00141A7D" w:rsidRDefault="00544239" w:rsidP="00AA074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uppressAutoHyphens/>
        <w:snapToGrid w:val="0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 w:rsidR="0030156B">
        <w:rPr>
          <w:sz w:val="28"/>
          <w:szCs w:val="28"/>
        </w:rPr>
        <w:t>3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proofErr w:type="spellStart"/>
      <w:r w:rsidRPr="00D33B47">
        <w:rPr>
          <w:sz w:val="28"/>
          <w:szCs w:val="28"/>
        </w:rPr>
        <w:t>Троснянского</w:t>
      </w:r>
      <w:proofErr w:type="spellEnd"/>
      <w:r w:rsidRPr="00D33B47">
        <w:rPr>
          <w:sz w:val="28"/>
          <w:szCs w:val="28"/>
        </w:rPr>
        <w:t xml:space="preserve">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от «</w:t>
      </w:r>
      <w:r w:rsidR="00351114">
        <w:rPr>
          <w:sz w:val="28"/>
          <w:szCs w:val="28"/>
        </w:rPr>
        <w:t>16</w:t>
      </w:r>
      <w:r w:rsidRPr="00D33B47">
        <w:rPr>
          <w:sz w:val="28"/>
          <w:szCs w:val="28"/>
        </w:rPr>
        <w:t xml:space="preserve">  » </w:t>
      </w:r>
      <w:r w:rsidR="00351114">
        <w:rPr>
          <w:sz w:val="28"/>
          <w:szCs w:val="28"/>
        </w:rPr>
        <w:t>сентября</w:t>
      </w:r>
      <w:r w:rsidRPr="00D33B47">
        <w:rPr>
          <w:sz w:val="28"/>
          <w:szCs w:val="28"/>
        </w:rPr>
        <w:t xml:space="preserve">    2022 г.   № </w:t>
      </w:r>
      <w:r w:rsidR="00351114">
        <w:rPr>
          <w:sz w:val="28"/>
          <w:szCs w:val="28"/>
        </w:rPr>
        <w:t>280</w:t>
      </w:r>
      <w:r w:rsidRPr="00D33B47">
        <w:rPr>
          <w:sz w:val="28"/>
          <w:szCs w:val="28"/>
        </w:rPr>
        <w:t xml:space="preserve"> </w:t>
      </w:r>
    </w:p>
    <w:p w:rsidR="00A47E9A" w:rsidRPr="00141A7D" w:rsidRDefault="00A47E9A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141A7D">
        <w:rPr>
          <w:sz w:val="28"/>
          <w:szCs w:val="28"/>
          <w:lang w:eastAsia="zh-CN"/>
        </w:rPr>
        <w:t xml:space="preserve">   </w:t>
      </w:r>
      <w:r w:rsidRPr="007D5DE4">
        <w:rPr>
          <w:sz w:val="28"/>
          <w:szCs w:val="28"/>
          <w:lang w:eastAsia="zh-CN"/>
        </w:rPr>
        <w:t>Приложение 3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 xml:space="preserve">к муниципальной программе «Образование в </w:t>
      </w:r>
      <w:proofErr w:type="spellStart"/>
      <w:r w:rsidRPr="007D5DE4">
        <w:rPr>
          <w:sz w:val="28"/>
          <w:szCs w:val="28"/>
          <w:lang w:eastAsia="zh-CN"/>
        </w:rPr>
        <w:t>Троснянском</w:t>
      </w:r>
      <w:proofErr w:type="spellEnd"/>
      <w:r w:rsidRPr="007D5DE4">
        <w:rPr>
          <w:sz w:val="28"/>
          <w:szCs w:val="28"/>
          <w:lang w:eastAsia="zh-CN"/>
        </w:rPr>
        <w:t xml:space="preserve"> районе»</w:t>
      </w:r>
    </w:p>
    <w:p w:rsidR="00AA0742" w:rsidRPr="007D5DE4" w:rsidRDefault="00AA0742" w:rsidP="00AA0742">
      <w:pPr>
        <w:suppressAutoHyphens/>
        <w:autoSpaceDE w:val="0"/>
        <w:jc w:val="center"/>
        <w:rPr>
          <w:sz w:val="28"/>
          <w:szCs w:val="28"/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  <w:r w:rsidRPr="00141A7D">
        <w:rPr>
          <w:lang w:eastAsia="zh-CN"/>
        </w:rPr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AA0742" w:rsidRPr="00141A7D" w:rsidRDefault="00AA0742" w:rsidP="00AA0742">
      <w:pPr>
        <w:suppressAutoHyphens/>
        <w:autoSpaceDE w:val="0"/>
        <w:rPr>
          <w:lang w:eastAsia="zh-CN"/>
        </w:rPr>
      </w:pPr>
      <w:r w:rsidRPr="00141A7D">
        <w:rPr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430"/>
        <w:gridCol w:w="2640"/>
        <w:gridCol w:w="1530"/>
        <w:gridCol w:w="1253"/>
        <w:gridCol w:w="1392"/>
        <w:gridCol w:w="1252"/>
        <w:gridCol w:w="1321"/>
        <w:gridCol w:w="993"/>
      </w:tblGrid>
      <w:tr w:rsidR="00AA0742" w:rsidRPr="00141A7D" w:rsidTr="00F117C4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Статус</w:t>
            </w:r>
          </w:p>
        </w:tc>
        <w:tc>
          <w:tcPr>
            <w:tcW w:w="3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6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Оценка расходов по годам реализации, годы</w:t>
            </w:r>
          </w:p>
        </w:tc>
      </w:tr>
      <w:tr w:rsidR="00AA0742" w:rsidRPr="00141A7D" w:rsidTr="00F117C4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3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всего по програм</w:t>
            </w:r>
            <w:r w:rsidRPr="00141A7D">
              <w:rPr>
                <w:lang w:eastAsia="zh-CN"/>
              </w:rPr>
              <w:softHyphen/>
              <w:t>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2020</w:t>
            </w:r>
          </w:p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2022 год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2248" w:rsidRPr="00141A7D" w:rsidRDefault="008F2248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2023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2024 год</w:t>
            </w:r>
          </w:p>
        </w:tc>
      </w:tr>
    </w:tbl>
    <w:p w:rsidR="00AA0742" w:rsidRPr="00141A7D" w:rsidRDefault="00AA0742" w:rsidP="00AA0742">
      <w:pPr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uppressAutoHyphens/>
        <w:autoSpaceDE w:val="0"/>
        <w:snapToGrid w:val="0"/>
        <w:rPr>
          <w:lang w:eastAsia="zh-CN"/>
        </w:rPr>
      </w:pP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  <w:r w:rsidRPr="00141A7D">
        <w:rPr>
          <w:lang w:eastAsia="zh-CN"/>
        </w:rPr>
        <w:tab/>
      </w:r>
    </w:p>
    <w:tbl>
      <w:tblPr>
        <w:tblW w:w="53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2"/>
        <w:gridCol w:w="3339"/>
        <w:gridCol w:w="2640"/>
        <w:gridCol w:w="1669"/>
        <w:gridCol w:w="1184"/>
        <w:gridCol w:w="1392"/>
        <w:gridCol w:w="1252"/>
        <w:gridCol w:w="1253"/>
        <w:gridCol w:w="1043"/>
      </w:tblGrid>
      <w:tr w:rsidR="00AA0742" w:rsidRPr="00141A7D" w:rsidTr="00F117C4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</w:t>
            </w: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Муниципальная</w:t>
            </w:r>
            <w:r w:rsidRPr="00141A7D">
              <w:rPr>
                <w:sz w:val="22"/>
                <w:szCs w:val="22"/>
                <w:lang w:eastAsia="zh-CN"/>
              </w:rPr>
              <w:br/>
              <w:t xml:space="preserve">программа      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 xml:space="preserve">Муниципальная программа «Образование в </w:t>
            </w:r>
            <w:proofErr w:type="spellStart"/>
            <w:r w:rsidRPr="00141A7D">
              <w:rPr>
                <w:sz w:val="22"/>
                <w:szCs w:val="22"/>
                <w:lang w:eastAsia="zh-CN"/>
              </w:rPr>
              <w:t>Троснянском</w:t>
            </w:r>
            <w:proofErr w:type="spellEnd"/>
            <w:r w:rsidRPr="00141A7D">
              <w:rPr>
                <w:sz w:val="22"/>
                <w:szCs w:val="22"/>
                <w:lang w:eastAsia="zh-CN"/>
              </w:rPr>
              <w:t xml:space="preserve"> районе»</w:t>
            </w: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EB5A3B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743565,3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157405,9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162975,</w:t>
            </w:r>
            <w:r w:rsidR="004765CB" w:rsidRPr="00141A7D">
              <w:rPr>
                <w:lang w:eastAsia="zh-C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EB5A3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144934,4</w:t>
            </w:r>
          </w:p>
        </w:tc>
        <w:tc>
          <w:tcPr>
            <w:tcW w:w="1276" w:type="dxa"/>
          </w:tcPr>
          <w:p w:rsidR="00AA0742" w:rsidRPr="00141A7D" w:rsidRDefault="00154D3D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139899,4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138350,1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EB5A3B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243833,2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54291,1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59501,</w:t>
            </w:r>
            <w:r w:rsidR="004765CB" w:rsidRPr="00141A7D">
              <w:rPr>
                <w:lang w:eastAsia="zh-C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EB5A3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43747,2</w:t>
            </w:r>
          </w:p>
        </w:tc>
        <w:tc>
          <w:tcPr>
            <w:tcW w:w="1276" w:type="dxa"/>
          </w:tcPr>
          <w:p w:rsidR="00AA0742" w:rsidRPr="00141A7D" w:rsidRDefault="006758A0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42989,1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43304,3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754DB0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457241,5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99495,0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94359,2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4A2D4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91312,8</w:t>
            </w:r>
          </w:p>
        </w:tc>
        <w:tc>
          <w:tcPr>
            <w:tcW w:w="1276" w:type="dxa"/>
          </w:tcPr>
          <w:p w:rsidR="00AA0742" w:rsidRPr="00141A7D" w:rsidRDefault="00754DB0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87001,8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85072,7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47E9A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42490,6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3619,8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9114,8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C75BB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9874,4</w:t>
            </w:r>
          </w:p>
        </w:tc>
        <w:tc>
          <w:tcPr>
            <w:tcW w:w="1276" w:type="dxa"/>
          </w:tcPr>
          <w:p w:rsidR="00AA0742" w:rsidRPr="00141A7D" w:rsidRDefault="006758A0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9908,5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9973,1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Подпрограмма 1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742" w:rsidRPr="00141A7D" w:rsidRDefault="00883844" w:rsidP="004765C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742890,3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157300,9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742" w:rsidRPr="00141A7D" w:rsidRDefault="004770A9" w:rsidP="004765CB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162765,</w:t>
            </w:r>
            <w:r w:rsidR="004765CB" w:rsidRPr="00141A7D">
              <w:rPr>
                <w:sz w:val="22"/>
                <w:szCs w:val="22"/>
                <w:lang w:eastAsia="zh-CN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0742" w:rsidRPr="00141A7D" w:rsidRDefault="00EB5A3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144774,4</w:t>
            </w:r>
          </w:p>
        </w:tc>
        <w:tc>
          <w:tcPr>
            <w:tcW w:w="1276" w:type="dxa"/>
          </w:tcPr>
          <w:p w:rsidR="00AA0742" w:rsidRPr="00141A7D" w:rsidRDefault="00154D3D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139799,4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138250,1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883844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243158,2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54186,1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4765CB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59291,</w:t>
            </w:r>
            <w:r w:rsidR="004765CB" w:rsidRPr="00141A7D">
              <w:rPr>
                <w:lang w:eastAsia="zh-C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AA0742" w:rsidRPr="00EB5A3B" w:rsidRDefault="00EB5A3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EB5A3B">
              <w:rPr>
                <w:lang w:eastAsia="zh-CN"/>
              </w:rPr>
              <w:t>43587,2</w:t>
            </w:r>
          </w:p>
        </w:tc>
        <w:tc>
          <w:tcPr>
            <w:tcW w:w="1276" w:type="dxa"/>
          </w:tcPr>
          <w:p w:rsidR="00AA0742" w:rsidRPr="00EB5A3B" w:rsidRDefault="008F2248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EB5A3B">
              <w:rPr>
                <w:lang w:eastAsia="zh-CN"/>
              </w:rPr>
              <w:t>42889,1</w:t>
            </w:r>
          </w:p>
        </w:tc>
        <w:tc>
          <w:tcPr>
            <w:tcW w:w="1062" w:type="dxa"/>
            <w:shd w:val="clear" w:color="auto" w:fill="auto"/>
          </w:tcPr>
          <w:p w:rsidR="00AA0742" w:rsidRPr="00EB5A3B" w:rsidRDefault="00C041C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EB5A3B">
              <w:rPr>
                <w:lang w:eastAsia="zh-CN"/>
              </w:rPr>
              <w:t>43204,3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754DB0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457241,5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99495,0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94359,2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4A2D4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91312,8</w:t>
            </w:r>
          </w:p>
        </w:tc>
        <w:tc>
          <w:tcPr>
            <w:tcW w:w="1276" w:type="dxa"/>
          </w:tcPr>
          <w:p w:rsidR="00AA0742" w:rsidRPr="00141A7D" w:rsidRDefault="00754DB0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87001,8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85072,7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47E9A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42490,6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3619,8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9114,8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C75BB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9874,4</w:t>
            </w:r>
          </w:p>
        </w:tc>
        <w:tc>
          <w:tcPr>
            <w:tcW w:w="1276" w:type="dxa"/>
          </w:tcPr>
          <w:p w:rsidR="00AA0742" w:rsidRPr="00141A7D" w:rsidRDefault="008F2248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9908,5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9973,1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</w:t>
            </w:r>
            <w:r w:rsidRPr="00141A7D">
              <w:rPr>
                <w:lang w:eastAsia="zh-CN"/>
              </w:rPr>
              <w:lastRenderedPageBreak/>
              <w:t xml:space="preserve">источники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Подпрограмма 2</w:t>
            </w:r>
          </w:p>
        </w:tc>
        <w:tc>
          <w:tcPr>
            <w:tcW w:w="3407" w:type="dxa"/>
            <w:vMerge w:val="restart"/>
            <w:shd w:val="clear" w:color="auto" w:fill="auto"/>
          </w:tcPr>
          <w:p w:rsidR="00AA0742" w:rsidRPr="00141A7D" w:rsidRDefault="00AA0742" w:rsidP="00AA0742">
            <w:pPr>
              <w:jc w:val="both"/>
              <w:rPr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«Поддержка педагогических работников системы образования, талантливых и одаренных детей»</w:t>
            </w: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всего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47E9A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</w:t>
            </w:r>
            <w:r w:rsidR="00A47E9A" w:rsidRPr="00141A7D">
              <w:rPr>
                <w:lang w:eastAsia="zh-CN"/>
              </w:rPr>
              <w:t>7</w:t>
            </w:r>
            <w:r w:rsidRPr="00141A7D">
              <w:rPr>
                <w:lang w:eastAsia="zh-CN"/>
              </w:rPr>
              <w:t>5,0</w:t>
            </w: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105,0</w:t>
            </w: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210,0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C75BB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160,0</w:t>
            </w:r>
          </w:p>
        </w:tc>
        <w:tc>
          <w:tcPr>
            <w:tcW w:w="1276" w:type="dxa"/>
          </w:tcPr>
          <w:p w:rsidR="00AA0742" w:rsidRPr="00141A7D" w:rsidRDefault="006758A0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районный бюджет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0742" w:rsidRPr="00141A7D" w:rsidRDefault="00AA0742" w:rsidP="00A47E9A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</w:t>
            </w:r>
            <w:r w:rsidR="00A47E9A" w:rsidRPr="00141A7D">
              <w:rPr>
                <w:lang w:eastAsia="zh-CN"/>
              </w:rPr>
              <w:t>7</w:t>
            </w:r>
            <w:r w:rsidRPr="00141A7D">
              <w:rPr>
                <w:lang w:eastAsia="zh-CN"/>
              </w:rPr>
              <w:t>5,0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742" w:rsidRPr="00141A7D" w:rsidRDefault="00D82651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210,0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A0742" w:rsidRPr="00141A7D" w:rsidRDefault="00C75BB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160,0</w:t>
            </w:r>
          </w:p>
        </w:tc>
        <w:tc>
          <w:tcPr>
            <w:tcW w:w="1276" w:type="dxa"/>
          </w:tcPr>
          <w:p w:rsidR="00AA0742" w:rsidRPr="00141A7D" w:rsidRDefault="006758A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  <w:tc>
          <w:tcPr>
            <w:tcW w:w="1062" w:type="dxa"/>
            <w:shd w:val="clear" w:color="auto" w:fill="auto"/>
          </w:tcPr>
          <w:p w:rsidR="00AA0742" w:rsidRPr="00141A7D" w:rsidRDefault="00C041C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бюджеты сельских поселений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внебюджетные источники 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  <w:tr w:rsidR="00AA0742" w:rsidRPr="00141A7D" w:rsidTr="00F117C4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3407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юридические лица</w:t>
            </w:r>
          </w:p>
        </w:tc>
        <w:tc>
          <w:tcPr>
            <w:tcW w:w="170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06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AA0742" w:rsidRPr="00141A7D" w:rsidRDefault="00D82651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6" w:type="dxa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062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snapToGrid w:val="0"/>
              <w:jc w:val="center"/>
              <w:rPr>
                <w:lang w:eastAsia="zh-CN"/>
              </w:rPr>
            </w:pPr>
          </w:p>
        </w:tc>
      </w:tr>
    </w:tbl>
    <w:p w:rsidR="00AA0742" w:rsidRPr="00141A7D" w:rsidRDefault="00AA0742" w:rsidP="00AA0742">
      <w:pPr>
        <w:suppressAutoHyphens/>
        <w:autoSpaceDE w:val="0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 w:rsidR="0030156B">
        <w:rPr>
          <w:sz w:val="28"/>
          <w:szCs w:val="28"/>
        </w:rPr>
        <w:t>4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proofErr w:type="spellStart"/>
      <w:r w:rsidRPr="00D33B47">
        <w:rPr>
          <w:sz w:val="28"/>
          <w:szCs w:val="28"/>
        </w:rPr>
        <w:t>Троснянского</w:t>
      </w:r>
      <w:proofErr w:type="spellEnd"/>
      <w:r w:rsidRPr="00D33B47">
        <w:rPr>
          <w:sz w:val="28"/>
          <w:szCs w:val="28"/>
        </w:rPr>
        <w:t xml:space="preserve">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    от «</w:t>
      </w:r>
      <w:r w:rsidR="00351114">
        <w:rPr>
          <w:sz w:val="28"/>
          <w:szCs w:val="28"/>
        </w:rPr>
        <w:t>16</w:t>
      </w:r>
      <w:r w:rsidRPr="00D33B47">
        <w:rPr>
          <w:sz w:val="28"/>
          <w:szCs w:val="28"/>
        </w:rPr>
        <w:t xml:space="preserve"> »</w:t>
      </w:r>
      <w:r w:rsidR="0030156B">
        <w:rPr>
          <w:sz w:val="28"/>
          <w:szCs w:val="28"/>
        </w:rPr>
        <w:t xml:space="preserve">  </w:t>
      </w:r>
      <w:r w:rsidR="00351114">
        <w:rPr>
          <w:sz w:val="28"/>
          <w:szCs w:val="28"/>
        </w:rPr>
        <w:t>сентября</w:t>
      </w:r>
      <w:r w:rsidRPr="00D33B47">
        <w:rPr>
          <w:sz w:val="28"/>
          <w:szCs w:val="28"/>
        </w:rPr>
        <w:t>2022 г.   №</w:t>
      </w:r>
      <w:r w:rsidR="00351114">
        <w:rPr>
          <w:sz w:val="28"/>
          <w:szCs w:val="28"/>
        </w:rPr>
        <w:t>280</w:t>
      </w:r>
      <w:r w:rsidRPr="00D33B47">
        <w:rPr>
          <w:sz w:val="28"/>
          <w:szCs w:val="28"/>
        </w:rPr>
        <w:t xml:space="preserve">  </w:t>
      </w: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Приложение 4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 xml:space="preserve">к муниципальной программе «Образование в </w:t>
      </w:r>
      <w:proofErr w:type="spellStart"/>
      <w:r w:rsidRPr="007D5DE4">
        <w:rPr>
          <w:sz w:val="28"/>
          <w:szCs w:val="28"/>
          <w:lang w:eastAsia="zh-CN"/>
        </w:rPr>
        <w:t>Троснянском</w:t>
      </w:r>
      <w:proofErr w:type="spellEnd"/>
      <w:r w:rsidRPr="007D5DE4">
        <w:rPr>
          <w:sz w:val="28"/>
          <w:szCs w:val="28"/>
          <w:lang w:eastAsia="zh-CN"/>
        </w:rPr>
        <w:t xml:space="preserve"> районе»</w:t>
      </w:r>
    </w:p>
    <w:p w:rsidR="00AA0742" w:rsidRPr="00141A7D" w:rsidRDefault="00AA0742" w:rsidP="00AA0742">
      <w:pPr>
        <w:suppressAutoHyphens/>
        <w:autoSpaceDE w:val="0"/>
        <w:ind w:left="9356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141A7D">
        <w:rPr>
          <w:b/>
          <w:lang w:eastAsia="zh-CN"/>
        </w:rPr>
        <w:t>Ресурсное обеспечение реализации муниципальной Программы за счет средств областного и районного бюджета</w:t>
      </w: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868"/>
        <w:gridCol w:w="1559"/>
        <w:gridCol w:w="1275"/>
        <w:gridCol w:w="709"/>
        <w:gridCol w:w="1560"/>
        <w:gridCol w:w="709"/>
        <w:gridCol w:w="1134"/>
        <w:gridCol w:w="1134"/>
        <w:gridCol w:w="1168"/>
        <w:gridCol w:w="1075"/>
        <w:gridCol w:w="1135"/>
        <w:gridCol w:w="1274"/>
      </w:tblGrid>
      <w:tr w:rsidR="00AA0742" w:rsidRPr="00141A7D" w:rsidTr="00F117C4">
        <w:tc>
          <w:tcPr>
            <w:tcW w:w="1418" w:type="dxa"/>
            <w:vMerge w:val="restart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AA0742" w:rsidRPr="00141A7D" w:rsidRDefault="00AA0742" w:rsidP="00AA0742">
            <w:pPr>
              <w:jc w:val="both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Наименование подпрограммы муниципальной программы, основного мероприятия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4253" w:type="dxa"/>
            <w:gridSpan w:val="4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Код бюджетной классификации</w:t>
            </w:r>
            <w:r w:rsidRPr="00141A7D">
              <w:rPr>
                <w:rFonts w:eastAsia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786" w:type="dxa"/>
            <w:gridSpan w:val="5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Расходы бюджетных средств (тыс</w:t>
            </w:r>
            <w:proofErr w:type="gramStart"/>
            <w:r w:rsidRPr="00141A7D">
              <w:rPr>
                <w:rFonts w:eastAsia="Calibri"/>
                <w:sz w:val="22"/>
                <w:szCs w:val="22"/>
              </w:rPr>
              <w:t>.р</w:t>
            </w:r>
            <w:proofErr w:type="gramEnd"/>
            <w:r w:rsidRPr="00141A7D">
              <w:rPr>
                <w:rFonts w:eastAsia="Calibri"/>
                <w:sz w:val="22"/>
                <w:szCs w:val="22"/>
              </w:rPr>
              <w:t>уб.) по годам реализации</w:t>
            </w:r>
          </w:p>
        </w:tc>
      </w:tr>
      <w:tr w:rsidR="00AA0742" w:rsidRPr="00141A7D" w:rsidTr="00F117C4"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141A7D">
              <w:rPr>
                <w:rFonts w:eastAsia="Calibri"/>
                <w:sz w:val="22"/>
                <w:szCs w:val="22"/>
              </w:rPr>
              <w:t>Рз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41A7D">
              <w:rPr>
                <w:rFonts w:eastAsia="Calibri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всего по подпрограмме 1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2020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val="en-US"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2021</w:t>
            </w:r>
          </w:p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2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2</w:t>
            </w:r>
            <w:proofErr w:type="spellEnd"/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2023</w:t>
            </w: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20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2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2</w:t>
            </w:r>
            <w:proofErr w:type="spellEnd"/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год</w:t>
            </w:r>
          </w:p>
        </w:tc>
      </w:tr>
      <w:tr w:rsidR="00AA0742" w:rsidRPr="00141A7D" w:rsidTr="00F117C4">
        <w:tc>
          <w:tcPr>
            <w:tcW w:w="141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116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107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0"/>
                <w:szCs w:val="20"/>
              </w:rPr>
            </w:pPr>
            <w:r w:rsidRPr="00141A7D">
              <w:rPr>
                <w:rFonts w:eastAsia="Calibri"/>
                <w:sz w:val="20"/>
                <w:szCs w:val="20"/>
              </w:rPr>
              <w:t>13</w:t>
            </w:r>
          </w:p>
        </w:tc>
      </w:tr>
      <w:tr w:rsidR="00AA0742" w:rsidRPr="00141A7D" w:rsidTr="00F117C4">
        <w:trPr>
          <w:trHeight w:val="2028"/>
        </w:trPr>
        <w:tc>
          <w:tcPr>
            <w:tcW w:w="141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Образование в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Троснянском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районе</w:t>
            </w:r>
          </w:p>
        </w:tc>
        <w:tc>
          <w:tcPr>
            <w:tcW w:w="1559" w:type="dxa"/>
            <w:vAlign w:val="center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AA0742" w:rsidRPr="00141A7D" w:rsidRDefault="001E79A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742353,5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157405,9</w:t>
            </w:r>
          </w:p>
        </w:tc>
        <w:tc>
          <w:tcPr>
            <w:tcW w:w="1168" w:type="dxa"/>
            <w:vAlign w:val="center"/>
          </w:tcPr>
          <w:p w:rsidR="00AA0742" w:rsidRPr="00141A7D" w:rsidRDefault="00062A67" w:rsidP="00AA1261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1629</w:t>
            </w:r>
            <w:r w:rsidR="00AA1261" w:rsidRPr="00141A7D">
              <w:rPr>
                <w:sz w:val="22"/>
                <w:szCs w:val="22"/>
                <w:lang w:eastAsia="zh-CN"/>
              </w:rPr>
              <w:t>7</w:t>
            </w:r>
            <w:r w:rsidRPr="00141A7D">
              <w:rPr>
                <w:sz w:val="22"/>
                <w:szCs w:val="22"/>
                <w:lang w:eastAsia="zh-CN"/>
              </w:rPr>
              <w:t>5,</w:t>
            </w:r>
            <w:r w:rsidR="00AA1261" w:rsidRPr="00141A7D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075" w:type="dxa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143722,6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1E79A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139899,4</w:t>
            </w:r>
          </w:p>
        </w:tc>
        <w:tc>
          <w:tcPr>
            <w:tcW w:w="1274" w:type="dxa"/>
          </w:tcPr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AA0742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138350,1</w:t>
            </w:r>
          </w:p>
        </w:tc>
      </w:tr>
      <w:tr w:rsidR="00AA0742" w:rsidRPr="00141A7D" w:rsidTr="00F117C4">
        <w:trPr>
          <w:trHeight w:val="1966"/>
        </w:trPr>
        <w:tc>
          <w:tcPr>
            <w:tcW w:w="1418" w:type="dxa"/>
            <w:vMerge w:val="restart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«Развитие системы дошкольного, общего образования и дополнительного образования детей»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b/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Align w:val="center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2D7967" w:rsidRPr="00141A7D" w:rsidRDefault="002D7967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AA0742" w:rsidRPr="00141A7D" w:rsidRDefault="001E79A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741678,5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157300,9</w:t>
            </w:r>
          </w:p>
        </w:tc>
        <w:tc>
          <w:tcPr>
            <w:tcW w:w="1168" w:type="dxa"/>
            <w:vAlign w:val="center"/>
          </w:tcPr>
          <w:p w:rsidR="00AA0742" w:rsidRPr="00141A7D" w:rsidRDefault="00062A67" w:rsidP="00AA1261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1627</w:t>
            </w:r>
            <w:r w:rsidR="00AA1261" w:rsidRPr="00141A7D">
              <w:rPr>
                <w:sz w:val="22"/>
                <w:szCs w:val="22"/>
                <w:lang w:eastAsia="zh-CN"/>
              </w:rPr>
              <w:t>6</w:t>
            </w:r>
            <w:r w:rsidRPr="00141A7D">
              <w:rPr>
                <w:sz w:val="22"/>
                <w:szCs w:val="22"/>
                <w:lang w:eastAsia="zh-CN"/>
              </w:rPr>
              <w:t>5,</w:t>
            </w:r>
            <w:r w:rsidR="00AA1261" w:rsidRPr="00141A7D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075" w:type="dxa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143562,6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77588E" w:rsidRPr="00141A7D" w:rsidRDefault="001E79A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139799,4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138250,1</w:t>
            </w:r>
          </w:p>
        </w:tc>
      </w:tr>
      <w:tr w:rsidR="0015281C" w:rsidRPr="00141A7D" w:rsidTr="00F117C4">
        <w:trPr>
          <w:trHeight w:val="192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школы</w:t>
            </w:r>
          </w:p>
          <w:p w:rsidR="0015281C" w:rsidRPr="00141A7D" w:rsidRDefault="0015281C" w:rsidP="00AA0742">
            <w:pPr>
              <w:ind w:left="360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 xml:space="preserve"> 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  <w:sz w:val="22"/>
                <w:szCs w:val="22"/>
              </w:rPr>
              <w:t>6410271500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7818,7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1442,7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1594,0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1594,0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1594,0</w:t>
            </w:r>
          </w:p>
        </w:tc>
        <w:tc>
          <w:tcPr>
            <w:tcW w:w="1274" w:type="dxa"/>
          </w:tcPr>
          <w:p w:rsidR="0015281C" w:rsidRPr="00141A7D" w:rsidRDefault="00C041CB" w:rsidP="00C041CB">
            <w:pPr>
              <w:spacing w:before="100" w:beforeAutospacing="1" w:after="100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1594,0</w:t>
            </w:r>
          </w:p>
        </w:tc>
      </w:tr>
      <w:tr w:rsidR="0015281C" w:rsidRPr="00141A7D" w:rsidTr="00F117C4">
        <w:trPr>
          <w:trHeight w:val="21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6410271570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394741,2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</w:rPr>
              <w:t>80143,8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84193,1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80329,7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75997,6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74077,0</w:t>
            </w:r>
          </w:p>
        </w:tc>
      </w:tr>
      <w:tr w:rsidR="0015281C" w:rsidRPr="00141A7D" w:rsidTr="00F117C4">
        <w:trPr>
          <w:trHeight w:val="56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19118,3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5095,6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6022,7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2500,0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3000,0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2500,0</w:t>
            </w:r>
          </w:p>
        </w:tc>
      </w:tr>
      <w:tr w:rsidR="0015281C" w:rsidRPr="00141A7D" w:rsidTr="00F117C4">
        <w:trPr>
          <w:trHeight w:val="288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6410281201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100104,3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</w:rPr>
              <w:t>24026,6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24189,6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16190,1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16938,5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18759,5</w:t>
            </w:r>
          </w:p>
        </w:tc>
      </w:tr>
      <w:tr w:rsidR="0015281C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6410281202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53384,0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9834,0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11681,1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11555,7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10209,2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10104,0</w:t>
            </w:r>
          </w:p>
        </w:tc>
      </w:tr>
      <w:tr w:rsidR="0015281C" w:rsidRPr="00141A7D" w:rsidTr="00F117C4">
        <w:trPr>
          <w:trHeight w:val="231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6410281400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775,6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134,0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160,4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160,4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160,4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160,4</w:t>
            </w:r>
          </w:p>
        </w:tc>
      </w:tr>
      <w:tr w:rsidR="0015281C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6410281500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7964,9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1317,1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2065,8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1394,0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1594,0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1594,0</w:t>
            </w:r>
          </w:p>
        </w:tc>
      </w:tr>
      <w:tr w:rsidR="0015281C" w:rsidRPr="00141A7D" w:rsidTr="00F117C4">
        <w:trPr>
          <w:trHeight w:val="234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S</w:t>
            </w:r>
            <w:r w:rsidRPr="00141A7D">
              <w:rPr>
                <w:rFonts w:eastAsia="Calibri"/>
                <w:sz w:val="22"/>
                <w:szCs w:val="22"/>
              </w:rPr>
              <w:t>2410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9679,8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2599,2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1690,1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1690,5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1850,0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1850,0</w:t>
            </w:r>
          </w:p>
        </w:tc>
      </w:tr>
      <w:tr w:rsidR="0015281C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6410272410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7524,8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1813,0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1115,0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1509,6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1543,6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1543,6</w:t>
            </w:r>
          </w:p>
        </w:tc>
      </w:tr>
      <w:tr w:rsidR="0015281C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6410272650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1340,0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580,0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760,0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272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6410281200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720,7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413,1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307,6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224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6900070140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2000,0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208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6410280210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120</w:t>
            </w:r>
            <w:r w:rsidR="0015281C" w:rsidRPr="00141A7D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50,0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70,0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243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6900082430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7435,7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7435,7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230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t>64102</w:t>
            </w:r>
            <w:r w:rsidRPr="00141A7D">
              <w:rPr>
                <w:lang w:val="en-US"/>
              </w:rPr>
              <w:t>R</w:t>
            </w:r>
            <w:r w:rsidRPr="00141A7D">
              <w:t>3030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2506,8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2506,8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</w:p>
        </w:tc>
      </w:tr>
      <w:tr w:rsidR="0015281C" w:rsidRPr="00141A7D" w:rsidTr="00F117C4">
        <w:trPr>
          <w:trHeight w:val="358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</w:pPr>
            <w:r w:rsidRPr="00141A7D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uppressAutoHyphens/>
            </w:pPr>
            <w:r w:rsidRPr="00141A7D">
              <w:t>64102</w:t>
            </w:r>
            <w:r w:rsidRPr="00141A7D">
              <w:rPr>
                <w:lang w:val="en-US"/>
              </w:rPr>
              <w:t>L</w:t>
            </w:r>
            <w:r w:rsidRPr="00141A7D">
              <w:t>3040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F16DB4" w:rsidP="004765CB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1100</w:t>
            </w:r>
            <w:r w:rsidR="004765CB" w:rsidRPr="00141A7D"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1183,4</w:t>
            </w:r>
          </w:p>
        </w:tc>
        <w:tc>
          <w:tcPr>
            <w:tcW w:w="1168" w:type="dxa"/>
          </w:tcPr>
          <w:p w:rsidR="0015281C" w:rsidRPr="00141A7D" w:rsidRDefault="0015281C" w:rsidP="004765CB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1957,</w:t>
            </w:r>
            <w:r w:rsidR="004765CB" w:rsidRPr="00141A7D"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2756,5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2590,5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2516,3</w:t>
            </w:r>
          </w:p>
        </w:tc>
      </w:tr>
      <w:tr w:rsidR="0015281C" w:rsidRPr="00141A7D" w:rsidTr="00F117C4">
        <w:trPr>
          <w:trHeight w:val="358"/>
        </w:trPr>
        <w:tc>
          <w:tcPr>
            <w:tcW w:w="141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5281C" w:rsidRPr="00141A7D" w:rsidRDefault="0015281C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5281C" w:rsidRPr="00141A7D" w:rsidRDefault="0015281C" w:rsidP="00AA0742">
            <w:pPr>
              <w:suppressAutoHyphens/>
            </w:pPr>
            <w:r w:rsidRPr="00141A7D"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5281C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15281C" w:rsidRPr="00141A7D" w:rsidRDefault="0015281C" w:rsidP="00AA0742">
            <w:pPr>
              <w:suppressAutoHyphens/>
            </w:pPr>
            <w:r w:rsidRPr="00141A7D">
              <w:t>6410253030</w:t>
            </w:r>
          </w:p>
        </w:tc>
        <w:tc>
          <w:tcPr>
            <w:tcW w:w="709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</w:tcPr>
          <w:p w:rsidR="0015281C" w:rsidRPr="00141A7D" w:rsidRDefault="002D7967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29762,4</w:t>
            </w:r>
          </w:p>
        </w:tc>
        <w:tc>
          <w:tcPr>
            <w:tcW w:w="1134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168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7274,0</w:t>
            </w:r>
          </w:p>
        </w:tc>
        <w:tc>
          <w:tcPr>
            <w:tcW w:w="107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7391,1</w:t>
            </w:r>
          </w:p>
        </w:tc>
        <w:tc>
          <w:tcPr>
            <w:tcW w:w="1135" w:type="dxa"/>
          </w:tcPr>
          <w:p w:rsidR="0015281C" w:rsidRPr="00141A7D" w:rsidRDefault="0015281C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7391,1</w:t>
            </w:r>
          </w:p>
        </w:tc>
        <w:tc>
          <w:tcPr>
            <w:tcW w:w="1274" w:type="dxa"/>
          </w:tcPr>
          <w:p w:rsidR="0015281C" w:rsidRPr="00141A7D" w:rsidRDefault="00C041C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7706,2</w:t>
            </w:r>
          </w:p>
        </w:tc>
      </w:tr>
      <w:tr w:rsidR="00AA0742" w:rsidRPr="00141A7D" w:rsidTr="00F117C4">
        <w:trPr>
          <w:trHeight w:val="709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детский сад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6410171570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611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  <w:lang w:val="en-US"/>
              </w:rPr>
            </w:pPr>
          </w:p>
          <w:p w:rsidR="00AA0742" w:rsidRPr="00141A7D" w:rsidRDefault="00315E69" w:rsidP="00315E69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35323,1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5871,2</w:t>
            </w:r>
          </w:p>
        </w:tc>
        <w:tc>
          <w:tcPr>
            <w:tcW w:w="1168" w:type="dxa"/>
          </w:tcPr>
          <w:p w:rsidR="00AA0742" w:rsidRPr="00141A7D" w:rsidRDefault="00611B12" w:rsidP="00583B86">
            <w:pPr>
              <w:suppressAutoHyphens/>
            </w:pPr>
            <w:r w:rsidRPr="00141A7D">
              <w:t>6550,</w:t>
            </w:r>
            <w:r w:rsidR="00583B86" w:rsidRPr="00141A7D">
              <w:t>2</w:t>
            </w:r>
          </w:p>
        </w:tc>
        <w:tc>
          <w:tcPr>
            <w:tcW w:w="1075" w:type="dxa"/>
          </w:tcPr>
          <w:p w:rsidR="00AA0742" w:rsidRPr="00141A7D" w:rsidRDefault="00D8114F" w:rsidP="00AA0742">
            <w:pPr>
              <w:suppressAutoHyphens/>
            </w:pPr>
            <w:r w:rsidRPr="00141A7D">
              <w:t>7633,9</w:t>
            </w:r>
          </w:p>
        </w:tc>
        <w:tc>
          <w:tcPr>
            <w:tcW w:w="1135" w:type="dxa"/>
          </w:tcPr>
          <w:p w:rsidR="00AA0742" w:rsidRPr="00141A7D" w:rsidRDefault="0015281C" w:rsidP="00AA0742">
            <w:pPr>
              <w:spacing w:beforeAutospacing="1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</w:rPr>
              <w:t>7633,9</w:t>
            </w:r>
          </w:p>
        </w:tc>
        <w:tc>
          <w:tcPr>
            <w:tcW w:w="1274" w:type="dxa"/>
          </w:tcPr>
          <w:p w:rsidR="00AA0742" w:rsidRPr="00141A7D" w:rsidRDefault="0074244D" w:rsidP="0074244D">
            <w:pPr>
              <w:spacing w:before="100" w:beforeAutospacing="1" w:after="100" w:afterAutospacing="1"/>
              <w:jc w:val="center"/>
              <w:rPr>
                <w:rFonts w:eastAsia="Calibri"/>
              </w:rPr>
            </w:pPr>
            <w:r w:rsidRPr="00141A7D">
              <w:rPr>
                <w:rFonts w:eastAsia="Calibri"/>
              </w:rPr>
              <w:t>7633,9</w:t>
            </w:r>
          </w:p>
        </w:tc>
      </w:tr>
      <w:tr w:rsidR="00AA0742" w:rsidRPr="00141A7D" w:rsidTr="00F117C4">
        <w:trPr>
          <w:trHeight w:val="240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AA0742" w:rsidRPr="00141A7D" w:rsidRDefault="00315E69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3397,5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597,2</w:t>
            </w:r>
          </w:p>
        </w:tc>
        <w:tc>
          <w:tcPr>
            <w:tcW w:w="1168" w:type="dxa"/>
          </w:tcPr>
          <w:p w:rsidR="00AA0742" w:rsidRPr="00141A7D" w:rsidRDefault="00611B1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1042,3</w:t>
            </w:r>
          </w:p>
        </w:tc>
        <w:tc>
          <w:tcPr>
            <w:tcW w:w="1075" w:type="dxa"/>
          </w:tcPr>
          <w:p w:rsidR="00AA0742" w:rsidRPr="00141A7D" w:rsidRDefault="00D8114F" w:rsidP="00AA0742">
            <w:pPr>
              <w:suppressAutoHyphens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586,0</w:t>
            </w:r>
          </w:p>
        </w:tc>
        <w:tc>
          <w:tcPr>
            <w:tcW w:w="1135" w:type="dxa"/>
          </w:tcPr>
          <w:p w:rsidR="00AA0742" w:rsidRPr="00141A7D" w:rsidRDefault="0015281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586,0</w:t>
            </w:r>
          </w:p>
        </w:tc>
        <w:tc>
          <w:tcPr>
            <w:tcW w:w="1274" w:type="dxa"/>
          </w:tcPr>
          <w:p w:rsidR="00AA0742" w:rsidRPr="00141A7D" w:rsidRDefault="0074244D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586,0</w:t>
            </w:r>
          </w:p>
        </w:tc>
      </w:tr>
      <w:tr w:rsidR="00AA0742" w:rsidRPr="00141A7D" w:rsidTr="00F117C4">
        <w:trPr>
          <w:trHeight w:val="272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6410181201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AA0742" w:rsidRPr="00141A7D" w:rsidRDefault="00315E69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12506,0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3146,0</w:t>
            </w:r>
          </w:p>
        </w:tc>
        <w:tc>
          <w:tcPr>
            <w:tcW w:w="1168" w:type="dxa"/>
          </w:tcPr>
          <w:p w:rsidR="00AA0742" w:rsidRPr="00141A7D" w:rsidRDefault="00611B12" w:rsidP="00AA0742">
            <w:pPr>
              <w:suppressAutoHyphens/>
            </w:pPr>
            <w:r w:rsidRPr="00141A7D">
              <w:t>3260,0</w:t>
            </w:r>
          </w:p>
        </w:tc>
        <w:tc>
          <w:tcPr>
            <w:tcW w:w="1075" w:type="dxa"/>
          </w:tcPr>
          <w:p w:rsidR="00AA0742" w:rsidRPr="00141A7D" w:rsidRDefault="00D8114F" w:rsidP="00AA0742">
            <w:pPr>
              <w:suppressAutoHyphens/>
            </w:pPr>
            <w:r w:rsidRPr="00141A7D">
              <w:t>2300,0</w:t>
            </w:r>
          </w:p>
        </w:tc>
        <w:tc>
          <w:tcPr>
            <w:tcW w:w="1135" w:type="dxa"/>
          </w:tcPr>
          <w:p w:rsidR="00AA0742" w:rsidRPr="00141A7D" w:rsidRDefault="0015281C" w:rsidP="00AA0742">
            <w:pPr>
              <w:suppressAutoHyphens/>
            </w:pPr>
            <w:r w:rsidRPr="00141A7D">
              <w:t>2300,0</w:t>
            </w:r>
          </w:p>
        </w:tc>
        <w:tc>
          <w:tcPr>
            <w:tcW w:w="1274" w:type="dxa"/>
          </w:tcPr>
          <w:p w:rsidR="00AA0742" w:rsidRPr="00141A7D" w:rsidRDefault="0074244D" w:rsidP="00AA0742">
            <w:pPr>
              <w:suppressAutoHyphens/>
            </w:pPr>
            <w:r w:rsidRPr="00141A7D">
              <w:t>1500,0</w:t>
            </w:r>
          </w:p>
        </w:tc>
      </w:tr>
      <w:tr w:rsidR="00AA0742" w:rsidRPr="00141A7D" w:rsidTr="00F117C4">
        <w:trPr>
          <w:trHeight w:val="239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6410181202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AA0742" w:rsidRPr="00141A7D" w:rsidRDefault="00315E69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7128,0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1596,0</w:t>
            </w:r>
          </w:p>
        </w:tc>
        <w:tc>
          <w:tcPr>
            <w:tcW w:w="1168" w:type="dxa"/>
          </w:tcPr>
          <w:p w:rsidR="00AA0742" w:rsidRPr="00141A7D" w:rsidRDefault="00611B12" w:rsidP="00AA0742">
            <w:pPr>
              <w:suppressAutoHyphens/>
            </w:pPr>
            <w:r w:rsidRPr="00141A7D">
              <w:t>1593,0</w:t>
            </w:r>
          </w:p>
        </w:tc>
        <w:tc>
          <w:tcPr>
            <w:tcW w:w="1075" w:type="dxa"/>
          </w:tcPr>
          <w:p w:rsidR="00AA0742" w:rsidRPr="00141A7D" w:rsidRDefault="00D8114F" w:rsidP="00AA0742">
            <w:pPr>
              <w:suppressAutoHyphens/>
            </w:pPr>
            <w:r w:rsidRPr="00141A7D">
              <w:t>1413,0</w:t>
            </w:r>
          </w:p>
        </w:tc>
        <w:tc>
          <w:tcPr>
            <w:tcW w:w="1135" w:type="dxa"/>
          </w:tcPr>
          <w:p w:rsidR="00AA0742" w:rsidRPr="00141A7D" w:rsidRDefault="0015281C" w:rsidP="00AA0742">
            <w:pPr>
              <w:suppressAutoHyphens/>
            </w:pPr>
            <w:r w:rsidRPr="00141A7D">
              <w:t>1263,0</w:t>
            </w:r>
          </w:p>
        </w:tc>
        <w:tc>
          <w:tcPr>
            <w:tcW w:w="1274" w:type="dxa"/>
          </w:tcPr>
          <w:p w:rsidR="00AA0742" w:rsidRPr="00141A7D" w:rsidRDefault="0074244D" w:rsidP="00AA0742">
            <w:pPr>
              <w:suppressAutoHyphens/>
            </w:pPr>
            <w:r w:rsidRPr="00141A7D">
              <w:t>1263,0</w:t>
            </w:r>
          </w:p>
        </w:tc>
      </w:tr>
      <w:tr w:rsidR="00AA0742" w:rsidRPr="00141A7D" w:rsidTr="00F117C4">
        <w:trPr>
          <w:trHeight w:val="258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6410181400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611</w:t>
            </w:r>
          </w:p>
        </w:tc>
        <w:tc>
          <w:tcPr>
            <w:tcW w:w="1134" w:type="dxa"/>
          </w:tcPr>
          <w:p w:rsidR="00AA0742" w:rsidRPr="00141A7D" w:rsidRDefault="00315E69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848,5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218,5</w:t>
            </w:r>
          </w:p>
        </w:tc>
        <w:tc>
          <w:tcPr>
            <w:tcW w:w="1168" w:type="dxa"/>
          </w:tcPr>
          <w:p w:rsidR="00AA0742" w:rsidRPr="00141A7D" w:rsidRDefault="00611B12" w:rsidP="00AA0742">
            <w:pPr>
              <w:suppressAutoHyphens/>
            </w:pPr>
            <w:r w:rsidRPr="00141A7D">
              <w:t>180,0</w:t>
            </w:r>
          </w:p>
        </w:tc>
        <w:tc>
          <w:tcPr>
            <w:tcW w:w="1075" w:type="dxa"/>
          </w:tcPr>
          <w:p w:rsidR="00AA0742" w:rsidRPr="00141A7D" w:rsidRDefault="00D8114F" w:rsidP="00AA0742">
            <w:pPr>
              <w:suppressAutoHyphens/>
            </w:pPr>
            <w:r w:rsidRPr="00141A7D">
              <w:t>150,0</w:t>
            </w:r>
          </w:p>
        </w:tc>
        <w:tc>
          <w:tcPr>
            <w:tcW w:w="1135" w:type="dxa"/>
          </w:tcPr>
          <w:p w:rsidR="00AA0742" w:rsidRPr="00141A7D" w:rsidRDefault="0015281C" w:rsidP="00AA0742">
            <w:pPr>
              <w:suppressAutoHyphens/>
            </w:pPr>
            <w:r w:rsidRPr="00141A7D">
              <w:t>150,0</w:t>
            </w:r>
          </w:p>
        </w:tc>
        <w:tc>
          <w:tcPr>
            <w:tcW w:w="1274" w:type="dxa"/>
          </w:tcPr>
          <w:p w:rsidR="00AA0742" w:rsidRPr="00141A7D" w:rsidRDefault="0074244D" w:rsidP="00AA0742">
            <w:pPr>
              <w:suppressAutoHyphens/>
            </w:pPr>
            <w:r w:rsidRPr="00141A7D">
              <w:t>150,0</w:t>
            </w:r>
          </w:p>
        </w:tc>
      </w:tr>
      <w:tr w:rsidR="00AA0742" w:rsidRPr="00141A7D" w:rsidTr="00F117C4">
        <w:trPr>
          <w:trHeight w:val="512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 xml:space="preserve">  6410172650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612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150,0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150,0</w:t>
            </w:r>
          </w:p>
        </w:tc>
        <w:tc>
          <w:tcPr>
            <w:tcW w:w="1168" w:type="dxa"/>
          </w:tcPr>
          <w:p w:rsidR="00AA0742" w:rsidRPr="00141A7D" w:rsidRDefault="00AA0742" w:rsidP="00AA0742">
            <w:pPr>
              <w:suppressAutoHyphens/>
            </w:pPr>
            <w:r w:rsidRPr="00141A7D">
              <w:t>0</w:t>
            </w:r>
          </w:p>
        </w:tc>
        <w:tc>
          <w:tcPr>
            <w:tcW w:w="1075" w:type="dxa"/>
          </w:tcPr>
          <w:p w:rsidR="00AA0742" w:rsidRPr="00141A7D" w:rsidRDefault="00AA0742" w:rsidP="00AA0742">
            <w:pPr>
              <w:suppressAutoHyphens/>
            </w:pPr>
            <w:r w:rsidRPr="00141A7D">
              <w:t>0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</w:pPr>
            <w:r w:rsidRPr="00141A7D">
              <w:t>0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suppressAutoHyphens/>
            </w:pPr>
            <w:r w:rsidRPr="00141A7D">
              <w:t>0</w:t>
            </w:r>
          </w:p>
        </w:tc>
      </w:tr>
      <w:tr w:rsidR="00AA0742" w:rsidRPr="00141A7D" w:rsidTr="00F117C4">
        <w:trPr>
          <w:trHeight w:val="611"/>
        </w:trPr>
        <w:tc>
          <w:tcPr>
            <w:tcW w:w="141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0701</w:t>
            </w: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6410181200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val="en-US"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612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315E69" w:rsidP="00AA0742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93,4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</w:p>
          <w:p w:rsidR="00AA0742" w:rsidRPr="00141A7D" w:rsidRDefault="00AA0742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31,5</w:t>
            </w:r>
          </w:p>
        </w:tc>
        <w:tc>
          <w:tcPr>
            <w:tcW w:w="1168" w:type="dxa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611B1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61,9</w:t>
            </w:r>
          </w:p>
        </w:tc>
        <w:tc>
          <w:tcPr>
            <w:tcW w:w="1075" w:type="dxa"/>
          </w:tcPr>
          <w:p w:rsidR="00AA0742" w:rsidRPr="00141A7D" w:rsidRDefault="00AA0742" w:rsidP="00AA0742">
            <w:pPr>
              <w:suppressAutoHyphens/>
              <w:rPr>
                <w:sz w:val="20"/>
                <w:szCs w:val="20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0"/>
                <w:szCs w:val="20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0"/>
                <w:szCs w:val="20"/>
                <w:lang w:eastAsia="zh-CN"/>
              </w:rPr>
            </w:pPr>
            <w:r w:rsidRPr="00141A7D">
              <w:rPr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</w:tr>
      <w:tr w:rsidR="0030156B" w:rsidRPr="00141A7D" w:rsidTr="00F117C4">
        <w:trPr>
          <w:trHeight w:val="925"/>
        </w:trPr>
        <w:tc>
          <w:tcPr>
            <w:tcW w:w="141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30156B" w:rsidRPr="00141A7D" w:rsidRDefault="0030156B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Доп</w:t>
            </w:r>
            <w:proofErr w:type="gramStart"/>
            <w:r w:rsidRPr="00141A7D">
              <w:rPr>
                <w:rFonts w:eastAsia="Calibri"/>
                <w:sz w:val="22"/>
                <w:szCs w:val="22"/>
              </w:rPr>
              <w:t>.о</w:t>
            </w:r>
            <w:proofErr w:type="gramEnd"/>
            <w:r w:rsidRPr="00141A7D">
              <w:rPr>
                <w:rFonts w:eastAsia="Calibri"/>
                <w:sz w:val="22"/>
                <w:szCs w:val="22"/>
              </w:rPr>
              <w:t>бразование</w:t>
            </w: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  <w:jc w:val="center"/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0156B" w:rsidRPr="00141A7D" w:rsidRDefault="0030156B" w:rsidP="00AA0742">
            <w:pPr>
              <w:rPr>
                <w:rFonts w:eastAsia="Calibri"/>
                <w:sz w:val="22"/>
                <w:szCs w:val="22"/>
              </w:rPr>
            </w:pPr>
          </w:p>
          <w:p w:rsidR="0030156B" w:rsidRPr="00141A7D" w:rsidRDefault="0030156B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</w:pPr>
            <w:r w:rsidRPr="00141A7D">
              <w:t>0703</w:t>
            </w: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</w:pPr>
            <w:r w:rsidRPr="00141A7D">
              <w:t xml:space="preserve">6410381200  </w:t>
            </w: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30156B" w:rsidRPr="00141A7D" w:rsidRDefault="0030156B" w:rsidP="00AA0742">
            <w:pPr>
              <w:rPr>
                <w:rFonts w:eastAsia="Calibri"/>
                <w:sz w:val="22"/>
                <w:szCs w:val="22"/>
              </w:rPr>
            </w:pPr>
          </w:p>
          <w:p w:rsidR="0030156B" w:rsidRPr="00141A7D" w:rsidRDefault="0030156B" w:rsidP="00AA0742">
            <w:pPr>
              <w:suppressAutoHyphens/>
            </w:pPr>
            <w:r w:rsidRPr="00141A7D">
              <w:t>611</w:t>
            </w:r>
          </w:p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30156B" w:rsidRPr="00141A7D" w:rsidRDefault="0030156B" w:rsidP="00AA0742">
            <w:pPr>
              <w:suppressAutoHyphens/>
              <w:jc w:val="center"/>
            </w:pPr>
            <w:r w:rsidRPr="00141A7D">
              <w:t>22683,1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30156B" w:rsidRPr="00141A7D" w:rsidRDefault="0030156B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5100,2</w:t>
            </w:r>
          </w:p>
        </w:tc>
        <w:tc>
          <w:tcPr>
            <w:tcW w:w="1168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6032,3</w:t>
            </w:r>
          </w:p>
        </w:tc>
        <w:tc>
          <w:tcPr>
            <w:tcW w:w="1075" w:type="dxa"/>
            <w:shd w:val="clear" w:color="auto" w:fill="auto"/>
          </w:tcPr>
          <w:p w:rsidR="0030156B" w:rsidRPr="00EB21EF" w:rsidRDefault="002E670A" w:rsidP="00AA0742">
            <w:pPr>
              <w:suppressAutoHyphens/>
              <w:jc w:val="center"/>
              <w:rPr>
                <w:lang w:eastAsia="zh-CN"/>
              </w:rPr>
            </w:pPr>
            <w:r w:rsidRPr="00EB21EF">
              <w:rPr>
                <w:lang w:eastAsia="zh-CN"/>
              </w:rPr>
              <w:t>4367,7</w:t>
            </w:r>
          </w:p>
        </w:tc>
        <w:tc>
          <w:tcPr>
            <w:tcW w:w="1135" w:type="dxa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3950,3</w:t>
            </w:r>
          </w:p>
        </w:tc>
        <w:tc>
          <w:tcPr>
            <w:tcW w:w="1274" w:type="dxa"/>
            <w:shd w:val="clear" w:color="auto" w:fill="auto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3952,2</w:t>
            </w:r>
          </w:p>
        </w:tc>
      </w:tr>
      <w:tr w:rsidR="0030156B" w:rsidRPr="00141A7D" w:rsidTr="00F117C4">
        <w:trPr>
          <w:trHeight w:val="1152"/>
        </w:trPr>
        <w:tc>
          <w:tcPr>
            <w:tcW w:w="141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56B" w:rsidRPr="00141A7D" w:rsidRDefault="0030156B" w:rsidP="00AA0742">
            <w:pPr>
              <w:suppressAutoHyphens/>
            </w:pPr>
          </w:p>
          <w:p w:rsidR="0030156B" w:rsidRPr="00141A7D" w:rsidRDefault="0030156B" w:rsidP="00AA0742">
            <w:pPr>
              <w:suppressAutoHyphens/>
            </w:pPr>
            <w:r w:rsidRPr="00141A7D">
              <w:rPr>
                <w:sz w:val="22"/>
                <w:szCs w:val="22"/>
                <w:lang w:eastAsia="zh-CN"/>
              </w:rPr>
              <w:t>0703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</w:pPr>
            <w:r w:rsidRPr="00141A7D">
              <w:rPr>
                <w:sz w:val="22"/>
                <w:szCs w:val="22"/>
                <w:lang w:eastAsia="zh-CN"/>
              </w:rPr>
              <w:t>6410381200</w:t>
            </w:r>
          </w:p>
        </w:tc>
        <w:tc>
          <w:tcPr>
            <w:tcW w:w="709" w:type="dxa"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</w:rPr>
            </w:pPr>
          </w:p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193,3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15,3</w:t>
            </w:r>
          </w:p>
        </w:tc>
        <w:tc>
          <w:tcPr>
            <w:tcW w:w="1168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178,0</w:t>
            </w:r>
          </w:p>
        </w:tc>
        <w:tc>
          <w:tcPr>
            <w:tcW w:w="1075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35" w:type="dxa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30156B" w:rsidRPr="00141A7D" w:rsidTr="00F117C4">
        <w:trPr>
          <w:trHeight w:val="1152"/>
        </w:trPr>
        <w:tc>
          <w:tcPr>
            <w:tcW w:w="141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56B" w:rsidRPr="00141A7D" w:rsidRDefault="0030156B" w:rsidP="00AA0742">
            <w:pPr>
              <w:suppressAutoHyphens/>
            </w:pPr>
            <w:r w:rsidRPr="00141A7D">
              <w:t>0703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6410372650</w:t>
            </w:r>
          </w:p>
        </w:tc>
        <w:tc>
          <w:tcPr>
            <w:tcW w:w="709" w:type="dxa"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68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075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135" w:type="dxa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  <w:tc>
          <w:tcPr>
            <w:tcW w:w="1274" w:type="dxa"/>
            <w:shd w:val="clear" w:color="auto" w:fill="auto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30156B" w:rsidRPr="00141A7D" w:rsidTr="00F117C4">
        <w:trPr>
          <w:trHeight w:val="1152"/>
        </w:trPr>
        <w:tc>
          <w:tcPr>
            <w:tcW w:w="141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56B" w:rsidRPr="00141A7D" w:rsidRDefault="0030156B" w:rsidP="00AA0742">
            <w:pPr>
              <w:suppressAutoHyphens/>
            </w:pPr>
            <w:r w:rsidRPr="00141A7D">
              <w:t>0703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</w:t>
            </w:r>
            <w:r w:rsidRPr="00141A7D">
              <w:rPr>
                <w:sz w:val="22"/>
                <w:szCs w:val="22"/>
                <w:lang w:val="en-US" w:eastAsia="zh-CN"/>
              </w:rPr>
              <w:t>E</w:t>
            </w:r>
            <w:r w:rsidRPr="00141A7D">
              <w:rPr>
                <w:sz w:val="22"/>
                <w:szCs w:val="22"/>
                <w:lang w:eastAsia="zh-CN"/>
              </w:rPr>
              <w:t>254910</w:t>
            </w:r>
          </w:p>
        </w:tc>
        <w:tc>
          <w:tcPr>
            <w:tcW w:w="709" w:type="dxa"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187,3</w:t>
            </w:r>
          </w:p>
        </w:tc>
        <w:tc>
          <w:tcPr>
            <w:tcW w:w="1134" w:type="dxa"/>
            <w:shd w:val="clear" w:color="auto" w:fill="auto"/>
          </w:tcPr>
          <w:p w:rsidR="0030156B" w:rsidRPr="00141A7D" w:rsidRDefault="0030156B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075" w:type="dxa"/>
            <w:shd w:val="clear" w:color="auto" w:fill="auto"/>
          </w:tcPr>
          <w:p w:rsidR="0030156B" w:rsidRPr="00141A7D" w:rsidRDefault="0030156B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135" w:type="dxa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187,3</w:t>
            </w:r>
          </w:p>
        </w:tc>
        <w:tc>
          <w:tcPr>
            <w:tcW w:w="1274" w:type="dxa"/>
            <w:shd w:val="clear" w:color="auto" w:fill="auto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30156B" w:rsidRPr="00141A7D" w:rsidTr="00F117C4">
        <w:trPr>
          <w:trHeight w:val="1152"/>
        </w:trPr>
        <w:tc>
          <w:tcPr>
            <w:tcW w:w="141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30156B" w:rsidRPr="00141A7D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30156B" w:rsidRPr="00141A7D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0156B" w:rsidRPr="00B61DF1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B61DF1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156B" w:rsidRPr="00B61DF1" w:rsidRDefault="0030156B" w:rsidP="00AA0742">
            <w:pPr>
              <w:suppressAutoHyphens/>
            </w:pPr>
            <w:r w:rsidRPr="00B61DF1">
              <w:t>0703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30156B" w:rsidRPr="00B61DF1" w:rsidRDefault="0030156B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B61DF1">
              <w:rPr>
                <w:sz w:val="22"/>
                <w:szCs w:val="22"/>
                <w:lang w:eastAsia="zh-CN"/>
              </w:rPr>
              <w:t>Персонифицированное финансирование</w:t>
            </w:r>
          </w:p>
        </w:tc>
        <w:tc>
          <w:tcPr>
            <w:tcW w:w="709" w:type="dxa"/>
            <w:vAlign w:val="center"/>
          </w:tcPr>
          <w:p w:rsidR="0030156B" w:rsidRPr="00B61DF1" w:rsidRDefault="0030156B" w:rsidP="00AA0742">
            <w:pPr>
              <w:suppressAutoHyphens/>
              <w:rPr>
                <w:sz w:val="22"/>
                <w:szCs w:val="22"/>
              </w:rPr>
            </w:pPr>
            <w:r w:rsidRPr="00B61DF1"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shd w:val="clear" w:color="auto" w:fill="auto"/>
          </w:tcPr>
          <w:p w:rsidR="0030156B" w:rsidRPr="00B61DF1" w:rsidRDefault="0030156B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30156B" w:rsidRPr="00B61DF1" w:rsidRDefault="0030156B" w:rsidP="00AA0742">
            <w:pPr>
              <w:spacing w:beforeAutospacing="1" w:afterAutospacing="1"/>
              <w:jc w:val="center"/>
              <w:rPr>
                <w:rFonts w:eastAsia="Calibri"/>
                <w:sz w:val="22"/>
                <w:szCs w:val="22"/>
              </w:rPr>
            </w:pPr>
            <w:r w:rsidRPr="00B61DF1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68" w:type="dxa"/>
            <w:shd w:val="clear" w:color="auto" w:fill="auto"/>
          </w:tcPr>
          <w:p w:rsidR="0030156B" w:rsidRPr="00B61DF1" w:rsidRDefault="0030156B" w:rsidP="00AA0742">
            <w:pPr>
              <w:suppressAutoHyphens/>
              <w:jc w:val="center"/>
              <w:rPr>
                <w:lang w:eastAsia="zh-CN"/>
              </w:rPr>
            </w:pPr>
            <w:r w:rsidRPr="00B61DF1">
              <w:rPr>
                <w:lang w:eastAsia="zh-CN"/>
              </w:rPr>
              <w:t>0</w:t>
            </w:r>
          </w:p>
        </w:tc>
        <w:tc>
          <w:tcPr>
            <w:tcW w:w="1075" w:type="dxa"/>
            <w:shd w:val="clear" w:color="auto" w:fill="auto"/>
          </w:tcPr>
          <w:p w:rsidR="0030156B" w:rsidRPr="00B61DF1" w:rsidRDefault="002E670A" w:rsidP="00AA0742">
            <w:pPr>
              <w:suppressAutoHyphens/>
              <w:jc w:val="center"/>
              <w:rPr>
                <w:lang w:eastAsia="zh-CN"/>
              </w:rPr>
            </w:pPr>
            <w:r w:rsidRPr="00B61DF1">
              <w:rPr>
                <w:lang w:eastAsia="zh-CN"/>
              </w:rPr>
              <w:t>332,2</w:t>
            </w:r>
          </w:p>
        </w:tc>
        <w:tc>
          <w:tcPr>
            <w:tcW w:w="1135" w:type="dxa"/>
          </w:tcPr>
          <w:p w:rsidR="0030156B" w:rsidRPr="00B61DF1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274" w:type="dxa"/>
            <w:shd w:val="clear" w:color="auto" w:fill="auto"/>
          </w:tcPr>
          <w:p w:rsidR="0030156B" w:rsidRPr="00141A7D" w:rsidRDefault="0030156B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</w:tc>
      </w:tr>
      <w:tr w:rsidR="001A4967" w:rsidRPr="00141A7D" w:rsidTr="00F117C4">
        <w:trPr>
          <w:trHeight w:val="910"/>
        </w:trPr>
        <w:tc>
          <w:tcPr>
            <w:tcW w:w="1418" w:type="dxa"/>
            <w:vMerge/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Merge/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 w:val="restart"/>
          </w:tcPr>
          <w:p w:rsidR="001A4967" w:rsidRPr="00141A7D" w:rsidRDefault="001A4967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Лагерь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0707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6410481200</w:t>
            </w:r>
          </w:p>
        </w:tc>
        <w:tc>
          <w:tcPr>
            <w:tcW w:w="709" w:type="dxa"/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611</w:t>
            </w:r>
          </w:p>
        </w:tc>
        <w:tc>
          <w:tcPr>
            <w:tcW w:w="1134" w:type="dxa"/>
            <w:shd w:val="clear" w:color="auto" w:fill="auto"/>
          </w:tcPr>
          <w:p w:rsidR="001A4967" w:rsidRPr="00141A7D" w:rsidRDefault="00804E12" w:rsidP="00804E1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3056,8</w:t>
            </w:r>
          </w:p>
        </w:tc>
        <w:tc>
          <w:tcPr>
            <w:tcW w:w="1134" w:type="dxa"/>
            <w:shd w:val="clear" w:color="auto" w:fill="auto"/>
          </w:tcPr>
          <w:p w:rsidR="001A4967" w:rsidRPr="00141A7D" w:rsidRDefault="001A4967" w:rsidP="00AA0742">
            <w:pPr>
              <w:suppressAutoHyphens/>
              <w:jc w:val="center"/>
            </w:pPr>
            <w:r w:rsidRPr="00141A7D">
              <w:t>0</w:t>
            </w:r>
          </w:p>
        </w:tc>
        <w:tc>
          <w:tcPr>
            <w:tcW w:w="1168" w:type="dxa"/>
            <w:shd w:val="clear" w:color="auto" w:fill="auto"/>
          </w:tcPr>
          <w:p w:rsidR="001A4967" w:rsidRPr="00141A7D" w:rsidRDefault="001A4967" w:rsidP="00804E1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676,</w:t>
            </w:r>
            <w:r w:rsidR="00804E12" w:rsidRPr="00141A7D">
              <w:rPr>
                <w:lang w:eastAsia="zh-CN"/>
              </w:rPr>
              <w:t>8</w:t>
            </w:r>
          </w:p>
        </w:tc>
        <w:tc>
          <w:tcPr>
            <w:tcW w:w="1075" w:type="dxa"/>
            <w:shd w:val="clear" w:color="auto" w:fill="auto"/>
          </w:tcPr>
          <w:p w:rsidR="001A4967" w:rsidRPr="00141A7D" w:rsidRDefault="00D8114F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760,0</w:t>
            </w:r>
          </w:p>
        </w:tc>
        <w:tc>
          <w:tcPr>
            <w:tcW w:w="1135" w:type="dxa"/>
          </w:tcPr>
          <w:p w:rsidR="001A4967" w:rsidRPr="00141A7D" w:rsidRDefault="001B7E4E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860,0</w:t>
            </w:r>
          </w:p>
        </w:tc>
        <w:tc>
          <w:tcPr>
            <w:tcW w:w="1274" w:type="dxa"/>
            <w:shd w:val="clear" w:color="auto" w:fill="auto"/>
          </w:tcPr>
          <w:p w:rsidR="001A4967" w:rsidRPr="00141A7D" w:rsidRDefault="00804E12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760,0</w:t>
            </w:r>
          </w:p>
        </w:tc>
      </w:tr>
      <w:tr w:rsidR="001A4967" w:rsidRPr="00141A7D" w:rsidTr="00F117C4">
        <w:trPr>
          <w:trHeight w:val="910"/>
        </w:trPr>
        <w:tc>
          <w:tcPr>
            <w:tcW w:w="1418" w:type="dxa"/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868" w:type="dxa"/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vMerge/>
          </w:tcPr>
          <w:p w:rsidR="001A4967" w:rsidRPr="00141A7D" w:rsidRDefault="001A4967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0707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1A4967" w:rsidRPr="00141A7D" w:rsidRDefault="001A496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6410480850</w:t>
            </w:r>
          </w:p>
        </w:tc>
        <w:tc>
          <w:tcPr>
            <w:tcW w:w="709" w:type="dxa"/>
            <w:vAlign w:val="center"/>
          </w:tcPr>
          <w:p w:rsidR="001A4967" w:rsidRPr="00141A7D" w:rsidRDefault="0043477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323</w:t>
            </w:r>
          </w:p>
        </w:tc>
        <w:tc>
          <w:tcPr>
            <w:tcW w:w="1134" w:type="dxa"/>
            <w:shd w:val="clear" w:color="auto" w:fill="auto"/>
          </w:tcPr>
          <w:p w:rsidR="001A4967" w:rsidRPr="00141A7D" w:rsidRDefault="00804E12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60,3</w:t>
            </w:r>
          </w:p>
        </w:tc>
        <w:tc>
          <w:tcPr>
            <w:tcW w:w="1134" w:type="dxa"/>
            <w:shd w:val="clear" w:color="auto" w:fill="auto"/>
          </w:tcPr>
          <w:p w:rsidR="001A4967" w:rsidRPr="00141A7D" w:rsidRDefault="001A4967" w:rsidP="00AA0742">
            <w:pPr>
              <w:suppressAutoHyphens/>
              <w:jc w:val="center"/>
            </w:pPr>
          </w:p>
        </w:tc>
        <w:tc>
          <w:tcPr>
            <w:tcW w:w="1168" w:type="dxa"/>
            <w:shd w:val="clear" w:color="auto" w:fill="auto"/>
          </w:tcPr>
          <w:p w:rsidR="001A4967" w:rsidRPr="00141A7D" w:rsidRDefault="00434777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60,3</w:t>
            </w:r>
          </w:p>
        </w:tc>
        <w:tc>
          <w:tcPr>
            <w:tcW w:w="1075" w:type="dxa"/>
            <w:shd w:val="clear" w:color="auto" w:fill="auto"/>
          </w:tcPr>
          <w:p w:rsidR="001A4967" w:rsidRPr="00141A7D" w:rsidRDefault="001A4967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135" w:type="dxa"/>
          </w:tcPr>
          <w:p w:rsidR="001A4967" w:rsidRPr="00141A7D" w:rsidRDefault="001A4967" w:rsidP="00AA0742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274" w:type="dxa"/>
            <w:shd w:val="clear" w:color="auto" w:fill="auto"/>
          </w:tcPr>
          <w:p w:rsidR="001A4967" w:rsidRPr="00141A7D" w:rsidRDefault="0074244D" w:rsidP="00AA07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0</w:t>
            </w:r>
          </w:p>
        </w:tc>
      </w:tr>
      <w:tr w:rsidR="00AA0742" w:rsidRPr="00141A7D" w:rsidTr="00F117C4">
        <w:tc>
          <w:tcPr>
            <w:tcW w:w="141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168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</w:t>
            </w:r>
          </w:p>
        </w:tc>
        <w:tc>
          <w:tcPr>
            <w:tcW w:w="1075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11</w:t>
            </w:r>
          </w:p>
        </w:tc>
        <w:tc>
          <w:tcPr>
            <w:tcW w:w="1135" w:type="dxa"/>
          </w:tcPr>
          <w:p w:rsidR="00AA0742" w:rsidRPr="00141A7D" w:rsidRDefault="00BA1D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12</w:t>
            </w:r>
          </w:p>
        </w:tc>
        <w:tc>
          <w:tcPr>
            <w:tcW w:w="1274" w:type="dxa"/>
          </w:tcPr>
          <w:p w:rsidR="00AA0742" w:rsidRPr="00141A7D" w:rsidRDefault="00BA1D42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</w:t>
            </w:r>
          </w:p>
        </w:tc>
      </w:tr>
      <w:tr w:rsidR="00AA0742" w:rsidRPr="00141A7D" w:rsidTr="00F117C4">
        <w:tc>
          <w:tcPr>
            <w:tcW w:w="141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Основное мероприятие 1.0.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дошкольного образования</w:t>
            </w:r>
          </w:p>
        </w:tc>
        <w:tc>
          <w:tcPr>
            <w:tcW w:w="1559" w:type="dxa"/>
            <w:vAlign w:val="center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0701</w:t>
            </w:r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AA0742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59446,5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11610,4</w:t>
            </w:r>
          </w:p>
        </w:tc>
        <w:tc>
          <w:tcPr>
            <w:tcW w:w="1168" w:type="dxa"/>
            <w:vAlign w:val="center"/>
          </w:tcPr>
          <w:p w:rsidR="00AA0742" w:rsidRPr="00141A7D" w:rsidRDefault="001A4967" w:rsidP="00315E69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12687,</w:t>
            </w:r>
            <w:r w:rsidR="00315E69" w:rsidRPr="00141A7D">
              <w:rPr>
                <w:b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075" w:type="dxa"/>
            <w:vAlign w:val="center"/>
          </w:tcPr>
          <w:p w:rsidR="00AA0742" w:rsidRPr="00141A7D" w:rsidRDefault="00D8114F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12082,9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11932,9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4244D" w:rsidRPr="00141A7D" w:rsidRDefault="0074244D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4244D" w:rsidRPr="00141A7D" w:rsidRDefault="0074244D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4244D" w:rsidRPr="00141A7D" w:rsidRDefault="0074244D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11132,9</w:t>
            </w:r>
          </w:p>
        </w:tc>
      </w:tr>
      <w:tr w:rsidR="00AA0742" w:rsidRPr="00141A7D" w:rsidTr="00F117C4">
        <w:tc>
          <w:tcPr>
            <w:tcW w:w="141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2.0</w:t>
            </w:r>
          </w:p>
        </w:tc>
        <w:tc>
          <w:tcPr>
            <w:tcW w:w="1868" w:type="dxa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общего образования</w:t>
            </w:r>
          </w:p>
        </w:tc>
        <w:tc>
          <w:tcPr>
            <w:tcW w:w="1559" w:type="dxa"/>
            <w:vAlign w:val="center"/>
          </w:tcPr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AA0742" w:rsidRPr="00141A7D" w:rsidRDefault="00AA0742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</w:t>
            </w:r>
            <w:r w:rsidRPr="00141A7D">
              <w:rPr>
                <w:rFonts w:eastAsia="Calibri"/>
                <w:sz w:val="22"/>
                <w:szCs w:val="22"/>
                <w:lang w:val="en-US"/>
              </w:rPr>
              <w:t>0</w:t>
            </w:r>
            <w:r w:rsidRPr="00141A7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AA0742" w:rsidRPr="00141A7D" w:rsidRDefault="00AA0742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AA0742" w:rsidRPr="00141A7D" w:rsidRDefault="00693ACF" w:rsidP="004765CB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656001,</w:t>
            </w:r>
            <w:r w:rsidR="004765CB" w:rsidRPr="00141A7D">
              <w:rPr>
                <w:b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140575,0</w:t>
            </w:r>
          </w:p>
        </w:tc>
        <w:tc>
          <w:tcPr>
            <w:tcW w:w="1168" w:type="dxa"/>
            <w:vAlign w:val="center"/>
          </w:tcPr>
          <w:p w:rsidR="00AA0742" w:rsidRPr="00141A7D" w:rsidRDefault="001A4967" w:rsidP="004765CB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143080,</w:t>
            </w:r>
            <w:r w:rsidR="004765CB" w:rsidRPr="00141A7D">
              <w:rPr>
                <w:b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075" w:type="dxa"/>
            <w:vAlign w:val="center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127071,6</w:t>
            </w:r>
          </w:p>
        </w:tc>
        <w:tc>
          <w:tcPr>
            <w:tcW w:w="1135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77588E" w:rsidRPr="00141A7D" w:rsidRDefault="0077588E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122868,9</w:t>
            </w:r>
          </w:p>
        </w:tc>
        <w:tc>
          <w:tcPr>
            <w:tcW w:w="1274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</w:p>
          <w:p w:rsidR="00C041CB" w:rsidRPr="00141A7D" w:rsidRDefault="00C041CB" w:rsidP="00AA0742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zh-CN"/>
              </w:rPr>
            </w:pPr>
            <w:r w:rsidRPr="00141A7D">
              <w:rPr>
                <w:b/>
                <w:sz w:val="22"/>
                <w:szCs w:val="22"/>
                <w:lang w:eastAsia="zh-CN"/>
              </w:rPr>
              <w:t>122405,0</w:t>
            </w:r>
          </w:p>
        </w:tc>
      </w:tr>
      <w:tr w:rsidR="00040930" w:rsidRPr="00141A7D" w:rsidTr="00F117C4">
        <w:tc>
          <w:tcPr>
            <w:tcW w:w="141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3.0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6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Обеспечение деятельности муниципальных образовательных организаций дополнительного образования</w:t>
            </w:r>
          </w:p>
        </w:tc>
        <w:tc>
          <w:tcPr>
            <w:tcW w:w="1559" w:type="dxa"/>
            <w:vAlign w:val="center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040930" w:rsidRPr="00141A7D" w:rsidRDefault="00136904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23113,7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5115,5</w:t>
            </w:r>
          </w:p>
        </w:tc>
        <w:tc>
          <w:tcPr>
            <w:tcW w:w="1168" w:type="dxa"/>
          </w:tcPr>
          <w:p w:rsidR="00040930" w:rsidRPr="00141A7D" w:rsidRDefault="00804E12" w:rsidP="002256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6260,3</w:t>
            </w:r>
          </w:p>
        </w:tc>
        <w:tc>
          <w:tcPr>
            <w:tcW w:w="1075" w:type="dxa"/>
          </w:tcPr>
          <w:p w:rsidR="00040930" w:rsidRPr="00141A7D" w:rsidRDefault="00040930" w:rsidP="00225642">
            <w:pPr>
              <w:suppressAutoHyphens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3648,1</w:t>
            </w:r>
          </w:p>
        </w:tc>
        <w:tc>
          <w:tcPr>
            <w:tcW w:w="1135" w:type="dxa"/>
          </w:tcPr>
          <w:p w:rsidR="00040930" w:rsidRPr="00141A7D" w:rsidRDefault="00804E12" w:rsidP="002256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4137,6</w:t>
            </w:r>
          </w:p>
        </w:tc>
        <w:tc>
          <w:tcPr>
            <w:tcW w:w="1274" w:type="dxa"/>
          </w:tcPr>
          <w:p w:rsidR="00040930" w:rsidRPr="00141A7D" w:rsidRDefault="00040930" w:rsidP="002256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3952,2</w:t>
            </w:r>
          </w:p>
        </w:tc>
      </w:tr>
      <w:tr w:rsidR="00040930" w:rsidRPr="00141A7D" w:rsidTr="00F117C4">
        <w:tc>
          <w:tcPr>
            <w:tcW w:w="141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4.0</w:t>
            </w:r>
          </w:p>
        </w:tc>
        <w:tc>
          <w:tcPr>
            <w:tcW w:w="186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</w:rPr>
              <w:t xml:space="preserve">Создание условий для оздоровления детей через организацию летнего отдыха в пришкольных лагерях дневного пребывания </w:t>
            </w:r>
          </w:p>
        </w:tc>
        <w:tc>
          <w:tcPr>
            <w:tcW w:w="1559" w:type="dxa"/>
            <w:vAlign w:val="center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t>004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0707</w:t>
            </w:r>
          </w:p>
        </w:tc>
        <w:tc>
          <w:tcPr>
            <w:tcW w:w="1560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040930" w:rsidRPr="00141A7D" w:rsidRDefault="00804E12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3117,1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0</w:t>
            </w:r>
          </w:p>
        </w:tc>
        <w:tc>
          <w:tcPr>
            <w:tcW w:w="1168" w:type="dxa"/>
            <w:vAlign w:val="center"/>
          </w:tcPr>
          <w:p w:rsidR="00040930" w:rsidRPr="00141A7D" w:rsidRDefault="00040930" w:rsidP="00040930">
            <w:pPr>
              <w:suppressAutoHyphens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737,1</w:t>
            </w:r>
          </w:p>
        </w:tc>
        <w:tc>
          <w:tcPr>
            <w:tcW w:w="1075" w:type="dxa"/>
            <w:vAlign w:val="center"/>
          </w:tcPr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760,0</w:t>
            </w:r>
          </w:p>
        </w:tc>
        <w:tc>
          <w:tcPr>
            <w:tcW w:w="1135" w:type="dxa"/>
          </w:tcPr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860,0</w:t>
            </w:r>
          </w:p>
        </w:tc>
        <w:tc>
          <w:tcPr>
            <w:tcW w:w="1274" w:type="dxa"/>
          </w:tcPr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760,0</w:t>
            </w:r>
          </w:p>
        </w:tc>
      </w:tr>
      <w:tr w:rsidR="00040930" w:rsidRPr="00141A7D" w:rsidTr="00F117C4">
        <w:tc>
          <w:tcPr>
            <w:tcW w:w="1418" w:type="dxa"/>
          </w:tcPr>
          <w:p w:rsidR="00040930" w:rsidRPr="00141A7D" w:rsidRDefault="00040930" w:rsidP="00AA0742">
            <w:pPr>
              <w:ind w:right="-52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Подпрограмм</w:t>
            </w:r>
            <w:r w:rsidRPr="00141A7D">
              <w:rPr>
                <w:rFonts w:eastAsia="Calibri"/>
                <w:b/>
                <w:sz w:val="22"/>
                <w:szCs w:val="22"/>
              </w:rPr>
              <w:t>а</w:t>
            </w:r>
            <w:r w:rsidRPr="00141A7D">
              <w:rPr>
                <w:rFonts w:eastAsia="Calibri"/>
                <w:sz w:val="22"/>
                <w:szCs w:val="22"/>
              </w:rPr>
              <w:t xml:space="preserve"> 2</w:t>
            </w:r>
          </w:p>
        </w:tc>
        <w:tc>
          <w:tcPr>
            <w:tcW w:w="186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«Поддержка педагогических работников системы образования, </w:t>
            </w:r>
            <w:r w:rsidRPr="00141A7D">
              <w:rPr>
                <w:rFonts w:eastAsia="Calibri"/>
                <w:sz w:val="22"/>
                <w:szCs w:val="22"/>
              </w:rPr>
              <w:lastRenderedPageBreak/>
              <w:t>талантливых и одаренных детей»</w:t>
            </w:r>
          </w:p>
        </w:tc>
        <w:tc>
          <w:tcPr>
            <w:tcW w:w="1559" w:type="dxa"/>
            <w:vAlign w:val="center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</w:t>
            </w:r>
            <w:r w:rsidRPr="00141A7D">
              <w:rPr>
                <w:rFonts w:eastAsia="Calibri"/>
                <w:sz w:val="22"/>
                <w:szCs w:val="22"/>
              </w:rPr>
              <w:lastRenderedPageBreak/>
              <w:t>района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141A7D">
              <w:rPr>
                <w:rFonts w:eastAsia="Calibri"/>
                <w:sz w:val="22"/>
                <w:szCs w:val="22"/>
                <w:lang w:val="en-US"/>
              </w:rPr>
              <w:lastRenderedPageBreak/>
              <w:t>004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040930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675,0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105,0</w:t>
            </w:r>
          </w:p>
        </w:tc>
        <w:tc>
          <w:tcPr>
            <w:tcW w:w="1168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210,0</w:t>
            </w:r>
          </w:p>
        </w:tc>
        <w:tc>
          <w:tcPr>
            <w:tcW w:w="1075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160,0</w:t>
            </w:r>
          </w:p>
        </w:tc>
        <w:tc>
          <w:tcPr>
            <w:tcW w:w="1135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100,0</w:t>
            </w:r>
          </w:p>
        </w:tc>
        <w:tc>
          <w:tcPr>
            <w:tcW w:w="1274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100,0</w:t>
            </w:r>
          </w:p>
        </w:tc>
      </w:tr>
      <w:tr w:rsidR="00040930" w:rsidRPr="00141A7D" w:rsidTr="00F117C4">
        <w:tc>
          <w:tcPr>
            <w:tcW w:w="141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lastRenderedPageBreak/>
              <w:t>Основное мероприятие 1.0.</w:t>
            </w:r>
          </w:p>
        </w:tc>
        <w:tc>
          <w:tcPr>
            <w:tcW w:w="186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</w:rPr>
              <w:t>Поддержка педагогических работников системы образования</w:t>
            </w:r>
            <w:r w:rsidRPr="00141A7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292,1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58,9</w:t>
            </w:r>
          </w:p>
        </w:tc>
        <w:tc>
          <w:tcPr>
            <w:tcW w:w="1168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73,2</w:t>
            </w:r>
          </w:p>
        </w:tc>
        <w:tc>
          <w:tcPr>
            <w:tcW w:w="1075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60,0</w:t>
            </w:r>
          </w:p>
        </w:tc>
        <w:tc>
          <w:tcPr>
            <w:tcW w:w="1135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274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  <w:tr w:rsidR="00040930" w:rsidRPr="00141A7D" w:rsidTr="00F117C4">
        <w:tc>
          <w:tcPr>
            <w:tcW w:w="1418" w:type="dxa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Основное мероприятие 2.0.</w:t>
            </w:r>
          </w:p>
        </w:tc>
        <w:tc>
          <w:tcPr>
            <w:tcW w:w="1868" w:type="dxa"/>
          </w:tcPr>
          <w:p w:rsidR="00040930" w:rsidRPr="00141A7D" w:rsidRDefault="00040930" w:rsidP="00AA0742">
            <w:pPr>
              <w:spacing w:before="100" w:beforeAutospacing="1" w:after="100" w:afterAutospacing="1"/>
            </w:pPr>
            <w:r w:rsidRPr="00141A7D">
              <w:t xml:space="preserve">Выявление и поддержка талантливых и одаренных детей 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 xml:space="preserve">Отдел образования администрации </w:t>
            </w:r>
            <w:proofErr w:type="spellStart"/>
            <w:r w:rsidRPr="00141A7D">
              <w:rPr>
                <w:rFonts w:eastAsia="Calibri"/>
                <w:sz w:val="22"/>
                <w:szCs w:val="22"/>
              </w:rPr>
              <w:t>Троснянского</w:t>
            </w:r>
            <w:proofErr w:type="spellEnd"/>
            <w:r w:rsidRPr="00141A7D">
              <w:rPr>
                <w:rFonts w:eastAsia="Calibri"/>
                <w:sz w:val="22"/>
                <w:szCs w:val="22"/>
              </w:rPr>
              <w:t xml:space="preserve"> района</w:t>
            </w:r>
          </w:p>
          <w:p w:rsidR="00040930" w:rsidRPr="00141A7D" w:rsidRDefault="00040930" w:rsidP="00AA0742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004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0702</w:t>
            </w:r>
          </w:p>
        </w:tc>
        <w:tc>
          <w:tcPr>
            <w:tcW w:w="1560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6410281220</w:t>
            </w:r>
          </w:p>
        </w:tc>
        <w:tc>
          <w:tcPr>
            <w:tcW w:w="709" w:type="dxa"/>
            <w:vAlign w:val="center"/>
          </w:tcPr>
          <w:p w:rsidR="00040930" w:rsidRPr="00141A7D" w:rsidRDefault="00040930" w:rsidP="00AA0742">
            <w:pPr>
              <w:jc w:val="center"/>
              <w:rPr>
                <w:rFonts w:eastAsia="Calibri"/>
                <w:sz w:val="22"/>
                <w:szCs w:val="22"/>
              </w:rPr>
            </w:pPr>
            <w:r w:rsidRPr="00141A7D">
              <w:rPr>
                <w:rFonts w:eastAsia="Calibri"/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382,9</w:t>
            </w:r>
          </w:p>
        </w:tc>
        <w:tc>
          <w:tcPr>
            <w:tcW w:w="1134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46,1</w:t>
            </w:r>
          </w:p>
        </w:tc>
        <w:tc>
          <w:tcPr>
            <w:tcW w:w="1168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136,8</w:t>
            </w:r>
          </w:p>
        </w:tc>
        <w:tc>
          <w:tcPr>
            <w:tcW w:w="1075" w:type="dxa"/>
            <w:vAlign w:val="center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100,0</w:t>
            </w:r>
          </w:p>
        </w:tc>
        <w:tc>
          <w:tcPr>
            <w:tcW w:w="1135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  <w:tc>
          <w:tcPr>
            <w:tcW w:w="1274" w:type="dxa"/>
          </w:tcPr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</w:p>
          <w:p w:rsidR="00040930" w:rsidRPr="00141A7D" w:rsidRDefault="00040930" w:rsidP="00AA0742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50,0</w:t>
            </w:r>
          </w:p>
        </w:tc>
      </w:tr>
    </w:tbl>
    <w:p w:rsidR="00693ACF" w:rsidRPr="00141A7D" w:rsidRDefault="00693ACF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lastRenderedPageBreak/>
        <w:t xml:space="preserve">Приложение </w:t>
      </w:r>
      <w:r w:rsidR="0030156B">
        <w:rPr>
          <w:sz w:val="28"/>
          <w:szCs w:val="28"/>
        </w:rPr>
        <w:t>5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D33B47">
        <w:rPr>
          <w:sz w:val="28"/>
          <w:szCs w:val="28"/>
        </w:rPr>
        <w:t xml:space="preserve"> к постановлению администрации </w:t>
      </w:r>
    </w:p>
    <w:p w:rsidR="007D5DE4" w:rsidRPr="00D33B47" w:rsidRDefault="007D5DE4" w:rsidP="007D5DE4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proofErr w:type="spellStart"/>
      <w:r w:rsidRPr="00D33B47">
        <w:rPr>
          <w:sz w:val="28"/>
          <w:szCs w:val="28"/>
        </w:rPr>
        <w:t>Троснянского</w:t>
      </w:r>
      <w:proofErr w:type="spellEnd"/>
      <w:r w:rsidRPr="00D33B47">
        <w:rPr>
          <w:sz w:val="28"/>
          <w:szCs w:val="28"/>
        </w:rPr>
        <w:t xml:space="preserve"> района</w:t>
      </w:r>
    </w:p>
    <w:p w:rsidR="007D5DE4" w:rsidRPr="00D33B47" w:rsidRDefault="007D5DE4" w:rsidP="007D5DE4">
      <w:pPr>
        <w:autoSpaceDE w:val="0"/>
        <w:jc w:val="center"/>
        <w:rPr>
          <w:b/>
          <w:sz w:val="28"/>
          <w:szCs w:val="28"/>
        </w:rPr>
      </w:pPr>
      <w:r w:rsidRPr="00D33B47">
        <w:rPr>
          <w:sz w:val="28"/>
          <w:szCs w:val="28"/>
        </w:rPr>
        <w:t xml:space="preserve">                                                                                                                                               от «</w:t>
      </w:r>
      <w:r w:rsidR="00B22961">
        <w:rPr>
          <w:sz w:val="28"/>
          <w:szCs w:val="28"/>
        </w:rPr>
        <w:t>16</w:t>
      </w:r>
      <w:r w:rsidR="0030156B">
        <w:rPr>
          <w:sz w:val="28"/>
          <w:szCs w:val="28"/>
        </w:rPr>
        <w:t xml:space="preserve">  </w:t>
      </w:r>
      <w:r w:rsidRPr="00D33B47">
        <w:rPr>
          <w:sz w:val="28"/>
          <w:szCs w:val="28"/>
        </w:rPr>
        <w:t>»</w:t>
      </w:r>
      <w:r w:rsidR="00B22961">
        <w:rPr>
          <w:sz w:val="28"/>
          <w:szCs w:val="28"/>
        </w:rPr>
        <w:t>сентября</w:t>
      </w:r>
      <w:r w:rsidR="0030156B">
        <w:rPr>
          <w:sz w:val="28"/>
          <w:szCs w:val="28"/>
        </w:rPr>
        <w:t xml:space="preserve">   </w:t>
      </w:r>
      <w:r w:rsidRPr="00D33B47">
        <w:rPr>
          <w:sz w:val="28"/>
          <w:szCs w:val="28"/>
        </w:rPr>
        <w:t xml:space="preserve">  2022 г.   №  </w:t>
      </w: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7D5DE4" w:rsidRDefault="007D5DE4" w:rsidP="00AA0742">
      <w:pPr>
        <w:suppressAutoHyphens/>
        <w:ind w:left="11160" w:hanging="1440"/>
        <w:jc w:val="center"/>
        <w:rPr>
          <w:lang w:eastAsia="zh-CN"/>
        </w:rPr>
      </w:pPr>
    </w:p>
    <w:p w:rsidR="00AA0742" w:rsidRPr="007D5DE4" w:rsidRDefault="00AA0742" w:rsidP="00AA0742">
      <w:pPr>
        <w:suppressAutoHyphens/>
        <w:ind w:left="11160" w:hanging="1440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>Приложение 5</w:t>
      </w:r>
    </w:p>
    <w:p w:rsidR="00AA0742" w:rsidRPr="007D5DE4" w:rsidRDefault="00AA0742" w:rsidP="00AA0742">
      <w:pPr>
        <w:suppressAutoHyphens/>
        <w:autoSpaceDE w:val="0"/>
        <w:ind w:left="9356"/>
        <w:jc w:val="center"/>
        <w:rPr>
          <w:sz w:val="28"/>
          <w:szCs w:val="28"/>
          <w:lang w:eastAsia="zh-CN"/>
        </w:rPr>
      </w:pPr>
      <w:r w:rsidRPr="007D5DE4">
        <w:rPr>
          <w:sz w:val="28"/>
          <w:szCs w:val="28"/>
          <w:lang w:eastAsia="zh-CN"/>
        </w:rPr>
        <w:t xml:space="preserve">к муниципальной программе «Образование в </w:t>
      </w:r>
      <w:proofErr w:type="spellStart"/>
      <w:r w:rsidRPr="007D5DE4">
        <w:rPr>
          <w:sz w:val="28"/>
          <w:szCs w:val="28"/>
          <w:lang w:eastAsia="zh-CN"/>
        </w:rPr>
        <w:t>Троснянском</w:t>
      </w:r>
      <w:proofErr w:type="spellEnd"/>
      <w:r w:rsidRPr="007D5DE4">
        <w:rPr>
          <w:sz w:val="28"/>
          <w:szCs w:val="28"/>
          <w:lang w:eastAsia="zh-CN"/>
        </w:rPr>
        <w:t xml:space="preserve"> районе»</w:t>
      </w:r>
    </w:p>
    <w:p w:rsidR="00AA0742" w:rsidRPr="00141A7D" w:rsidRDefault="00AA0742" w:rsidP="00AA0742">
      <w:pPr>
        <w:suppressAutoHyphens/>
        <w:autoSpaceDE w:val="0"/>
        <w:jc w:val="center"/>
        <w:rPr>
          <w:lang w:eastAsia="zh-CN"/>
        </w:rPr>
      </w:pPr>
    </w:p>
    <w:p w:rsidR="00AA0742" w:rsidRPr="00141A7D" w:rsidRDefault="00AA0742" w:rsidP="00AA0742">
      <w:pPr>
        <w:suppressAutoHyphens/>
        <w:autoSpaceDE w:val="0"/>
        <w:jc w:val="center"/>
        <w:rPr>
          <w:b/>
          <w:lang w:eastAsia="zh-CN"/>
        </w:rPr>
      </w:pPr>
      <w:r w:rsidRPr="00141A7D">
        <w:rPr>
          <w:b/>
          <w:lang w:eastAsia="zh-CN"/>
        </w:rPr>
        <w:t xml:space="preserve">План реализации муниципальной Программы </w:t>
      </w:r>
    </w:p>
    <w:p w:rsidR="00AA0742" w:rsidRPr="00141A7D" w:rsidRDefault="00AA0742" w:rsidP="00AA0742">
      <w:pPr>
        <w:suppressAutoHyphens/>
        <w:autoSpaceDE w:val="0"/>
        <w:rPr>
          <w:rFonts w:ascii="Arial" w:hAnsi="Arial" w:cs="Arial"/>
          <w:lang w:eastAsia="zh-CN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1125"/>
        <w:gridCol w:w="1080"/>
        <w:gridCol w:w="1080"/>
        <w:gridCol w:w="1080"/>
        <w:gridCol w:w="1080"/>
        <w:gridCol w:w="3338"/>
      </w:tblGrid>
      <w:tr w:rsidR="00AA0742" w:rsidRPr="00141A7D" w:rsidTr="00F117C4"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Источник финансирования</w:t>
            </w:r>
          </w:p>
        </w:tc>
        <w:tc>
          <w:tcPr>
            <w:tcW w:w="5445" w:type="dxa"/>
            <w:gridSpan w:val="5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Объем средств на реализацию программ, </w:t>
            </w:r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Ожидаемый непосредственный результат в натуральных показателях </w:t>
            </w:r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proofErr w:type="gramStart"/>
            <w:r w:rsidRPr="00141A7D">
              <w:rPr>
                <w:lang w:eastAsia="zh-CN"/>
              </w:rPr>
              <w:t xml:space="preserve">(краткое описание, целевые индикаторы </w:t>
            </w:r>
            <w:proofErr w:type="gramEnd"/>
          </w:p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и показатели)</w:t>
            </w:r>
          </w:p>
        </w:tc>
      </w:tr>
      <w:tr w:rsidR="00AA0742" w:rsidRPr="00141A7D" w:rsidTr="00F117C4"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2020 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2021</w:t>
            </w:r>
          </w:p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2022 год 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2023 год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2024</w:t>
            </w:r>
          </w:p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3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6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>8</w:t>
            </w:r>
          </w:p>
        </w:tc>
      </w:tr>
      <w:tr w:rsidR="00AA0742" w:rsidRPr="00141A7D" w:rsidTr="00F117C4">
        <w:trPr>
          <w:trHeight w:val="922"/>
        </w:trPr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b/>
                <w:lang w:eastAsia="zh-CN"/>
              </w:rPr>
            </w:pPr>
            <w:r w:rsidRPr="00141A7D">
              <w:rPr>
                <w:b/>
                <w:lang w:eastAsia="zh-CN"/>
              </w:rPr>
              <w:t xml:space="preserve">Муниципальная программа «Образование в </w:t>
            </w:r>
            <w:proofErr w:type="spellStart"/>
            <w:r w:rsidRPr="00141A7D">
              <w:rPr>
                <w:b/>
                <w:lang w:eastAsia="zh-CN"/>
              </w:rPr>
              <w:t>Троснянском</w:t>
            </w:r>
            <w:proofErr w:type="spellEnd"/>
            <w:r w:rsidRPr="00141A7D">
              <w:rPr>
                <w:b/>
                <w:lang w:eastAsia="zh-CN"/>
              </w:rPr>
              <w:t xml:space="preserve"> районе»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1040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1.1.1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дошкольного образования,  выполнение текущего ремонта.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2224,7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45E7F" w:rsidP="00434777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2697,</w:t>
            </w:r>
            <w:r w:rsidR="00434777" w:rsidRPr="00141A7D">
              <w:rPr>
                <w:sz w:val="22"/>
                <w:szCs w:val="22"/>
                <w:lang w:eastAsia="zh-CN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1999,0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1849,0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32C2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1849,0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принципов финансирования</w:t>
            </w:r>
          </w:p>
        </w:tc>
      </w:tr>
      <w:tr w:rsidR="00AA0742" w:rsidRPr="00141A7D" w:rsidTr="00F117C4">
        <w:trPr>
          <w:trHeight w:val="1152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185,9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C0232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32C2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20,2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1.1.2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дошкольников.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218,5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C0232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32C2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Обеспечение выполнения государственных гарантий общедоступности и бесплатности дошкольного и </w:t>
            </w:r>
            <w:r w:rsidRPr="00141A7D">
              <w:rPr>
                <w:lang w:eastAsia="zh-CN"/>
              </w:rPr>
              <w:lastRenderedPageBreak/>
              <w:t xml:space="preserve">общего образования, в том </w:t>
            </w:r>
            <w:proofErr w:type="spellStart"/>
            <w:r w:rsidRPr="00141A7D">
              <w:rPr>
                <w:lang w:eastAsia="zh-CN"/>
              </w:rPr>
              <w:t>исле</w:t>
            </w:r>
            <w:proofErr w:type="spellEnd"/>
            <w:r w:rsidRPr="00141A7D">
              <w:rPr>
                <w:lang w:eastAsia="zh-CN"/>
              </w:rPr>
              <w:t xml:space="preserve">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24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1.1.3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дошкольного образования в рамках выполнения муниципального задания.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5835,3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C0232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6529,4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32C2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7613,7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24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3146,0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C02329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3260,0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2300,0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2300,0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632C26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1500,0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1.1.4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участия педагогических работников дошкольных учреждений в мероприятиях по повышению профессиональной квалификации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Количество педагогов прошедших обучение</w:t>
            </w:r>
            <w:proofErr w:type="gramStart"/>
            <w:r w:rsidRPr="00141A7D">
              <w:rPr>
                <w:lang w:eastAsia="zh-CN"/>
              </w:rPr>
              <w:t xml:space="preserve">  .</w:t>
            </w:r>
            <w:proofErr w:type="gramEnd"/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1.1.5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Внедрение Федерального государственного образовательного стандарта дошкольного образования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1.1.6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предоставления общедоступного и бесплатного дошкольного образования</w:t>
            </w: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Повышение уровня удовлетворенности населения качеством образовательных услуг.</w:t>
            </w:r>
          </w:p>
        </w:tc>
      </w:tr>
      <w:tr w:rsidR="00AA0742" w:rsidRPr="00141A7D" w:rsidTr="00F117C4"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1.2.1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Содержание зданий,  укрепление и обновление материально-технической базы учреждений общего образования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10836,2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45E7F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1602,2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1215,1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1262,0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1313,3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Повышение эффективности использования бюджетных средств, обеспечение финансово-хозяйственной самостоятельности учреждений образования за счет реализации новых </w:t>
            </w:r>
            <w:r w:rsidRPr="00141A7D">
              <w:rPr>
                <w:lang w:eastAsia="zh-CN"/>
              </w:rPr>
              <w:lastRenderedPageBreak/>
              <w:t>принципов финансирования</w:t>
            </w:r>
          </w:p>
        </w:tc>
      </w:tr>
      <w:tr w:rsidR="00AA0742" w:rsidRPr="00141A7D" w:rsidTr="00F117C4"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15392,7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45E7F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180</w:t>
            </w:r>
            <w:r w:rsidR="00413FFD" w:rsidRPr="00141A7D">
              <w:rPr>
                <w:sz w:val="22"/>
                <w:szCs w:val="22"/>
                <w:lang w:eastAsia="zh-CN"/>
              </w:rPr>
              <w:t>8</w:t>
            </w:r>
            <w:r w:rsidRPr="00141A7D">
              <w:rPr>
                <w:sz w:val="22"/>
                <w:szCs w:val="22"/>
                <w:lang w:eastAsia="zh-CN"/>
              </w:rPr>
              <w:t>1,</w:t>
            </w:r>
            <w:r w:rsidR="00A957A3" w:rsidRPr="00141A7D">
              <w:rPr>
                <w:sz w:val="22"/>
                <w:szCs w:val="22"/>
                <w:lang w:eastAsia="zh-CN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14055,7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13209,2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12604,0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1.2.2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школьного питания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2611,0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CA4BE7" w:rsidP="00413FFD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1709,</w:t>
            </w:r>
            <w:r w:rsidR="00413FFD" w:rsidRPr="00141A7D">
              <w:rPr>
                <w:sz w:val="22"/>
                <w:szCs w:val="22"/>
                <w:lang w:eastAsia="zh-CN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1718,1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1875,2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72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1871,6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2E3C4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1211,9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4A2D4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1755,2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1774,4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1767,8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1113,0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2E3C4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1840,8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2483,3</w:t>
            </w:r>
          </w:p>
        </w:tc>
        <w:tc>
          <w:tcPr>
            <w:tcW w:w="1080" w:type="dxa"/>
          </w:tcPr>
          <w:p w:rsidR="00AA0742" w:rsidRPr="00141A7D" w:rsidRDefault="008A47C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2333,8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2266,9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1.2.3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мер социальной поддержки в виде питания дошкольных групп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134,,0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160,4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552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 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30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1.2.4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выплаты заработной платы работникам учреждений общего образования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79323,3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83350,9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79114,6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74735,6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72763,7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830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24026,6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24189,6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16190,1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16938,5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18759,5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widowControl w:val="0"/>
              <w:suppressAutoHyphens/>
              <w:autoSpaceDE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944"/>
        </w:trPr>
        <w:tc>
          <w:tcPr>
            <w:tcW w:w="3934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1.2.5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выплат педагогам за выполнение обязанностей классного руководителя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бюджет</w:t>
            </w:r>
          </w:p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1442,7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rPr>
          <w:trHeight w:val="976"/>
        </w:trPr>
        <w:tc>
          <w:tcPr>
            <w:tcW w:w="3934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2506,8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7274,0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7391,1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7391,1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7706,2</w:t>
            </w:r>
          </w:p>
        </w:tc>
        <w:tc>
          <w:tcPr>
            <w:tcW w:w="3338" w:type="dxa"/>
            <w:vMerge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1.2.6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и осуществление безопасных перевозок детей на школьных автобусах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1317,1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957A3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2065,8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E77E27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1394,0</w:t>
            </w:r>
          </w:p>
        </w:tc>
        <w:tc>
          <w:tcPr>
            <w:tcW w:w="1080" w:type="dxa"/>
          </w:tcPr>
          <w:p w:rsidR="00AA0742" w:rsidRPr="00141A7D" w:rsidRDefault="00B87D5C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71202E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1594,0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  Повышение уровня удовлетворенности населения качеством образовательных услуг.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1.2.7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участия обучающихся во Всероссийских проверочных работах, диагностических и мониторинговых работах, проводимых регионом. Государственной итоговой аттестации выпускников 9 и 11 классов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1.2.8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Создание условий для обучения в общеобразовательных учреждениях детей с ограниченными возможностями здоровья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</w:pPr>
            <w:r w:rsidRPr="00141A7D"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141A7D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AA0742" w:rsidRPr="00141A7D" w:rsidTr="00F117C4">
        <w:tc>
          <w:tcPr>
            <w:tcW w:w="3934" w:type="dxa"/>
            <w:shd w:val="clear" w:color="auto" w:fill="auto"/>
          </w:tcPr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1.2.9</w:t>
            </w:r>
          </w:p>
          <w:p w:rsidR="00AA0742" w:rsidRPr="00141A7D" w:rsidRDefault="00AA0742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</w:t>
            </w:r>
            <w:proofErr w:type="spellStart"/>
            <w:r w:rsidRPr="00141A7D">
              <w:rPr>
                <w:lang w:eastAsia="zh-CN"/>
              </w:rPr>
              <w:t>диагностико-консультативной</w:t>
            </w:r>
            <w:proofErr w:type="spellEnd"/>
            <w:r w:rsidRPr="00141A7D">
              <w:rPr>
                <w:lang w:eastAsia="zh-CN"/>
              </w:rPr>
              <w:t xml:space="preserve"> помощи нуждающимся детям, обучающимся по программам общего образования, в том числе психолого-педагогического и медико-социального сопровождения</w:t>
            </w:r>
          </w:p>
        </w:tc>
        <w:tc>
          <w:tcPr>
            <w:tcW w:w="1571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A0742" w:rsidRPr="00141A7D" w:rsidRDefault="00AA0742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A0742" w:rsidRPr="00141A7D" w:rsidRDefault="00AA0742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выполнения государственных гарантий общедоступности и бесплатности дошкольного и общего образования, в том числе коррекционного.</w:t>
            </w:r>
          </w:p>
          <w:p w:rsidR="00AA0742" w:rsidRPr="00141A7D" w:rsidRDefault="00AA0742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141A7D" w:rsidTr="00EA3418">
        <w:trPr>
          <w:trHeight w:val="828"/>
        </w:trPr>
        <w:tc>
          <w:tcPr>
            <w:tcW w:w="3934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</w:t>
            </w: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предоставления дополнительного образования</w:t>
            </w: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5115,5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6210,3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4699,9</w:t>
            </w: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3950,3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3952,2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Увеличение охвата детей программами дополнительного </w:t>
            </w:r>
          </w:p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образования.</w:t>
            </w:r>
          </w:p>
        </w:tc>
      </w:tr>
      <w:tr w:rsidR="00135D33" w:rsidRPr="00141A7D" w:rsidTr="00F117C4">
        <w:trPr>
          <w:trHeight w:val="828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141A7D" w:rsidTr="00135D33">
        <w:trPr>
          <w:trHeight w:val="312"/>
        </w:trPr>
        <w:tc>
          <w:tcPr>
            <w:tcW w:w="3934" w:type="dxa"/>
            <w:vMerge w:val="restart"/>
            <w:shd w:val="clear" w:color="auto" w:fill="auto"/>
          </w:tcPr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1.3.1</w:t>
            </w:r>
          </w:p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«Региональный проект «Успех </w:t>
            </w:r>
            <w:r w:rsidRPr="00141A7D">
              <w:rPr>
                <w:lang w:eastAsia="zh-CN"/>
              </w:rPr>
              <w:lastRenderedPageBreak/>
              <w:t>каждого ребенка» национального проекта образование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1,8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Создание новых мест в образовательных </w:t>
            </w:r>
            <w:r w:rsidRPr="00141A7D">
              <w:rPr>
                <w:lang w:eastAsia="zh-CN"/>
              </w:rPr>
              <w:lastRenderedPageBreak/>
              <w:t xml:space="preserve">организациях различных типов для реализации дополнительных </w:t>
            </w:r>
            <w:proofErr w:type="spellStart"/>
            <w:r w:rsidRPr="00141A7D">
              <w:rPr>
                <w:lang w:eastAsia="zh-CN"/>
              </w:rPr>
              <w:t>общеразвивающтх</w:t>
            </w:r>
            <w:proofErr w:type="spellEnd"/>
            <w:r w:rsidRPr="00141A7D">
              <w:rPr>
                <w:lang w:eastAsia="zh-CN"/>
              </w:rPr>
              <w:t xml:space="preserve"> программ</w:t>
            </w:r>
          </w:p>
        </w:tc>
      </w:tr>
      <w:tr w:rsidR="00135D33" w:rsidRPr="00141A7D" w:rsidTr="00135D33">
        <w:trPr>
          <w:trHeight w:val="240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Областной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1,9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135D33" w:rsidRPr="00141A7D" w:rsidTr="00F117C4">
        <w:trPr>
          <w:trHeight w:val="576"/>
        </w:trPr>
        <w:tc>
          <w:tcPr>
            <w:tcW w:w="3934" w:type="dxa"/>
            <w:vMerge/>
            <w:shd w:val="clear" w:color="auto" w:fill="auto"/>
          </w:tcPr>
          <w:p w:rsidR="00135D33" w:rsidRPr="00141A7D" w:rsidRDefault="00135D33" w:rsidP="00135D33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135D33" w:rsidRPr="00141A7D" w:rsidRDefault="00135D33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Федеральный бюджет</w:t>
            </w:r>
          </w:p>
        </w:tc>
        <w:tc>
          <w:tcPr>
            <w:tcW w:w="1125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EA3418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</w:tcPr>
          <w:p w:rsidR="00135D33" w:rsidRPr="00141A7D" w:rsidRDefault="00135D33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183,6</w:t>
            </w:r>
          </w:p>
        </w:tc>
        <w:tc>
          <w:tcPr>
            <w:tcW w:w="1080" w:type="dxa"/>
            <w:shd w:val="clear" w:color="auto" w:fill="auto"/>
          </w:tcPr>
          <w:p w:rsidR="00135D33" w:rsidRPr="00141A7D" w:rsidRDefault="0071202E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135D33" w:rsidRPr="00141A7D" w:rsidRDefault="00135D33" w:rsidP="00AA0742">
            <w:pPr>
              <w:suppressAutoHyphens/>
              <w:snapToGrid w:val="0"/>
              <w:rPr>
                <w:lang w:eastAsia="zh-CN"/>
              </w:rPr>
            </w:pPr>
          </w:p>
        </w:tc>
      </w:tr>
      <w:tr w:rsidR="00B35DF0" w:rsidRPr="00141A7D" w:rsidTr="00F117C4">
        <w:tc>
          <w:tcPr>
            <w:tcW w:w="3934" w:type="dxa"/>
            <w:shd w:val="clear" w:color="auto" w:fill="auto"/>
          </w:tcPr>
          <w:p w:rsidR="00B35DF0" w:rsidRPr="003F3265" w:rsidRDefault="00B35DF0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3F3265">
              <w:rPr>
                <w:lang w:eastAsia="zh-CN"/>
              </w:rPr>
              <w:t>Мероприятие 1.3.2</w:t>
            </w:r>
          </w:p>
          <w:p w:rsidR="00B35DF0" w:rsidRPr="003F3265" w:rsidRDefault="00B35DF0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3F3265">
              <w:rPr>
                <w:lang w:eastAsia="zh-CN"/>
              </w:rPr>
              <w:t xml:space="preserve">Обеспечение </w:t>
            </w:r>
            <w:proofErr w:type="gramStart"/>
            <w:r w:rsidRPr="003F3265">
              <w:rPr>
                <w:lang w:eastAsia="zh-C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71" w:type="dxa"/>
            <w:shd w:val="clear" w:color="auto" w:fill="auto"/>
          </w:tcPr>
          <w:p w:rsidR="00B35DF0" w:rsidRPr="003F3265" w:rsidRDefault="00B35DF0" w:rsidP="00AA0742">
            <w:pPr>
              <w:suppressAutoHyphens/>
              <w:autoSpaceDE w:val="0"/>
              <w:rPr>
                <w:lang w:eastAsia="zh-CN"/>
              </w:rPr>
            </w:pPr>
            <w:r w:rsidRPr="003F3265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B35DF0" w:rsidRPr="003F3265" w:rsidRDefault="00B35DF0" w:rsidP="00C22FA7">
            <w:pPr>
              <w:suppressAutoHyphens/>
              <w:rPr>
                <w:lang w:eastAsia="zh-CN"/>
              </w:rPr>
            </w:pPr>
            <w:r w:rsidRPr="003F3265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B35DF0" w:rsidRPr="003F3265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3F3265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35DF0" w:rsidRPr="00141A7D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35DF0" w:rsidRPr="00EB5A3B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EB5A3B">
              <w:rPr>
                <w:sz w:val="22"/>
                <w:szCs w:val="22"/>
                <w:lang w:eastAsia="zh-CN"/>
              </w:rPr>
              <w:t>332,2</w:t>
            </w:r>
          </w:p>
        </w:tc>
        <w:tc>
          <w:tcPr>
            <w:tcW w:w="1080" w:type="dxa"/>
          </w:tcPr>
          <w:p w:rsidR="00B35DF0" w:rsidRPr="00141A7D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B35DF0" w:rsidRPr="00141A7D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shd w:val="clear" w:color="auto" w:fill="auto"/>
          </w:tcPr>
          <w:p w:rsidR="00B35DF0" w:rsidRPr="00D96532" w:rsidRDefault="00B35DF0" w:rsidP="00D759B6">
            <w:pPr>
              <w:widowControl w:val="0"/>
              <w:suppressAutoHyphens/>
              <w:autoSpaceDE w:val="0"/>
              <w:rPr>
                <w:color w:val="FF0000"/>
                <w:lang w:eastAsia="zh-CN"/>
              </w:rPr>
            </w:pPr>
            <w:r w:rsidRPr="00141A7D">
              <w:rPr>
                <w:lang w:eastAsia="zh-CN"/>
              </w:rPr>
              <w:t>Увеличение охвата детей программами дополнительного образования</w:t>
            </w:r>
          </w:p>
        </w:tc>
      </w:tr>
      <w:tr w:rsidR="00B35DF0" w:rsidRPr="00141A7D" w:rsidTr="00F117C4">
        <w:tc>
          <w:tcPr>
            <w:tcW w:w="3934" w:type="dxa"/>
            <w:shd w:val="clear" w:color="auto" w:fill="auto"/>
          </w:tcPr>
          <w:p w:rsidR="00B35DF0" w:rsidRPr="003F3265" w:rsidRDefault="00B35DF0" w:rsidP="00607164">
            <w:pPr>
              <w:suppressAutoHyphens/>
              <w:snapToGrid w:val="0"/>
              <w:jc w:val="both"/>
              <w:rPr>
                <w:lang w:eastAsia="zh-CN"/>
              </w:rPr>
            </w:pPr>
            <w:r w:rsidRPr="003F3265">
              <w:rPr>
                <w:lang w:eastAsia="zh-CN"/>
              </w:rPr>
              <w:t>Мероприятие 1.3.3</w:t>
            </w:r>
          </w:p>
          <w:p w:rsidR="00B35DF0" w:rsidRPr="003F3265" w:rsidRDefault="00B35DF0" w:rsidP="00607164">
            <w:pPr>
              <w:suppressAutoHyphens/>
              <w:snapToGrid w:val="0"/>
              <w:jc w:val="both"/>
              <w:rPr>
                <w:lang w:eastAsia="zh-CN"/>
              </w:rPr>
            </w:pPr>
            <w:r w:rsidRPr="003F3265">
              <w:rPr>
                <w:lang w:eastAsia="zh-CN"/>
              </w:rPr>
              <w:t>Обеспечение функционирования системы не персонифицированного финансирования дополнительного образования детей</w:t>
            </w:r>
          </w:p>
        </w:tc>
        <w:tc>
          <w:tcPr>
            <w:tcW w:w="1571" w:type="dxa"/>
            <w:shd w:val="clear" w:color="auto" w:fill="auto"/>
          </w:tcPr>
          <w:p w:rsidR="00B35DF0" w:rsidRPr="003F3265" w:rsidRDefault="00B35DF0" w:rsidP="00607164">
            <w:pPr>
              <w:suppressAutoHyphens/>
              <w:autoSpaceDE w:val="0"/>
              <w:rPr>
                <w:lang w:eastAsia="zh-CN"/>
              </w:rPr>
            </w:pPr>
            <w:r w:rsidRPr="003F3265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B35DF0" w:rsidRPr="003F3265" w:rsidRDefault="00B35DF0" w:rsidP="00607164">
            <w:pPr>
              <w:suppressAutoHyphens/>
              <w:rPr>
                <w:lang w:eastAsia="zh-CN"/>
              </w:rPr>
            </w:pPr>
            <w:r w:rsidRPr="003F3265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B35DF0" w:rsidRPr="003F3265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B35DF0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B35DF0" w:rsidRPr="00EB5A3B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EB5A3B">
              <w:rPr>
                <w:sz w:val="22"/>
                <w:szCs w:val="22"/>
                <w:lang w:eastAsia="zh-CN"/>
              </w:rPr>
              <w:t>4367,7</w:t>
            </w:r>
          </w:p>
        </w:tc>
        <w:tc>
          <w:tcPr>
            <w:tcW w:w="1080" w:type="dxa"/>
          </w:tcPr>
          <w:p w:rsidR="00B35DF0" w:rsidRPr="00141A7D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shd w:val="clear" w:color="auto" w:fill="auto"/>
          </w:tcPr>
          <w:p w:rsidR="00B35DF0" w:rsidRPr="00141A7D" w:rsidRDefault="00B35DF0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3338" w:type="dxa"/>
            <w:shd w:val="clear" w:color="auto" w:fill="auto"/>
          </w:tcPr>
          <w:p w:rsidR="00B35DF0" w:rsidRPr="0012576F" w:rsidRDefault="00B35DF0" w:rsidP="00D759B6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12576F">
              <w:rPr>
                <w:lang w:eastAsia="zh-CN"/>
              </w:rPr>
              <w:t>Обеспечение условий для стабильного функционирования учреждения доп</w:t>
            </w:r>
            <w:proofErr w:type="gramStart"/>
            <w:r w:rsidRPr="0012576F">
              <w:rPr>
                <w:lang w:eastAsia="zh-CN"/>
              </w:rPr>
              <w:t>.о</w:t>
            </w:r>
            <w:proofErr w:type="gramEnd"/>
            <w:r w:rsidRPr="0012576F">
              <w:rPr>
                <w:lang w:eastAsia="zh-CN"/>
              </w:rPr>
              <w:t>бразования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1.4.</w:t>
            </w:r>
          </w:p>
          <w:p w:rsidR="003F3265" w:rsidRPr="00141A7D" w:rsidRDefault="003F3265" w:rsidP="00AA0742">
            <w:r w:rsidRPr="00141A7D">
              <w:t xml:space="preserve">Создание условий для оздоровления детей через организацию летнего отдыха в пришкольных лагерях дневного пребывания 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737,0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760,0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860,0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760,0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B35DF0">
            <w:pPr>
              <w:widowControl w:val="0"/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Увеличение охвата детей </w:t>
            </w:r>
            <w:proofErr w:type="spellStart"/>
            <w:r w:rsidR="00B35DF0">
              <w:rPr>
                <w:lang w:eastAsia="zh-CN"/>
              </w:rPr>
              <w:t>оздаровлением</w:t>
            </w:r>
            <w:proofErr w:type="spellEnd"/>
            <w:r w:rsidR="00B35DF0">
              <w:rPr>
                <w:lang w:eastAsia="zh-CN"/>
              </w:rPr>
              <w:t xml:space="preserve"> в летний период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2.1.1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поддержки педагогических работников, ставших победителями и призерами муниципальных профессиональных конкурсов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2.1.2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в виде  ежемесячных выплат молодым специалистам - педагогам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proofErr w:type="spellStart"/>
            <w:r w:rsidRPr="00141A7D">
              <w:rPr>
                <w:lang w:eastAsia="zh-CN"/>
              </w:rPr>
              <w:t>областнойбюджет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2.1.3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участия и проведение для педагогических работников района - творческих конкурсов, </w:t>
            </w:r>
            <w:r w:rsidRPr="00141A7D">
              <w:rPr>
                <w:lang w:eastAsia="zh-CN"/>
              </w:rPr>
              <w:lastRenderedPageBreak/>
              <w:t>смотров, фестивалей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58,9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73,2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60,0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pacing w:before="100" w:beforeAutospacing="1" w:after="100" w:afterAutospacing="1"/>
            </w:pPr>
            <w:r w:rsidRPr="00141A7D"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lastRenderedPageBreak/>
              <w:t>Мероприятие 2.1.4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Вовлечение педагогических работников в инновационную деятельность по совершенствованию образовательной деятельности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2.2.1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Организация и проведение </w:t>
            </w:r>
            <w:proofErr w:type="gramStart"/>
            <w:r w:rsidRPr="00141A7D">
              <w:rPr>
                <w:lang w:eastAsia="zh-CN"/>
              </w:rPr>
              <w:t>школьного</w:t>
            </w:r>
            <w:proofErr w:type="gramEnd"/>
            <w:r w:rsidRPr="00141A7D">
              <w:rPr>
                <w:lang w:eastAsia="zh-CN"/>
              </w:rPr>
              <w:t xml:space="preserve"> и муниципального этапов Всероссийской предметной олимпиады школьников, участие школьников в региональном и заключительном этапах Всероссийской олимпиады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c>
          <w:tcPr>
            <w:tcW w:w="3934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Мероприятие 2.2.2</w:t>
            </w:r>
          </w:p>
          <w:p w:rsidR="003F3265" w:rsidRPr="00141A7D" w:rsidRDefault="003F3265" w:rsidP="00AA0742">
            <w:pPr>
              <w:suppressAutoHyphens/>
              <w:snapToGrid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Организация участия и проведение для школьников, воспитанников образовательных учреждений и  учреждений дополнительного образования - творческих конкурсов, смотров, фестивалей</w:t>
            </w:r>
          </w:p>
        </w:tc>
        <w:tc>
          <w:tcPr>
            <w:tcW w:w="1571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  <w:r w:rsidRPr="00141A7D">
              <w:rPr>
                <w:lang w:eastAsia="zh-CN"/>
              </w:rPr>
              <w:t>отдел образования</w:t>
            </w: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46,1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136,8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71202E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50,0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  <w:r w:rsidRPr="00141A7D">
              <w:rPr>
                <w:lang w:eastAsia="zh-CN"/>
              </w:rPr>
              <w:t>Обеспечение мер поддержки педагогов и талантливых детей.</w:t>
            </w:r>
          </w:p>
        </w:tc>
      </w:tr>
      <w:tr w:rsidR="003F3265" w:rsidRPr="00141A7D" w:rsidTr="00F117C4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  <w:r w:rsidRPr="00141A7D">
              <w:rPr>
                <w:lang w:eastAsia="zh-CN"/>
              </w:rPr>
              <w:t>Итого по муниципальной программе</w:t>
            </w:r>
          </w:p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</w:p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районный бюджет</w:t>
            </w:r>
          </w:p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54291,1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59501,4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EB5A3B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43587,2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42989,1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43304,3</w:t>
            </w:r>
          </w:p>
        </w:tc>
        <w:tc>
          <w:tcPr>
            <w:tcW w:w="3338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3F3265" w:rsidRPr="00141A7D" w:rsidTr="00F117C4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 xml:space="preserve"> бюджет</w:t>
            </w:r>
          </w:p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r w:rsidRPr="00141A7D">
              <w:rPr>
                <w:lang w:eastAsia="zh-CN"/>
              </w:rPr>
              <w:t>области</w:t>
            </w:r>
          </w:p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99495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EA3418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94359,2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91312,8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87001,8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85072,7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3F3265" w:rsidRPr="00141A7D" w:rsidTr="00F117C4">
        <w:trPr>
          <w:trHeight w:val="448"/>
        </w:trPr>
        <w:tc>
          <w:tcPr>
            <w:tcW w:w="3934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</w:tcPr>
          <w:p w:rsidR="003F3265" w:rsidRPr="00141A7D" w:rsidRDefault="003F3265" w:rsidP="00AA0742">
            <w:pPr>
              <w:suppressAutoHyphens/>
              <w:rPr>
                <w:lang w:eastAsia="zh-CN"/>
              </w:rPr>
            </w:pPr>
            <w:proofErr w:type="spellStart"/>
            <w:r w:rsidRPr="00141A7D">
              <w:rPr>
                <w:lang w:eastAsia="zh-CN"/>
              </w:rPr>
              <w:t>Федерадьный</w:t>
            </w:r>
            <w:proofErr w:type="spellEnd"/>
            <w:r w:rsidRPr="00141A7D">
              <w:rPr>
                <w:lang w:eastAsia="zh-CN"/>
              </w:rPr>
              <w:t xml:space="preserve"> бюджет</w:t>
            </w:r>
          </w:p>
        </w:tc>
        <w:tc>
          <w:tcPr>
            <w:tcW w:w="1125" w:type="dxa"/>
            <w:shd w:val="clear" w:color="auto" w:fill="auto"/>
          </w:tcPr>
          <w:p w:rsidR="003F3265" w:rsidRPr="00141A7D" w:rsidRDefault="003F3265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3619,8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9114,8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9874,4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9908,5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widowControl w:val="0"/>
              <w:suppressAutoHyphens/>
              <w:autoSpaceDE w:val="0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9973,1</w:t>
            </w:r>
          </w:p>
        </w:tc>
        <w:tc>
          <w:tcPr>
            <w:tcW w:w="3338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  <w:tr w:rsidR="003F3265" w:rsidRPr="00141A7D" w:rsidTr="00F117C4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snapToGrid w:val="0"/>
              <w:rPr>
                <w:lang w:eastAsia="zh-C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rPr>
                <w:lang w:eastAsia="zh-C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141A7D">
              <w:rPr>
                <w:lang w:eastAsia="zh-CN"/>
              </w:rPr>
              <w:t>Всего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157405,9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162975,4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F3265" w:rsidRPr="00141A7D" w:rsidRDefault="00EB5A3B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144774,4</w:t>
            </w:r>
          </w:p>
        </w:tc>
        <w:tc>
          <w:tcPr>
            <w:tcW w:w="1080" w:type="dxa"/>
          </w:tcPr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139899,4</w:t>
            </w:r>
          </w:p>
        </w:tc>
        <w:tc>
          <w:tcPr>
            <w:tcW w:w="1080" w:type="dxa"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</w:p>
          <w:p w:rsidR="003F3265" w:rsidRPr="00141A7D" w:rsidRDefault="003F3265" w:rsidP="00AA0742">
            <w:pPr>
              <w:suppressAutoHyphens/>
              <w:autoSpaceDE w:val="0"/>
              <w:jc w:val="center"/>
              <w:rPr>
                <w:sz w:val="22"/>
                <w:szCs w:val="22"/>
                <w:lang w:eastAsia="zh-CN"/>
              </w:rPr>
            </w:pPr>
            <w:r w:rsidRPr="00141A7D">
              <w:rPr>
                <w:sz w:val="22"/>
                <w:szCs w:val="22"/>
                <w:lang w:eastAsia="zh-CN"/>
              </w:rPr>
              <w:t>138350,1</w:t>
            </w:r>
          </w:p>
        </w:tc>
        <w:tc>
          <w:tcPr>
            <w:tcW w:w="3338" w:type="dxa"/>
            <w:vMerge/>
            <w:shd w:val="clear" w:color="auto" w:fill="auto"/>
          </w:tcPr>
          <w:p w:rsidR="003F3265" w:rsidRPr="00141A7D" w:rsidRDefault="003F3265" w:rsidP="00AA0742">
            <w:pPr>
              <w:suppressAutoHyphens/>
              <w:autoSpaceDE w:val="0"/>
              <w:jc w:val="both"/>
              <w:rPr>
                <w:lang w:eastAsia="zh-CN"/>
              </w:rPr>
            </w:pPr>
          </w:p>
        </w:tc>
      </w:tr>
    </w:tbl>
    <w:p w:rsidR="00AA0742" w:rsidRPr="00141A7D" w:rsidRDefault="00AA0742" w:rsidP="00AA0742">
      <w:pPr>
        <w:suppressAutoHyphens/>
        <w:rPr>
          <w:lang w:eastAsia="zh-CN"/>
        </w:rPr>
      </w:pPr>
    </w:p>
    <w:p w:rsidR="00AA0742" w:rsidRPr="00141A7D" w:rsidRDefault="00AA0742" w:rsidP="00385CD4">
      <w:pPr>
        <w:ind w:firstLine="482"/>
        <w:jc w:val="both"/>
        <w:rPr>
          <w:sz w:val="28"/>
          <w:szCs w:val="28"/>
        </w:rPr>
      </w:pPr>
    </w:p>
    <w:p w:rsidR="00AA0742" w:rsidRPr="00141A7D" w:rsidRDefault="00AA0742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p w:rsidR="00786143" w:rsidRPr="00141A7D" w:rsidRDefault="00786143" w:rsidP="00385CD4">
      <w:pPr>
        <w:ind w:firstLine="482"/>
        <w:jc w:val="both"/>
        <w:rPr>
          <w:sz w:val="28"/>
          <w:szCs w:val="28"/>
        </w:rPr>
      </w:pPr>
    </w:p>
    <w:p w:rsidR="00385CD4" w:rsidRPr="00141A7D" w:rsidRDefault="00385CD4" w:rsidP="00385CD4">
      <w:pPr>
        <w:widowControl w:val="0"/>
        <w:jc w:val="center"/>
        <w:rPr>
          <w:b/>
          <w:sz w:val="28"/>
          <w:szCs w:val="28"/>
        </w:rPr>
      </w:pPr>
    </w:p>
    <w:p w:rsidR="00385CD4" w:rsidRPr="00141A7D" w:rsidRDefault="00385CD4" w:rsidP="00385CD4">
      <w:pPr>
        <w:widowControl w:val="0"/>
        <w:jc w:val="both"/>
        <w:rPr>
          <w:sz w:val="28"/>
          <w:szCs w:val="28"/>
        </w:rPr>
      </w:pPr>
    </w:p>
    <w:sectPr w:rsidR="00385CD4" w:rsidRPr="00141A7D" w:rsidSect="00A47E9A">
      <w:headerReference w:type="even" r:id="rId12"/>
      <w:footerReference w:type="even" r:id="rId13"/>
      <w:footerReference w:type="default" r:id="rId14"/>
      <w:pgSz w:w="16838" w:h="11906" w:orient="landscape"/>
      <w:pgMar w:top="851" w:right="1134" w:bottom="850" w:left="1134" w:header="720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13" w:rsidRDefault="00713713">
      <w:r>
        <w:separator/>
      </w:r>
    </w:p>
  </w:endnote>
  <w:endnote w:type="continuationSeparator" w:id="0">
    <w:p w:rsidR="00713713" w:rsidRDefault="00713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2020603050405020304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42" w:rsidRDefault="002D4908" w:rsidP="00F117C4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A07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0742" w:rsidRDefault="00AA0742" w:rsidP="00F117C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42" w:rsidRDefault="00AA0742" w:rsidP="00F117C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ED" w:rsidRDefault="002D4908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64E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4ED" w:rsidRDefault="004A64ED" w:rsidP="004A64ED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4ED" w:rsidRDefault="002D4908" w:rsidP="00671C1D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A64E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35AB">
      <w:rPr>
        <w:rStyle w:val="a5"/>
        <w:noProof/>
      </w:rPr>
      <w:t>25</w:t>
    </w:r>
    <w:r>
      <w:rPr>
        <w:rStyle w:val="a5"/>
      </w:rPr>
      <w:fldChar w:fldCharType="end"/>
    </w:r>
  </w:p>
  <w:p w:rsidR="004A64ED" w:rsidRDefault="004A64ED" w:rsidP="004A64ED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13" w:rsidRDefault="00713713">
      <w:r>
        <w:separator/>
      </w:r>
    </w:p>
  </w:footnote>
  <w:footnote w:type="continuationSeparator" w:id="0">
    <w:p w:rsidR="00713713" w:rsidRDefault="00713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742" w:rsidRDefault="002D4908" w:rsidP="00F117C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07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0742" w:rsidRDefault="00AA07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F52" w:rsidRDefault="002D4908" w:rsidP="003B0A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0F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0F52" w:rsidRDefault="00C10F52" w:rsidP="003B0A1E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4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</w:abstractNum>
  <w:abstractNum w:abstractNumId="5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1A71801"/>
    <w:multiLevelType w:val="hybridMultilevel"/>
    <w:tmpl w:val="0CEE82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C0754E"/>
    <w:multiLevelType w:val="hybridMultilevel"/>
    <w:tmpl w:val="E9CCCAA4"/>
    <w:lvl w:ilvl="0" w:tplc="0419000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B05828"/>
    <w:multiLevelType w:val="hybridMultilevel"/>
    <w:tmpl w:val="119ABD04"/>
    <w:lvl w:ilvl="0" w:tplc="400A406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6F2185"/>
    <w:multiLevelType w:val="hybridMultilevel"/>
    <w:tmpl w:val="2EF021B4"/>
    <w:lvl w:ilvl="0" w:tplc="F86E524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DFF7B01"/>
    <w:multiLevelType w:val="hybridMultilevel"/>
    <w:tmpl w:val="69B25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8A3496E"/>
    <w:multiLevelType w:val="hybridMultilevel"/>
    <w:tmpl w:val="DCC64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pStyle w:val="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91CB7"/>
    <w:multiLevelType w:val="multilevel"/>
    <w:tmpl w:val="9BC8C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0215C5"/>
    <w:multiLevelType w:val="hybridMultilevel"/>
    <w:tmpl w:val="1332E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1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7"/>
  </w:num>
  <w:num w:numId="11">
    <w:abstractNumId w:val="9"/>
  </w:num>
  <w:num w:numId="12">
    <w:abstractNumId w:val="3"/>
  </w:num>
  <w:num w:numId="13">
    <w:abstractNumId w:val="4"/>
  </w:num>
  <w:num w:numId="14">
    <w:abstractNumId w:val="10"/>
  </w:num>
  <w:num w:numId="15">
    <w:abstractNumId w:val="18"/>
  </w:num>
  <w:num w:numId="16">
    <w:abstractNumId w:val="8"/>
  </w:num>
  <w:num w:numId="17">
    <w:abstractNumId w:val="15"/>
  </w:num>
  <w:num w:numId="18">
    <w:abstractNumId w:val="1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CD4"/>
    <w:rsid w:val="0000234A"/>
    <w:rsid w:val="00002853"/>
    <w:rsid w:val="000179FD"/>
    <w:rsid w:val="00026F85"/>
    <w:rsid w:val="000357A7"/>
    <w:rsid w:val="00040930"/>
    <w:rsid w:val="0004236F"/>
    <w:rsid w:val="00046680"/>
    <w:rsid w:val="0005476B"/>
    <w:rsid w:val="00061207"/>
    <w:rsid w:val="00062A67"/>
    <w:rsid w:val="00070C73"/>
    <w:rsid w:val="000811CF"/>
    <w:rsid w:val="00083213"/>
    <w:rsid w:val="000B35F9"/>
    <w:rsid w:val="000E2B6F"/>
    <w:rsid w:val="000E79CC"/>
    <w:rsid w:val="000F4934"/>
    <w:rsid w:val="00100652"/>
    <w:rsid w:val="0010784E"/>
    <w:rsid w:val="00121589"/>
    <w:rsid w:val="00121936"/>
    <w:rsid w:val="00135D33"/>
    <w:rsid w:val="00136904"/>
    <w:rsid w:val="00136A05"/>
    <w:rsid w:val="00141A7D"/>
    <w:rsid w:val="00145369"/>
    <w:rsid w:val="0014663B"/>
    <w:rsid w:val="0015281C"/>
    <w:rsid w:val="00154D3D"/>
    <w:rsid w:val="00156E7D"/>
    <w:rsid w:val="00176E04"/>
    <w:rsid w:val="00193D3A"/>
    <w:rsid w:val="001A07D2"/>
    <w:rsid w:val="001A4967"/>
    <w:rsid w:val="001B7E4E"/>
    <w:rsid w:val="001D4A03"/>
    <w:rsid w:val="001E0E6E"/>
    <w:rsid w:val="001E5C4C"/>
    <w:rsid w:val="001E79A0"/>
    <w:rsid w:val="001E7B5D"/>
    <w:rsid w:val="001F4B37"/>
    <w:rsid w:val="001F6651"/>
    <w:rsid w:val="00200872"/>
    <w:rsid w:val="0020517F"/>
    <w:rsid w:val="00206C80"/>
    <w:rsid w:val="002161AD"/>
    <w:rsid w:val="00222CDA"/>
    <w:rsid w:val="00225642"/>
    <w:rsid w:val="00230AE7"/>
    <w:rsid w:val="002449BD"/>
    <w:rsid w:val="00251233"/>
    <w:rsid w:val="00256F80"/>
    <w:rsid w:val="002658CF"/>
    <w:rsid w:val="002770A7"/>
    <w:rsid w:val="00282B3B"/>
    <w:rsid w:val="00293293"/>
    <w:rsid w:val="002A6961"/>
    <w:rsid w:val="002B447A"/>
    <w:rsid w:val="002B65FB"/>
    <w:rsid w:val="002C1A6C"/>
    <w:rsid w:val="002C2D51"/>
    <w:rsid w:val="002C390A"/>
    <w:rsid w:val="002C4E81"/>
    <w:rsid w:val="002C71AF"/>
    <w:rsid w:val="002D0ED6"/>
    <w:rsid w:val="002D29F7"/>
    <w:rsid w:val="002D4908"/>
    <w:rsid w:val="002D7967"/>
    <w:rsid w:val="002E3C45"/>
    <w:rsid w:val="002E670A"/>
    <w:rsid w:val="002F6B1F"/>
    <w:rsid w:val="002F6C93"/>
    <w:rsid w:val="002F712A"/>
    <w:rsid w:val="0030156B"/>
    <w:rsid w:val="00306FD6"/>
    <w:rsid w:val="00315E69"/>
    <w:rsid w:val="00327AF4"/>
    <w:rsid w:val="00351114"/>
    <w:rsid w:val="00357049"/>
    <w:rsid w:val="00360E5F"/>
    <w:rsid w:val="00361D23"/>
    <w:rsid w:val="00366C9F"/>
    <w:rsid w:val="003720D4"/>
    <w:rsid w:val="003778DD"/>
    <w:rsid w:val="00385CD4"/>
    <w:rsid w:val="003877C7"/>
    <w:rsid w:val="003919C7"/>
    <w:rsid w:val="00394E33"/>
    <w:rsid w:val="003A21E2"/>
    <w:rsid w:val="003B0A1E"/>
    <w:rsid w:val="003C0F7F"/>
    <w:rsid w:val="003C6B9E"/>
    <w:rsid w:val="003D016B"/>
    <w:rsid w:val="003D5E00"/>
    <w:rsid w:val="003F3265"/>
    <w:rsid w:val="003F510C"/>
    <w:rsid w:val="003F72FC"/>
    <w:rsid w:val="00402296"/>
    <w:rsid w:val="00404C8D"/>
    <w:rsid w:val="00413FFD"/>
    <w:rsid w:val="00424F57"/>
    <w:rsid w:val="00434777"/>
    <w:rsid w:val="004453E5"/>
    <w:rsid w:val="00445E7F"/>
    <w:rsid w:val="0045312E"/>
    <w:rsid w:val="00460AD8"/>
    <w:rsid w:val="004765CB"/>
    <w:rsid w:val="004770A9"/>
    <w:rsid w:val="0048613B"/>
    <w:rsid w:val="004971E1"/>
    <w:rsid w:val="004A2D43"/>
    <w:rsid w:val="004A5484"/>
    <w:rsid w:val="004A64ED"/>
    <w:rsid w:val="004B35AB"/>
    <w:rsid w:val="004C74C7"/>
    <w:rsid w:val="0052185B"/>
    <w:rsid w:val="00527073"/>
    <w:rsid w:val="0053610A"/>
    <w:rsid w:val="00544239"/>
    <w:rsid w:val="00556C3C"/>
    <w:rsid w:val="0057699E"/>
    <w:rsid w:val="00577265"/>
    <w:rsid w:val="00583B86"/>
    <w:rsid w:val="005A3DB3"/>
    <w:rsid w:val="005B2402"/>
    <w:rsid w:val="005B4AA3"/>
    <w:rsid w:val="005B758E"/>
    <w:rsid w:val="005D23CF"/>
    <w:rsid w:val="005D25E6"/>
    <w:rsid w:val="005F1FC7"/>
    <w:rsid w:val="005F4664"/>
    <w:rsid w:val="00607164"/>
    <w:rsid w:val="006071C0"/>
    <w:rsid w:val="00611B12"/>
    <w:rsid w:val="006138B0"/>
    <w:rsid w:val="00620886"/>
    <w:rsid w:val="00632C26"/>
    <w:rsid w:val="00641BD0"/>
    <w:rsid w:val="00660D86"/>
    <w:rsid w:val="00663246"/>
    <w:rsid w:val="00664874"/>
    <w:rsid w:val="00670FE5"/>
    <w:rsid w:val="00671C1D"/>
    <w:rsid w:val="00675014"/>
    <w:rsid w:val="006758A0"/>
    <w:rsid w:val="00675A5A"/>
    <w:rsid w:val="0068283F"/>
    <w:rsid w:val="00687EE7"/>
    <w:rsid w:val="00693ACF"/>
    <w:rsid w:val="006969F4"/>
    <w:rsid w:val="006A1076"/>
    <w:rsid w:val="006B3068"/>
    <w:rsid w:val="006B50C1"/>
    <w:rsid w:val="006C09F1"/>
    <w:rsid w:val="006C3255"/>
    <w:rsid w:val="006E2BE1"/>
    <w:rsid w:val="006F60F1"/>
    <w:rsid w:val="0071202E"/>
    <w:rsid w:val="00712E8F"/>
    <w:rsid w:val="00713713"/>
    <w:rsid w:val="00716F74"/>
    <w:rsid w:val="0071723F"/>
    <w:rsid w:val="00723FDC"/>
    <w:rsid w:val="007350E8"/>
    <w:rsid w:val="00735A23"/>
    <w:rsid w:val="0074244D"/>
    <w:rsid w:val="00747BAA"/>
    <w:rsid w:val="00754DB0"/>
    <w:rsid w:val="00756197"/>
    <w:rsid w:val="00763755"/>
    <w:rsid w:val="00771ED9"/>
    <w:rsid w:val="0077588E"/>
    <w:rsid w:val="00786143"/>
    <w:rsid w:val="007868EC"/>
    <w:rsid w:val="00794196"/>
    <w:rsid w:val="007A621B"/>
    <w:rsid w:val="007C38ED"/>
    <w:rsid w:val="007D19F4"/>
    <w:rsid w:val="007D5DE4"/>
    <w:rsid w:val="007E0429"/>
    <w:rsid w:val="007E39C0"/>
    <w:rsid w:val="007E491B"/>
    <w:rsid w:val="00804E12"/>
    <w:rsid w:val="00823116"/>
    <w:rsid w:val="00825812"/>
    <w:rsid w:val="008261EA"/>
    <w:rsid w:val="00836BCA"/>
    <w:rsid w:val="00843AD0"/>
    <w:rsid w:val="00852FEB"/>
    <w:rsid w:val="00854568"/>
    <w:rsid w:val="0086501D"/>
    <w:rsid w:val="00866A88"/>
    <w:rsid w:val="00866CC3"/>
    <w:rsid w:val="00876227"/>
    <w:rsid w:val="00883844"/>
    <w:rsid w:val="008845B1"/>
    <w:rsid w:val="0088460C"/>
    <w:rsid w:val="008A0C90"/>
    <w:rsid w:val="008A47C3"/>
    <w:rsid w:val="008B1620"/>
    <w:rsid w:val="008C7D08"/>
    <w:rsid w:val="008E67B4"/>
    <w:rsid w:val="008E695E"/>
    <w:rsid w:val="008E732F"/>
    <w:rsid w:val="008F12B8"/>
    <w:rsid w:val="008F2248"/>
    <w:rsid w:val="009002EB"/>
    <w:rsid w:val="00901D79"/>
    <w:rsid w:val="009032A4"/>
    <w:rsid w:val="00911096"/>
    <w:rsid w:val="009169EE"/>
    <w:rsid w:val="00916E69"/>
    <w:rsid w:val="00922805"/>
    <w:rsid w:val="00926AAB"/>
    <w:rsid w:val="00940CCF"/>
    <w:rsid w:val="0094368D"/>
    <w:rsid w:val="00951DE9"/>
    <w:rsid w:val="009522E7"/>
    <w:rsid w:val="00971C5C"/>
    <w:rsid w:val="00983B5F"/>
    <w:rsid w:val="009879B0"/>
    <w:rsid w:val="00993DAE"/>
    <w:rsid w:val="009A0692"/>
    <w:rsid w:val="009A327A"/>
    <w:rsid w:val="009A3571"/>
    <w:rsid w:val="009A3BD3"/>
    <w:rsid w:val="009D1957"/>
    <w:rsid w:val="009D1A5E"/>
    <w:rsid w:val="009F40BF"/>
    <w:rsid w:val="00A1607E"/>
    <w:rsid w:val="00A1781A"/>
    <w:rsid w:val="00A41EF1"/>
    <w:rsid w:val="00A4299C"/>
    <w:rsid w:val="00A47E9A"/>
    <w:rsid w:val="00A5074D"/>
    <w:rsid w:val="00A54054"/>
    <w:rsid w:val="00A54C72"/>
    <w:rsid w:val="00A55683"/>
    <w:rsid w:val="00A61247"/>
    <w:rsid w:val="00A70B93"/>
    <w:rsid w:val="00A7541A"/>
    <w:rsid w:val="00A854E4"/>
    <w:rsid w:val="00A90143"/>
    <w:rsid w:val="00A949F1"/>
    <w:rsid w:val="00A957A3"/>
    <w:rsid w:val="00AA0742"/>
    <w:rsid w:val="00AA0764"/>
    <w:rsid w:val="00AA1261"/>
    <w:rsid w:val="00AA3A74"/>
    <w:rsid w:val="00AB01ED"/>
    <w:rsid w:val="00AB3977"/>
    <w:rsid w:val="00AD41F0"/>
    <w:rsid w:val="00B10AFE"/>
    <w:rsid w:val="00B11776"/>
    <w:rsid w:val="00B22961"/>
    <w:rsid w:val="00B34B45"/>
    <w:rsid w:val="00B35DF0"/>
    <w:rsid w:val="00B40A3D"/>
    <w:rsid w:val="00B462D9"/>
    <w:rsid w:val="00B54065"/>
    <w:rsid w:val="00B54073"/>
    <w:rsid w:val="00B61DF1"/>
    <w:rsid w:val="00B62511"/>
    <w:rsid w:val="00B62AE9"/>
    <w:rsid w:val="00B66168"/>
    <w:rsid w:val="00B71336"/>
    <w:rsid w:val="00B74B0B"/>
    <w:rsid w:val="00B762C5"/>
    <w:rsid w:val="00B80DCE"/>
    <w:rsid w:val="00B82109"/>
    <w:rsid w:val="00B87D5C"/>
    <w:rsid w:val="00BA1D42"/>
    <w:rsid w:val="00BA5120"/>
    <w:rsid w:val="00BA6422"/>
    <w:rsid w:val="00BA6F58"/>
    <w:rsid w:val="00BB1124"/>
    <w:rsid w:val="00BD13DF"/>
    <w:rsid w:val="00C02329"/>
    <w:rsid w:val="00C041CB"/>
    <w:rsid w:val="00C06CAA"/>
    <w:rsid w:val="00C07AAB"/>
    <w:rsid w:val="00C10F52"/>
    <w:rsid w:val="00C21B4D"/>
    <w:rsid w:val="00C22FA7"/>
    <w:rsid w:val="00C33956"/>
    <w:rsid w:val="00C34088"/>
    <w:rsid w:val="00C34A44"/>
    <w:rsid w:val="00C34D9A"/>
    <w:rsid w:val="00C4295C"/>
    <w:rsid w:val="00C52F04"/>
    <w:rsid w:val="00C5645A"/>
    <w:rsid w:val="00C607FF"/>
    <w:rsid w:val="00C75BB2"/>
    <w:rsid w:val="00C87781"/>
    <w:rsid w:val="00C8793E"/>
    <w:rsid w:val="00C956BF"/>
    <w:rsid w:val="00CA2552"/>
    <w:rsid w:val="00CA4BE7"/>
    <w:rsid w:val="00CA4DE0"/>
    <w:rsid w:val="00CB1807"/>
    <w:rsid w:val="00CB5C66"/>
    <w:rsid w:val="00CC60CD"/>
    <w:rsid w:val="00CD4C6F"/>
    <w:rsid w:val="00CD6324"/>
    <w:rsid w:val="00CF0FC7"/>
    <w:rsid w:val="00CF2578"/>
    <w:rsid w:val="00D04840"/>
    <w:rsid w:val="00D1263E"/>
    <w:rsid w:val="00D13697"/>
    <w:rsid w:val="00D33B47"/>
    <w:rsid w:val="00D47A89"/>
    <w:rsid w:val="00D51B24"/>
    <w:rsid w:val="00D52A14"/>
    <w:rsid w:val="00D54C8A"/>
    <w:rsid w:val="00D66696"/>
    <w:rsid w:val="00D714ED"/>
    <w:rsid w:val="00D7204E"/>
    <w:rsid w:val="00D72983"/>
    <w:rsid w:val="00D730F0"/>
    <w:rsid w:val="00D759B6"/>
    <w:rsid w:val="00D75A52"/>
    <w:rsid w:val="00D77782"/>
    <w:rsid w:val="00D8114F"/>
    <w:rsid w:val="00D82651"/>
    <w:rsid w:val="00D85B39"/>
    <w:rsid w:val="00D91B84"/>
    <w:rsid w:val="00D97E40"/>
    <w:rsid w:val="00DC2FBF"/>
    <w:rsid w:val="00DC6DEC"/>
    <w:rsid w:val="00E037BA"/>
    <w:rsid w:val="00E04595"/>
    <w:rsid w:val="00E06E14"/>
    <w:rsid w:val="00E100A5"/>
    <w:rsid w:val="00E12A98"/>
    <w:rsid w:val="00E146A1"/>
    <w:rsid w:val="00E2655A"/>
    <w:rsid w:val="00E32AC6"/>
    <w:rsid w:val="00E32ADA"/>
    <w:rsid w:val="00E477A2"/>
    <w:rsid w:val="00E51DDA"/>
    <w:rsid w:val="00E573D0"/>
    <w:rsid w:val="00E602FB"/>
    <w:rsid w:val="00E658A1"/>
    <w:rsid w:val="00E77E27"/>
    <w:rsid w:val="00E85A0C"/>
    <w:rsid w:val="00EA3418"/>
    <w:rsid w:val="00EB21EF"/>
    <w:rsid w:val="00EB2310"/>
    <w:rsid w:val="00EB5A3B"/>
    <w:rsid w:val="00EC10A9"/>
    <w:rsid w:val="00EC2B36"/>
    <w:rsid w:val="00ED1186"/>
    <w:rsid w:val="00EE1A9E"/>
    <w:rsid w:val="00EF169E"/>
    <w:rsid w:val="00EF2675"/>
    <w:rsid w:val="00EF56F1"/>
    <w:rsid w:val="00F117C4"/>
    <w:rsid w:val="00F16DB4"/>
    <w:rsid w:val="00F32ABD"/>
    <w:rsid w:val="00F42925"/>
    <w:rsid w:val="00F43523"/>
    <w:rsid w:val="00F61280"/>
    <w:rsid w:val="00F820AF"/>
    <w:rsid w:val="00FB183E"/>
    <w:rsid w:val="00FB2867"/>
    <w:rsid w:val="00FB3716"/>
    <w:rsid w:val="00FC199C"/>
    <w:rsid w:val="00FD4D97"/>
    <w:rsid w:val="00FE021C"/>
    <w:rsid w:val="00FE75D9"/>
    <w:rsid w:val="00FF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C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85CD4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385CD4"/>
    <w:pPr>
      <w:keepNext/>
      <w:numPr>
        <w:ilvl w:val="4"/>
        <w:numId w:val="1"/>
      </w:numPr>
      <w:suppressAutoHyphens/>
      <w:jc w:val="both"/>
      <w:outlineLvl w:val="4"/>
    </w:pPr>
    <w:rPr>
      <w:rFonts w:ascii="Calibri" w:eastAsia="Calibri" w:hAnsi="Calibri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85CD4"/>
    <w:rPr>
      <w:rFonts w:ascii="Cambria" w:eastAsia="Calibri" w:hAnsi="Cambria"/>
      <w:b/>
      <w:bCs/>
      <w:color w:val="365F91"/>
      <w:sz w:val="28"/>
      <w:szCs w:val="28"/>
      <w:lang w:val="ru-RU" w:eastAsia="en-US" w:bidi="ar-SA"/>
    </w:rPr>
  </w:style>
  <w:style w:type="paragraph" w:styleId="a3">
    <w:name w:val="header"/>
    <w:basedOn w:val="a"/>
    <w:link w:val="a4"/>
    <w:rsid w:val="00385C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385CD4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385CD4"/>
  </w:style>
  <w:style w:type="paragraph" w:styleId="a6">
    <w:name w:val="Body Text"/>
    <w:basedOn w:val="a"/>
    <w:link w:val="a7"/>
    <w:rsid w:val="00385CD4"/>
    <w:pPr>
      <w:jc w:val="center"/>
    </w:pPr>
    <w:rPr>
      <w:sz w:val="52"/>
      <w:szCs w:val="20"/>
    </w:rPr>
  </w:style>
  <w:style w:type="character" w:customStyle="1" w:styleId="a7">
    <w:name w:val="Основной текст Знак"/>
    <w:link w:val="a6"/>
    <w:locked/>
    <w:rsid w:val="00385CD4"/>
    <w:rPr>
      <w:sz w:val="52"/>
      <w:lang w:val="ru-RU" w:eastAsia="ru-RU" w:bidi="ar-SA"/>
    </w:rPr>
  </w:style>
  <w:style w:type="paragraph" w:styleId="a8">
    <w:name w:val="No Spacing"/>
    <w:link w:val="a9"/>
    <w:qFormat/>
    <w:rsid w:val="00385CD4"/>
    <w:rPr>
      <w:rFonts w:ascii="Calibri" w:hAnsi="Calibri"/>
      <w:sz w:val="22"/>
      <w:szCs w:val="22"/>
      <w:lang w:eastAsia="en-US"/>
    </w:rPr>
  </w:style>
  <w:style w:type="character" w:customStyle="1" w:styleId="a9">
    <w:name w:val="Без интервала Знак"/>
    <w:link w:val="a8"/>
    <w:rsid w:val="00385CD4"/>
    <w:rPr>
      <w:rFonts w:ascii="Calibri" w:hAnsi="Calibri"/>
      <w:sz w:val="22"/>
      <w:szCs w:val="22"/>
      <w:lang w:val="ru-RU" w:eastAsia="en-US" w:bidi="ar-SA"/>
    </w:rPr>
  </w:style>
  <w:style w:type="paragraph" w:styleId="HTML">
    <w:name w:val="HTML Preformatted"/>
    <w:basedOn w:val="a"/>
    <w:link w:val="HTML0"/>
    <w:rsid w:val="00385C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link w:val="HTML"/>
    <w:locked/>
    <w:rsid w:val="00385CD4"/>
    <w:rPr>
      <w:rFonts w:ascii="Courier New" w:hAnsi="Courier New" w:cs="Courier New"/>
      <w:lang w:val="ru-RU" w:eastAsia="ar-SA" w:bidi="ar-SA"/>
    </w:rPr>
  </w:style>
  <w:style w:type="paragraph" w:customStyle="1" w:styleId="ConsPlusNonformat">
    <w:name w:val="ConsPlusNonformat"/>
    <w:rsid w:val="00385CD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rsid w:val="00385C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85CD4"/>
    <w:rPr>
      <w:sz w:val="24"/>
      <w:szCs w:val="24"/>
      <w:lang w:val="ru-RU" w:eastAsia="ru-RU" w:bidi="ar-SA"/>
    </w:rPr>
  </w:style>
  <w:style w:type="paragraph" w:styleId="ac">
    <w:name w:val="Body Text Indent"/>
    <w:basedOn w:val="a"/>
    <w:rsid w:val="00385CD4"/>
    <w:pPr>
      <w:spacing w:after="120"/>
      <w:ind w:left="283"/>
    </w:pPr>
  </w:style>
  <w:style w:type="paragraph" w:customStyle="1" w:styleId="ad">
    <w:name w:val="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ConsPlusNormal">
    <w:name w:val="ConsPlusNormal"/>
    <w:rsid w:val="00385CD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rsid w:val="00385CD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">
    <w:name w:val="List Paragraph"/>
    <w:basedOn w:val="a"/>
    <w:uiPriority w:val="99"/>
    <w:qFormat/>
    <w:rsid w:val="00385CD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1">
    <w:name w:val="Без интервала1"/>
    <w:rsid w:val="00385CD4"/>
    <w:rPr>
      <w:rFonts w:ascii="Calibri" w:eastAsia="Calibri" w:hAnsi="Calibri" w:cs="Calibri"/>
      <w:sz w:val="22"/>
      <w:szCs w:val="22"/>
      <w:lang w:eastAsia="en-US"/>
    </w:rPr>
  </w:style>
  <w:style w:type="paragraph" w:customStyle="1" w:styleId="12">
    <w:name w:val="Абзац списка1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30">
    <w:name w:val="Style30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1">
    <w:name w:val="Основной текст 21"/>
    <w:basedOn w:val="a"/>
    <w:rsid w:val="00385CD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3">
    <w:name w:val="Знак1"/>
    <w:basedOn w:val="a"/>
    <w:rsid w:val="00385CD4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0">
    <w:name w:val="Абзац_пост"/>
    <w:basedOn w:val="a"/>
    <w:rsid w:val="00B34B45"/>
    <w:pPr>
      <w:spacing w:before="120"/>
      <w:ind w:firstLine="720"/>
      <w:jc w:val="both"/>
    </w:pPr>
    <w:rPr>
      <w:sz w:val="26"/>
    </w:rPr>
  </w:style>
  <w:style w:type="paragraph" w:customStyle="1" w:styleId="formattext">
    <w:name w:val="formattext"/>
    <w:basedOn w:val="a"/>
    <w:rsid w:val="008B1620"/>
    <w:pPr>
      <w:spacing w:before="100" w:beforeAutospacing="1" w:after="100" w:afterAutospacing="1"/>
    </w:pPr>
  </w:style>
  <w:style w:type="paragraph" w:customStyle="1" w:styleId="p15">
    <w:name w:val="p15"/>
    <w:basedOn w:val="a"/>
    <w:rsid w:val="00F61280"/>
    <w:pPr>
      <w:spacing w:before="100" w:beforeAutospacing="1" w:after="100" w:afterAutospacing="1"/>
    </w:pPr>
  </w:style>
  <w:style w:type="paragraph" w:customStyle="1" w:styleId="ConsPlusTitle">
    <w:name w:val="ConsPlusTitle"/>
    <w:rsid w:val="00D7778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customStyle="1" w:styleId="14">
    <w:name w:val="Нет списка1"/>
    <w:next w:val="a2"/>
    <w:semiHidden/>
    <w:rsid w:val="00AA0742"/>
  </w:style>
  <w:style w:type="table" w:styleId="af1">
    <w:name w:val="Table Grid"/>
    <w:basedOn w:val="a1"/>
    <w:rsid w:val="00AA074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Основной шрифт абзаца1"/>
    <w:rsid w:val="00AA0742"/>
  </w:style>
  <w:style w:type="paragraph" w:customStyle="1" w:styleId="16">
    <w:name w:val="Название объекта1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paragraph" w:customStyle="1" w:styleId="3">
    <w:name w:val="Название объекта3"/>
    <w:basedOn w:val="a"/>
    <w:rsid w:val="00AA0742"/>
    <w:pPr>
      <w:suppressLineNumbers/>
      <w:suppressAutoHyphens/>
      <w:spacing w:before="120" w:after="120"/>
    </w:pPr>
    <w:rPr>
      <w:rFonts w:ascii="Calibri" w:hAnsi="Calibri" w:cs="Lohit Hindi"/>
      <w:i/>
      <w:iCs/>
      <w:lang w:eastAsia="zh-CN"/>
    </w:rPr>
  </w:style>
  <w:style w:type="character" w:customStyle="1" w:styleId="FontStyle11">
    <w:name w:val="Font Style11"/>
    <w:rsid w:val="00AA0742"/>
    <w:rPr>
      <w:rFonts w:ascii="Times New Roman" w:hAnsi="Times New Roman" w:cs="Times New Roman" w:hint="default"/>
      <w:sz w:val="26"/>
      <w:szCs w:val="26"/>
    </w:rPr>
  </w:style>
  <w:style w:type="paragraph" w:customStyle="1" w:styleId="st">
    <w:name w:val="st"/>
    <w:basedOn w:val="a"/>
    <w:rsid w:val="00AA0742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f2">
    <w:name w:val="Balloon Text"/>
    <w:basedOn w:val="a"/>
    <w:link w:val="af3"/>
    <w:rsid w:val="00AA0742"/>
    <w:pPr>
      <w:suppressAutoHyphens/>
    </w:pPr>
    <w:rPr>
      <w:rFonts w:ascii="Tahoma" w:hAnsi="Tahoma"/>
      <w:sz w:val="16"/>
      <w:szCs w:val="16"/>
      <w:lang w:eastAsia="zh-CN"/>
    </w:rPr>
  </w:style>
  <w:style w:type="character" w:customStyle="1" w:styleId="af3">
    <w:name w:val="Текст выноски Знак"/>
    <w:link w:val="af2"/>
    <w:rsid w:val="00AA0742"/>
    <w:rPr>
      <w:rFonts w:ascii="Tahoma" w:hAnsi="Tahoma"/>
      <w:sz w:val="16"/>
      <w:szCs w:val="16"/>
      <w:lang w:eastAsia="zh-CN"/>
    </w:rPr>
  </w:style>
  <w:style w:type="character" w:styleId="af4">
    <w:name w:val="Hyperlink"/>
    <w:rsid w:val="00AA0742"/>
    <w:rPr>
      <w:color w:val="0000FF"/>
      <w:u w:val="single"/>
    </w:rPr>
  </w:style>
  <w:style w:type="paragraph" w:styleId="af5">
    <w:name w:val="Normal (Web)"/>
    <w:basedOn w:val="a"/>
    <w:rsid w:val="00AA0742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AA074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rsid w:val="00AA074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1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47370551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9658-F3E3-4429-999C-74EEA415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4093</Words>
  <Characters>23333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BEST XP Edition</Company>
  <LinksUpToDate>false</LinksUpToDate>
  <CharactersWithSpaces>27372</CharactersWithSpaces>
  <SharedDoc>false</SharedDoc>
  <HLinks>
    <vt:vector size="6" baseType="variant">
      <vt:variant>
        <vt:i4>7143542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http://docs.cntd.ru/document/473705511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Rono</dc:creator>
  <cp:lastModifiedBy>ИКТ</cp:lastModifiedBy>
  <cp:revision>3</cp:revision>
  <cp:lastPrinted>2022-09-19T11:38:00Z</cp:lastPrinted>
  <dcterms:created xsi:type="dcterms:W3CDTF">2023-07-18T06:24:00Z</dcterms:created>
  <dcterms:modified xsi:type="dcterms:W3CDTF">2023-07-18T06:27:00Z</dcterms:modified>
</cp:coreProperties>
</file>