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82" w:rsidRDefault="00D77782" w:rsidP="00AA0742">
      <w:pPr>
        <w:tabs>
          <w:tab w:val="left" w:pos="3840"/>
        </w:tabs>
        <w:autoSpaceDE w:val="0"/>
        <w:rPr>
          <w:b/>
          <w:sz w:val="22"/>
          <w:szCs w:val="22"/>
        </w:rPr>
      </w:pPr>
    </w:p>
    <w:p w:rsidR="00D91B84" w:rsidRDefault="00D91B84" w:rsidP="00385CD4">
      <w:pPr>
        <w:autoSpaceDE w:val="0"/>
        <w:jc w:val="right"/>
        <w:rPr>
          <w:b/>
          <w:sz w:val="28"/>
          <w:szCs w:val="28"/>
        </w:rPr>
      </w:pPr>
    </w:p>
    <w:p w:rsidR="00D91B84" w:rsidRDefault="00D91B84" w:rsidP="00385CD4">
      <w:pPr>
        <w:autoSpaceDE w:val="0"/>
        <w:jc w:val="right"/>
        <w:rPr>
          <w:b/>
          <w:sz w:val="28"/>
          <w:szCs w:val="28"/>
        </w:rPr>
      </w:pPr>
    </w:p>
    <w:p w:rsidR="00971C5C" w:rsidRDefault="00971C5C" w:rsidP="00971C5C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 w:rsidRPr="005F216E">
        <w:rPr>
          <w:sz w:val="28"/>
          <w:szCs w:val="28"/>
        </w:rPr>
        <w:t xml:space="preserve">Приложение </w:t>
      </w:r>
      <w:r w:rsidR="00D33B47">
        <w:rPr>
          <w:sz w:val="28"/>
          <w:szCs w:val="28"/>
        </w:rPr>
        <w:t>1</w:t>
      </w:r>
    </w:p>
    <w:p w:rsidR="00971C5C" w:rsidRPr="005F216E" w:rsidRDefault="00971C5C" w:rsidP="00971C5C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216E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администрации </w:t>
      </w:r>
      <w:r w:rsidR="003D016B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</w:p>
    <w:p w:rsidR="00385CD4" w:rsidRDefault="009A3571" w:rsidP="009A3571">
      <w:pPr>
        <w:autoSpaceDE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от «</w:t>
      </w:r>
      <w:r w:rsidR="004617F1">
        <w:rPr>
          <w:sz w:val="28"/>
          <w:szCs w:val="28"/>
        </w:rPr>
        <w:t xml:space="preserve"> </w:t>
      </w:r>
      <w:r w:rsidR="00D43518">
        <w:rPr>
          <w:sz w:val="28"/>
          <w:szCs w:val="28"/>
        </w:rPr>
        <w:t>28</w:t>
      </w:r>
      <w:r w:rsidR="004617F1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100652">
        <w:rPr>
          <w:sz w:val="28"/>
          <w:szCs w:val="28"/>
        </w:rPr>
        <w:t xml:space="preserve"> </w:t>
      </w:r>
      <w:r w:rsidR="004617F1">
        <w:rPr>
          <w:sz w:val="28"/>
          <w:szCs w:val="28"/>
        </w:rPr>
        <w:t>августа</w:t>
      </w:r>
      <w:r w:rsidR="00971C5C">
        <w:rPr>
          <w:sz w:val="28"/>
          <w:szCs w:val="28"/>
        </w:rPr>
        <w:t xml:space="preserve">  20</w:t>
      </w:r>
      <w:r w:rsidR="002C4E81">
        <w:rPr>
          <w:sz w:val="28"/>
          <w:szCs w:val="28"/>
        </w:rPr>
        <w:t>2</w:t>
      </w:r>
      <w:r w:rsidR="004617F1">
        <w:rPr>
          <w:sz w:val="28"/>
          <w:szCs w:val="28"/>
        </w:rPr>
        <w:t>4</w:t>
      </w:r>
      <w:r w:rsidR="00971C5C">
        <w:rPr>
          <w:sz w:val="28"/>
          <w:szCs w:val="28"/>
        </w:rPr>
        <w:t xml:space="preserve"> г.   №</w:t>
      </w:r>
      <w:r w:rsidR="00D43518">
        <w:rPr>
          <w:sz w:val="28"/>
          <w:szCs w:val="28"/>
        </w:rPr>
        <w:t>204</w:t>
      </w:r>
      <w:r w:rsidR="00971C5C">
        <w:rPr>
          <w:sz w:val="28"/>
          <w:szCs w:val="28"/>
        </w:rPr>
        <w:t xml:space="preserve"> </w:t>
      </w: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b/>
          <w:sz w:val="28"/>
          <w:szCs w:val="28"/>
          <w:lang w:eastAsia="ar-SA"/>
        </w:rPr>
      </w:pPr>
    </w:p>
    <w:p w:rsidR="003B0A1E" w:rsidRDefault="003B0A1E" w:rsidP="003B0A1E">
      <w:pPr>
        <w:autoSpaceDE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3D016B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</w:p>
    <w:p w:rsidR="003B0A1E" w:rsidRDefault="003B0A1E" w:rsidP="003B0A1E">
      <w:pPr>
        <w:autoSpaceDE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Орловской области</w:t>
      </w:r>
    </w:p>
    <w:p w:rsidR="004617F1" w:rsidRDefault="003B0A1E" w:rsidP="003B0A1E">
      <w:pPr>
        <w:spacing w:line="276" w:lineRule="auto"/>
        <w:jc w:val="center"/>
        <w:rPr>
          <w:b/>
          <w:sz w:val="36"/>
          <w:szCs w:val="36"/>
        </w:rPr>
      </w:pPr>
      <w:r w:rsidRPr="00D13697">
        <w:rPr>
          <w:b/>
          <w:sz w:val="36"/>
          <w:szCs w:val="36"/>
        </w:rPr>
        <w:t>«</w:t>
      </w:r>
      <w:r w:rsidR="004617F1">
        <w:rPr>
          <w:b/>
          <w:sz w:val="36"/>
          <w:szCs w:val="36"/>
        </w:rPr>
        <w:t>Развитие о</w:t>
      </w:r>
      <w:r w:rsidRPr="00D13697">
        <w:rPr>
          <w:b/>
          <w:sz w:val="36"/>
          <w:szCs w:val="36"/>
        </w:rPr>
        <w:t>бразовани</w:t>
      </w:r>
      <w:r w:rsidR="004617F1">
        <w:rPr>
          <w:b/>
          <w:sz w:val="36"/>
          <w:szCs w:val="36"/>
        </w:rPr>
        <w:t>я</w:t>
      </w:r>
      <w:r w:rsidRPr="00D13697">
        <w:rPr>
          <w:b/>
          <w:sz w:val="36"/>
          <w:szCs w:val="36"/>
        </w:rPr>
        <w:t xml:space="preserve"> в </w:t>
      </w:r>
      <w:r w:rsidR="003D016B">
        <w:rPr>
          <w:b/>
          <w:sz w:val="36"/>
          <w:szCs w:val="36"/>
        </w:rPr>
        <w:t>Троснянском</w:t>
      </w:r>
      <w:r w:rsidRPr="00D13697">
        <w:rPr>
          <w:b/>
          <w:sz w:val="36"/>
          <w:szCs w:val="36"/>
        </w:rPr>
        <w:t xml:space="preserve"> районе»</w:t>
      </w:r>
      <w:r w:rsidR="004617F1">
        <w:rPr>
          <w:b/>
          <w:sz w:val="36"/>
          <w:szCs w:val="36"/>
        </w:rPr>
        <w:t xml:space="preserve"> </w:t>
      </w:r>
    </w:p>
    <w:p w:rsidR="003B0A1E" w:rsidRPr="00D13697" w:rsidRDefault="004617F1" w:rsidP="003B0A1E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2025-2029 годы.</w:t>
      </w: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971C5C" w:rsidRDefault="00385CD4" w:rsidP="00385CD4">
      <w:pPr>
        <w:autoSpaceDE w:val="0"/>
        <w:jc w:val="both"/>
        <w:rPr>
          <w:sz w:val="32"/>
          <w:szCs w:val="32"/>
        </w:rPr>
      </w:pPr>
      <w:r>
        <w:rPr>
          <w:sz w:val="32"/>
          <w:szCs w:val="32"/>
        </w:rPr>
        <w:t>Ответственный исполнитель:</w:t>
      </w:r>
      <w:r w:rsidR="00971C5C">
        <w:rPr>
          <w:sz w:val="32"/>
          <w:szCs w:val="32"/>
        </w:rPr>
        <w:t xml:space="preserve">  </w:t>
      </w:r>
    </w:p>
    <w:p w:rsidR="00385CD4" w:rsidRDefault="00971C5C" w:rsidP="00385CD4">
      <w:pPr>
        <w:autoSpaceDE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</w:t>
      </w:r>
    </w:p>
    <w:p w:rsidR="00971C5C" w:rsidRDefault="00971C5C" w:rsidP="00971C5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Отдел </w:t>
      </w:r>
      <w:r w:rsidR="00385CD4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</w:t>
      </w:r>
      <w:r w:rsidR="00385CD4">
        <w:rPr>
          <w:sz w:val="28"/>
          <w:szCs w:val="28"/>
        </w:rPr>
        <w:t xml:space="preserve"> администрации </w:t>
      </w:r>
    </w:p>
    <w:p w:rsidR="00385CD4" w:rsidRDefault="003D016B" w:rsidP="00971C5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Троснянского </w:t>
      </w:r>
      <w:r w:rsidR="00385CD4">
        <w:rPr>
          <w:sz w:val="28"/>
          <w:szCs w:val="28"/>
        </w:rPr>
        <w:t>района</w:t>
      </w:r>
    </w:p>
    <w:p w:rsidR="00971C5C" w:rsidRDefault="00971C5C" w:rsidP="00971C5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__________________________ </w:t>
      </w:r>
      <w:r w:rsidR="003D016B">
        <w:rPr>
          <w:sz w:val="28"/>
          <w:szCs w:val="28"/>
        </w:rPr>
        <w:t>И.В.Ерохина</w:t>
      </w:r>
      <w:r>
        <w:rPr>
          <w:sz w:val="28"/>
          <w:szCs w:val="28"/>
        </w:rPr>
        <w:t xml:space="preserve">                 </w:t>
      </w:r>
    </w:p>
    <w:p w:rsidR="00385CD4" w:rsidRDefault="00385CD4" w:rsidP="00385CD4">
      <w:pPr>
        <w:autoSpaceDE w:val="0"/>
        <w:jc w:val="right"/>
        <w:rPr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непосредственный исполнитель:</w:t>
      </w:r>
    </w:p>
    <w:p w:rsidR="00385CD4" w:rsidRDefault="003D016B" w:rsidP="00385CD4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3D016B" w:rsidRDefault="003D016B" w:rsidP="00385CD4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Сергакова Г.И.</w:t>
      </w: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 (4866</w:t>
      </w:r>
      <w:r w:rsidR="003D016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)2-1</w:t>
      </w:r>
      <w:r w:rsidR="003D016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</w:t>
      </w:r>
      <w:r w:rsidR="003D016B">
        <w:rPr>
          <w:b/>
          <w:sz w:val="28"/>
          <w:szCs w:val="28"/>
        </w:rPr>
        <w:t>97</w:t>
      </w:r>
    </w:p>
    <w:p w:rsidR="00385CD4" w:rsidRDefault="003D016B" w:rsidP="00385CD4">
      <w:pPr>
        <w:autoSpaceDE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ronotr</w:t>
      </w:r>
      <w:r w:rsidRPr="003D016B">
        <w:rPr>
          <w:b/>
          <w:sz w:val="28"/>
          <w:szCs w:val="28"/>
        </w:rPr>
        <w:t>4</w:t>
      </w:r>
      <w:r w:rsidR="00385CD4">
        <w:rPr>
          <w:b/>
          <w:sz w:val="28"/>
          <w:szCs w:val="28"/>
        </w:rPr>
        <w:t>@</w:t>
      </w:r>
      <w:r>
        <w:rPr>
          <w:b/>
          <w:sz w:val="28"/>
          <w:szCs w:val="28"/>
          <w:lang w:val="en-US"/>
        </w:rPr>
        <w:t>yandex</w:t>
      </w:r>
      <w:r w:rsidR="00385CD4">
        <w:rPr>
          <w:b/>
          <w:sz w:val="28"/>
          <w:szCs w:val="28"/>
        </w:rPr>
        <w:t>.</w:t>
      </w:r>
      <w:r w:rsidR="00385CD4">
        <w:rPr>
          <w:b/>
          <w:sz w:val="28"/>
          <w:szCs w:val="28"/>
          <w:lang w:val="en-US"/>
        </w:rPr>
        <w:t>ru</w:t>
      </w: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</w:p>
    <w:p w:rsidR="00385CD4" w:rsidRPr="008E732F" w:rsidRDefault="00385CD4" w:rsidP="00385CD4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</w:p>
    <w:p w:rsidR="00385CD4" w:rsidRPr="008E732F" w:rsidRDefault="00385CD4" w:rsidP="00385CD4">
      <w:pPr>
        <w:autoSpaceDE w:val="0"/>
        <w:rPr>
          <w:b/>
          <w:sz w:val="28"/>
          <w:szCs w:val="28"/>
        </w:rPr>
      </w:pPr>
    </w:p>
    <w:p w:rsidR="00385CD4" w:rsidRPr="008E732F" w:rsidRDefault="00385CD4" w:rsidP="00385CD4">
      <w:pPr>
        <w:autoSpaceDE w:val="0"/>
        <w:rPr>
          <w:b/>
          <w:sz w:val="28"/>
          <w:szCs w:val="28"/>
        </w:rPr>
      </w:pPr>
    </w:p>
    <w:p w:rsidR="00385CD4" w:rsidRDefault="00385CD4" w:rsidP="00385CD4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2C4E81">
        <w:rPr>
          <w:b/>
          <w:sz w:val="28"/>
          <w:szCs w:val="28"/>
        </w:rPr>
        <w:t>2</w:t>
      </w:r>
      <w:r w:rsidR="0051219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385CD4" w:rsidRDefault="00385CD4" w:rsidP="00385CD4">
      <w:pPr>
        <w:autoSpaceDE w:val="0"/>
        <w:autoSpaceDN w:val="0"/>
        <w:adjustRightInd w:val="0"/>
        <w:jc w:val="center"/>
      </w:pPr>
    </w:p>
    <w:p w:rsidR="00100652" w:rsidRDefault="00100652" w:rsidP="00385CD4">
      <w:pPr>
        <w:autoSpaceDE w:val="0"/>
        <w:autoSpaceDN w:val="0"/>
        <w:adjustRightInd w:val="0"/>
        <w:jc w:val="center"/>
      </w:pPr>
    </w:p>
    <w:p w:rsidR="00100652" w:rsidRDefault="00100652" w:rsidP="00385CD4">
      <w:pPr>
        <w:autoSpaceDE w:val="0"/>
        <w:autoSpaceDN w:val="0"/>
        <w:adjustRightInd w:val="0"/>
        <w:jc w:val="center"/>
      </w:pPr>
    </w:p>
    <w:p w:rsidR="00100652" w:rsidRDefault="00100652" w:rsidP="00385CD4">
      <w:pPr>
        <w:autoSpaceDE w:val="0"/>
        <w:autoSpaceDN w:val="0"/>
        <w:adjustRightInd w:val="0"/>
        <w:jc w:val="center"/>
      </w:pPr>
    </w:p>
    <w:p w:rsidR="00385CD4" w:rsidRPr="00664EF8" w:rsidRDefault="00385CD4" w:rsidP="00385CD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64EF8">
        <w:rPr>
          <w:sz w:val="28"/>
          <w:szCs w:val="28"/>
        </w:rPr>
        <w:t>ПАСПОРТ</w:t>
      </w:r>
    </w:p>
    <w:p w:rsidR="00385CD4" w:rsidRPr="00664EF8" w:rsidRDefault="00385CD4" w:rsidP="00385CD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64EF8">
        <w:rPr>
          <w:sz w:val="28"/>
          <w:szCs w:val="28"/>
        </w:rPr>
        <w:t xml:space="preserve">муниципальной  программы «Образование в </w:t>
      </w:r>
      <w:r w:rsidR="00823116">
        <w:rPr>
          <w:sz w:val="28"/>
          <w:szCs w:val="28"/>
        </w:rPr>
        <w:t>Троснянском</w:t>
      </w:r>
      <w:r w:rsidRPr="00664EF8">
        <w:rPr>
          <w:sz w:val="28"/>
          <w:szCs w:val="28"/>
        </w:rPr>
        <w:t xml:space="preserve"> районе»</w:t>
      </w:r>
    </w:p>
    <w:p w:rsidR="00385CD4" w:rsidRPr="000A6D37" w:rsidRDefault="00385CD4" w:rsidP="00385CD4">
      <w:pPr>
        <w:autoSpaceDE w:val="0"/>
        <w:autoSpaceDN w:val="0"/>
        <w:adjustRightInd w:val="0"/>
        <w:jc w:val="center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840"/>
      </w:tblGrid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385CD4" w:rsidRPr="00664EF8" w:rsidRDefault="00385CD4" w:rsidP="00385CD4">
            <w:pPr>
              <w:pStyle w:val="a6"/>
              <w:jc w:val="both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Муниципальная программа «</w:t>
            </w:r>
            <w:r w:rsidR="004617F1">
              <w:rPr>
                <w:sz w:val="28"/>
                <w:szCs w:val="28"/>
              </w:rPr>
              <w:t>Развитие о</w:t>
            </w:r>
            <w:r w:rsidRPr="00664EF8">
              <w:rPr>
                <w:sz w:val="28"/>
                <w:szCs w:val="28"/>
              </w:rPr>
              <w:t>бразовани</w:t>
            </w:r>
            <w:r w:rsidR="004617F1">
              <w:rPr>
                <w:sz w:val="28"/>
                <w:szCs w:val="28"/>
              </w:rPr>
              <w:t>я</w:t>
            </w:r>
            <w:r w:rsidRPr="00664EF8">
              <w:rPr>
                <w:sz w:val="28"/>
                <w:szCs w:val="28"/>
              </w:rPr>
              <w:t xml:space="preserve"> </w:t>
            </w:r>
            <w:r w:rsidR="00971C5C">
              <w:rPr>
                <w:sz w:val="28"/>
                <w:szCs w:val="28"/>
              </w:rPr>
              <w:t xml:space="preserve">                              </w:t>
            </w:r>
            <w:r w:rsidRPr="00664EF8">
              <w:rPr>
                <w:sz w:val="28"/>
                <w:szCs w:val="28"/>
              </w:rPr>
              <w:t xml:space="preserve">в </w:t>
            </w:r>
            <w:r w:rsidR="00823116">
              <w:rPr>
                <w:sz w:val="28"/>
                <w:szCs w:val="28"/>
              </w:rPr>
              <w:t>Троснянском</w:t>
            </w:r>
            <w:r w:rsidRPr="00664EF8">
              <w:rPr>
                <w:sz w:val="28"/>
                <w:szCs w:val="28"/>
              </w:rPr>
              <w:t xml:space="preserve"> районе» (далее – программа)</w:t>
            </w:r>
          </w:p>
          <w:p w:rsidR="00385CD4" w:rsidRPr="00664EF8" w:rsidRDefault="00385CD4" w:rsidP="00385C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40" w:type="dxa"/>
            <w:shd w:val="clear" w:color="auto" w:fill="auto"/>
          </w:tcPr>
          <w:p w:rsidR="00385CD4" w:rsidRPr="00664EF8" w:rsidRDefault="00385CD4" w:rsidP="008231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 xml:space="preserve">Отдел образования администрации </w:t>
            </w:r>
            <w:r w:rsidR="00823116">
              <w:rPr>
                <w:sz w:val="28"/>
                <w:szCs w:val="28"/>
              </w:rPr>
              <w:t>Троснянского</w:t>
            </w:r>
            <w:r w:rsidRPr="00664EF8">
              <w:rPr>
                <w:sz w:val="28"/>
                <w:szCs w:val="28"/>
              </w:rPr>
              <w:t xml:space="preserve"> района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40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  <w:lang w:val="en-US"/>
              </w:rPr>
              <w:t>C</w:t>
            </w:r>
            <w:r w:rsidRPr="00664EF8">
              <w:rPr>
                <w:sz w:val="28"/>
                <w:szCs w:val="28"/>
              </w:rPr>
              <w:t>оисполнителей не предусмотрено.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Перечень подпрограмм (основных мероприятий муниципальной программы)</w:t>
            </w:r>
          </w:p>
        </w:tc>
        <w:tc>
          <w:tcPr>
            <w:tcW w:w="6840" w:type="dxa"/>
            <w:shd w:val="clear" w:color="auto" w:fill="auto"/>
          </w:tcPr>
          <w:p w:rsidR="00385CD4" w:rsidRPr="00664EF8" w:rsidRDefault="00385CD4" w:rsidP="00385CD4">
            <w:pPr>
              <w:pStyle w:val="a6"/>
              <w:jc w:val="both"/>
              <w:rPr>
                <w:bCs/>
                <w:sz w:val="28"/>
                <w:szCs w:val="28"/>
              </w:rPr>
            </w:pPr>
            <w:r w:rsidRPr="00664EF8">
              <w:rPr>
                <w:bCs/>
                <w:sz w:val="28"/>
                <w:szCs w:val="28"/>
              </w:rPr>
              <w:t>1.Подпрограмма «</w:t>
            </w:r>
            <w:r w:rsidR="00D7204E" w:rsidRPr="00D7204E">
              <w:rPr>
                <w:bCs/>
                <w:sz w:val="28"/>
                <w:szCs w:val="28"/>
              </w:rPr>
              <w:t xml:space="preserve">Развитие системы дошкольного, общего и дополнительного образования детей </w:t>
            </w:r>
            <w:r w:rsidR="008E695E">
              <w:rPr>
                <w:sz w:val="28"/>
                <w:szCs w:val="28"/>
              </w:rPr>
              <w:t>Троснянского</w:t>
            </w:r>
            <w:r w:rsidRPr="00664EF8">
              <w:rPr>
                <w:bCs/>
                <w:sz w:val="28"/>
                <w:szCs w:val="28"/>
              </w:rPr>
              <w:t xml:space="preserve"> района». </w:t>
            </w:r>
          </w:p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2.Подпрограмма «</w:t>
            </w:r>
            <w:r w:rsidR="00F43523">
              <w:rPr>
                <w:sz w:val="28"/>
                <w:szCs w:val="28"/>
              </w:rPr>
              <w:t>П</w:t>
            </w:r>
            <w:r w:rsidR="00D7204E" w:rsidRPr="00D7204E">
              <w:rPr>
                <w:sz w:val="28"/>
                <w:szCs w:val="28"/>
              </w:rPr>
              <w:t>оддержка педагогических работников системы образования, талантливых и одаренных детей</w:t>
            </w:r>
            <w:r w:rsidRPr="00664EF8">
              <w:rPr>
                <w:sz w:val="28"/>
                <w:szCs w:val="28"/>
              </w:rPr>
              <w:t>»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385CD4" w:rsidRPr="00D7204E" w:rsidRDefault="00D7204E" w:rsidP="00385CD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Создание условий для обеспечения бесплатного доступного качественного дошкольного, начального общего, основного общего, среднего общего и дополнительного образования, оздоровления и отдыха детей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 xml:space="preserve">1. Удовлетворение потребностей </w:t>
            </w:r>
            <w:r>
              <w:rPr>
                <w:sz w:val="28"/>
                <w:szCs w:val="28"/>
              </w:rPr>
              <w:t xml:space="preserve">родителей и их детей </w:t>
            </w:r>
            <w:r w:rsidRPr="00D7204E">
              <w:rPr>
                <w:sz w:val="28"/>
                <w:szCs w:val="28"/>
              </w:rPr>
              <w:t xml:space="preserve"> в получении доступного и качественного дошкольного, общего (включая обучение по адаптированным программам) и дополнительного образования.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2. Сохранение и укрепление здоровья обучающихся на основе совершенствования организации питания и оздоровления детей в летний период.</w:t>
            </w:r>
          </w:p>
          <w:p w:rsidR="00385CD4" w:rsidRPr="00D7204E" w:rsidRDefault="00D7204E" w:rsidP="00D7204E">
            <w:pPr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3. Поддержка педагогических работников и талантливых и одаренных детей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D7204E">
              <w:rPr>
                <w:sz w:val="28"/>
                <w:szCs w:val="28"/>
              </w:rPr>
              <w:t xml:space="preserve">Удельный вес численности населения </w:t>
            </w:r>
            <w:r w:rsidR="008E695E">
              <w:rPr>
                <w:sz w:val="28"/>
                <w:szCs w:val="28"/>
              </w:rPr>
              <w:t>Троснянского</w:t>
            </w:r>
            <w:r>
              <w:rPr>
                <w:sz w:val="28"/>
                <w:szCs w:val="28"/>
              </w:rPr>
              <w:t xml:space="preserve"> района</w:t>
            </w:r>
            <w:r w:rsidRPr="00D7204E">
              <w:rPr>
                <w:sz w:val="28"/>
                <w:szCs w:val="28"/>
              </w:rPr>
              <w:t xml:space="preserve"> в возрасте от </w:t>
            </w:r>
            <w:r>
              <w:rPr>
                <w:sz w:val="28"/>
                <w:szCs w:val="28"/>
              </w:rPr>
              <w:t>1,5</w:t>
            </w:r>
            <w:r w:rsidRPr="00D7204E">
              <w:rPr>
                <w:sz w:val="28"/>
                <w:szCs w:val="28"/>
              </w:rPr>
              <w:t xml:space="preserve"> до 18 лет, охваченного образованием, в общей численности населения в возрасте </w:t>
            </w:r>
            <w:r>
              <w:rPr>
                <w:sz w:val="28"/>
                <w:szCs w:val="28"/>
              </w:rPr>
              <w:t>1,5</w:t>
            </w:r>
            <w:r w:rsidRPr="00D7204E">
              <w:rPr>
                <w:sz w:val="28"/>
                <w:szCs w:val="28"/>
              </w:rPr>
              <w:t xml:space="preserve"> - 18 лет.</w:t>
            </w:r>
            <w:r w:rsidR="008F12B8">
              <w:rPr>
                <w:sz w:val="28"/>
                <w:szCs w:val="28"/>
              </w:rPr>
              <w:t xml:space="preserve"> от 91 до 95%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7204E">
              <w:rPr>
                <w:sz w:val="28"/>
                <w:szCs w:val="28"/>
              </w:rPr>
              <w:t xml:space="preserve">. Отношение численности детей </w:t>
            </w:r>
            <w:r>
              <w:rPr>
                <w:sz w:val="28"/>
                <w:szCs w:val="28"/>
              </w:rPr>
              <w:t>1,5</w:t>
            </w:r>
            <w:r w:rsidRPr="00D7204E">
              <w:rPr>
                <w:sz w:val="28"/>
                <w:szCs w:val="28"/>
              </w:rPr>
              <w:t xml:space="preserve"> - 7 лет, которым предоставлена возможность получать услуги дошкольного образования, к общей численности детей от </w:t>
            </w:r>
            <w:r>
              <w:rPr>
                <w:sz w:val="28"/>
                <w:szCs w:val="28"/>
              </w:rPr>
              <w:t>1,5</w:t>
            </w:r>
            <w:r w:rsidRPr="00D7204E">
              <w:rPr>
                <w:sz w:val="28"/>
                <w:szCs w:val="28"/>
              </w:rPr>
              <w:t xml:space="preserve"> до 7 лет, имеющих возможности получать дошкольное образование по состоянию здоровья и желанию родителей.</w:t>
            </w:r>
            <w:r w:rsidR="008F12B8">
              <w:rPr>
                <w:sz w:val="28"/>
                <w:szCs w:val="28"/>
              </w:rPr>
              <w:t xml:space="preserve"> от 8</w:t>
            </w:r>
            <w:r w:rsidR="00E87EFE">
              <w:rPr>
                <w:sz w:val="28"/>
                <w:szCs w:val="28"/>
              </w:rPr>
              <w:t>5</w:t>
            </w:r>
            <w:r w:rsidR="008F12B8">
              <w:rPr>
                <w:sz w:val="28"/>
                <w:szCs w:val="28"/>
              </w:rPr>
              <w:t xml:space="preserve"> до </w:t>
            </w:r>
            <w:r w:rsidR="00E87EFE">
              <w:rPr>
                <w:sz w:val="28"/>
                <w:szCs w:val="28"/>
              </w:rPr>
              <w:t>90</w:t>
            </w:r>
            <w:r w:rsidR="008F12B8">
              <w:rPr>
                <w:sz w:val="28"/>
                <w:szCs w:val="28"/>
              </w:rPr>
              <w:t>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7204E">
              <w:rPr>
                <w:sz w:val="28"/>
                <w:szCs w:val="28"/>
              </w:rPr>
              <w:t xml:space="preserve">. Доля детей и подростков, охваченных услугами </w:t>
            </w:r>
            <w:r w:rsidRPr="00D7204E">
              <w:rPr>
                <w:sz w:val="28"/>
                <w:szCs w:val="28"/>
              </w:rPr>
              <w:lastRenderedPageBreak/>
              <w:t>общего образования, от общего количества детей, имеющих показания к обучению.</w:t>
            </w:r>
            <w:r w:rsidR="008F12B8">
              <w:rPr>
                <w:sz w:val="28"/>
                <w:szCs w:val="28"/>
              </w:rPr>
              <w:t xml:space="preserve"> от 99 до 99,9%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7204E">
              <w:rPr>
                <w:sz w:val="28"/>
                <w:szCs w:val="28"/>
              </w:rPr>
              <w:t>. Доля детей, получающих образование по адаптированным образовательным программам, от общего числа детей, нуждающихся в предоставлении данной услуги.</w:t>
            </w:r>
            <w:r w:rsidR="008F12B8">
              <w:rPr>
                <w:sz w:val="28"/>
                <w:szCs w:val="28"/>
              </w:rPr>
              <w:t xml:space="preserve"> 100%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7204E">
              <w:rPr>
                <w:sz w:val="28"/>
                <w:szCs w:val="28"/>
              </w:rPr>
              <w:t>. Доля обучающихся, охваченных питанием, по отношению к общему количеству обучающихся.</w:t>
            </w:r>
            <w:r w:rsidR="008F12B8">
              <w:rPr>
                <w:sz w:val="28"/>
                <w:szCs w:val="28"/>
              </w:rPr>
              <w:t xml:space="preserve"> 100%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7204E">
              <w:rPr>
                <w:sz w:val="28"/>
                <w:szCs w:val="28"/>
              </w:rPr>
              <w:t xml:space="preserve">. </w:t>
            </w:r>
            <w:r w:rsidR="00675014">
              <w:rPr>
                <w:sz w:val="28"/>
                <w:szCs w:val="28"/>
              </w:rPr>
              <w:t>Доля</w:t>
            </w:r>
            <w:r w:rsidRPr="00D7204E">
              <w:rPr>
                <w:sz w:val="28"/>
                <w:szCs w:val="28"/>
              </w:rPr>
              <w:t xml:space="preserve"> детей в возрасте 5 - 18 лет</w:t>
            </w:r>
            <w:r w:rsidR="00675014">
              <w:rPr>
                <w:sz w:val="28"/>
                <w:szCs w:val="28"/>
              </w:rPr>
              <w:t>, охваченных</w:t>
            </w:r>
            <w:r w:rsidRPr="00D7204E">
              <w:rPr>
                <w:sz w:val="28"/>
                <w:szCs w:val="28"/>
              </w:rPr>
              <w:t xml:space="preserve"> программами дополнительного образования</w:t>
            </w:r>
            <w:r w:rsidR="00675014">
              <w:rPr>
                <w:sz w:val="28"/>
                <w:szCs w:val="28"/>
              </w:rPr>
              <w:t>,</w:t>
            </w:r>
            <w:r w:rsidRPr="00D7204E">
              <w:rPr>
                <w:sz w:val="28"/>
                <w:szCs w:val="28"/>
              </w:rPr>
              <w:t xml:space="preserve"> от общего количества детей от 5 до 18 лет.</w:t>
            </w:r>
            <w:r w:rsidR="005E13BE">
              <w:rPr>
                <w:sz w:val="28"/>
                <w:szCs w:val="28"/>
              </w:rPr>
              <w:t xml:space="preserve"> 75%</w:t>
            </w:r>
          </w:p>
          <w:p w:rsid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7204E">
              <w:rPr>
                <w:sz w:val="28"/>
                <w:szCs w:val="28"/>
              </w:rPr>
              <w:t xml:space="preserve">. Обеспечение детей </w:t>
            </w:r>
            <w:r w:rsidR="00FF2AD2">
              <w:rPr>
                <w:sz w:val="28"/>
                <w:szCs w:val="28"/>
              </w:rPr>
              <w:t>7-17 лет</w:t>
            </w:r>
            <w:r w:rsidRPr="00D7204E">
              <w:rPr>
                <w:sz w:val="28"/>
                <w:szCs w:val="28"/>
              </w:rPr>
              <w:t xml:space="preserve"> отдыхом в пришкольных оздоровитель</w:t>
            </w:r>
            <w:r w:rsidR="005E13BE">
              <w:rPr>
                <w:sz w:val="28"/>
                <w:szCs w:val="28"/>
              </w:rPr>
              <w:t>ных лагерях дневного пребывания.</w:t>
            </w:r>
          </w:p>
          <w:p w:rsidR="00FF2AD2" w:rsidRPr="00FF2AD2" w:rsidRDefault="00FF2AD2" w:rsidP="00FF2AD2">
            <w:pPr>
              <w:jc w:val="both"/>
              <w:rPr>
                <w:sz w:val="28"/>
                <w:szCs w:val="28"/>
              </w:rPr>
            </w:pPr>
            <w:r w:rsidRPr="00FF2AD2">
              <w:rPr>
                <w:sz w:val="28"/>
                <w:szCs w:val="28"/>
              </w:rPr>
              <w:t>8.Доля детей в возрасте от 5 до 18 лет, использующих сертификаты дополнительного образования</w:t>
            </w:r>
            <w:r>
              <w:rPr>
                <w:sz w:val="28"/>
                <w:szCs w:val="28"/>
              </w:rPr>
              <w:t xml:space="preserve"> 75%</w:t>
            </w:r>
          </w:p>
          <w:p w:rsidR="00D7204E" w:rsidRDefault="00FF2AD2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7204E" w:rsidRPr="00D7204E">
              <w:rPr>
                <w:sz w:val="28"/>
                <w:szCs w:val="28"/>
              </w:rPr>
              <w:t xml:space="preserve">. Доля детей, перешедших на обучение по Федеральным государственным стандартам обучения, по отношению </w:t>
            </w:r>
            <w:r w:rsidR="005E13BE">
              <w:rPr>
                <w:sz w:val="28"/>
                <w:szCs w:val="28"/>
              </w:rPr>
              <w:t>к общему количеству обучающихся до 100%.</w:t>
            </w:r>
          </w:p>
          <w:p w:rsidR="00D7204E" w:rsidRPr="00D7204E" w:rsidRDefault="00FF2AD2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7204E" w:rsidRPr="00D7204E">
              <w:rPr>
                <w:sz w:val="28"/>
                <w:szCs w:val="28"/>
              </w:rPr>
              <w:t>. Доля детей, участвующих в очных предметных олимпиадах, конкурсах, по отношению к общему числу школьников.</w:t>
            </w:r>
            <w:r w:rsidR="00176E04">
              <w:rPr>
                <w:sz w:val="28"/>
                <w:szCs w:val="28"/>
              </w:rPr>
              <w:t xml:space="preserve"> от </w:t>
            </w:r>
            <w:r w:rsidR="00E87EFE">
              <w:rPr>
                <w:sz w:val="28"/>
                <w:szCs w:val="28"/>
              </w:rPr>
              <w:t>60</w:t>
            </w:r>
            <w:r w:rsidR="00176E04">
              <w:rPr>
                <w:sz w:val="28"/>
                <w:szCs w:val="28"/>
              </w:rPr>
              <w:t xml:space="preserve"> до</w:t>
            </w:r>
            <w:r w:rsidR="00E87EFE">
              <w:rPr>
                <w:sz w:val="28"/>
                <w:szCs w:val="28"/>
              </w:rPr>
              <w:t>75</w:t>
            </w:r>
            <w:r w:rsidR="00176E04">
              <w:rPr>
                <w:sz w:val="28"/>
                <w:szCs w:val="28"/>
              </w:rPr>
              <w:t>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1</w:t>
            </w:r>
            <w:r w:rsidR="00FF2AD2">
              <w:rPr>
                <w:sz w:val="28"/>
                <w:szCs w:val="28"/>
              </w:rPr>
              <w:t>1</w:t>
            </w:r>
            <w:r w:rsidRPr="00D7204E">
              <w:rPr>
                <w:sz w:val="28"/>
                <w:szCs w:val="28"/>
              </w:rPr>
              <w:t>. Доля педагогических работников, участвующих в профессиональных конкурсах.</w:t>
            </w:r>
            <w:r w:rsidR="00176E04">
              <w:rPr>
                <w:sz w:val="28"/>
                <w:szCs w:val="28"/>
              </w:rPr>
              <w:t xml:space="preserve"> от </w:t>
            </w:r>
            <w:r w:rsidR="008F584D">
              <w:rPr>
                <w:sz w:val="28"/>
                <w:szCs w:val="28"/>
              </w:rPr>
              <w:t>3</w:t>
            </w:r>
            <w:r w:rsidR="00E87EFE">
              <w:rPr>
                <w:sz w:val="28"/>
                <w:szCs w:val="28"/>
              </w:rPr>
              <w:t>,5</w:t>
            </w:r>
            <w:r w:rsidR="00176E04">
              <w:rPr>
                <w:sz w:val="28"/>
                <w:szCs w:val="28"/>
              </w:rPr>
              <w:t xml:space="preserve"> до </w:t>
            </w:r>
            <w:r w:rsidR="008F584D">
              <w:rPr>
                <w:sz w:val="28"/>
                <w:szCs w:val="28"/>
              </w:rPr>
              <w:t xml:space="preserve">5 </w:t>
            </w:r>
            <w:r w:rsidR="00176E04">
              <w:rPr>
                <w:sz w:val="28"/>
                <w:szCs w:val="28"/>
              </w:rPr>
              <w:t>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1</w:t>
            </w:r>
            <w:r w:rsidR="00FF2AD2">
              <w:rPr>
                <w:sz w:val="28"/>
                <w:szCs w:val="28"/>
              </w:rPr>
              <w:t>2</w:t>
            </w:r>
            <w:r w:rsidRPr="00D7204E">
              <w:rPr>
                <w:sz w:val="28"/>
                <w:szCs w:val="28"/>
              </w:rPr>
              <w:t>. Доля педагогов, аттестованных на первую и высшую квалификационные категории, по отношению к общему количеству педагогов.</w:t>
            </w:r>
            <w:r w:rsidR="00176E04">
              <w:rPr>
                <w:sz w:val="28"/>
                <w:szCs w:val="28"/>
              </w:rPr>
              <w:t xml:space="preserve"> от 95 до 9</w:t>
            </w:r>
            <w:r w:rsidR="00E87EFE">
              <w:rPr>
                <w:sz w:val="28"/>
                <w:szCs w:val="28"/>
              </w:rPr>
              <w:t>8</w:t>
            </w:r>
            <w:r w:rsidR="00176E04">
              <w:rPr>
                <w:sz w:val="28"/>
                <w:szCs w:val="28"/>
              </w:rPr>
              <w:t>%.</w:t>
            </w:r>
          </w:p>
          <w:p w:rsidR="00385CD4" w:rsidRDefault="008F584D" w:rsidP="00FF2AD2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</w:t>
            </w:r>
            <w:r w:rsidR="00FF2AD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.Д</w:t>
            </w:r>
            <w:r w:rsidRPr="008F584D">
              <w:rPr>
                <w:sz w:val="28"/>
                <w:szCs w:val="28"/>
                <w:lang w:eastAsia="zh-CN"/>
              </w:rPr>
              <w:t>оля педагогических работников общеобразовательных организаций получающих вознаграждение за классное руководство  в общей численности педагогических работников такой категории</w:t>
            </w:r>
            <w:r>
              <w:rPr>
                <w:sz w:val="28"/>
                <w:szCs w:val="28"/>
                <w:lang w:eastAsia="zh-CN"/>
              </w:rPr>
              <w:t xml:space="preserve"> 100%</w:t>
            </w:r>
          </w:p>
          <w:p w:rsidR="001227CC" w:rsidRPr="00664EF8" w:rsidRDefault="001227CC" w:rsidP="00FF2A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14.Проведение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6чел.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385CD4" w:rsidRPr="00D7204E" w:rsidRDefault="00D7204E" w:rsidP="00D90ED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Муниципальная программа реализуется в один этап: с 20</w:t>
            </w:r>
            <w:r w:rsidR="008E695E">
              <w:rPr>
                <w:sz w:val="28"/>
                <w:szCs w:val="28"/>
              </w:rPr>
              <w:t>2</w:t>
            </w:r>
            <w:r w:rsidR="00D90EDE">
              <w:rPr>
                <w:sz w:val="28"/>
                <w:szCs w:val="28"/>
              </w:rPr>
              <w:t>5</w:t>
            </w:r>
            <w:r w:rsidRPr="00D7204E">
              <w:rPr>
                <w:sz w:val="28"/>
                <w:szCs w:val="28"/>
              </w:rPr>
              <w:t xml:space="preserve"> года по 202</w:t>
            </w:r>
            <w:r w:rsidR="00D90EDE">
              <w:rPr>
                <w:sz w:val="28"/>
                <w:szCs w:val="28"/>
              </w:rPr>
              <w:t>9</w:t>
            </w:r>
            <w:r w:rsidRPr="00D7204E">
              <w:rPr>
                <w:sz w:val="28"/>
                <w:szCs w:val="28"/>
              </w:rPr>
              <w:t xml:space="preserve"> год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 xml:space="preserve">Объемы бюджетных ассигнований на реализацию муниципальной </w:t>
            </w:r>
            <w:r w:rsidRPr="00664EF8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840" w:type="dxa"/>
            <w:shd w:val="clear" w:color="auto" w:fill="auto"/>
          </w:tcPr>
          <w:p w:rsidR="008B1620" w:rsidRPr="001227CC" w:rsidRDefault="008B1620" w:rsidP="008B162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средств, предусмотренных на реализацию муниципальной программы – </w:t>
            </w:r>
            <w:r w:rsidR="001227CC" w:rsidRPr="001227CC">
              <w:rPr>
                <w:rFonts w:ascii="Times New Roman" w:hAnsi="Times New Roman" w:cs="Times New Roman"/>
                <w:b/>
                <w:sz w:val="28"/>
                <w:szCs w:val="28"/>
              </w:rPr>
              <w:t>917357,5</w:t>
            </w:r>
            <w:r w:rsidRPr="001227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из них федеральный бюджет </w:t>
            </w:r>
            <w:r w:rsidR="00D97E40" w:rsidRPr="001227C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70694,0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тыс.руб ;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из них -  областной бюджет –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471803,8</w:t>
            </w:r>
            <w:r w:rsidRPr="001227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тыс. </w:t>
            </w:r>
            <w:r w:rsidRPr="001227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рублей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, районный бюджет - 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374859,7</w:t>
            </w:r>
            <w:r w:rsidRPr="001227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тыс. рублей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12A98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B1620" w:rsidRPr="001227CC" w:rsidRDefault="008B1620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E695E" w:rsidRPr="001227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0EDE" w:rsidRPr="001227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136259,3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2C4E81" w:rsidRPr="001227CC" w:rsidRDefault="008B1620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в т.ч.  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бюджет-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9506,0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тыс.рублей;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1620" w:rsidRPr="001227CC" w:rsidRDefault="002C4E81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8B1620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73338,5</w:t>
            </w:r>
            <w:r w:rsidR="008B1620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56197" w:rsidRPr="001227CC" w:rsidRDefault="00756197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 районный бюджет –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53414,8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B1620" w:rsidRPr="001227CC" w:rsidRDefault="008B1620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0EDE" w:rsidRPr="001227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год –   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136307,6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2C4E81" w:rsidRPr="001227CC" w:rsidRDefault="008B1620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  <w:r w:rsidR="002F6C93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бюджет-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9472,5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2F6C93" w:rsidRPr="001227CC" w:rsidRDefault="002C4E81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F6C93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бюджет –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69148,4</w:t>
            </w:r>
            <w:r w:rsidR="002F6C93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56197" w:rsidRPr="001227CC" w:rsidRDefault="00756197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районный бюджет –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57686,7 тыс. рублей;</w:t>
            </w:r>
          </w:p>
          <w:p w:rsidR="00756197" w:rsidRPr="001227CC" w:rsidRDefault="008B1620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0EDE" w:rsidRPr="001227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214930,2</w:t>
            </w:r>
            <w:r w:rsidR="00D51B24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6197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2C4E81" w:rsidRPr="001227CC" w:rsidRDefault="00756197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в т.ч.  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бюджет-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17238,5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756197" w:rsidRPr="001227CC" w:rsidRDefault="002C4E81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756197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бюджет –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109772,3</w:t>
            </w:r>
            <w:r w:rsidR="00756197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56197" w:rsidRPr="001227CC" w:rsidRDefault="00756197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районный бюджет –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>87919,4 тыс. рублей;</w:t>
            </w:r>
          </w:p>
          <w:p w:rsidR="001227CC" w:rsidRPr="001227CC" w:rsidRDefault="008B1620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0EDE" w:rsidRPr="001227C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214930,2 тыс. рублей, </w:t>
            </w:r>
          </w:p>
          <w:p w:rsidR="001227CC" w:rsidRPr="001227CC" w:rsidRDefault="001227CC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в т.ч.  федеральные бюджет- 17238,5 тыс.рублей;</w:t>
            </w:r>
          </w:p>
          <w:p w:rsidR="001227CC" w:rsidRPr="001227CC" w:rsidRDefault="001227CC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областной бюджет – 109772,3 тыс. рублей;</w:t>
            </w:r>
          </w:p>
          <w:p w:rsidR="001227CC" w:rsidRPr="001227CC" w:rsidRDefault="001227CC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районный бюджет – 87919,4 тыс. рублей;</w:t>
            </w:r>
          </w:p>
          <w:p w:rsidR="001227CC" w:rsidRPr="001227CC" w:rsidRDefault="008E695E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0EDE" w:rsidRPr="001227C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214930,2 тыс. рублей, </w:t>
            </w:r>
          </w:p>
          <w:p w:rsidR="001227CC" w:rsidRPr="001227CC" w:rsidRDefault="001227CC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в т.ч.  федеральные бюджет- 17238,5 тыс.рублей;</w:t>
            </w:r>
          </w:p>
          <w:p w:rsidR="001227CC" w:rsidRPr="001227CC" w:rsidRDefault="001227CC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областной бюджет – 109772,3 тыс. рублей;</w:t>
            </w:r>
          </w:p>
          <w:p w:rsidR="001227CC" w:rsidRPr="001227CC" w:rsidRDefault="001227CC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районный бюджет – 87919,4 тыс. рублей;</w:t>
            </w:r>
          </w:p>
          <w:p w:rsidR="00385CD4" w:rsidRPr="001227CC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85CD4" w:rsidRPr="002449BD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jc w:val="both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8B1620" w:rsidRPr="002449BD" w:rsidRDefault="008B1620" w:rsidP="008B1620">
            <w:pPr>
              <w:jc w:val="both"/>
              <w:rPr>
                <w:sz w:val="28"/>
                <w:szCs w:val="28"/>
              </w:rPr>
            </w:pPr>
            <w:r w:rsidRPr="002449BD">
              <w:rPr>
                <w:sz w:val="28"/>
                <w:szCs w:val="28"/>
              </w:rPr>
              <w:t>1. Повышение уровня удовлетворенности населения качеством образовательных услуг.</w:t>
            </w:r>
          </w:p>
          <w:p w:rsidR="008B1620" w:rsidRPr="002449BD" w:rsidRDefault="008B1620" w:rsidP="008B1620">
            <w:pPr>
              <w:jc w:val="both"/>
              <w:rPr>
                <w:sz w:val="28"/>
                <w:szCs w:val="28"/>
              </w:rPr>
            </w:pPr>
            <w:r w:rsidRPr="002449BD">
              <w:rPr>
                <w:sz w:val="28"/>
                <w:szCs w:val="28"/>
              </w:rPr>
              <w:t>2. 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8B1620" w:rsidRPr="002449BD" w:rsidRDefault="008B1620" w:rsidP="008B1620">
            <w:pPr>
              <w:jc w:val="both"/>
              <w:rPr>
                <w:sz w:val="28"/>
                <w:szCs w:val="28"/>
              </w:rPr>
            </w:pPr>
            <w:r w:rsidRPr="002449BD">
              <w:rPr>
                <w:sz w:val="28"/>
                <w:szCs w:val="28"/>
              </w:rPr>
              <w:t>3. Увеличение охвата детей программами дополнительного образования.</w:t>
            </w:r>
          </w:p>
          <w:p w:rsidR="008B1620" w:rsidRPr="002449BD" w:rsidRDefault="008B1620" w:rsidP="008B1620">
            <w:pPr>
              <w:jc w:val="both"/>
              <w:rPr>
                <w:sz w:val="28"/>
                <w:szCs w:val="28"/>
              </w:rPr>
            </w:pPr>
            <w:r w:rsidRPr="002449BD">
              <w:rPr>
                <w:sz w:val="28"/>
                <w:szCs w:val="28"/>
              </w:rPr>
              <w:t>4. Обеспечение мер поддержки педагогов и талантливых детей.</w:t>
            </w:r>
          </w:p>
          <w:p w:rsidR="00385CD4" w:rsidRDefault="008B1620" w:rsidP="008B1620">
            <w:pPr>
              <w:jc w:val="both"/>
              <w:rPr>
                <w:sz w:val="28"/>
                <w:szCs w:val="28"/>
              </w:rPr>
            </w:pPr>
            <w:r w:rsidRPr="002449BD">
              <w:rPr>
                <w:sz w:val="28"/>
                <w:szCs w:val="28"/>
              </w:rPr>
              <w:t>5. Повышение эффективности использования бюджетных средств, обеспечение финансово-хозяйственной самостоятельности учреждений образования за счет реализации новых принципов финансирования (на основе муниципальных заданий)</w:t>
            </w:r>
          </w:p>
          <w:p w:rsidR="00464CFB" w:rsidRPr="002449BD" w:rsidRDefault="00464CFB" w:rsidP="008B1620">
            <w:pPr>
              <w:jc w:val="both"/>
            </w:pPr>
            <w:r>
              <w:rPr>
                <w:sz w:val="28"/>
                <w:szCs w:val="28"/>
              </w:rPr>
              <w:t>6.увеличение доли детей в возрасте от 5до 18 лет, использующих сертификаты дополнительного образования.</w:t>
            </w:r>
          </w:p>
        </w:tc>
      </w:tr>
    </w:tbl>
    <w:p w:rsidR="00385CD4" w:rsidRDefault="00385CD4" w:rsidP="00385CD4">
      <w:pPr>
        <w:jc w:val="both"/>
        <w:rPr>
          <w:sz w:val="28"/>
          <w:szCs w:val="28"/>
        </w:rPr>
      </w:pPr>
    </w:p>
    <w:p w:rsidR="008B1620" w:rsidRPr="008B1620" w:rsidRDefault="008B1620" w:rsidP="008B1620">
      <w:pPr>
        <w:widowControl w:val="0"/>
        <w:suppressAutoHyphens/>
        <w:jc w:val="center"/>
        <w:rPr>
          <w:rFonts w:eastAsia="Arial Unicode MS"/>
          <w:b/>
          <w:kern w:val="1"/>
          <w:sz w:val="28"/>
          <w:szCs w:val="28"/>
          <w:lang w:eastAsia="ar-SA"/>
        </w:rPr>
      </w:pPr>
      <w:r w:rsidRPr="008B1620">
        <w:rPr>
          <w:rFonts w:eastAsia="Arial Unicode MS"/>
          <w:b/>
          <w:kern w:val="1"/>
          <w:sz w:val="28"/>
          <w:szCs w:val="28"/>
          <w:lang w:eastAsia="ar-SA"/>
        </w:rPr>
        <w:t>I. Характеристика проблемы, решение которой осуществляется путём реализации программы, включая анализ причин её возникновения, целесообразность и необходимость её решения программными методами</w:t>
      </w:r>
    </w:p>
    <w:p w:rsidR="008B1620" w:rsidRPr="008B1620" w:rsidRDefault="008B1620" w:rsidP="008B1620">
      <w:pPr>
        <w:widowControl w:val="0"/>
        <w:suppressAutoHyphens/>
        <w:jc w:val="center"/>
        <w:rPr>
          <w:rFonts w:eastAsia="Arial Unicode MS" w:cs="Calibri"/>
          <w:kern w:val="1"/>
          <w:sz w:val="28"/>
          <w:szCs w:val="28"/>
          <w:lang w:eastAsia="ar-SA"/>
        </w:rPr>
      </w:pPr>
    </w:p>
    <w:p w:rsidR="008B1620" w:rsidRPr="008B1620" w:rsidRDefault="008B1620" w:rsidP="008B1620">
      <w:pPr>
        <w:ind w:firstLine="482"/>
        <w:jc w:val="both"/>
        <w:rPr>
          <w:sz w:val="28"/>
          <w:szCs w:val="28"/>
        </w:rPr>
      </w:pPr>
      <w:r w:rsidRPr="008B1620">
        <w:rPr>
          <w:sz w:val="28"/>
          <w:szCs w:val="28"/>
        </w:rPr>
        <w:lastRenderedPageBreak/>
        <w:t>Главным направлением работы муниципальных учреждений образования является обеспечение доступности и качества образования для всех социальных слоев населения в соответствии с требованиями сегодняшнего дня.</w:t>
      </w:r>
    </w:p>
    <w:p w:rsidR="008B1620" w:rsidRPr="008B1620" w:rsidRDefault="008B1620" w:rsidP="008B1620">
      <w:pPr>
        <w:ind w:firstLine="482"/>
        <w:jc w:val="both"/>
        <w:rPr>
          <w:sz w:val="28"/>
          <w:szCs w:val="28"/>
        </w:rPr>
      </w:pPr>
      <w:r w:rsidRPr="008B1620">
        <w:rPr>
          <w:sz w:val="28"/>
          <w:szCs w:val="28"/>
        </w:rPr>
        <w:t>Муниципальная система образования зарекомендовала себя как сфера, способная качественно выполнять задачи по обучению подрастающего поколения, о чем свидетельствуют положительные результаты Государственной итоговой аттестации, Всероссийских проверочных работ, региональных диагностических и мониторинговых исследований.</w:t>
      </w:r>
    </w:p>
    <w:p w:rsidR="009002EB" w:rsidRDefault="008B1620" w:rsidP="008B1620">
      <w:pPr>
        <w:ind w:firstLine="482"/>
        <w:jc w:val="both"/>
        <w:rPr>
          <w:sz w:val="28"/>
          <w:szCs w:val="28"/>
        </w:rPr>
      </w:pPr>
      <w:r w:rsidRPr="008B1620">
        <w:rPr>
          <w:sz w:val="28"/>
          <w:szCs w:val="28"/>
        </w:rPr>
        <w:t xml:space="preserve">По состоянию на 1 </w:t>
      </w:r>
      <w:r w:rsidR="005B758E">
        <w:rPr>
          <w:sz w:val="28"/>
          <w:szCs w:val="28"/>
        </w:rPr>
        <w:t>сентября</w:t>
      </w:r>
      <w:r w:rsidRPr="008B1620">
        <w:rPr>
          <w:sz w:val="28"/>
          <w:szCs w:val="28"/>
        </w:rPr>
        <w:t xml:space="preserve"> 20</w:t>
      </w:r>
      <w:r w:rsidR="002C4E81">
        <w:rPr>
          <w:sz w:val="28"/>
          <w:szCs w:val="28"/>
        </w:rPr>
        <w:t>2</w:t>
      </w:r>
      <w:r w:rsidR="00D90EDE">
        <w:rPr>
          <w:sz w:val="28"/>
          <w:szCs w:val="28"/>
        </w:rPr>
        <w:t>4</w:t>
      </w:r>
      <w:r w:rsidR="009002EB">
        <w:rPr>
          <w:sz w:val="28"/>
          <w:szCs w:val="28"/>
        </w:rPr>
        <w:t xml:space="preserve"> года</w:t>
      </w:r>
      <w:r w:rsidRPr="008B1620">
        <w:rPr>
          <w:sz w:val="28"/>
          <w:szCs w:val="28"/>
        </w:rPr>
        <w:t xml:space="preserve"> муниципальная система представлена </w:t>
      </w:r>
      <w:r w:rsidR="008E695E">
        <w:rPr>
          <w:sz w:val="28"/>
          <w:szCs w:val="28"/>
        </w:rPr>
        <w:t>9</w:t>
      </w:r>
      <w:r w:rsidRPr="008B1620">
        <w:rPr>
          <w:sz w:val="28"/>
          <w:szCs w:val="28"/>
        </w:rPr>
        <w:t xml:space="preserve"> общеобразовательными, </w:t>
      </w:r>
      <w:r w:rsidR="009002EB">
        <w:rPr>
          <w:sz w:val="28"/>
          <w:szCs w:val="28"/>
        </w:rPr>
        <w:t xml:space="preserve">1 дошкольным и </w:t>
      </w:r>
      <w:r w:rsidR="008E695E">
        <w:rPr>
          <w:sz w:val="28"/>
          <w:szCs w:val="28"/>
        </w:rPr>
        <w:t>1</w:t>
      </w:r>
      <w:r w:rsidRPr="008B1620">
        <w:rPr>
          <w:sz w:val="28"/>
          <w:szCs w:val="28"/>
        </w:rPr>
        <w:t xml:space="preserve"> учреждени</w:t>
      </w:r>
      <w:r w:rsidR="008E695E">
        <w:rPr>
          <w:sz w:val="28"/>
          <w:szCs w:val="28"/>
        </w:rPr>
        <w:t>е</w:t>
      </w:r>
      <w:r w:rsidRPr="008B1620">
        <w:rPr>
          <w:sz w:val="28"/>
          <w:szCs w:val="28"/>
        </w:rPr>
        <w:t xml:space="preserve">м дополнительного образования. </w:t>
      </w:r>
    </w:p>
    <w:p w:rsidR="009002EB" w:rsidRPr="00A61247" w:rsidRDefault="00A61247" w:rsidP="008B1620">
      <w:pPr>
        <w:ind w:firstLine="482"/>
        <w:jc w:val="both"/>
        <w:rPr>
          <w:sz w:val="28"/>
          <w:szCs w:val="28"/>
        </w:rPr>
      </w:pPr>
      <w:r w:rsidRPr="00A61247">
        <w:rPr>
          <w:sz w:val="28"/>
          <w:szCs w:val="28"/>
        </w:rPr>
        <w:t xml:space="preserve">В соответствии с указом Президента РФ от 7 мая 2012 года N 599 "О мерах по реализации государственной политики в области образования и науки" удается обеспечить 100% доступность дошкольного образования детей в возрасте от </w:t>
      </w:r>
      <w:r>
        <w:rPr>
          <w:sz w:val="28"/>
          <w:szCs w:val="28"/>
        </w:rPr>
        <w:t>1,5</w:t>
      </w:r>
      <w:r w:rsidRPr="00A61247">
        <w:rPr>
          <w:sz w:val="28"/>
          <w:szCs w:val="28"/>
        </w:rPr>
        <w:t xml:space="preserve"> до 7 лет. </w:t>
      </w:r>
      <w:r>
        <w:rPr>
          <w:sz w:val="28"/>
          <w:szCs w:val="28"/>
        </w:rPr>
        <w:t>Очередей в детский сад и дошкольные группы при школах нет</w:t>
      </w:r>
      <w:r w:rsidRPr="00A61247">
        <w:rPr>
          <w:sz w:val="28"/>
          <w:szCs w:val="28"/>
        </w:rPr>
        <w:t>.</w:t>
      </w:r>
    </w:p>
    <w:p w:rsidR="005B758E" w:rsidRDefault="005B758E" w:rsidP="00385CD4">
      <w:pPr>
        <w:ind w:firstLine="482"/>
        <w:jc w:val="both"/>
        <w:rPr>
          <w:sz w:val="28"/>
          <w:szCs w:val="28"/>
        </w:rPr>
      </w:pPr>
      <w:r w:rsidRPr="005B758E">
        <w:rPr>
          <w:sz w:val="28"/>
          <w:szCs w:val="28"/>
        </w:rPr>
        <w:t>Программы общего образования, в том числе адаптированные, реализуют общеобразовательные учреждения. Контингент обучающихся в муниципальных учре</w:t>
      </w:r>
      <w:r>
        <w:rPr>
          <w:sz w:val="28"/>
          <w:szCs w:val="28"/>
        </w:rPr>
        <w:t xml:space="preserve">ждениях образования, к сожалению, </w:t>
      </w:r>
      <w:r w:rsidRPr="005B758E">
        <w:rPr>
          <w:sz w:val="28"/>
          <w:szCs w:val="28"/>
        </w:rPr>
        <w:t>продолжает</w:t>
      </w:r>
      <w:r>
        <w:rPr>
          <w:sz w:val="28"/>
          <w:szCs w:val="28"/>
        </w:rPr>
        <w:t xml:space="preserve"> уменьшаться. На 1 сентября  20</w:t>
      </w:r>
      <w:r w:rsidR="002C4E81">
        <w:rPr>
          <w:sz w:val="28"/>
          <w:szCs w:val="28"/>
        </w:rPr>
        <w:t>2</w:t>
      </w:r>
      <w:r w:rsidR="00D90ED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– </w:t>
      </w:r>
      <w:r w:rsidR="00D90EDE">
        <w:rPr>
          <w:sz w:val="28"/>
          <w:szCs w:val="28"/>
        </w:rPr>
        <w:t>571</w:t>
      </w:r>
      <w:r>
        <w:rPr>
          <w:sz w:val="28"/>
          <w:szCs w:val="28"/>
        </w:rPr>
        <w:t xml:space="preserve"> обучающихся.</w:t>
      </w:r>
      <w:r w:rsidRPr="005B758E">
        <w:rPr>
          <w:sz w:val="28"/>
          <w:szCs w:val="28"/>
        </w:rPr>
        <w:t xml:space="preserve"> </w:t>
      </w:r>
    </w:p>
    <w:p w:rsidR="005B758E" w:rsidRPr="005B758E" w:rsidRDefault="005B758E" w:rsidP="00385CD4">
      <w:pPr>
        <w:ind w:firstLine="482"/>
        <w:jc w:val="both"/>
        <w:rPr>
          <w:sz w:val="28"/>
          <w:szCs w:val="28"/>
        </w:rPr>
      </w:pPr>
      <w:r w:rsidRPr="005B758E">
        <w:rPr>
          <w:sz w:val="28"/>
          <w:szCs w:val="28"/>
        </w:rPr>
        <w:t xml:space="preserve">Все учащиеся 1 - </w:t>
      </w:r>
      <w:r w:rsidR="002C4E81">
        <w:rPr>
          <w:sz w:val="28"/>
          <w:szCs w:val="28"/>
        </w:rPr>
        <w:t>1</w:t>
      </w:r>
      <w:r w:rsidR="00D75A52">
        <w:rPr>
          <w:sz w:val="28"/>
          <w:szCs w:val="28"/>
        </w:rPr>
        <w:t>1</w:t>
      </w:r>
      <w:r w:rsidRPr="005B758E">
        <w:rPr>
          <w:sz w:val="28"/>
          <w:szCs w:val="28"/>
        </w:rPr>
        <w:t xml:space="preserve"> класс</w:t>
      </w:r>
      <w:r w:rsidR="002C4E81">
        <w:rPr>
          <w:sz w:val="28"/>
          <w:szCs w:val="28"/>
        </w:rPr>
        <w:t>ы</w:t>
      </w:r>
      <w:r w:rsidRPr="005B758E">
        <w:rPr>
          <w:sz w:val="28"/>
          <w:szCs w:val="28"/>
        </w:rPr>
        <w:t xml:space="preserve"> в соответствии с требованиями указа Президента РФ от 7 мая 2012 года N 599 "О мерах по реализации государственной политики в области образования и науки" успешно осваивают новые федеральные государственные образовательные стандарты, реализуют программы внеурочной деятельности.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>Равноправными участниками муниципальн</w:t>
      </w:r>
      <w:r w:rsidR="008E695E">
        <w:rPr>
          <w:sz w:val="28"/>
          <w:szCs w:val="28"/>
        </w:rPr>
        <w:t>ой системы образования являются</w:t>
      </w:r>
      <w:r>
        <w:rPr>
          <w:sz w:val="28"/>
          <w:szCs w:val="28"/>
        </w:rPr>
        <w:t xml:space="preserve"> учреждени</w:t>
      </w:r>
      <w:r w:rsidR="008E695E">
        <w:rPr>
          <w:sz w:val="28"/>
          <w:szCs w:val="28"/>
        </w:rPr>
        <w:t>е</w:t>
      </w:r>
      <w:r w:rsidRPr="00E602FB">
        <w:rPr>
          <w:sz w:val="28"/>
          <w:szCs w:val="28"/>
        </w:rPr>
        <w:t xml:space="preserve"> дополнительного образования, воспитанниками которых являются </w:t>
      </w:r>
      <w:r w:rsidR="00D90EDE">
        <w:rPr>
          <w:sz w:val="28"/>
          <w:szCs w:val="28"/>
        </w:rPr>
        <w:t>125</w:t>
      </w:r>
      <w:r w:rsidRPr="00E602FB">
        <w:rPr>
          <w:sz w:val="28"/>
          <w:szCs w:val="28"/>
        </w:rPr>
        <w:t xml:space="preserve"> </w:t>
      </w:r>
      <w:r w:rsidR="00D90EDE">
        <w:rPr>
          <w:sz w:val="28"/>
          <w:szCs w:val="28"/>
        </w:rPr>
        <w:t>детей</w:t>
      </w:r>
      <w:r>
        <w:rPr>
          <w:sz w:val="28"/>
          <w:szCs w:val="28"/>
        </w:rPr>
        <w:t xml:space="preserve">. В числе воспитанников </w:t>
      </w:r>
      <w:r w:rsidR="00CB5C66">
        <w:rPr>
          <w:sz w:val="28"/>
          <w:szCs w:val="28"/>
        </w:rPr>
        <w:t>учреждения дополнительного образования</w:t>
      </w:r>
      <w:r w:rsidRPr="00E602FB">
        <w:rPr>
          <w:sz w:val="28"/>
          <w:szCs w:val="28"/>
        </w:rPr>
        <w:t xml:space="preserve"> - победители и призеры различных  соревнований.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C199C">
        <w:rPr>
          <w:sz w:val="28"/>
          <w:szCs w:val="28"/>
        </w:rPr>
        <w:t xml:space="preserve">двух </w:t>
      </w:r>
      <w:r>
        <w:rPr>
          <w:sz w:val="28"/>
          <w:szCs w:val="28"/>
        </w:rPr>
        <w:t xml:space="preserve"> школ</w:t>
      </w:r>
      <w:r w:rsidR="00FC199C">
        <w:rPr>
          <w:sz w:val="28"/>
          <w:szCs w:val="28"/>
        </w:rPr>
        <w:t xml:space="preserve">ах района </w:t>
      </w:r>
      <w:r>
        <w:rPr>
          <w:sz w:val="28"/>
          <w:szCs w:val="28"/>
        </w:rPr>
        <w:t xml:space="preserve"> </w:t>
      </w:r>
      <w:r w:rsidRPr="00E602FB">
        <w:rPr>
          <w:sz w:val="28"/>
          <w:szCs w:val="28"/>
        </w:rPr>
        <w:t>в рамках государственной программы "Доступная среда" созданы условия для обучения и воспитания детей, имеющих ограничения в здоровье: установлены пандусы, расширены дверные проемы, оборудованы учебные места, выполнена специальная разметка для слабовидящих детей.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>Муниципальными учреждениями образования проводится целенаправленная работа по улучшению положения детей с ограниченными возможностями здо</w:t>
      </w:r>
      <w:r>
        <w:rPr>
          <w:sz w:val="28"/>
          <w:szCs w:val="28"/>
        </w:rPr>
        <w:t>ровья, детей-инвалидов. В районе</w:t>
      </w:r>
      <w:r w:rsidRPr="00E602FB">
        <w:rPr>
          <w:sz w:val="28"/>
          <w:szCs w:val="28"/>
        </w:rPr>
        <w:t xml:space="preserve"> сформирована и функционирует служба психолого-педагогического и медико-социального сопровождения. Для детей, нуждающихся в психолого-педагогическом, медико-социальном сопровождении, действует </w:t>
      </w:r>
      <w:r>
        <w:rPr>
          <w:sz w:val="28"/>
          <w:szCs w:val="28"/>
        </w:rPr>
        <w:t>ППМС-Центр</w:t>
      </w:r>
      <w:r w:rsidRPr="00E602FB">
        <w:rPr>
          <w:sz w:val="28"/>
          <w:szCs w:val="28"/>
        </w:rPr>
        <w:t xml:space="preserve">. На базе Центра работает </w:t>
      </w:r>
      <w:r>
        <w:rPr>
          <w:sz w:val="28"/>
          <w:szCs w:val="28"/>
        </w:rPr>
        <w:t xml:space="preserve">выездная </w:t>
      </w:r>
      <w:r w:rsidRPr="00E602FB">
        <w:rPr>
          <w:sz w:val="28"/>
          <w:szCs w:val="28"/>
        </w:rPr>
        <w:t>психолого-медико-педагогическая комиссия, служба ранней помощи детям, имеющим ограничения в здоровье.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>При этом существует ряд проблем в муниципальной системе образования, которые являются препятствием для ее эффективного функционирования и успешного развития: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lastRenderedPageBreak/>
        <w:t>- изношенность технологического оборудования, систем коммуникаций и зданий большинства муниципальных учреждений образования, требующих серьезного текущего ремонта или реконструкции;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>- необходимость в пополнении школьных фондов учебниками, соответствующими федеральным государственным образовательным стандартам;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>- потребность укрепления материально-технической базы</w:t>
      </w:r>
      <w:r>
        <w:rPr>
          <w:sz w:val="28"/>
          <w:szCs w:val="28"/>
        </w:rPr>
        <w:t xml:space="preserve"> общеобразовательных</w:t>
      </w:r>
      <w:r w:rsidRPr="00E602FB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 xml:space="preserve"> и учреждений</w:t>
      </w:r>
      <w:r w:rsidRPr="00E602FB">
        <w:rPr>
          <w:sz w:val="28"/>
          <w:szCs w:val="28"/>
        </w:rPr>
        <w:t xml:space="preserve"> дополнительного образо</w:t>
      </w:r>
      <w:r>
        <w:rPr>
          <w:sz w:val="28"/>
          <w:szCs w:val="28"/>
        </w:rPr>
        <w:t xml:space="preserve">вания, особенно кружков </w:t>
      </w:r>
      <w:r w:rsidRPr="00E602FB">
        <w:rPr>
          <w:sz w:val="28"/>
          <w:szCs w:val="28"/>
        </w:rPr>
        <w:t xml:space="preserve"> технической направленности</w:t>
      </w:r>
      <w:r>
        <w:rPr>
          <w:sz w:val="28"/>
          <w:szCs w:val="28"/>
        </w:rPr>
        <w:t>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 xml:space="preserve">Средняя заработная плата по состоянию на 1 </w:t>
      </w:r>
      <w:r w:rsidR="002C4E81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 xml:space="preserve"> 20</w:t>
      </w:r>
      <w:r w:rsidR="002C4E81">
        <w:rPr>
          <w:sz w:val="28"/>
          <w:szCs w:val="28"/>
        </w:rPr>
        <w:t>2</w:t>
      </w:r>
      <w:r w:rsidR="00D90EDE">
        <w:rPr>
          <w:sz w:val="28"/>
          <w:szCs w:val="28"/>
        </w:rPr>
        <w:t>5</w:t>
      </w:r>
      <w:r w:rsidRPr="00E602FB">
        <w:rPr>
          <w:sz w:val="28"/>
          <w:szCs w:val="28"/>
        </w:rPr>
        <w:t xml:space="preserve"> года педагогов образовательных учреждений </w:t>
      </w:r>
      <w:r w:rsidR="00FC199C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E602FB">
        <w:rPr>
          <w:sz w:val="28"/>
          <w:szCs w:val="28"/>
        </w:rPr>
        <w:t xml:space="preserve"> соответствует требованиям указа Президента РФ от 7 мая 2012 года N 599 "О мерах по реализации государственной политики в области образования и науки". Своевременно выплачивается компенсация за методическую литературу, выполнение обязанностей классного руководителя. При этом зарплаты молодых специалистов существенно ниже, что не способствует привлекательности педагогической профессии и закреплению педагогов в учреждениях образования.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 xml:space="preserve">Условия для дальнейшего поступательного развития системы образования </w:t>
      </w:r>
      <w:r w:rsidR="00FC199C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 </w:t>
      </w:r>
      <w:r w:rsidRPr="00E602FB">
        <w:rPr>
          <w:sz w:val="28"/>
          <w:szCs w:val="28"/>
        </w:rPr>
        <w:t xml:space="preserve"> и создает муниципальная программа </w:t>
      </w:r>
      <w:r>
        <w:rPr>
          <w:sz w:val="28"/>
          <w:szCs w:val="28"/>
        </w:rPr>
        <w:t>«</w:t>
      </w:r>
      <w:r w:rsidR="00D90EDE">
        <w:rPr>
          <w:sz w:val="28"/>
          <w:szCs w:val="28"/>
        </w:rPr>
        <w:t>Развитие образования</w:t>
      </w:r>
      <w:r w:rsidRPr="00664EF8">
        <w:rPr>
          <w:sz w:val="28"/>
          <w:szCs w:val="28"/>
        </w:rPr>
        <w:t xml:space="preserve"> в </w:t>
      </w:r>
      <w:r w:rsidR="00FC199C">
        <w:rPr>
          <w:sz w:val="28"/>
          <w:szCs w:val="28"/>
        </w:rPr>
        <w:t>Троснянском</w:t>
      </w:r>
      <w:r w:rsidRPr="00664EF8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»</w:t>
      </w:r>
      <w:r w:rsidRPr="00E602FB">
        <w:rPr>
          <w:sz w:val="28"/>
          <w:szCs w:val="28"/>
        </w:rPr>
        <w:t xml:space="preserve"> (20</w:t>
      </w:r>
      <w:r w:rsidR="00FC199C">
        <w:rPr>
          <w:sz w:val="28"/>
          <w:szCs w:val="28"/>
        </w:rPr>
        <w:t>2</w:t>
      </w:r>
      <w:r w:rsidR="00D90EDE">
        <w:rPr>
          <w:sz w:val="28"/>
          <w:szCs w:val="28"/>
        </w:rPr>
        <w:t>5</w:t>
      </w:r>
      <w:r w:rsidRPr="00E602FB">
        <w:rPr>
          <w:sz w:val="28"/>
          <w:szCs w:val="28"/>
        </w:rPr>
        <w:t xml:space="preserve"> - 202</w:t>
      </w:r>
      <w:r w:rsidR="00D90EDE">
        <w:rPr>
          <w:sz w:val="28"/>
          <w:szCs w:val="28"/>
        </w:rPr>
        <w:t>9</w:t>
      </w:r>
      <w:r w:rsidRPr="00E602FB">
        <w:rPr>
          <w:sz w:val="28"/>
          <w:szCs w:val="28"/>
        </w:rPr>
        <w:t>годы)".</w:t>
      </w:r>
    </w:p>
    <w:p w:rsidR="00E602FB" w:rsidRDefault="00E602FB" w:rsidP="00385CD4">
      <w:pPr>
        <w:ind w:firstLine="482"/>
        <w:jc w:val="both"/>
        <w:rPr>
          <w:sz w:val="28"/>
          <w:szCs w:val="28"/>
        </w:rPr>
      </w:pPr>
    </w:p>
    <w:p w:rsidR="00E602FB" w:rsidRDefault="00E602FB" w:rsidP="00385CD4">
      <w:pPr>
        <w:ind w:firstLine="482"/>
        <w:jc w:val="both"/>
        <w:rPr>
          <w:sz w:val="28"/>
          <w:szCs w:val="28"/>
        </w:rPr>
      </w:pP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Программа определяет приоритетные "точки роста" и конкретные механизмы участия в реализации приоритетных направлений развития образования </w:t>
      </w:r>
      <w:r w:rsidR="00FC199C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52F04">
        <w:rPr>
          <w:sz w:val="28"/>
          <w:szCs w:val="28"/>
        </w:rPr>
        <w:t>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Предлагаемая к реализации муниципальная программа ориентирована на наиболее проблемные зоны системы образования </w:t>
      </w:r>
      <w:r>
        <w:rPr>
          <w:sz w:val="28"/>
          <w:szCs w:val="28"/>
        </w:rPr>
        <w:t>района</w:t>
      </w:r>
      <w:r w:rsidRPr="00C52F04">
        <w:rPr>
          <w:sz w:val="28"/>
          <w:szCs w:val="28"/>
        </w:rPr>
        <w:t>, учитывает приоритетные направления развития отрасли и одновременно обеспечивает взаимосвязь с государственной программой Орловской области "Образование в Орловской области на 20</w:t>
      </w:r>
      <w:r w:rsidR="00D90EDE">
        <w:rPr>
          <w:sz w:val="28"/>
          <w:szCs w:val="28"/>
        </w:rPr>
        <w:t>24</w:t>
      </w:r>
      <w:r w:rsidRPr="00C52F04">
        <w:rPr>
          <w:sz w:val="28"/>
          <w:szCs w:val="28"/>
        </w:rPr>
        <w:t xml:space="preserve"> - 202</w:t>
      </w:r>
      <w:r w:rsidR="00D90EDE">
        <w:rPr>
          <w:sz w:val="28"/>
          <w:szCs w:val="28"/>
        </w:rPr>
        <w:t>9</w:t>
      </w:r>
      <w:r w:rsidRPr="00C52F04">
        <w:rPr>
          <w:sz w:val="28"/>
          <w:szCs w:val="28"/>
        </w:rPr>
        <w:t>годы".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Реализация Программы позволит обеспечить: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1) поступательное развитие системы образования </w:t>
      </w:r>
      <w:r w:rsidR="00FC199C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52F04">
        <w:rPr>
          <w:sz w:val="28"/>
          <w:szCs w:val="28"/>
        </w:rPr>
        <w:t xml:space="preserve"> по ключевым направлениям;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2) сконцентрировать ресурсы на наиболее эффективных и перспективных направлениях развития муниципальной системы образования;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3) привлечь софинансирование из федерального и регионального бюджетов.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К числу внешних факторов и условий, которые могут оказать влияние на достижение показателей (индикаторов), относятся экономические факторы: динамика роста цен и тарифов на товары и услуги, изменение среднемесячных заработков в экономике.</w:t>
      </w:r>
    </w:p>
    <w:p w:rsidR="00E602FB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При реализации муниципальной программы остаются финансово-экономические риски, связанные с ограниченными возможностями бюджета, и </w:t>
      </w:r>
      <w:r w:rsidRPr="00C52F04">
        <w:rPr>
          <w:sz w:val="28"/>
          <w:szCs w:val="28"/>
        </w:rPr>
        <w:lastRenderedPageBreak/>
        <w:t>в связи с этим возможное несвоевременное финансирование основных мероприятий Программы.</w:t>
      </w:r>
    </w:p>
    <w:p w:rsidR="00E602FB" w:rsidRDefault="00E602FB" w:rsidP="00385CD4">
      <w:pPr>
        <w:ind w:firstLine="482"/>
        <w:jc w:val="both"/>
        <w:rPr>
          <w:sz w:val="28"/>
          <w:szCs w:val="28"/>
        </w:rPr>
      </w:pPr>
    </w:p>
    <w:p w:rsidR="00464CFB" w:rsidRDefault="00464CFB" w:rsidP="00385CD4">
      <w:pPr>
        <w:ind w:firstLine="482"/>
        <w:jc w:val="both"/>
        <w:rPr>
          <w:sz w:val="28"/>
          <w:szCs w:val="28"/>
        </w:rPr>
      </w:pPr>
    </w:p>
    <w:p w:rsidR="00C80E87" w:rsidRPr="00C52F04" w:rsidRDefault="00C80E87" w:rsidP="00C80E87">
      <w:pPr>
        <w:widowControl w:val="0"/>
        <w:suppressAutoHyphens/>
        <w:ind w:firstLine="708"/>
        <w:jc w:val="center"/>
        <w:rPr>
          <w:rFonts w:eastAsia="Arial Unicode MS"/>
          <w:b/>
          <w:kern w:val="1"/>
          <w:sz w:val="28"/>
          <w:szCs w:val="28"/>
          <w:lang w:eastAsia="ar-SA"/>
        </w:rPr>
      </w:pPr>
      <w:r w:rsidRPr="00C52F04">
        <w:rPr>
          <w:rFonts w:eastAsia="Arial Unicode MS"/>
          <w:b/>
          <w:kern w:val="1"/>
          <w:sz w:val="28"/>
          <w:szCs w:val="28"/>
          <w:lang w:eastAsia="ar-SA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ее реализации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Приоритеты муниципальной программы определены в соответствии с: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Федеральным законом от 29.12.2012 N ФЗ-273 "Об образовании в Российской Федерации";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Федеральным законом от 06.10.2003 N 131-ФЗ "Об общих принципах организации местного самоуправления в Российской Федерации";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Федеральным законом от 24 июля 1998 года N 124-ФЗ "Об основных гарантиях прав ребенка в Российской Федерации";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указом Президента Российской Федерации от 7 мая 2012 года N 597 "О мероприятиях по реализации государственной социальной политики";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указом Президента Российской Федерации от 7 мая 2012 года N 599 "О мерах по реализации государственной политики в области образования и науки";</w:t>
      </w:r>
    </w:p>
    <w:p w:rsidR="00C80E87" w:rsidRDefault="00C80E87" w:rsidP="00C80E87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868E8">
        <w:rPr>
          <w:sz w:val="28"/>
          <w:szCs w:val="28"/>
        </w:rPr>
        <w:t>Государственной программой Российской Федерации "Развитие образования"</w:t>
      </w:r>
      <w:r>
        <w:rPr>
          <w:sz w:val="28"/>
          <w:szCs w:val="28"/>
        </w:rPr>
        <w:t xml:space="preserve"> утвержденной Постановлением Правительства РФ от 26.12.2017 г.№1642.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Законом Орловской области от 5 февраля 2010 года N 1021-ОЗ "Об основах организации отдыха и оздоровления детей в Орловской области";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Законом Орловской области от 6 сентября 2013 года N 1525-ОЗ "Об образовании в Орловской области";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- Уставом </w:t>
      </w:r>
      <w:r>
        <w:rPr>
          <w:sz w:val="28"/>
          <w:szCs w:val="28"/>
        </w:rPr>
        <w:t>Троснянского района</w:t>
      </w:r>
      <w:r w:rsidRPr="00C52F04">
        <w:rPr>
          <w:sz w:val="28"/>
          <w:szCs w:val="28"/>
        </w:rPr>
        <w:t>;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- нормативно-правовыми актами </w:t>
      </w:r>
      <w:r>
        <w:rPr>
          <w:sz w:val="28"/>
          <w:szCs w:val="28"/>
        </w:rPr>
        <w:t>Троснянского района</w:t>
      </w:r>
      <w:r w:rsidRPr="00C52F04">
        <w:rPr>
          <w:sz w:val="28"/>
          <w:szCs w:val="28"/>
        </w:rPr>
        <w:t xml:space="preserve"> в части, касающейся сферы образования.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Приоритетными направлениями муниципальной программы являются: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организация предоставления качественного общедоступного и бесплатного общего (в том числе обучения по адаптированным образовательным программам) и дополнительного образования;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создание комфортных условий для осуществления присмотра и ухода за детьми, содержания детей в муниципальных образовательных учреждениях;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сохранение и укрепление здоровья обучающихся на основе совершенствования организации питания и оздоровления детей в летний период;</w:t>
      </w:r>
    </w:p>
    <w:p w:rsidR="00C80E87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выявление и поддержка одаренных и талантливых детей, создание условий для их развития.</w:t>
      </w:r>
    </w:p>
    <w:p w:rsidR="00C80E87" w:rsidRDefault="00C80E87" w:rsidP="00C80E87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-в целях реализации мероприятий Федерального проекта «Успех каждого ребенка» национального проекта «Образования», в</w:t>
      </w:r>
      <w:r w:rsidRPr="00D3534C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 xml:space="preserve">с частью 2 </w:t>
      </w:r>
      <w:r>
        <w:rPr>
          <w:sz w:val="28"/>
          <w:szCs w:val="28"/>
        </w:rPr>
        <w:lastRenderedPageBreak/>
        <w:t>статьи 22 и</w:t>
      </w:r>
      <w:r w:rsidRPr="00D3534C">
        <w:rPr>
          <w:sz w:val="28"/>
          <w:szCs w:val="28"/>
        </w:rPr>
        <w:t xml:space="preserve"> </w:t>
      </w:r>
      <w:hyperlink r:id="rId8" w:history="1">
        <w:r w:rsidRPr="00D3534C">
          <w:rPr>
            <w:rStyle w:val="af6"/>
            <w:color w:val="auto"/>
            <w:sz w:val="28"/>
            <w:szCs w:val="28"/>
          </w:rPr>
          <w:t>частью 3 статьи 28</w:t>
        </w:r>
      </w:hyperlink>
      <w:r w:rsidRPr="00D3534C">
        <w:rPr>
          <w:sz w:val="28"/>
          <w:szCs w:val="28"/>
        </w:rPr>
        <w:t xml:space="preserve"> Федерального закона от 13 июля 2020 года N 189-ФЗ "О государственном (муниципальном) социальном заказе на оказание государственных (муниципальных) услуг в социальной сфере",</w:t>
      </w:r>
      <w:r w:rsidRPr="00D3534C">
        <w:rPr>
          <w:b/>
          <w:sz w:val="28"/>
          <w:szCs w:val="28"/>
        </w:rPr>
        <w:t xml:space="preserve"> </w:t>
      </w:r>
      <w:r w:rsidRPr="00D3534C">
        <w:rPr>
          <w:sz w:val="28"/>
          <w:szCs w:val="28"/>
        </w:rPr>
        <w:t xml:space="preserve"> </w:t>
      </w:r>
      <w:hyperlink r:id="rId9" w:history="1">
        <w:r w:rsidRPr="00D3534C">
          <w:rPr>
            <w:rStyle w:val="af6"/>
            <w:color w:val="auto"/>
            <w:sz w:val="28"/>
            <w:szCs w:val="28"/>
          </w:rPr>
          <w:t>постановлением</w:t>
        </w:r>
      </w:hyperlink>
      <w:r w:rsidRPr="00D3534C">
        <w:rPr>
          <w:sz w:val="28"/>
          <w:szCs w:val="28"/>
        </w:rPr>
        <w:t xml:space="preserve"> Правительства Российской Федерации от 13 октября 2020 года N 1678 "Об утверждении общих требований к принятию решений органами государственной власти субъектов Российской Федерации (органами местного самоуправления) об организации оказания государственных (муниципальных) услуг в социальной сфере",</w:t>
      </w:r>
      <w:r>
        <w:rPr>
          <w:sz w:val="28"/>
          <w:szCs w:val="28"/>
        </w:rPr>
        <w:t xml:space="preserve"> </w:t>
      </w:r>
      <w:r w:rsidRPr="00170646">
        <w:rPr>
          <w:sz w:val="28"/>
          <w:szCs w:val="28"/>
        </w:rPr>
        <w:t xml:space="preserve">в соответствии со статьей 78.4 Бюджетного кодекса Российской Федерации, </w:t>
      </w:r>
      <w:r>
        <w:rPr>
          <w:sz w:val="28"/>
          <w:szCs w:val="28"/>
        </w:rPr>
        <w:t xml:space="preserve">  </w:t>
      </w:r>
      <w:hyperlink r:id="rId10" w:history="1">
        <w:r w:rsidRPr="00D3534C">
          <w:rPr>
            <w:rStyle w:val="af6"/>
            <w:bCs/>
            <w:color w:val="auto"/>
            <w:sz w:val="28"/>
            <w:szCs w:val="28"/>
          </w:rPr>
          <w:t>постановлением Правительства Орловской области от 3 мая 2023 г. N 346 "Об организации оказания государственных услуг в социальной сфере при формировании государственного социального заказа на оказание государственных услуг в социальной сфере на территории Орловской области</w:t>
        </w:r>
        <w:r w:rsidRPr="00D3534C">
          <w:rPr>
            <w:rStyle w:val="af6"/>
            <w:bCs/>
            <w:color w:val="auto"/>
          </w:rPr>
          <w:t>"</w:t>
        </w:r>
      </w:hyperlink>
      <w:r w:rsidRPr="00D3534C">
        <w:rPr>
          <w:sz w:val="28"/>
          <w:szCs w:val="28"/>
        </w:rPr>
        <w:t xml:space="preserve"> </w:t>
      </w:r>
    </w:p>
    <w:p w:rsidR="00C80E87" w:rsidRDefault="00C80E87" w:rsidP="00C80E8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Троснянского района «</w:t>
      </w:r>
      <w:r w:rsidRPr="00170646">
        <w:rPr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Троснянского района</w:t>
      </w:r>
      <w:r>
        <w:rPr>
          <w:sz w:val="28"/>
          <w:szCs w:val="28"/>
        </w:rPr>
        <w:t>» от 14 сентября 2023 года № 261.</w:t>
      </w:r>
    </w:p>
    <w:p w:rsidR="00C80E87" w:rsidRPr="00170646" w:rsidRDefault="00C80E87" w:rsidP="00C80E87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Троснянского района «</w:t>
      </w:r>
      <w:r w:rsidRPr="00170646">
        <w:rPr>
          <w:sz w:val="28"/>
          <w:szCs w:val="28"/>
        </w:rPr>
        <w:t xml:space="preserve">О Порядке </w:t>
      </w:r>
      <w:r>
        <w:rPr>
          <w:sz w:val="28"/>
          <w:szCs w:val="28"/>
        </w:rPr>
        <w:t xml:space="preserve"> ф</w:t>
      </w:r>
      <w:r w:rsidRPr="00170646">
        <w:rPr>
          <w:sz w:val="28"/>
          <w:szCs w:val="28"/>
        </w:rPr>
        <w:t xml:space="preserve">ормирования </w:t>
      </w:r>
      <w:r w:rsidRPr="00170646">
        <w:t xml:space="preserve"> </w:t>
      </w:r>
      <w:r w:rsidRPr="00170646">
        <w:rPr>
          <w:sz w:val="28"/>
          <w:szCs w:val="28"/>
        </w:rPr>
        <w:t xml:space="preserve">муниципальных социальных заказов на оказание </w:t>
      </w:r>
      <w:r>
        <w:rPr>
          <w:sz w:val="28"/>
          <w:szCs w:val="28"/>
        </w:rPr>
        <w:t>м</w:t>
      </w:r>
      <w:r w:rsidRPr="00170646">
        <w:rPr>
          <w:sz w:val="28"/>
          <w:szCs w:val="28"/>
        </w:rPr>
        <w:t>униципальных услуг в социальной сфере, отнесенных</w:t>
      </w:r>
      <w:r>
        <w:rPr>
          <w:sz w:val="28"/>
          <w:szCs w:val="28"/>
        </w:rPr>
        <w:t xml:space="preserve"> </w:t>
      </w:r>
      <w:r w:rsidRPr="00170646">
        <w:rPr>
          <w:sz w:val="28"/>
          <w:szCs w:val="28"/>
        </w:rPr>
        <w:t xml:space="preserve"> к полномочиям органов местного самоуправления</w:t>
      </w:r>
      <w:r>
        <w:rPr>
          <w:sz w:val="28"/>
          <w:szCs w:val="28"/>
        </w:rPr>
        <w:t xml:space="preserve"> </w:t>
      </w:r>
      <w:r w:rsidRPr="00170646">
        <w:rPr>
          <w:sz w:val="28"/>
          <w:szCs w:val="28"/>
        </w:rPr>
        <w:t>Троснянского района, о форме и сроках формирования отчета об их исполнении</w:t>
      </w:r>
      <w:r>
        <w:rPr>
          <w:sz w:val="28"/>
          <w:szCs w:val="28"/>
        </w:rPr>
        <w:t>» от 22 сентября 2023 года № 271,</w:t>
      </w:r>
    </w:p>
    <w:p w:rsidR="00C80E87" w:rsidRPr="00392D95" w:rsidRDefault="00C80E87" w:rsidP="00C80E87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392D95">
        <w:rPr>
          <w:b w:val="0"/>
          <w:sz w:val="28"/>
          <w:szCs w:val="28"/>
        </w:rPr>
        <w:t>остановление</w:t>
      </w:r>
      <w:r>
        <w:rPr>
          <w:b w:val="0"/>
          <w:sz w:val="28"/>
          <w:szCs w:val="28"/>
        </w:rPr>
        <w:t>м</w:t>
      </w:r>
      <w:r w:rsidRPr="00392D95">
        <w:rPr>
          <w:b w:val="0"/>
          <w:sz w:val="28"/>
          <w:szCs w:val="28"/>
        </w:rPr>
        <w:t xml:space="preserve"> администрации Троснянского района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 на территории Троснянского района» от 22 сентября 2023 года № 27</w:t>
      </w:r>
      <w:r>
        <w:rPr>
          <w:b w:val="0"/>
          <w:sz w:val="28"/>
          <w:szCs w:val="28"/>
        </w:rPr>
        <w:t>5.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равной доступности качественного дополнительного образования в Троснянском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образования.С целью обеспечения использования сертификатов дополнительного образования Отдел образования администрации Троснянского района. 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Целью Программы является создание условий для обеспечения бесплатного доступного качественного дошкольного, начального общего, основного общего, среднего общего и дополнительного образования, оздоровления и отдыха детей.</w:t>
      </w:r>
    </w:p>
    <w:p w:rsidR="00C80E87" w:rsidRPr="00C52F04" w:rsidRDefault="00C80E87" w:rsidP="00C80E87">
      <w:pPr>
        <w:ind w:firstLine="482"/>
        <w:jc w:val="both"/>
        <w:rPr>
          <w:sz w:val="28"/>
          <w:szCs w:val="28"/>
        </w:rPr>
      </w:pP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Для достижения этой цели необходимо решение следующих задач: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lastRenderedPageBreak/>
        <w:t xml:space="preserve">1. Удовлетворение потребностей </w:t>
      </w:r>
      <w:r>
        <w:rPr>
          <w:sz w:val="28"/>
          <w:szCs w:val="28"/>
        </w:rPr>
        <w:t xml:space="preserve">родителей и их детей </w:t>
      </w:r>
      <w:r w:rsidRPr="00C52F04">
        <w:rPr>
          <w:sz w:val="28"/>
          <w:szCs w:val="28"/>
        </w:rPr>
        <w:t xml:space="preserve"> в получении доступного и качественного дошкольного, общего (включая обучение по адаптированным программам) и дополнительного образования.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2. Сохранение и укрепление здоровья обучающихся на основе совершенствования организации питания и оздоровления детей в летний период.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3. Поддержка педагогических работников системы образования и талантливых и одаренных детей.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Решение поставленных задач будет осуществляться через выполнение основных мероприятий Программы. Реализация цели и задач Программы обеспечит: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дальнейшее развитие муниципальной системы образования,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- повышение уровня удовлетворенности населения </w:t>
      </w:r>
      <w:r w:rsidR="00FC199C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52F04">
        <w:rPr>
          <w:sz w:val="28"/>
          <w:szCs w:val="28"/>
        </w:rPr>
        <w:t xml:space="preserve"> качеством образовательных услуг,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обеспечение выполнения государственных гарантий общедоступности и бесплатности дошкольного и общего образования, в том числе обучение по адаптированным образовательным программам,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обеспечение поддержки педагогических работников и одаренных и талантливых детей,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увеличение охвата детей программами дополнительного образования,</w:t>
      </w:r>
    </w:p>
    <w:p w:rsidR="00E602FB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повышение эффективности использования бюджетных средств, обеспечение финансово-хозяйственной самостоятельности учреждений образования за счет реализации новых принципов финансирования (на основе муниципальных заданий).</w:t>
      </w:r>
    </w:p>
    <w:p w:rsidR="00CB1807" w:rsidRPr="00CB1807" w:rsidRDefault="00CB1807" w:rsidP="00CB1807">
      <w:pPr>
        <w:ind w:firstLine="482"/>
        <w:jc w:val="center"/>
        <w:rPr>
          <w:b/>
          <w:sz w:val="28"/>
          <w:szCs w:val="28"/>
        </w:rPr>
      </w:pPr>
      <w:r w:rsidRPr="00CB1807">
        <w:rPr>
          <w:b/>
          <w:sz w:val="28"/>
          <w:szCs w:val="28"/>
        </w:rPr>
        <w:t>3. Обобщенная характеристика основных мероприятий муниципальной Программы</w:t>
      </w:r>
    </w:p>
    <w:p w:rsidR="00E602FB" w:rsidRDefault="00E602FB" w:rsidP="00CB1807">
      <w:pPr>
        <w:ind w:firstLine="482"/>
        <w:jc w:val="center"/>
        <w:rPr>
          <w:sz w:val="28"/>
          <w:szCs w:val="28"/>
        </w:rPr>
      </w:pP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Программа рассчитана на </w:t>
      </w:r>
      <w:r>
        <w:rPr>
          <w:sz w:val="28"/>
          <w:szCs w:val="28"/>
        </w:rPr>
        <w:t>четыре</w:t>
      </w:r>
      <w:r w:rsidRPr="00786143">
        <w:rPr>
          <w:sz w:val="28"/>
          <w:szCs w:val="28"/>
        </w:rPr>
        <w:t xml:space="preserve"> года и реализуется в один этап: с 20</w:t>
      </w:r>
      <w:r w:rsidR="00FC199C">
        <w:rPr>
          <w:sz w:val="28"/>
          <w:szCs w:val="28"/>
        </w:rPr>
        <w:t>2</w:t>
      </w:r>
      <w:r w:rsidR="00D90EDE">
        <w:rPr>
          <w:sz w:val="28"/>
          <w:szCs w:val="28"/>
        </w:rPr>
        <w:t>4</w:t>
      </w:r>
      <w:r w:rsidRPr="00786143">
        <w:rPr>
          <w:sz w:val="28"/>
          <w:szCs w:val="28"/>
        </w:rPr>
        <w:t xml:space="preserve"> по 202</w:t>
      </w:r>
      <w:r w:rsidR="00D90EDE">
        <w:rPr>
          <w:sz w:val="28"/>
          <w:szCs w:val="28"/>
        </w:rPr>
        <w:t>9</w:t>
      </w:r>
      <w:r w:rsidRPr="00786143">
        <w:rPr>
          <w:sz w:val="28"/>
          <w:szCs w:val="28"/>
        </w:rPr>
        <w:t xml:space="preserve"> год.</w:t>
      </w:r>
    </w:p>
    <w:p w:rsidR="00786143" w:rsidRPr="00F61280" w:rsidRDefault="00786143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Основные мероприятия </w:t>
      </w:r>
      <w:r w:rsidR="00145369" w:rsidRPr="00F61280">
        <w:rPr>
          <w:sz w:val="28"/>
          <w:szCs w:val="28"/>
        </w:rPr>
        <w:t xml:space="preserve">1 </w:t>
      </w:r>
      <w:r w:rsidRPr="00F61280">
        <w:rPr>
          <w:sz w:val="28"/>
          <w:szCs w:val="28"/>
        </w:rPr>
        <w:t>П</w:t>
      </w:r>
      <w:r w:rsidR="00145369" w:rsidRPr="00F61280">
        <w:rPr>
          <w:sz w:val="28"/>
          <w:szCs w:val="28"/>
        </w:rPr>
        <w:t>одпрограммы  «Развитие системы дошкольного, общего и дополнительного образования детей»</w:t>
      </w:r>
    </w:p>
    <w:p w:rsidR="00786143" w:rsidRPr="00F61280" w:rsidRDefault="00786143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Основное мероприятие 1</w:t>
      </w:r>
      <w:r w:rsidR="00145369" w:rsidRPr="00F61280">
        <w:rPr>
          <w:sz w:val="28"/>
          <w:szCs w:val="28"/>
        </w:rPr>
        <w:t>:</w:t>
      </w:r>
    </w:p>
    <w:p w:rsidR="00786143" w:rsidRPr="00F61280" w:rsidRDefault="00786143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-</w:t>
      </w:r>
      <w:r w:rsidR="00145369" w:rsidRPr="00F61280">
        <w:rPr>
          <w:sz w:val="28"/>
          <w:szCs w:val="28"/>
        </w:rPr>
        <w:t xml:space="preserve"> </w:t>
      </w:r>
      <w:r w:rsidR="000B35F9" w:rsidRPr="00F61280">
        <w:rPr>
          <w:sz w:val="28"/>
          <w:szCs w:val="28"/>
        </w:rPr>
        <w:t>Обеспечение деятельности муниципальных образовательных организаций дошкольного образования</w:t>
      </w:r>
    </w:p>
    <w:p w:rsidR="00786143" w:rsidRPr="00F61280" w:rsidRDefault="00786143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</w:t>
      </w:r>
      <w:r w:rsidR="00145369" w:rsidRPr="00F61280">
        <w:rPr>
          <w:sz w:val="28"/>
          <w:szCs w:val="28"/>
        </w:rPr>
        <w:t>новное мероприятие 2</w:t>
      </w:r>
      <w:r w:rsidRPr="00F61280">
        <w:rPr>
          <w:sz w:val="28"/>
          <w:szCs w:val="28"/>
        </w:rPr>
        <w:t>:</w:t>
      </w:r>
    </w:p>
    <w:p w:rsidR="00145369" w:rsidRPr="00F61280" w:rsidRDefault="00145369" w:rsidP="00145369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- </w:t>
      </w:r>
      <w:r w:rsidR="000B35F9" w:rsidRPr="00F61280">
        <w:rPr>
          <w:sz w:val="28"/>
          <w:szCs w:val="28"/>
        </w:rPr>
        <w:t>Обеспечение деятельности муниципальных образовательных организаций общего образования</w:t>
      </w:r>
    </w:p>
    <w:p w:rsidR="00145369" w:rsidRPr="00F61280" w:rsidRDefault="00145369" w:rsidP="00145369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Основное мероприятие 3:</w:t>
      </w:r>
    </w:p>
    <w:p w:rsidR="00145369" w:rsidRDefault="000B35F9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Обеспечение деятельности муниципальных образовательных организаций дополнительного образования</w:t>
      </w:r>
    </w:p>
    <w:p w:rsidR="00424F57" w:rsidRPr="00F61280" w:rsidRDefault="00424F57" w:rsidP="00424F57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4</w:t>
      </w:r>
      <w:r w:rsidRPr="00F61280">
        <w:rPr>
          <w:sz w:val="28"/>
          <w:szCs w:val="28"/>
        </w:rPr>
        <w:t>:</w:t>
      </w:r>
    </w:p>
    <w:p w:rsidR="00424F57" w:rsidRDefault="00424F57" w:rsidP="00786143">
      <w:pPr>
        <w:ind w:firstLine="482"/>
        <w:jc w:val="both"/>
        <w:rPr>
          <w:sz w:val="28"/>
          <w:szCs w:val="28"/>
        </w:rPr>
      </w:pPr>
      <w:r w:rsidRPr="00424F57">
        <w:rPr>
          <w:sz w:val="28"/>
          <w:szCs w:val="28"/>
        </w:rPr>
        <w:t>Создание условий для оздоровления детей через организацию летнего отдыха в пришкольных лагерях дневного пребывания</w:t>
      </w:r>
    </w:p>
    <w:p w:rsidR="00424F57" w:rsidRPr="00424F57" w:rsidRDefault="00424F57" w:rsidP="00786143">
      <w:pPr>
        <w:ind w:firstLine="482"/>
        <w:jc w:val="both"/>
        <w:rPr>
          <w:sz w:val="28"/>
          <w:szCs w:val="28"/>
        </w:rPr>
      </w:pPr>
    </w:p>
    <w:p w:rsidR="00786143" w:rsidRPr="00F61280" w:rsidRDefault="000B35F9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Основные мероприятия 2 Подпрограммы «П</w:t>
      </w:r>
      <w:r w:rsidR="00786143" w:rsidRPr="00F61280">
        <w:rPr>
          <w:sz w:val="28"/>
          <w:szCs w:val="28"/>
        </w:rPr>
        <w:t>оддержка педагогических работников системы образования, талантливых и одаренных детей</w:t>
      </w:r>
      <w:r w:rsidRPr="00F61280">
        <w:rPr>
          <w:sz w:val="28"/>
          <w:szCs w:val="28"/>
        </w:rPr>
        <w:t>»</w:t>
      </w:r>
      <w:r w:rsidR="00786143" w:rsidRPr="00F61280">
        <w:rPr>
          <w:sz w:val="28"/>
          <w:szCs w:val="28"/>
        </w:rPr>
        <w:t>.</w:t>
      </w:r>
    </w:p>
    <w:p w:rsidR="000B35F9" w:rsidRPr="00F61280" w:rsidRDefault="000B35F9" w:rsidP="000B35F9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lastRenderedPageBreak/>
        <w:t>Основное мероприятие 1:</w:t>
      </w:r>
    </w:p>
    <w:p w:rsidR="000B35F9" w:rsidRPr="00F61280" w:rsidRDefault="000B35F9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- Поддержка педагогических работников системы образования</w:t>
      </w:r>
    </w:p>
    <w:p w:rsidR="000B35F9" w:rsidRPr="00F61280" w:rsidRDefault="000B35F9" w:rsidP="000B35F9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Основное мероприятие 2:</w:t>
      </w:r>
    </w:p>
    <w:p w:rsidR="000B35F9" w:rsidRPr="00F61280" w:rsidRDefault="000B35F9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Выявление и поддержка талантливых и одаренных детей.</w:t>
      </w:r>
    </w:p>
    <w:p w:rsidR="000B35F9" w:rsidRPr="00F61280" w:rsidRDefault="000B35F9" w:rsidP="00786143">
      <w:pPr>
        <w:ind w:firstLine="482"/>
        <w:jc w:val="both"/>
        <w:rPr>
          <w:sz w:val="28"/>
          <w:szCs w:val="28"/>
        </w:rPr>
      </w:pPr>
    </w:p>
    <w:p w:rsidR="00786143" w:rsidRPr="00F61280" w:rsidRDefault="00786143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Основные мероприятия Программы изложены в Перечне основных мероприятий Программы (приложение</w:t>
      </w:r>
      <w:r w:rsidR="002449BD">
        <w:rPr>
          <w:sz w:val="28"/>
          <w:szCs w:val="28"/>
        </w:rPr>
        <w:t xml:space="preserve"> 2</w:t>
      </w:r>
      <w:r w:rsidRPr="00F61280">
        <w:rPr>
          <w:sz w:val="28"/>
          <w:szCs w:val="28"/>
        </w:rPr>
        <w:t xml:space="preserve"> к Программе) и направлены на достижение всеми учреждениями дошкольного, общего образования и дополнительного образования детей качественного обучения, обновление содержания и технологий образования в соответствии с изменяющимися требованиями.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>При этом будет обеспечена реализация федеральных государственных образов</w:t>
      </w:r>
      <w:r w:rsidR="000B35F9">
        <w:rPr>
          <w:sz w:val="28"/>
          <w:szCs w:val="28"/>
        </w:rPr>
        <w:t>ательных стандартов начального,</w:t>
      </w:r>
      <w:r w:rsidRPr="00786143">
        <w:rPr>
          <w:sz w:val="28"/>
          <w:szCs w:val="28"/>
        </w:rPr>
        <w:t xml:space="preserve"> основного общего </w:t>
      </w:r>
      <w:r w:rsidR="000B35F9">
        <w:rPr>
          <w:sz w:val="28"/>
          <w:szCs w:val="28"/>
        </w:rPr>
        <w:t xml:space="preserve"> и среднего </w:t>
      </w:r>
      <w:r w:rsidRPr="00786143">
        <w:rPr>
          <w:sz w:val="28"/>
          <w:szCs w:val="28"/>
        </w:rPr>
        <w:t xml:space="preserve">образования. 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>Основн</w:t>
      </w:r>
      <w:r w:rsidR="000B35F9">
        <w:rPr>
          <w:sz w:val="28"/>
          <w:szCs w:val="28"/>
        </w:rPr>
        <w:t>ы</w:t>
      </w:r>
      <w:r w:rsidRPr="00786143">
        <w:rPr>
          <w:sz w:val="28"/>
          <w:szCs w:val="28"/>
        </w:rPr>
        <w:t>е мероприяти</w:t>
      </w:r>
      <w:r w:rsidR="000B35F9">
        <w:rPr>
          <w:sz w:val="28"/>
          <w:szCs w:val="28"/>
        </w:rPr>
        <w:t>я</w:t>
      </w:r>
      <w:r w:rsidRPr="00786143">
        <w:rPr>
          <w:sz w:val="28"/>
          <w:szCs w:val="28"/>
        </w:rPr>
        <w:t xml:space="preserve"> 1 </w:t>
      </w:r>
      <w:r w:rsidR="000B35F9">
        <w:rPr>
          <w:sz w:val="28"/>
          <w:szCs w:val="28"/>
        </w:rPr>
        <w:t xml:space="preserve">Подпрограммы </w:t>
      </w:r>
      <w:r w:rsidRPr="00786143">
        <w:rPr>
          <w:sz w:val="28"/>
          <w:szCs w:val="28"/>
        </w:rPr>
        <w:t xml:space="preserve"> предусматривает реализацию новых финансово-экономических и организационно-управленческих механизмов, стимулирующих повышение качества образования, а также расширение информационной открытости системы образования. В него входят мероприятия по обучению нуждающихся детей по адаптивным образ</w:t>
      </w:r>
      <w:r w:rsidR="000B35F9">
        <w:rPr>
          <w:sz w:val="28"/>
          <w:szCs w:val="28"/>
        </w:rPr>
        <w:t>овательным программам</w:t>
      </w:r>
      <w:r w:rsidRPr="00786143">
        <w:rPr>
          <w:sz w:val="28"/>
          <w:szCs w:val="28"/>
        </w:rPr>
        <w:t xml:space="preserve"> и психолого-педагогическому и медико-социальному сопровождению детей с ограниченными возможностями здоровья или детей-инвалидов, по организации питания школьников и организации летнего отдыха и оздоровления детей.</w:t>
      </w:r>
    </w:p>
    <w:p w:rsidR="00786143" w:rsidRPr="00786143" w:rsidRDefault="000B35F9" w:rsidP="00786143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основных мероприятий</w:t>
      </w:r>
      <w:r w:rsidR="00786143" w:rsidRPr="00786143">
        <w:rPr>
          <w:sz w:val="28"/>
          <w:szCs w:val="28"/>
        </w:rPr>
        <w:t xml:space="preserve"> 1 П</w:t>
      </w:r>
      <w:r>
        <w:rPr>
          <w:sz w:val="28"/>
          <w:szCs w:val="28"/>
        </w:rPr>
        <w:t>одп</w:t>
      </w:r>
      <w:r w:rsidR="00786143" w:rsidRPr="00786143">
        <w:rPr>
          <w:sz w:val="28"/>
          <w:szCs w:val="28"/>
        </w:rPr>
        <w:t>рограммы до подведомственных учреждений образования доводятся муниципальные задания на оказание муниципальных услуг.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>В рамках основн</w:t>
      </w:r>
      <w:r w:rsidR="000B35F9">
        <w:rPr>
          <w:sz w:val="28"/>
          <w:szCs w:val="28"/>
        </w:rPr>
        <w:t>ых мероприятий</w:t>
      </w:r>
      <w:r w:rsidRPr="00786143">
        <w:rPr>
          <w:sz w:val="28"/>
          <w:szCs w:val="28"/>
        </w:rPr>
        <w:t xml:space="preserve"> 2 П</w:t>
      </w:r>
      <w:r w:rsidR="000B35F9">
        <w:rPr>
          <w:sz w:val="28"/>
          <w:szCs w:val="28"/>
        </w:rPr>
        <w:t>одп</w:t>
      </w:r>
      <w:r w:rsidRPr="00786143">
        <w:rPr>
          <w:sz w:val="28"/>
          <w:szCs w:val="28"/>
        </w:rPr>
        <w:t>рограммы будет реализован комплекс мер, направленных на привлечение в муниципальные образовательные организации молодых талантливых педагогов, обеспечение поддержки педагогических работников системы образования, создание условий и стимулов для профессионального развития работников образовательных организаций. Инициативы образовательных учреждений получат поддержку через конкурсы для педагогических работников.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>Будет организовано олимпиадное и конкурсное движения для обучающихся с целью выявления талантливых и одаренных детей. В основн</w:t>
      </w:r>
      <w:r w:rsidR="000B35F9">
        <w:rPr>
          <w:sz w:val="28"/>
          <w:szCs w:val="28"/>
        </w:rPr>
        <w:t>ы</w:t>
      </w:r>
      <w:r w:rsidRPr="00786143">
        <w:rPr>
          <w:sz w:val="28"/>
          <w:szCs w:val="28"/>
        </w:rPr>
        <w:t>е мероприяти</w:t>
      </w:r>
      <w:r w:rsidR="000B35F9">
        <w:rPr>
          <w:sz w:val="28"/>
          <w:szCs w:val="28"/>
        </w:rPr>
        <w:t>я</w:t>
      </w:r>
      <w:r w:rsidRPr="00786143">
        <w:rPr>
          <w:sz w:val="28"/>
          <w:szCs w:val="28"/>
        </w:rPr>
        <w:t xml:space="preserve"> 2 П</w:t>
      </w:r>
      <w:r w:rsidR="000B35F9">
        <w:rPr>
          <w:sz w:val="28"/>
          <w:szCs w:val="28"/>
        </w:rPr>
        <w:t>одп</w:t>
      </w:r>
      <w:r w:rsidRPr="00786143">
        <w:rPr>
          <w:sz w:val="28"/>
          <w:szCs w:val="28"/>
        </w:rPr>
        <w:t>рограммы включены также мероприятия по поддержке талантливых и одаренных детей.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В рамках основного мероприятия </w:t>
      </w:r>
      <w:r w:rsidR="000B35F9">
        <w:rPr>
          <w:sz w:val="28"/>
          <w:szCs w:val="28"/>
        </w:rPr>
        <w:t>1</w:t>
      </w:r>
      <w:r w:rsidRPr="00786143">
        <w:rPr>
          <w:sz w:val="28"/>
          <w:szCs w:val="28"/>
        </w:rPr>
        <w:t xml:space="preserve"> П</w:t>
      </w:r>
      <w:r w:rsidR="000B35F9">
        <w:rPr>
          <w:sz w:val="28"/>
          <w:szCs w:val="28"/>
        </w:rPr>
        <w:t>одп</w:t>
      </w:r>
      <w:r w:rsidRPr="00786143">
        <w:rPr>
          <w:sz w:val="28"/>
          <w:szCs w:val="28"/>
        </w:rPr>
        <w:t>рограммы будут выполнены мероприятия по реализации дополнительных образовательных программ в муниципальных учреждениях дополнительного образования.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Реализация основных мероприятий Программы позволит обеспечить создание оптимальных условий для обеспечения доступного и качественного дошкольного, общего (в том числе обучения по адаптированным образовательным программам) образования и дополнительного образования, обеспечить организацию питания школьников, летнего отдыха и оздоровления </w:t>
      </w:r>
      <w:r w:rsidRPr="00786143">
        <w:rPr>
          <w:sz w:val="28"/>
          <w:szCs w:val="28"/>
        </w:rPr>
        <w:lastRenderedPageBreak/>
        <w:t>детей, осуществить поддержку педагогических работников и талантливых и одаренных детей.</w:t>
      </w:r>
    </w:p>
    <w:p w:rsidR="00786143" w:rsidRPr="00141A7D" w:rsidRDefault="00786143" w:rsidP="00786143">
      <w:pPr>
        <w:ind w:firstLine="482"/>
        <w:jc w:val="both"/>
        <w:rPr>
          <w:sz w:val="28"/>
          <w:szCs w:val="28"/>
        </w:rPr>
      </w:pPr>
      <w:r w:rsidRPr="00687EE7">
        <w:rPr>
          <w:sz w:val="28"/>
          <w:szCs w:val="28"/>
        </w:rPr>
        <w:t>Общий объем финансирования на реализацию мероприятий муниципальной программы "</w:t>
      </w:r>
      <w:r w:rsidR="00D90EDE">
        <w:rPr>
          <w:sz w:val="28"/>
          <w:szCs w:val="28"/>
        </w:rPr>
        <w:t>Развитие образования</w:t>
      </w:r>
      <w:r w:rsidR="00C34D9A" w:rsidRPr="00687EE7">
        <w:rPr>
          <w:sz w:val="28"/>
          <w:szCs w:val="28"/>
        </w:rPr>
        <w:t xml:space="preserve"> в </w:t>
      </w:r>
      <w:r w:rsidR="00BA5120" w:rsidRPr="00687EE7">
        <w:rPr>
          <w:sz w:val="28"/>
          <w:szCs w:val="28"/>
        </w:rPr>
        <w:t>Троснянском</w:t>
      </w:r>
      <w:r w:rsidR="00C34D9A" w:rsidRPr="00687EE7">
        <w:rPr>
          <w:sz w:val="28"/>
          <w:szCs w:val="28"/>
        </w:rPr>
        <w:t xml:space="preserve"> районе</w:t>
      </w:r>
      <w:r w:rsidRPr="00687EE7">
        <w:rPr>
          <w:sz w:val="28"/>
          <w:szCs w:val="28"/>
        </w:rPr>
        <w:t xml:space="preserve">" составляет </w:t>
      </w:r>
      <w:r w:rsidR="00D90EDE">
        <w:rPr>
          <w:sz w:val="28"/>
          <w:szCs w:val="28"/>
        </w:rPr>
        <w:t xml:space="preserve">        </w:t>
      </w:r>
      <w:r w:rsidRPr="00141A7D">
        <w:rPr>
          <w:sz w:val="28"/>
          <w:szCs w:val="28"/>
        </w:rPr>
        <w:t>тыс. рублей, в том числе по годам:</w:t>
      </w:r>
    </w:p>
    <w:p w:rsidR="00786143" w:rsidRPr="00141A7D" w:rsidRDefault="00786143" w:rsidP="00786143">
      <w:pPr>
        <w:ind w:firstLine="482"/>
        <w:jc w:val="both"/>
        <w:rPr>
          <w:sz w:val="28"/>
          <w:szCs w:val="28"/>
        </w:rPr>
      </w:pPr>
      <w:r w:rsidRPr="00141A7D">
        <w:rPr>
          <w:sz w:val="28"/>
          <w:szCs w:val="28"/>
        </w:rPr>
        <w:t>20</w:t>
      </w:r>
      <w:r w:rsidR="00BA5120" w:rsidRPr="00141A7D">
        <w:rPr>
          <w:sz w:val="28"/>
          <w:szCs w:val="28"/>
        </w:rPr>
        <w:t>2</w:t>
      </w:r>
      <w:r w:rsidR="00D90EDE">
        <w:rPr>
          <w:sz w:val="28"/>
          <w:szCs w:val="28"/>
        </w:rPr>
        <w:t>5</w:t>
      </w:r>
      <w:r w:rsidRPr="00141A7D">
        <w:rPr>
          <w:sz w:val="28"/>
          <w:szCs w:val="28"/>
        </w:rPr>
        <w:t xml:space="preserve"> год </w:t>
      </w:r>
      <w:r w:rsidR="00A41EF1" w:rsidRPr="00141A7D">
        <w:rPr>
          <w:sz w:val="28"/>
          <w:szCs w:val="28"/>
        </w:rPr>
        <w:t>–</w:t>
      </w:r>
      <w:r w:rsidR="00E87EFE">
        <w:rPr>
          <w:sz w:val="28"/>
          <w:szCs w:val="28"/>
        </w:rPr>
        <w:t>136259,3</w:t>
      </w:r>
      <w:r w:rsidRPr="00141A7D">
        <w:rPr>
          <w:sz w:val="28"/>
          <w:szCs w:val="28"/>
        </w:rPr>
        <w:t>тыс. рублей,</w:t>
      </w:r>
    </w:p>
    <w:p w:rsidR="00786143" w:rsidRPr="00141A7D" w:rsidRDefault="00786143" w:rsidP="00786143">
      <w:pPr>
        <w:ind w:firstLine="482"/>
        <w:jc w:val="both"/>
        <w:rPr>
          <w:sz w:val="28"/>
          <w:szCs w:val="28"/>
        </w:rPr>
      </w:pPr>
      <w:r w:rsidRPr="00141A7D">
        <w:rPr>
          <w:sz w:val="28"/>
          <w:szCs w:val="28"/>
        </w:rPr>
        <w:t>2</w:t>
      </w:r>
      <w:r w:rsidR="00C34D9A" w:rsidRPr="00141A7D">
        <w:rPr>
          <w:sz w:val="28"/>
          <w:szCs w:val="28"/>
        </w:rPr>
        <w:t>02</w:t>
      </w:r>
      <w:r w:rsidR="00D90EDE">
        <w:rPr>
          <w:sz w:val="28"/>
          <w:szCs w:val="28"/>
        </w:rPr>
        <w:t>6</w:t>
      </w:r>
      <w:r w:rsidR="00C34D9A" w:rsidRPr="00141A7D">
        <w:rPr>
          <w:sz w:val="28"/>
          <w:szCs w:val="28"/>
        </w:rPr>
        <w:t xml:space="preserve"> год </w:t>
      </w:r>
      <w:r w:rsidR="00A41EF1" w:rsidRPr="00141A7D">
        <w:rPr>
          <w:sz w:val="28"/>
          <w:szCs w:val="28"/>
        </w:rPr>
        <w:t>–</w:t>
      </w:r>
      <w:r w:rsidR="00E87EFE">
        <w:rPr>
          <w:sz w:val="28"/>
          <w:szCs w:val="28"/>
        </w:rPr>
        <w:t xml:space="preserve"> 136307,6</w:t>
      </w:r>
      <w:r w:rsidR="00C34D9A" w:rsidRPr="00141A7D">
        <w:rPr>
          <w:sz w:val="28"/>
          <w:szCs w:val="28"/>
        </w:rPr>
        <w:t>тыс. рублей,</w:t>
      </w:r>
    </w:p>
    <w:p w:rsidR="00786143" w:rsidRPr="00141A7D" w:rsidRDefault="00C34D9A" w:rsidP="00786143">
      <w:pPr>
        <w:ind w:firstLine="482"/>
        <w:jc w:val="both"/>
        <w:rPr>
          <w:sz w:val="28"/>
          <w:szCs w:val="28"/>
        </w:rPr>
      </w:pPr>
      <w:r w:rsidRPr="00141A7D">
        <w:rPr>
          <w:sz w:val="28"/>
          <w:szCs w:val="28"/>
        </w:rPr>
        <w:t>202</w:t>
      </w:r>
      <w:r w:rsidR="00D90EDE">
        <w:rPr>
          <w:sz w:val="28"/>
          <w:szCs w:val="28"/>
        </w:rPr>
        <w:t>7</w:t>
      </w:r>
      <w:r w:rsidRPr="00141A7D">
        <w:rPr>
          <w:sz w:val="28"/>
          <w:szCs w:val="28"/>
        </w:rPr>
        <w:t xml:space="preserve"> год </w:t>
      </w:r>
      <w:r w:rsidR="00A41EF1" w:rsidRPr="00141A7D">
        <w:rPr>
          <w:sz w:val="28"/>
          <w:szCs w:val="28"/>
        </w:rPr>
        <w:t>–</w:t>
      </w:r>
      <w:r w:rsidR="00E87EFE">
        <w:rPr>
          <w:sz w:val="28"/>
          <w:szCs w:val="28"/>
        </w:rPr>
        <w:t>214930,2</w:t>
      </w:r>
      <w:r w:rsidRPr="00141A7D">
        <w:rPr>
          <w:sz w:val="28"/>
          <w:szCs w:val="28"/>
        </w:rPr>
        <w:t>тыс. рублей,</w:t>
      </w:r>
    </w:p>
    <w:p w:rsidR="00C34D9A" w:rsidRPr="00141A7D" w:rsidRDefault="00C34D9A" w:rsidP="00786143">
      <w:pPr>
        <w:ind w:firstLine="482"/>
        <w:jc w:val="both"/>
        <w:rPr>
          <w:sz w:val="28"/>
          <w:szCs w:val="28"/>
        </w:rPr>
      </w:pPr>
      <w:r w:rsidRPr="00141A7D">
        <w:rPr>
          <w:sz w:val="28"/>
          <w:szCs w:val="28"/>
        </w:rPr>
        <w:t>202</w:t>
      </w:r>
      <w:r w:rsidR="00D90EDE">
        <w:rPr>
          <w:sz w:val="28"/>
          <w:szCs w:val="28"/>
        </w:rPr>
        <w:t>8</w:t>
      </w:r>
      <w:r w:rsidRPr="00141A7D">
        <w:rPr>
          <w:sz w:val="28"/>
          <w:szCs w:val="28"/>
        </w:rPr>
        <w:t xml:space="preserve"> год </w:t>
      </w:r>
      <w:r w:rsidR="00A41EF1" w:rsidRPr="00141A7D">
        <w:rPr>
          <w:sz w:val="28"/>
          <w:szCs w:val="28"/>
        </w:rPr>
        <w:t>–</w:t>
      </w:r>
      <w:r w:rsidR="00E87EFE">
        <w:rPr>
          <w:sz w:val="28"/>
          <w:szCs w:val="28"/>
        </w:rPr>
        <w:t>214930,2</w:t>
      </w:r>
      <w:r w:rsidRPr="00141A7D">
        <w:rPr>
          <w:sz w:val="28"/>
          <w:szCs w:val="28"/>
        </w:rPr>
        <w:t>тыс. рублей.</w:t>
      </w:r>
    </w:p>
    <w:p w:rsidR="00BA5120" w:rsidRPr="00141A7D" w:rsidRDefault="00BA5120" w:rsidP="00786143">
      <w:pPr>
        <w:ind w:firstLine="482"/>
        <w:jc w:val="both"/>
        <w:rPr>
          <w:sz w:val="28"/>
          <w:szCs w:val="28"/>
        </w:rPr>
      </w:pPr>
      <w:r w:rsidRPr="00141A7D">
        <w:rPr>
          <w:sz w:val="28"/>
          <w:szCs w:val="28"/>
        </w:rPr>
        <w:t>202</w:t>
      </w:r>
      <w:r w:rsidR="00D90EDE">
        <w:rPr>
          <w:sz w:val="28"/>
          <w:szCs w:val="28"/>
        </w:rPr>
        <w:t>9</w:t>
      </w:r>
      <w:r w:rsidRPr="00141A7D">
        <w:rPr>
          <w:sz w:val="28"/>
          <w:szCs w:val="28"/>
        </w:rPr>
        <w:t xml:space="preserve"> год </w:t>
      </w:r>
      <w:r w:rsidR="00A41EF1" w:rsidRPr="00141A7D">
        <w:rPr>
          <w:sz w:val="28"/>
          <w:szCs w:val="28"/>
        </w:rPr>
        <w:t>–</w:t>
      </w:r>
      <w:r w:rsidR="00E87EFE">
        <w:rPr>
          <w:sz w:val="28"/>
          <w:szCs w:val="28"/>
        </w:rPr>
        <w:t>214930,2</w:t>
      </w:r>
      <w:r w:rsidRPr="00141A7D">
        <w:rPr>
          <w:sz w:val="28"/>
          <w:szCs w:val="28"/>
        </w:rPr>
        <w:t>тыс. рублей.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Объем финансирования мероприятий Программы ежегодно уточняется решением </w:t>
      </w:r>
      <w:r w:rsidR="00BA5120">
        <w:rPr>
          <w:sz w:val="28"/>
          <w:szCs w:val="28"/>
        </w:rPr>
        <w:t>Троснянского</w:t>
      </w:r>
      <w:r w:rsidR="00C34D9A">
        <w:rPr>
          <w:sz w:val="28"/>
          <w:szCs w:val="28"/>
        </w:rPr>
        <w:t xml:space="preserve"> районного</w:t>
      </w:r>
      <w:r w:rsidRPr="00786143">
        <w:rPr>
          <w:sz w:val="28"/>
          <w:szCs w:val="28"/>
        </w:rPr>
        <w:t xml:space="preserve"> Совета народных депутатов о бюджете </w:t>
      </w:r>
      <w:r w:rsidR="00EE1A9E">
        <w:rPr>
          <w:sz w:val="28"/>
          <w:szCs w:val="28"/>
        </w:rPr>
        <w:t>Троснянского</w:t>
      </w:r>
      <w:r w:rsidR="00C34D9A"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 xml:space="preserve"> на очередной финансовый год и плановый период.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Выделение ассигнований главным распорядителям средств бюджета </w:t>
      </w:r>
      <w:r w:rsidR="000F4934">
        <w:rPr>
          <w:sz w:val="28"/>
          <w:szCs w:val="28"/>
        </w:rPr>
        <w:t>Троснянского</w:t>
      </w:r>
      <w:r w:rsidR="00C34D9A"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 xml:space="preserve"> для финансирования мероприятий Программы будет осуществляться в соответствии со сводной бюджетной росписью бюджета </w:t>
      </w:r>
      <w:r w:rsidR="000F4934">
        <w:rPr>
          <w:sz w:val="28"/>
          <w:szCs w:val="28"/>
        </w:rPr>
        <w:t>Троснянского</w:t>
      </w:r>
      <w:r w:rsidR="00C34D9A"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 xml:space="preserve">, лимитами бюджетных обязательств на очередной финансовый год и порядком исполнения расходной части бюджета </w:t>
      </w:r>
      <w:r w:rsidR="000F4934">
        <w:rPr>
          <w:sz w:val="28"/>
          <w:szCs w:val="28"/>
        </w:rPr>
        <w:t>Троснянского</w:t>
      </w:r>
      <w:r w:rsidR="00C34D9A"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>, установленным бюджетным законодательством.</w:t>
      </w:r>
    </w:p>
    <w:p w:rsidR="00786143" w:rsidRDefault="00786143" w:rsidP="00385CD4">
      <w:pPr>
        <w:ind w:firstLine="482"/>
        <w:jc w:val="both"/>
        <w:rPr>
          <w:sz w:val="28"/>
          <w:szCs w:val="28"/>
        </w:rPr>
      </w:pPr>
    </w:p>
    <w:p w:rsidR="00C34D9A" w:rsidRPr="00C34D9A" w:rsidRDefault="00F61280" w:rsidP="00C34D9A">
      <w:pPr>
        <w:ind w:firstLine="48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C34D9A" w:rsidRPr="00C34D9A">
        <w:rPr>
          <w:b/>
          <w:sz w:val="28"/>
          <w:szCs w:val="28"/>
        </w:rPr>
        <w:t xml:space="preserve">Перечень целевых показателей муниципальной программы с распределением плановых </w:t>
      </w:r>
      <w:r>
        <w:rPr>
          <w:b/>
          <w:sz w:val="28"/>
          <w:szCs w:val="28"/>
        </w:rPr>
        <w:t>значений по годам ее реализации.</w:t>
      </w:r>
    </w:p>
    <w:p w:rsidR="00C34D9A" w:rsidRPr="00C34D9A" w:rsidRDefault="00C34D9A" w:rsidP="00C34D9A">
      <w:pPr>
        <w:ind w:firstLine="482"/>
        <w:jc w:val="both"/>
        <w:rPr>
          <w:b/>
          <w:sz w:val="28"/>
          <w:szCs w:val="28"/>
        </w:rPr>
      </w:pPr>
    </w:p>
    <w:p w:rsidR="00C34D9A" w:rsidRPr="00C34D9A" w:rsidRDefault="00C34D9A" w:rsidP="00C34D9A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Целевые показатели (индикаторы) эффективности реализации Программы количественно и качественно характеризуют ход ее реализации, достижение целей и решение задач муниципальной программы; отражают специфику сферы образования, непосредственно зависят от решения основных задач, на выполнение которых направлена реализация Программы.</w:t>
      </w:r>
    </w:p>
    <w:p w:rsidR="00786143" w:rsidRPr="00C34D9A" w:rsidRDefault="00C34D9A" w:rsidP="00C34D9A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Целевые показатели учитывают показатели, определенные указом Президента Российской Федерации от 28 апреля 2008 года N 607 "Об оценке эффективности деятельности органов местного самоуправления городских округов и муниципальных районов"</w:t>
      </w:r>
    </w:p>
    <w:p w:rsidR="00C34D9A" w:rsidRPr="00C34D9A" w:rsidRDefault="00C34D9A" w:rsidP="00C34D9A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Сведения о целевых показателях эффективности реализации муниципальной программы "</w:t>
      </w:r>
      <w:r w:rsidR="00D1203F">
        <w:rPr>
          <w:sz w:val="28"/>
          <w:szCs w:val="28"/>
        </w:rPr>
        <w:t>Развитие образования</w:t>
      </w:r>
      <w:r>
        <w:rPr>
          <w:sz w:val="28"/>
          <w:szCs w:val="28"/>
        </w:rPr>
        <w:t xml:space="preserve"> в </w:t>
      </w:r>
      <w:r w:rsidR="000F4934">
        <w:rPr>
          <w:sz w:val="28"/>
          <w:szCs w:val="28"/>
        </w:rPr>
        <w:t xml:space="preserve">Троснянском </w:t>
      </w:r>
      <w:r>
        <w:rPr>
          <w:sz w:val="28"/>
          <w:szCs w:val="28"/>
        </w:rPr>
        <w:t>районе</w:t>
      </w:r>
      <w:r w:rsidRPr="00C34D9A">
        <w:rPr>
          <w:sz w:val="28"/>
          <w:szCs w:val="28"/>
        </w:rPr>
        <w:t>"</w:t>
      </w:r>
      <w:r>
        <w:rPr>
          <w:sz w:val="28"/>
          <w:szCs w:val="28"/>
        </w:rPr>
        <w:t xml:space="preserve"> отражены в </w:t>
      </w:r>
      <w:r w:rsidRPr="00C34D9A">
        <w:rPr>
          <w:sz w:val="28"/>
          <w:szCs w:val="28"/>
        </w:rPr>
        <w:t>Приложение 1</w:t>
      </w:r>
      <w:r>
        <w:rPr>
          <w:sz w:val="28"/>
          <w:szCs w:val="28"/>
        </w:rPr>
        <w:t xml:space="preserve"> </w:t>
      </w:r>
      <w:r w:rsidRPr="00C34D9A">
        <w:rPr>
          <w:sz w:val="28"/>
          <w:szCs w:val="28"/>
        </w:rPr>
        <w:t>к муниципальной программе «</w:t>
      </w:r>
      <w:r w:rsidR="00D1203F">
        <w:rPr>
          <w:sz w:val="28"/>
          <w:szCs w:val="28"/>
        </w:rPr>
        <w:t>Развитие образования</w:t>
      </w:r>
      <w:r w:rsidRPr="00C34D9A">
        <w:rPr>
          <w:sz w:val="28"/>
          <w:szCs w:val="28"/>
        </w:rPr>
        <w:t xml:space="preserve">                               в </w:t>
      </w:r>
      <w:r w:rsidR="000F4934">
        <w:rPr>
          <w:sz w:val="28"/>
          <w:szCs w:val="28"/>
        </w:rPr>
        <w:t>Троснянском</w:t>
      </w:r>
      <w:r w:rsidRPr="00C34D9A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>.</w:t>
      </w:r>
    </w:p>
    <w:p w:rsidR="00786143" w:rsidRPr="00C34D9A" w:rsidRDefault="00C34D9A" w:rsidP="00C34D9A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C80E87" w:rsidRDefault="00C80E87" w:rsidP="00C80E87">
      <w:pPr>
        <w:ind w:firstLine="48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C34D9A">
        <w:rPr>
          <w:b/>
          <w:sz w:val="28"/>
          <w:szCs w:val="28"/>
        </w:rPr>
        <w:t>Ожидаемые результаты реализации муниципальной программы. Управление рисками реализации муниципальной программы</w:t>
      </w:r>
      <w:r>
        <w:rPr>
          <w:b/>
          <w:sz w:val="28"/>
          <w:szCs w:val="28"/>
        </w:rPr>
        <w:t>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По итогам реализации Программы ожидается достижение следующих результатов.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Возрастет с 9</w:t>
      </w:r>
      <w:r>
        <w:rPr>
          <w:sz w:val="28"/>
          <w:szCs w:val="28"/>
        </w:rPr>
        <w:t>1</w:t>
      </w:r>
      <w:r w:rsidRPr="00C34D9A">
        <w:rPr>
          <w:sz w:val="28"/>
          <w:szCs w:val="28"/>
        </w:rPr>
        <w:t xml:space="preserve"> до 9</w:t>
      </w:r>
      <w:r>
        <w:rPr>
          <w:sz w:val="28"/>
          <w:szCs w:val="28"/>
        </w:rPr>
        <w:t>5</w:t>
      </w:r>
      <w:r w:rsidRPr="00C34D9A">
        <w:rPr>
          <w:sz w:val="28"/>
          <w:szCs w:val="28"/>
        </w:rPr>
        <w:t xml:space="preserve">% удельный вес численности населения </w:t>
      </w:r>
      <w:r>
        <w:rPr>
          <w:sz w:val="28"/>
          <w:szCs w:val="28"/>
        </w:rPr>
        <w:t>Троснянского района</w:t>
      </w:r>
      <w:r w:rsidRPr="00C34D9A">
        <w:rPr>
          <w:sz w:val="28"/>
          <w:szCs w:val="28"/>
        </w:rPr>
        <w:t xml:space="preserve"> в возрасте от 3 до 18 лет, охваченного образованием, в общей численности детского населения в возрасте 3 - 18 лет.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lastRenderedPageBreak/>
        <w:t xml:space="preserve">Сохранится 100% обеспеченность местами в детских садах детей в возрасте от 3 до 7 лет. 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Сохраниться 100%</w:t>
      </w:r>
      <w:r w:rsidRPr="00C34D9A">
        <w:rPr>
          <w:sz w:val="28"/>
          <w:szCs w:val="28"/>
        </w:rPr>
        <w:t xml:space="preserve"> доля детей, получающих образование по адаптированным образовательным программам, от общего числа детей, нуждающихся в предоставлении данной услуги.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Сохранится показатель по охвату бесплатным питанием 100% школьников.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100</w:t>
      </w:r>
      <w:r>
        <w:rPr>
          <w:sz w:val="28"/>
          <w:szCs w:val="28"/>
        </w:rPr>
        <w:t>%</w:t>
      </w:r>
      <w:r w:rsidRPr="00C34D9A">
        <w:rPr>
          <w:sz w:val="28"/>
          <w:szCs w:val="28"/>
        </w:rPr>
        <w:t xml:space="preserve"> по отношению к общему количеству обучающихся увеличится доля детей, перешедших на обучение по Федеральным государственным стандартам образования.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34D9A">
        <w:rPr>
          <w:sz w:val="28"/>
          <w:szCs w:val="28"/>
        </w:rPr>
        <w:t>оличество детей школьного возраста, обеспеченных отдыхом в пришкольных оздоровительных лагерях дневного пребывания</w:t>
      </w:r>
      <w:r>
        <w:rPr>
          <w:sz w:val="28"/>
          <w:szCs w:val="28"/>
        </w:rPr>
        <w:t xml:space="preserve"> не уменьшиться по сравнению с прошлыми годами</w:t>
      </w:r>
      <w:r w:rsidRPr="00C34D9A">
        <w:rPr>
          <w:sz w:val="28"/>
          <w:szCs w:val="28"/>
        </w:rPr>
        <w:t>.</w:t>
      </w:r>
    </w:p>
    <w:p w:rsidR="00C80E87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Доля детей, участвующих в очных предметных олимпиадах, увеличится с </w:t>
      </w:r>
      <w:r w:rsidR="00F74F17">
        <w:rPr>
          <w:sz w:val="28"/>
          <w:szCs w:val="28"/>
        </w:rPr>
        <w:t>60</w:t>
      </w:r>
      <w:r w:rsidRPr="00C34D9A">
        <w:rPr>
          <w:sz w:val="28"/>
          <w:szCs w:val="28"/>
        </w:rPr>
        <w:t xml:space="preserve">до </w:t>
      </w:r>
      <w:r w:rsidR="00F74F17">
        <w:rPr>
          <w:sz w:val="28"/>
          <w:szCs w:val="28"/>
        </w:rPr>
        <w:t>75</w:t>
      </w:r>
      <w:r w:rsidRPr="00C34D9A">
        <w:rPr>
          <w:sz w:val="28"/>
          <w:szCs w:val="28"/>
        </w:rPr>
        <w:t xml:space="preserve">%. 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Доля педагогов, аттестованных на первую или высшую квалификационные категории, увеличится с </w:t>
      </w:r>
      <w:r>
        <w:rPr>
          <w:sz w:val="28"/>
          <w:szCs w:val="28"/>
        </w:rPr>
        <w:t>95</w:t>
      </w:r>
      <w:r w:rsidRPr="00C34D9A">
        <w:rPr>
          <w:sz w:val="28"/>
          <w:szCs w:val="28"/>
        </w:rPr>
        <w:t xml:space="preserve"> до </w:t>
      </w:r>
      <w:r>
        <w:rPr>
          <w:sz w:val="28"/>
          <w:szCs w:val="28"/>
        </w:rPr>
        <w:t>99</w:t>
      </w:r>
      <w:r w:rsidRPr="00C34D9A">
        <w:rPr>
          <w:sz w:val="28"/>
          <w:szCs w:val="28"/>
        </w:rPr>
        <w:t>%.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Увеличится охват детей программами дополнительного образования детей с 65 до 75%.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К рискам реализации Программы, которыми могут управлять ответственный исполнитель, уменьшая вероятность их возникновения, следует отнести следующие: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1. Организационные риски, связанные с ошибками управления реализацией Программы, могут привести к невыполнению ряда мероприятий Программы или задержке в их выполнении.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2. Финансовые риски, которые связаны с финансированием Программы в неполном объеме в связи с ограниченными возможностями бюджета.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3. Непредвиденные риски, связанные с кризисными явлениями в экономике, что может привести к снижению бюджетных доходов, ухудшению динамики основных экономических показателей.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Поскольку в рамках реализации Программы практически отсутствуют возможности управления непредвиденными рисками, наибольшее внимание будет уделяться управлению финансовыми рисками за счет: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4D9A">
        <w:rPr>
          <w:sz w:val="28"/>
          <w:szCs w:val="28"/>
        </w:rPr>
        <w:t>ежегодного уточнения финансовых средств, предусмотренных на реализацию мероприятий Программы, в зависимости от достигнутых результатов; определения приоритетов для первоочередного финансирования; привлечения внебюджетных источников финансирования.</w:t>
      </w:r>
    </w:p>
    <w:p w:rsidR="00C80E87" w:rsidRPr="000A777D" w:rsidRDefault="00C80E87" w:rsidP="00C80E87">
      <w:pPr>
        <w:pStyle w:val="p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0A777D">
        <w:rPr>
          <w:b/>
          <w:sz w:val="28"/>
          <w:szCs w:val="28"/>
        </w:rPr>
        <w:t>Порядок и методика оценки эффективности муниципальной программы</w:t>
      </w:r>
      <w:r>
        <w:rPr>
          <w:b/>
          <w:sz w:val="28"/>
          <w:szCs w:val="28"/>
        </w:rPr>
        <w:t>.</w:t>
      </w:r>
    </w:p>
    <w:p w:rsidR="00C80E87" w:rsidRDefault="00C80E87" w:rsidP="00C80E87">
      <w:pPr>
        <w:jc w:val="both"/>
        <w:rPr>
          <w:sz w:val="28"/>
          <w:szCs w:val="28"/>
        </w:rPr>
      </w:pPr>
      <w:r w:rsidRPr="00135F31">
        <w:rPr>
          <w:sz w:val="28"/>
          <w:szCs w:val="28"/>
        </w:rPr>
        <w:t xml:space="preserve">        Эффективность реализации мероприятий программы и степень решения</w:t>
      </w:r>
      <w:r>
        <w:rPr>
          <w:sz w:val="28"/>
          <w:szCs w:val="28"/>
        </w:rPr>
        <w:t xml:space="preserve">             </w:t>
      </w:r>
      <w:r w:rsidRPr="00135F31">
        <w:rPr>
          <w:sz w:val="28"/>
          <w:szCs w:val="28"/>
        </w:rPr>
        <w:t xml:space="preserve"> её задач будут ежегодно оцениваться путем сопоставления ожидаемых (плановых) кон</w:t>
      </w:r>
      <w:r>
        <w:rPr>
          <w:sz w:val="28"/>
          <w:szCs w:val="28"/>
        </w:rPr>
        <w:t xml:space="preserve">ечных результатов </w:t>
      </w:r>
      <w:r w:rsidRPr="00135F31">
        <w:rPr>
          <w:sz w:val="28"/>
          <w:szCs w:val="28"/>
        </w:rPr>
        <w:t xml:space="preserve">её реализации и достигнутых (фактических) важнейших целевых показателей (приложение </w:t>
      </w:r>
      <w:r>
        <w:rPr>
          <w:sz w:val="28"/>
          <w:szCs w:val="28"/>
        </w:rPr>
        <w:t>5</w:t>
      </w:r>
      <w:r w:rsidRPr="00135F31">
        <w:rPr>
          <w:sz w:val="28"/>
          <w:szCs w:val="28"/>
        </w:rPr>
        <w:t>).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Для проведения мониторинга реализации Программы </w:t>
      </w:r>
      <w:r>
        <w:rPr>
          <w:sz w:val="28"/>
          <w:szCs w:val="28"/>
        </w:rPr>
        <w:t xml:space="preserve">отдел </w:t>
      </w:r>
      <w:r w:rsidRPr="00C34D9A">
        <w:rPr>
          <w:sz w:val="28"/>
          <w:szCs w:val="28"/>
        </w:rPr>
        <w:t xml:space="preserve">образования администрации </w:t>
      </w:r>
      <w:r>
        <w:rPr>
          <w:sz w:val="28"/>
          <w:szCs w:val="28"/>
        </w:rPr>
        <w:t>Троснянского района в соответствии с пунктом 4</w:t>
      </w:r>
      <w:r w:rsidRPr="00C34D9A">
        <w:rPr>
          <w:sz w:val="28"/>
          <w:szCs w:val="28"/>
        </w:rPr>
        <w:t xml:space="preserve"> "Порядка </w:t>
      </w:r>
      <w:r w:rsidRPr="00C34D9A">
        <w:rPr>
          <w:sz w:val="28"/>
          <w:szCs w:val="28"/>
        </w:rPr>
        <w:lastRenderedPageBreak/>
        <w:t xml:space="preserve">разработки, реализации и оценки эффективности муниципальных программ </w:t>
      </w:r>
      <w:r>
        <w:rPr>
          <w:sz w:val="28"/>
          <w:szCs w:val="28"/>
        </w:rPr>
        <w:t>Троснянского района</w:t>
      </w:r>
      <w:r w:rsidRPr="00C34D9A">
        <w:rPr>
          <w:sz w:val="28"/>
          <w:szCs w:val="28"/>
        </w:rPr>
        <w:t xml:space="preserve">", утвержденного постановлением Администрации </w:t>
      </w:r>
      <w:r>
        <w:rPr>
          <w:sz w:val="28"/>
          <w:szCs w:val="28"/>
        </w:rPr>
        <w:t>Троснянского района</w:t>
      </w:r>
      <w:r w:rsidRPr="00C34D9A">
        <w:rPr>
          <w:sz w:val="28"/>
          <w:szCs w:val="28"/>
        </w:rPr>
        <w:t xml:space="preserve"> от </w:t>
      </w:r>
      <w:r>
        <w:rPr>
          <w:sz w:val="28"/>
          <w:szCs w:val="28"/>
        </w:rPr>
        <w:t>01</w:t>
      </w:r>
      <w:r w:rsidRPr="00C34D9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C34D9A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C34D9A">
        <w:rPr>
          <w:sz w:val="28"/>
          <w:szCs w:val="28"/>
        </w:rPr>
        <w:t xml:space="preserve"> N </w:t>
      </w:r>
      <w:r>
        <w:rPr>
          <w:sz w:val="28"/>
          <w:szCs w:val="28"/>
        </w:rPr>
        <w:t>19</w:t>
      </w:r>
      <w:r w:rsidRPr="00C34D9A">
        <w:rPr>
          <w:sz w:val="28"/>
          <w:szCs w:val="28"/>
        </w:rPr>
        <w:t xml:space="preserve">, представляет </w:t>
      </w:r>
      <w:r>
        <w:rPr>
          <w:sz w:val="28"/>
          <w:szCs w:val="28"/>
        </w:rPr>
        <w:t>Годовой отчет о ходе реализации и оценке эффективности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 (далее также – годовой отчет) подготавливается 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венным исполнителем совместно с соисполнителями до 1 марта года,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дующего за отчетным, и направляется в финансовый отдел и отдел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ки). 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Оценка эффективности реализации Программы осуществляется </w:t>
      </w:r>
      <w:r>
        <w:rPr>
          <w:sz w:val="28"/>
          <w:szCs w:val="28"/>
        </w:rPr>
        <w:t xml:space="preserve">отделом </w:t>
      </w:r>
      <w:r w:rsidRPr="00C34D9A">
        <w:rPr>
          <w:sz w:val="28"/>
          <w:szCs w:val="28"/>
        </w:rPr>
        <w:t xml:space="preserve"> образования </w:t>
      </w:r>
      <w:r>
        <w:rPr>
          <w:sz w:val="28"/>
          <w:szCs w:val="28"/>
        </w:rPr>
        <w:t>Троснянского района</w:t>
      </w:r>
      <w:r w:rsidRPr="00C34D9A">
        <w:rPr>
          <w:sz w:val="28"/>
          <w:szCs w:val="28"/>
        </w:rPr>
        <w:t xml:space="preserve"> по итогам ее исполнения за отчетный финансовый год и в целом после завершения реализации Программы в соответствии с разделом V "</w:t>
      </w:r>
      <w:r>
        <w:rPr>
          <w:sz w:val="28"/>
          <w:szCs w:val="28"/>
        </w:rPr>
        <w:t xml:space="preserve">Об утверждении </w:t>
      </w:r>
      <w:r w:rsidRPr="00C34D9A">
        <w:rPr>
          <w:sz w:val="28"/>
          <w:szCs w:val="28"/>
        </w:rPr>
        <w:t xml:space="preserve">Порядка разработки, реализации и оценки эффективности муниципальных программ </w:t>
      </w:r>
      <w:r>
        <w:rPr>
          <w:sz w:val="28"/>
          <w:szCs w:val="28"/>
        </w:rPr>
        <w:t xml:space="preserve">Троснянского района и Методических указаний по разработке и реализации муниципальных программ Троснянского района </w:t>
      </w:r>
      <w:r w:rsidRPr="00C34D9A">
        <w:rPr>
          <w:sz w:val="28"/>
          <w:szCs w:val="28"/>
        </w:rPr>
        <w:t xml:space="preserve">", утвержденного постановлением </w:t>
      </w:r>
      <w:r>
        <w:rPr>
          <w:sz w:val="28"/>
          <w:szCs w:val="28"/>
        </w:rPr>
        <w:t xml:space="preserve">администрации Троснянского района </w:t>
      </w:r>
      <w:r w:rsidRPr="00C34D9A">
        <w:rPr>
          <w:sz w:val="28"/>
          <w:szCs w:val="28"/>
        </w:rPr>
        <w:t xml:space="preserve"> от  </w:t>
      </w:r>
      <w:r>
        <w:rPr>
          <w:sz w:val="28"/>
          <w:szCs w:val="28"/>
        </w:rPr>
        <w:t>01</w:t>
      </w:r>
      <w:r w:rsidRPr="00C34D9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C34D9A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C34D9A">
        <w:rPr>
          <w:sz w:val="28"/>
          <w:szCs w:val="28"/>
        </w:rPr>
        <w:t xml:space="preserve"> N </w:t>
      </w:r>
      <w:r>
        <w:rPr>
          <w:sz w:val="28"/>
          <w:szCs w:val="28"/>
        </w:rPr>
        <w:t>19</w:t>
      </w:r>
      <w:r w:rsidRPr="00C34D9A">
        <w:rPr>
          <w:sz w:val="28"/>
          <w:szCs w:val="28"/>
        </w:rPr>
        <w:t>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Программа считается завершенной, и ее финансирование прекращается после завершения сроков реализации Программы и выполнения всех программных мероприятий.</w:t>
      </w:r>
    </w:p>
    <w:p w:rsidR="00F61280" w:rsidRPr="000A777D" w:rsidRDefault="00F61280" w:rsidP="00F61280">
      <w:pPr>
        <w:pStyle w:val="p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0A777D">
        <w:rPr>
          <w:b/>
          <w:sz w:val="28"/>
          <w:szCs w:val="28"/>
        </w:rPr>
        <w:t>Порядок и методика оценки эффективности муниципальной программы</w:t>
      </w:r>
      <w:r>
        <w:rPr>
          <w:b/>
          <w:sz w:val="28"/>
          <w:szCs w:val="28"/>
        </w:rPr>
        <w:t>.</w:t>
      </w:r>
    </w:p>
    <w:p w:rsidR="00F61280" w:rsidRDefault="00F61280" w:rsidP="00F61280">
      <w:pPr>
        <w:jc w:val="both"/>
        <w:rPr>
          <w:sz w:val="28"/>
          <w:szCs w:val="28"/>
        </w:rPr>
      </w:pPr>
      <w:r w:rsidRPr="00135F31">
        <w:rPr>
          <w:sz w:val="28"/>
          <w:szCs w:val="28"/>
        </w:rPr>
        <w:t xml:space="preserve">        Эффективность реализации мероприятий программы и степень решения</w:t>
      </w:r>
      <w:r>
        <w:rPr>
          <w:sz w:val="28"/>
          <w:szCs w:val="28"/>
        </w:rPr>
        <w:t xml:space="preserve">             </w:t>
      </w:r>
      <w:r w:rsidRPr="00135F31">
        <w:rPr>
          <w:sz w:val="28"/>
          <w:szCs w:val="28"/>
        </w:rPr>
        <w:t xml:space="preserve"> её задач будут ежегодно оцениваться путем сопоставления ожидаемых (плановых) кон</w:t>
      </w:r>
      <w:r>
        <w:rPr>
          <w:sz w:val="28"/>
          <w:szCs w:val="28"/>
        </w:rPr>
        <w:t xml:space="preserve">ечных результатов </w:t>
      </w:r>
      <w:r w:rsidRPr="00135F31">
        <w:rPr>
          <w:sz w:val="28"/>
          <w:szCs w:val="28"/>
        </w:rPr>
        <w:t xml:space="preserve">её реализации и достигнутых (фактических) важнейших целевых показателей (приложение </w:t>
      </w:r>
      <w:r>
        <w:rPr>
          <w:sz w:val="28"/>
          <w:szCs w:val="28"/>
        </w:rPr>
        <w:t>5</w:t>
      </w:r>
      <w:r w:rsidRPr="00135F31">
        <w:rPr>
          <w:sz w:val="28"/>
          <w:szCs w:val="28"/>
        </w:rPr>
        <w:t>).</w:t>
      </w:r>
    </w:p>
    <w:p w:rsidR="002449BD" w:rsidRPr="00C34D9A" w:rsidRDefault="002449BD" w:rsidP="002449BD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Для проведения мониторинга реализации Программы </w:t>
      </w:r>
      <w:r>
        <w:rPr>
          <w:sz w:val="28"/>
          <w:szCs w:val="28"/>
        </w:rPr>
        <w:t xml:space="preserve">отдел </w:t>
      </w:r>
      <w:r w:rsidRPr="00C34D9A">
        <w:rPr>
          <w:sz w:val="28"/>
          <w:szCs w:val="28"/>
        </w:rPr>
        <w:t xml:space="preserve">образования администрации </w:t>
      </w:r>
      <w:r w:rsidR="00C33956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 в соответствии с пунктом </w:t>
      </w:r>
      <w:r w:rsidR="007E39C0">
        <w:rPr>
          <w:sz w:val="28"/>
          <w:szCs w:val="28"/>
        </w:rPr>
        <w:t>4</w:t>
      </w:r>
      <w:r w:rsidRPr="00C34D9A">
        <w:rPr>
          <w:sz w:val="28"/>
          <w:szCs w:val="28"/>
        </w:rPr>
        <w:t xml:space="preserve"> "Порядка разработки, реализации и оценки эффективности муниципальных программ </w:t>
      </w:r>
      <w:r w:rsidR="00C33956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34D9A">
        <w:rPr>
          <w:sz w:val="28"/>
          <w:szCs w:val="28"/>
        </w:rPr>
        <w:t xml:space="preserve">", утвержденного постановлением Администрации </w:t>
      </w:r>
      <w:r w:rsidR="00AA3A74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34D9A">
        <w:rPr>
          <w:sz w:val="28"/>
          <w:szCs w:val="28"/>
        </w:rPr>
        <w:t xml:space="preserve"> от </w:t>
      </w:r>
      <w:r w:rsidR="00AA3A74">
        <w:rPr>
          <w:sz w:val="28"/>
          <w:szCs w:val="28"/>
        </w:rPr>
        <w:t>1</w:t>
      </w:r>
      <w:r w:rsidRPr="00C34D9A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AA3A74">
        <w:rPr>
          <w:sz w:val="28"/>
          <w:szCs w:val="28"/>
        </w:rPr>
        <w:t>2</w:t>
      </w:r>
      <w:r w:rsidRPr="00C34D9A">
        <w:rPr>
          <w:sz w:val="28"/>
          <w:szCs w:val="28"/>
        </w:rPr>
        <w:t>.201</w:t>
      </w:r>
      <w:r w:rsidR="00AA3A74">
        <w:rPr>
          <w:sz w:val="28"/>
          <w:szCs w:val="28"/>
        </w:rPr>
        <w:t>7</w:t>
      </w:r>
      <w:r w:rsidRPr="00C34D9A">
        <w:rPr>
          <w:sz w:val="28"/>
          <w:szCs w:val="28"/>
        </w:rPr>
        <w:t xml:space="preserve"> N </w:t>
      </w:r>
      <w:r w:rsidR="00AA3A74">
        <w:rPr>
          <w:sz w:val="28"/>
          <w:szCs w:val="28"/>
        </w:rPr>
        <w:t>19</w:t>
      </w:r>
      <w:r w:rsidRPr="00C34D9A">
        <w:rPr>
          <w:sz w:val="28"/>
          <w:szCs w:val="28"/>
        </w:rPr>
        <w:t xml:space="preserve">, представляет </w:t>
      </w:r>
      <w:r>
        <w:rPr>
          <w:sz w:val="28"/>
          <w:szCs w:val="28"/>
        </w:rPr>
        <w:t>Годовой отчет о ходе реализации и оценке эффективности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 (далее также – годовой отчет) подготавливается 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венным исполнителем совместно с соисполнителями до 1 марта года,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дующего за отчетным, и направляется в финансовый отдел и отдел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ки). </w:t>
      </w:r>
    </w:p>
    <w:p w:rsidR="002449BD" w:rsidRPr="00C34D9A" w:rsidRDefault="002449BD" w:rsidP="002449BD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Оценка эффективности реализации Программы осуществляется </w:t>
      </w:r>
      <w:r>
        <w:rPr>
          <w:sz w:val="28"/>
          <w:szCs w:val="28"/>
        </w:rPr>
        <w:t xml:space="preserve">отделом </w:t>
      </w:r>
      <w:r w:rsidRPr="00C34D9A">
        <w:rPr>
          <w:sz w:val="28"/>
          <w:szCs w:val="28"/>
        </w:rPr>
        <w:t xml:space="preserve"> образования </w:t>
      </w:r>
      <w:r w:rsidR="007E39C0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34D9A">
        <w:rPr>
          <w:sz w:val="28"/>
          <w:szCs w:val="28"/>
        </w:rPr>
        <w:t xml:space="preserve"> по итогам ее исполнения за отчетный финансовый год и в целом после завершения реализации Программы в соответствии с разделом V "</w:t>
      </w:r>
      <w:r>
        <w:rPr>
          <w:sz w:val="28"/>
          <w:szCs w:val="28"/>
        </w:rPr>
        <w:t xml:space="preserve">Об утверждении </w:t>
      </w:r>
      <w:r w:rsidRPr="00C34D9A">
        <w:rPr>
          <w:sz w:val="28"/>
          <w:szCs w:val="28"/>
        </w:rPr>
        <w:t xml:space="preserve">Порядка разработки, реализации и оценки эффективности муниципальных программ </w:t>
      </w:r>
      <w:r w:rsidR="007E39C0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 и Методических указаний по разработке и реализации муниципальных программ </w:t>
      </w:r>
      <w:r w:rsidR="007E39C0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 </w:t>
      </w:r>
      <w:r w:rsidRPr="00C34D9A">
        <w:rPr>
          <w:sz w:val="28"/>
          <w:szCs w:val="28"/>
        </w:rPr>
        <w:t xml:space="preserve">", утвержденного постановлением </w:t>
      </w:r>
      <w:r>
        <w:rPr>
          <w:sz w:val="28"/>
          <w:szCs w:val="28"/>
        </w:rPr>
        <w:t xml:space="preserve">администрации </w:t>
      </w:r>
      <w:r w:rsidR="007E39C0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 </w:t>
      </w:r>
      <w:r w:rsidRPr="00C34D9A">
        <w:rPr>
          <w:sz w:val="28"/>
          <w:szCs w:val="28"/>
        </w:rPr>
        <w:t xml:space="preserve"> от </w:t>
      </w:r>
      <w:r w:rsidR="007E39C0" w:rsidRPr="00C34D9A">
        <w:rPr>
          <w:sz w:val="28"/>
          <w:szCs w:val="28"/>
        </w:rPr>
        <w:t xml:space="preserve"> </w:t>
      </w:r>
      <w:r w:rsidR="007E39C0">
        <w:rPr>
          <w:sz w:val="28"/>
          <w:szCs w:val="28"/>
        </w:rPr>
        <w:t>01</w:t>
      </w:r>
      <w:r w:rsidR="007E39C0" w:rsidRPr="00C34D9A">
        <w:rPr>
          <w:sz w:val="28"/>
          <w:szCs w:val="28"/>
        </w:rPr>
        <w:t>.</w:t>
      </w:r>
      <w:r w:rsidR="007E39C0">
        <w:rPr>
          <w:sz w:val="28"/>
          <w:szCs w:val="28"/>
        </w:rPr>
        <w:t>02</w:t>
      </w:r>
      <w:r w:rsidR="007E39C0" w:rsidRPr="00C34D9A">
        <w:rPr>
          <w:sz w:val="28"/>
          <w:szCs w:val="28"/>
        </w:rPr>
        <w:t>.201</w:t>
      </w:r>
      <w:r w:rsidR="007E39C0">
        <w:rPr>
          <w:sz w:val="28"/>
          <w:szCs w:val="28"/>
        </w:rPr>
        <w:t>7</w:t>
      </w:r>
      <w:r w:rsidR="007E39C0" w:rsidRPr="00C34D9A">
        <w:rPr>
          <w:sz w:val="28"/>
          <w:szCs w:val="28"/>
        </w:rPr>
        <w:t xml:space="preserve"> N </w:t>
      </w:r>
      <w:r w:rsidR="007E39C0">
        <w:rPr>
          <w:sz w:val="28"/>
          <w:szCs w:val="28"/>
        </w:rPr>
        <w:t>19</w:t>
      </w:r>
      <w:r w:rsidRPr="00C34D9A">
        <w:rPr>
          <w:sz w:val="28"/>
          <w:szCs w:val="28"/>
        </w:rPr>
        <w:t>.</w:t>
      </w:r>
    </w:p>
    <w:p w:rsidR="002449BD" w:rsidRPr="00C34D9A" w:rsidRDefault="002449BD" w:rsidP="002449BD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Программа считается завершенной, и ее финансирование прекращается после завершения сроков реализации Программы и выполнения всех программных мероприятий.</w:t>
      </w:r>
    </w:p>
    <w:p w:rsidR="00F61280" w:rsidRPr="00F61280" w:rsidRDefault="00F61280" w:rsidP="00F61280">
      <w:pPr>
        <w:pStyle w:val="p15"/>
        <w:spacing w:before="0" w:beforeAutospacing="0" w:after="0" w:afterAutospacing="0"/>
        <w:jc w:val="both"/>
        <w:rPr>
          <w:sz w:val="28"/>
          <w:szCs w:val="28"/>
        </w:rPr>
      </w:pPr>
      <w:r w:rsidRPr="00F61280">
        <w:rPr>
          <w:sz w:val="28"/>
          <w:szCs w:val="28"/>
        </w:rPr>
        <w:lastRenderedPageBreak/>
        <w:t xml:space="preserve">            Реализация программы рассчитана на 20</w:t>
      </w:r>
      <w:r w:rsidR="006F60F1">
        <w:rPr>
          <w:sz w:val="28"/>
          <w:szCs w:val="28"/>
        </w:rPr>
        <w:t>2</w:t>
      </w:r>
      <w:r w:rsidR="00D1203F">
        <w:rPr>
          <w:sz w:val="28"/>
          <w:szCs w:val="28"/>
        </w:rPr>
        <w:t>5</w:t>
      </w:r>
      <w:r w:rsidRPr="00F61280">
        <w:rPr>
          <w:sz w:val="28"/>
          <w:szCs w:val="28"/>
        </w:rPr>
        <w:t>-202</w:t>
      </w:r>
      <w:r w:rsidR="00D1203F">
        <w:rPr>
          <w:sz w:val="28"/>
          <w:szCs w:val="28"/>
        </w:rPr>
        <w:t>9</w:t>
      </w:r>
      <w:r w:rsidRPr="00F61280">
        <w:rPr>
          <w:sz w:val="28"/>
          <w:szCs w:val="28"/>
        </w:rPr>
        <w:t xml:space="preserve"> годы в один этап                              с ежегодным осуществлением мероприятий.</w:t>
      </w:r>
    </w:p>
    <w:p w:rsidR="00786143" w:rsidRDefault="00F61280" w:rsidP="00F61280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786143" w:rsidRDefault="00786143" w:rsidP="00385CD4">
      <w:pPr>
        <w:ind w:firstLine="482"/>
        <w:jc w:val="both"/>
        <w:rPr>
          <w:sz w:val="28"/>
          <w:szCs w:val="28"/>
        </w:rPr>
      </w:pPr>
    </w:p>
    <w:p w:rsidR="00786143" w:rsidRDefault="00786143" w:rsidP="00385CD4">
      <w:pPr>
        <w:ind w:firstLine="482"/>
        <w:jc w:val="both"/>
        <w:rPr>
          <w:sz w:val="28"/>
          <w:szCs w:val="28"/>
        </w:rPr>
      </w:pPr>
    </w:p>
    <w:p w:rsidR="00786143" w:rsidRDefault="00786143" w:rsidP="00385CD4">
      <w:pPr>
        <w:ind w:firstLine="482"/>
        <w:jc w:val="both"/>
        <w:rPr>
          <w:sz w:val="28"/>
          <w:szCs w:val="28"/>
        </w:rPr>
      </w:pPr>
    </w:p>
    <w:p w:rsidR="00786143" w:rsidRDefault="00786143" w:rsidP="00385CD4">
      <w:pPr>
        <w:ind w:firstLine="482"/>
        <w:jc w:val="both"/>
        <w:rPr>
          <w:sz w:val="28"/>
          <w:szCs w:val="28"/>
        </w:rPr>
      </w:pPr>
    </w:p>
    <w:p w:rsidR="00AA0742" w:rsidRDefault="00AA0742" w:rsidP="00385CD4">
      <w:pPr>
        <w:ind w:firstLine="482"/>
        <w:jc w:val="both"/>
        <w:rPr>
          <w:sz w:val="28"/>
          <w:szCs w:val="28"/>
        </w:rPr>
        <w:sectPr w:rsidR="00AA0742" w:rsidSect="00AA0742">
          <w:headerReference w:type="even" r:id="rId11"/>
          <w:footerReference w:type="even" r:id="rId12"/>
          <w:footerReference w:type="default" r:id="rId13"/>
          <w:pgSz w:w="11906" w:h="16838"/>
          <w:pgMar w:top="851" w:right="1134" w:bottom="1134" w:left="1134" w:header="720" w:footer="720" w:gutter="0"/>
          <w:pgNumType w:start="16"/>
          <w:cols w:space="720"/>
          <w:docGrid w:linePitch="360"/>
        </w:sectPr>
      </w:pP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lastRenderedPageBreak/>
        <w:t>Приложение 2</w:t>
      </w: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 к постановлению администрации </w:t>
      </w: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>Троснянского района</w:t>
      </w:r>
    </w:p>
    <w:p w:rsidR="00D33B47" w:rsidRPr="00D33B47" w:rsidRDefault="00D33B47" w:rsidP="00D33B47">
      <w:pPr>
        <w:autoSpaceDE w:val="0"/>
        <w:jc w:val="center"/>
        <w:rPr>
          <w:b/>
          <w:sz w:val="28"/>
          <w:szCs w:val="28"/>
        </w:rPr>
      </w:pPr>
      <w:r w:rsidRPr="00D33B4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от «</w:t>
      </w:r>
      <w:r w:rsidR="00D43518">
        <w:rPr>
          <w:sz w:val="28"/>
          <w:szCs w:val="28"/>
        </w:rPr>
        <w:t>28</w:t>
      </w:r>
      <w:r w:rsidR="00D1203F">
        <w:rPr>
          <w:sz w:val="28"/>
          <w:szCs w:val="28"/>
        </w:rPr>
        <w:t xml:space="preserve"> </w:t>
      </w:r>
      <w:r w:rsidRPr="00D33B47">
        <w:rPr>
          <w:sz w:val="28"/>
          <w:szCs w:val="28"/>
        </w:rPr>
        <w:t>»</w:t>
      </w:r>
      <w:r w:rsidR="00D43518">
        <w:rPr>
          <w:sz w:val="28"/>
          <w:szCs w:val="28"/>
        </w:rPr>
        <w:t>августа</w:t>
      </w:r>
      <w:r w:rsidRPr="00D33B47">
        <w:rPr>
          <w:sz w:val="28"/>
          <w:szCs w:val="28"/>
        </w:rPr>
        <w:t xml:space="preserve"> 202</w:t>
      </w:r>
      <w:r w:rsidR="00D1203F">
        <w:rPr>
          <w:sz w:val="28"/>
          <w:szCs w:val="28"/>
        </w:rPr>
        <w:t>4</w:t>
      </w:r>
      <w:r w:rsidRPr="00D33B47">
        <w:rPr>
          <w:sz w:val="28"/>
          <w:szCs w:val="28"/>
        </w:rPr>
        <w:t xml:space="preserve"> г.   №</w:t>
      </w:r>
      <w:r w:rsidR="00D43518">
        <w:rPr>
          <w:sz w:val="28"/>
          <w:szCs w:val="28"/>
        </w:rPr>
        <w:t>204</w:t>
      </w:r>
      <w:r w:rsidRPr="00D33B47">
        <w:rPr>
          <w:sz w:val="28"/>
          <w:szCs w:val="28"/>
        </w:rPr>
        <w:t xml:space="preserve"> </w:t>
      </w:r>
    </w:p>
    <w:p w:rsidR="00D33B47" w:rsidRPr="00D33B47" w:rsidRDefault="00D33B47" w:rsidP="00AA0742">
      <w:pPr>
        <w:suppressAutoHyphens/>
        <w:ind w:left="9356"/>
        <w:jc w:val="center"/>
        <w:rPr>
          <w:sz w:val="28"/>
          <w:szCs w:val="28"/>
          <w:lang w:eastAsia="zh-CN"/>
        </w:rPr>
      </w:pPr>
    </w:p>
    <w:p w:rsidR="00AA0742" w:rsidRPr="00D33B47" w:rsidRDefault="00AA0742" w:rsidP="00AA0742">
      <w:pPr>
        <w:suppressAutoHyphens/>
        <w:ind w:left="9356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>Приложение 1</w:t>
      </w:r>
    </w:p>
    <w:p w:rsidR="00AA0742" w:rsidRPr="00D33B47" w:rsidRDefault="00AA0742" w:rsidP="00AA0742">
      <w:pPr>
        <w:suppressAutoHyphens/>
        <w:autoSpaceDE w:val="0"/>
        <w:autoSpaceDN w:val="0"/>
        <w:adjustRightInd w:val="0"/>
        <w:ind w:left="9356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>к муниципальной программе «</w:t>
      </w:r>
      <w:r w:rsidR="007200D6">
        <w:rPr>
          <w:sz w:val="28"/>
          <w:szCs w:val="28"/>
          <w:lang w:eastAsia="zh-CN"/>
        </w:rPr>
        <w:t xml:space="preserve"> Развитие образования</w:t>
      </w:r>
      <w:r w:rsidRPr="00D33B47">
        <w:rPr>
          <w:sz w:val="28"/>
          <w:szCs w:val="28"/>
          <w:lang w:eastAsia="zh-CN"/>
        </w:rPr>
        <w:t xml:space="preserve">  в Троснянском районе»</w:t>
      </w:r>
    </w:p>
    <w:p w:rsidR="00AA0742" w:rsidRPr="00D33B47" w:rsidRDefault="00AA0742" w:rsidP="00AA0742">
      <w:pPr>
        <w:suppressAutoHyphens/>
        <w:autoSpaceDE w:val="0"/>
        <w:ind w:hanging="1440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AA0742" w:rsidRPr="00AA0742" w:rsidRDefault="00AA0742" w:rsidP="00AA0742">
      <w:pPr>
        <w:suppressAutoHyphens/>
        <w:autoSpaceDE w:val="0"/>
        <w:jc w:val="right"/>
        <w:rPr>
          <w:lang w:eastAsia="zh-CN"/>
        </w:rPr>
      </w:pPr>
    </w:p>
    <w:p w:rsidR="00AA0742" w:rsidRPr="00AA0742" w:rsidRDefault="00AA0742" w:rsidP="00AA0742">
      <w:pPr>
        <w:suppressAutoHyphens/>
        <w:autoSpaceDE w:val="0"/>
        <w:jc w:val="center"/>
        <w:rPr>
          <w:lang w:eastAsia="zh-CN"/>
        </w:rPr>
      </w:pPr>
      <w:r w:rsidRPr="00AA0742">
        <w:rPr>
          <w:lang w:eastAsia="zh-CN"/>
        </w:rPr>
        <w:t>Сведения о показателях (индикаторах) муниципальной Программы и их значениях</w:t>
      </w:r>
    </w:p>
    <w:p w:rsidR="00AA0742" w:rsidRPr="00AA0742" w:rsidRDefault="00AA0742" w:rsidP="00AA0742">
      <w:pPr>
        <w:suppressAutoHyphens/>
        <w:autoSpaceDE w:val="0"/>
        <w:jc w:val="center"/>
        <w:rPr>
          <w:lang w:eastAsia="zh-CN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AA0742" w:rsidRPr="00AA0742" w:rsidTr="00F117C4">
        <w:trPr>
          <w:tblHeader/>
          <w:jc w:val="center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№</w:t>
            </w:r>
          </w:p>
        </w:tc>
        <w:tc>
          <w:tcPr>
            <w:tcW w:w="52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Показатель (индикатор)</w:t>
            </w:r>
          </w:p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(наименование)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Единицы измерения</w:t>
            </w:r>
          </w:p>
        </w:tc>
        <w:tc>
          <w:tcPr>
            <w:tcW w:w="72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Значения показателей</w:t>
            </w:r>
          </w:p>
        </w:tc>
      </w:tr>
      <w:tr w:rsidR="00AA0742" w:rsidRPr="00AA0742" w:rsidTr="00F117C4">
        <w:trPr>
          <w:tblHeader/>
          <w:jc w:val="center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52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9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базовый</w:t>
            </w:r>
          </w:p>
          <w:p w:rsidR="00AA0742" w:rsidRPr="00AA0742" w:rsidRDefault="00AA0742" w:rsidP="007200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5</w:t>
            </w:r>
            <w:r w:rsidRPr="00AA0742">
              <w:rPr>
                <w:lang w:eastAsia="zh-CN"/>
              </w:rPr>
              <w:t xml:space="preserve"> год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7200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6</w:t>
            </w:r>
            <w:r w:rsidRPr="00AA0742">
              <w:rPr>
                <w:lang w:eastAsia="zh-CN"/>
              </w:rPr>
              <w:t xml:space="preserve"> год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7200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7</w:t>
            </w:r>
            <w:r w:rsidRPr="00AA0742">
              <w:rPr>
                <w:lang w:eastAsia="zh-CN"/>
              </w:rPr>
              <w:t xml:space="preserve"> год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7200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8</w:t>
            </w:r>
            <w:r w:rsidRPr="00AA0742">
              <w:rPr>
                <w:lang w:eastAsia="zh-CN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7200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9</w:t>
            </w:r>
            <w:r w:rsidRPr="00AA0742">
              <w:rPr>
                <w:lang w:eastAsia="zh-CN"/>
              </w:rPr>
              <w:t xml:space="preserve"> год</w:t>
            </w:r>
          </w:p>
        </w:tc>
      </w:tr>
    </w:tbl>
    <w:p w:rsidR="00AA0742" w:rsidRPr="00AA0742" w:rsidRDefault="00AA0742" w:rsidP="00AA0742">
      <w:pPr>
        <w:tabs>
          <w:tab w:val="left" w:pos="790"/>
          <w:tab w:val="left" w:pos="6010"/>
          <w:tab w:val="left" w:pos="7990"/>
          <w:tab w:val="left" w:pos="9250"/>
          <w:tab w:val="left" w:pos="10831"/>
          <w:tab w:val="left" w:pos="12399"/>
          <w:tab w:val="left" w:pos="13938"/>
        </w:tabs>
        <w:suppressAutoHyphens/>
        <w:autoSpaceDE w:val="0"/>
        <w:ind w:left="70"/>
        <w:rPr>
          <w:lang w:eastAsia="zh-CN"/>
        </w:rPr>
      </w:pP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AA0742" w:rsidRPr="00AA0742" w:rsidTr="00F117C4">
        <w:trPr>
          <w:tblHeader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</w:t>
            </w:r>
          </w:p>
        </w:tc>
      </w:tr>
      <w:tr w:rsidR="00A861AF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Удельный вес численности населения Троснянского района в возрасте от 1,5 до 18 лет, охваченного образованием, в общей численности населения в возрасте 1,5 - 18 лет.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F74F17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1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F74F17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2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F74F17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F74F17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95</w:t>
            </w:r>
          </w:p>
        </w:tc>
      </w:tr>
      <w:tr w:rsidR="00A861AF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Отношение численности детей 1,5 - 7 лет, которым предоставлена возможность получать услуги дошкольного образования, к общей численности детей от 1,5 до 7 лет, имеющих возможности получать дошкольное образование по состоянию здоровья и желанию родителей.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</w:tr>
      <w:tr w:rsidR="00A861AF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детей и подростков, охваченных услугами общего образования, от общего количества детей, имеющих показания к обучению.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99,9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pPr>
              <w:jc w:val="center"/>
            </w:pPr>
            <w:r w:rsidRPr="00415932">
              <w:rPr>
                <w:lang w:eastAsia="zh-CN"/>
              </w:rPr>
              <w:t>99,9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pPr>
              <w:jc w:val="center"/>
            </w:pPr>
            <w:r w:rsidRPr="00415932">
              <w:rPr>
                <w:lang w:eastAsia="zh-CN"/>
              </w:rPr>
              <w:t>99,9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pPr>
              <w:jc w:val="center"/>
            </w:pPr>
            <w:r w:rsidRPr="00415932">
              <w:rPr>
                <w:lang w:eastAsia="zh-CN"/>
              </w:rPr>
              <w:t>99,9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61AF" w:rsidRDefault="00A861AF" w:rsidP="00A861AF">
            <w:pPr>
              <w:jc w:val="center"/>
            </w:pPr>
            <w:r w:rsidRPr="00415932">
              <w:rPr>
                <w:lang w:eastAsia="zh-CN"/>
              </w:rPr>
              <w:t>99,9</w:t>
            </w:r>
          </w:p>
        </w:tc>
      </w:tr>
      <w:tr w:rsidR="00A861AF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 xml:space="preserve">Доля детей, получающих образование по адаптированным образовательным программам, </w:t>
            </w:r>
            <w:r w:rsidRPr="00AA0742">
              <w:rPr>
                <w:lang w:eastAsia="zh-CN"/>
              </w:rPr>
              <w:lastRenderedPageBreak/>
              <w:t>от общего числа детей, нуждающихся в предоставлении данной услуги.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lastRenderedPageBreak/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2549A6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2549A6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2549A6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61AF" w:rsidRDefault="00A861AF" w:rsidP="00A861AF">
            <w:r w:rsidRPr="002549A6">
              <w:rPr>
                <w:lang w:eastAsia="zh-CN"/>
              </w:rPr>
              <w:t>100</w:t>
            </w:r>
          </w:p>
        </w:tc>
      </w:tr>
      <w:tr w:rsidR="00A861AF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lastRenderedPageBreak/>
              <w:t>5.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обучающихся, охваченных питанием, по отношению к общему количеству обучающихся.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</w:tr>
      <w:tr w:rsidR="00A861AF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6.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szCs w:val="28"/>
                <w:lang w:eastAsia="zh-CN"/>
              </w:rPr>
            </w:pPr>
            <w:r w:rsidRPr="00AA0742">
              <w:rPr>
                <w:lang w:eastAsia="zh-CN"/>
              </w:rPr>
              <w:t>Доля детей в возрасте 5 - 18 лет, охваченных программами дополнительного образования, от общего количества детей от 5 до 18 лет.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pPr>
              <w:rPr>
                <w:lang w:eastAsia="zh-CN"/>
              </w:rPr>
            </w:pPr>
          </w:p>
          <w:p w:rsidR="00A861AF" w:rsidRDefault="00A861AF" w:rsidP="00A861AF">
            <w:pPr>
              <w:rPr>
                <w:lang w:eastAsia="zh-CN"/>
              </w:rPr>
            </w:pPr>
            <w:r w:rsidRPr="00350383">
              <w:rPr>
                <w:lang w:eastAsia="zh-CN"/>
              </w:rPr>
              <w:t>75</w:t>
            </w:r>
          </w:p>
          <w:p w:rsidR="00A861AF" w:rsidRDefault="00A861AF" w:rsidP="00A861AF"/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pPr>
              <w:rPr>
                <w:lang w:eastAsia="zh-CN"/>
              </w:rPr>
            </w:pPr>
          </w:p>
          <w:p w:rsidR="00A861AF" w:rsidRDefault="00A861AF" w:rsidP="00A861AF">
            <w:r w:rsidRPr="00350383">
              <w:rPr>
                <w:lang w:eastAsia="zh-CN"/>
              </w:rPr>
              <w:t>75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pPr>
              <w:rPr>
                <w:lang w:eastAsia="zh-CN"/>
              </w:rPr>
            </w:pPr>
          </w:p>
          <w:p w:rsidR="00A861AF" w:rsidRDefault="00A861AF" w:rsidP="00A861AF">
            <w:r w:rsidRPr="00350383">
              <w:rPr>
                <w:lang w:eastAsia="zh-CN"/>
              </w:rPr>
              <w:t>75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61AF" w:rsidRDefault="00A861AF" w:rsidP="00A861AF">
            <w:pPr>
              <w:rPr>
                <w:lang w:eastAsia="zh-CN"/>
              </w:rPr>
            </w:pPr>
          </w:p>
          <w:p w:rsidR="00A861AF" w:rsidRDefault="00A861AF" w:rsidP="00A861AF">
            <w:r w:rsidRPr="00350383">
              <w:rPr>
                <w:lang w:eastAsia="zh-CN"/>
              </w:rPr>
              <w:t>75</w:t>
            </w:r>
          </w:p>
        </w:tc>
      </w:tr>
      <w:tr w:rsidR="00A861AF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Обеспечение детей 7-17 лет отдыхом в пришкольных оздоровительных лагерях дневного пребывания.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человек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380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073B83">
              <w:rPr>
                <w:lang w:eastAsia="zh-CN"/>
              </w:rPr>
              <w:t>380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073B83">
              <w:rPr>
                <w:lang w:eastAsia="zh-CN"/>
              </w:rPr>
              <w:t>380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073B83">
              <w:rPr>
                <w:lang w:eastAsia="zh-CN"/>
              </w:rPr>
              <w:t>380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61AF" w:rsidRDefault="00A861AF" w:rsidP="00A861AF">
            <w:r w:rsidRPr="00073B83">
              <w:rPr>
                <w:lang w:eastAsia="zh-CN"/>
              </w:rPr>
              <w:t>380</w:t>
            </w:r>
          </w:p>
        </w:tc>
      </w:tr>
      <w:tr w:rsidR="00A861AF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FF2AD2" w:rsidRDefault="00A861AF" w:rsidP="00A861AF">
            <w:pPr>
              <w:jc w:val="both"/>
              <w:rPr>
                <w:sz w:val="28"/>
                <w:szCs w:val="28"/>
              </w:rPr>
            </w:pPr>
            <w:r w:rsidRPr="00FF2AD2">
              <w:rPr>
                <w:sz w:val="28"/>
                <w:szCs w:val="28"/>
              </w:rPr>
              <w:t>Доля детей в возрасте от 5 до 18 лет, использующих сертификаты дополнительного образования</w:t>
            </w:r>
            <w:r>
              <w:rPr>
                <w:sz w:val="28"/>
                <w:szCs w:val="28"/>
              </w:rPr>
              <w:t xml:space="preserve"> 75%</w:t>
            </w:r>
          </w:p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8C53F7">
              <w:rPr>
                <w:lang w:eastAsia="zh-CN"/>
              </w:rPr>
              <w:t>75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8C53F7">
              <w:rPr>
                <w:lang w:eastAsia="zh-CN"/>
              </w:rPr>
              <w:t>75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8C53F7">
              <w:rPr>
                <w:lang w:eastAsia="zh-CN"/>
              </w:rPr>
              <w:t>75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61AF" w:rsidRDefault="00A861AF" w:rsidP="00A861AF">
            <w:r w:rsidRPr="008C53F7">
              <w:rPr>
                <w:lang w:eastAsia="zh-CN"/>
              </w:rPr>
              <w:t>75</w:t>
            </w:r>
          </w:p>
        </w:tc>
      </w:tr>
      <w:tr w:rsidR="00D11FEA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детей, перешедших на обучение по Федеральным государственным стандартам обучения, по отношению к общему количеству обучающихся.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D11FEA">
            <w:r w:rsidRPr="00870C18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D11FEA">
            <w:r w:rsidRPr="00870C18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D11FEA">
            <w:r w:rsidRPr="00870C18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1FEA" w:rsidRDefault="00D11FEA" w:rsidP="00D11FEA">
            <w:r w:rsidRPr="00870C18">
              <w:rPr>
                <w:lang w:eastAsia="zh-CN"/>
              </w:rPr>
              <w:t>100</w:t>
            </w:r>
          </w:p>
        </w:tc>
      </w:tr>
      <w:tr w:rsidR="00A861AF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</w:t>
            </w:r>
            <w:r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детей, участвующих в очных предметных олимпиадах, конкурсах, по отношению к общему числу школьников.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75</w:t>
            </w:r>
          </w:p>
        </w:tc>
      </w:tr>
      <w:tr w:rsidR="00D11FEA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  <w:r>
              <w:rPr>
                <w:lang w:eastAsia="zh-CN"/>
              </w:rPr>
              <w:t>1</w:t>
            </w:r>
            <w:r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педагогических работников, участвующих в профессиональных конкурсах.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3,5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D11FEA">
            <w:r w:rsidRPr="00750869">
              <w:rPr>
                <w:lang w:eastAsia="zh-CN"/>
              </w:rPr>
              <w:t>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D11FEA">
            <w:r w:rsidRPr="00750869">
              <w:rPr>
                <w:lang w:eastAsia="zh-CN"/>
              </w:rPr>
              <w:t>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1FEA" w:rsidRDefault="00D11FEA" w:rsidP="00D11FEA">
            <w:r w:rsidRPr="00750869">
              <w:rPr>
                <w:lang w:eastAsia="zh-CN"/>
              </w:rPr>
              <w:t>5</w:t>
            </w:r>
          </w:p>
        </w:tc>
      </w:tr>
      <w:tr w:rsidR="00D11FEA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  <w:r>
              <w:rPr>
                <w:lang w:eastAsia="zh-CN"/>
              </w:rPr>
              <w:t>2</w:t>
            </w:r>
            <w:r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педагогов, аттестованных на первую и высшую квалификационные категории, по отношению к общему количеству педагогов.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F74F17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F74F17">
            <w:r w:rsidRPr="001771AC"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F74F17">
            <w:r w:rsidRPr="001771AC"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F74F17">
            <w:r w:rsidRPr="001771AC"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1FEA" w:rsidRDefault="00D11FEA" w:rsidP="00D11FEA">
            <w:r w:rsidRPr="001771AC">
              <w:rPr>
                <w:lang w:eastAsia="zh-CN"/>
              </w:rPr>
              <w:t>98</w:t>
            </w:r>
          </w:p>
        </w:tc>
      </w:tr>
      <w:tr w:rsidR="00D11FEA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  <w:r>
              <w:rPr>
                <w:lang w:eastAsia="zh-CN"/>
              </w:rPr>
              <w:t>3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педагогических работников общеобразовательных организаций получающих вознаграждение за классное руководство  в общей численности педагогических работников такой категории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D11FEA">
            <w:r w:rsidRPr="005941DF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D11FEA">
            <w:r w:rsidRPr="005941DF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D11FEA">
            <w:r w:rsidRPr="005941DF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1FEA" w:rsidRDefault="00D11FEA" w:rsidP="00D11FEA">
            <w:r w:rsidRPr="005941DF">
              <w:rPr>
                <w:lang w:eastAsia="zh-CN"/>
              </w:rPr>
              <w:t>100</w:t>
            </w:r>
          </w:p>
        </w:tc>
      </w:tr>
      <w:tr w:rsidR="00A861AF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14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Проведение мероприятий по обеспечению </w:t>
            </w:r>
            <w:r>
              <w:rPr>
                <w:lang w:eastAsia="zh-CN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человек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</w:tbl>
    <w:p w:rsidR="00AA0742" w:rsidRPr="00AA0742" w:rsidRDefault="00AA0742" w:rsidP="00AA0742">
      <w:pPr>
        <w:suppressAutoHyphens/>
        <w:autoSpaceDE w:val="0"/>
        <w:rPr>
          <w:lang w:eastAsia="zh-CN"/>
        </w:rPr>
        <w:sectPr w:rsidR="00AA0742" w:rsidRPr="00AA0742" w:rsidSect="00F117C4">
          <w:pgSz w:w="16838" w:h="11906" w:orient="landscape"/>
          <w:pgMar w:top="1134" w:right="851" w:bottom="1134" w:left="1134" w:header="720" w:footer="720" w:gutter="0"/>
          <w:pgNumType w:start="16"/>
          <w:cols w:space="720"/>
          <w:docGrid w:linePitch="360"/>
        </w:sectPr>
      </w:pP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lastRenderedPageBreak/>
        <w:t xml:space="preserve">Приложение </w:t>
      </w:r>
      <w:r w:rsidR="007D5DE4">
        <w:rPr>
          <w:sz w:val="28"/>
          <w:szCs w:val="28"/>
        </w:rPr>
        <w:t>3</w:t>
      </w: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 к постановлению администрации </w:t>
      </w: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>Троснянского района</w:t>
      </w:r>
    </w:p>
    <w:p w:rsidR="00D33B47" w:rsidRPr="00D33B47" w:rsidRDefault="00D33B47" w:rsidP="00D33B47">
      <w:pPr>
        <w:autoSpaceDE w:val="0"/>
        <w:jc w:val="center"/>
        <w:rPr>
          <w:b/>
          <w:sz w:val="28"/>
          <w:szCs w:val="28"/>
        </w:rPr>
      </w:pPr>
      <w:r w:rsidRPr="00D33B4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от «</w:t>
      </w:r>
      <w:r w:rsidR="007200D6">
        <w:rPr>
          <w:sz w:val="28"/>
          <w:szCs w:val="28"/>
        </w:rPr>
        <w:t xml:space="preserve"> </w:t>
      </w:r>
      <w:r w:rsidR="00D43518">
        <w:rPr>
          <w:sz w:val="28"/>
          <w:szCs w:val="28"/>
        </w:rPr>
        <w:t>28</w:t>
      </w:r>
      <w:r w:rsidR="007200D6">
        <w:rPr>
          <w:sz w:val="28"/>
          <w:szCs w:val="28"/>
        </w:rPr>
        <w:t xml:space="preserve"> </w:t>
      </w:r>
      <w:r w:rsidRPr="00D33B47">
        <w:rPr>
          <w:sz w:val="28"/>
          <w:szCs w:val="28"/>
        </w:rPr>
        <w:t>»</w:t>
      </w:r>
      <w:r w:rsidR="00D43518">
        <w:rPr>
          <w:sz w:val="28"/>
          <w:szCs w:val="28"/>
        </w:rPr>
        <w:t xml:space="preserve">августа </w:t>
      </w:r>
      <w:r w:rsidRPr="00D33B47">
        <w:rPr>
          <w:sz w:val="28"/>
          <w:szCs w:val="28"/>
        </w:rPr>
        <w:t>202</w:t>
      </w:r>
      <w:r w:rsidR="007200D6">
        <w:rPr>
          <w:sz w:val="28"/>
          <w:szCs w:val="28"/>
        </w:rPr>
        <w:t>4</w:t>
      </w:r>
      <w:r w:rsidRPr="00D33B47">
        <w:rPr>
          <w:sz w:val="28"/>
          <w:szCs w:val="28"/>
        </w:rPr>
        <w:t xml:space="preserve"> г.  № </w:t>
      </w:r>
      <w:r w:rsidR="00D43518">
        <w:rPr>
          <w:sz w:val="28"/>
          <w:szCs w:val="28"/>
        </w:rPr>
        <w:t>204</w:t>
      </w:r>
    </w:p>
    <w:p w:rsidR="00D33B47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AA0742">
        <w:rPr>
          <w:sz w:val="28"/>
          <w:szCs w:val="28"/>
          <w:lang w:eastAsia="zh-CN"/>
        </w:rPr>
        <w:t xml:space="preserve">   </w:t>
      </w:r>
    </w:p>
    <w:p w:rsidR="00D33B47" w:rsidRDefault="00D33B47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AA0742" w:rsidRPr="00D33B47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>Приложение 2</w:t>
      </w:r>
    </w:p>
    <w:p w:rsidR="00AA0742" w:rsidRPr="00D33B47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>к муниципальной программе «</w:t>
      </w:r>
      <w:r w:rsidR="007200D6">
        <w:rPr>
          <w:sz w:val="28"/>
          <w:szCs w:val="28"/>
          <w:lang w:eastAsia="zh-CN"/>
        </w:rPr>
        <w:t>Развитие образования</w:t>
      </w:r>
      <w:r w:rsidRPr="00D33B47">
        <w:rPr>
          <w:sz w:val="28"/>
          <w:szCs w:val="28"/>
          <w:lang w:eastAsia="zh-CN"/>
        </w:rPr>
        <w:t xml:space="preserve">  в Троснянском районе»</w:t>
      </w:r>
    </w:p>
    <w:p w:rsidR="00AA0742" w:rsidRPr="00AA0742" w:rsidRDefault="00AA0742" w:rsidP="00AA0742">
      <w:pPr>
        <w:keepNext/>
        <w:suppressAutoHyphens/>
        <w:autoSpaceDE w:val="0"/>
        <w:jc w:val="right"/>
        <w:rPr>
          <w:lang w:eastAsia="zh-CN"/>
        </w:rPr>
      </w:pPr>
    </w:p>
    <w:p w:rsidR="00AA0742" w:rsidRPr="00AA0742" w:rsidRDefault="00AA0742" w:rsidP="00AA0742">
      <w:pPr>
        <w:keepNext/>
        <w:suppressAutoHyphens/>
        <w:autoSpaceDE w:val="0"/>
        <w:jc w:val="center"/>
        <w:rPr>
          <w:b/>
          <w:lang w:eastAsia="zh-CN"/>
        </w:rPr>
      </w:pPr>
      <w:r w:rsidRPr="00AA0742">
        <w:rPr>
          <w:b/>
          <w:lang w:eastAsia="zh-CN"/>
        </w:rPr>
        <w:t>Перечень основных мероприятий муниципальной Программы</w:t>
      </w:r>
    </w:p>
    <w:p w:rsidR="00AA0742" w:rsidRPr="00AA0742" w:rsidRDefault="00AA0742" w:rsidP="00AA0742">
      <w:pPr>
        <w:keepNext/>
        <w:suppressAutoHyphens/>
        <w:autoSpaceDE w:val="0"/>
        <w:rPr>
          <w:lang w:eastAsia="zh-CN"/>
        </w:rPr>
      </w:pPr>
    </w:p>
    <w:p w:rsidR="00AA0742" w:rsidRPr="00AA0742" w:rsidRDefault="00AA0742" w:rsidP="00AA0742">
      <w:pPr>
        <w:keepNext/>
        <w:suppressAutoHyphens/>
        <w:autoSpaceDE w:val="0"/>
        <w:rPr>
          <w:lang w:eastAsia="zh-CN"/>
        </w:rPr>
      </w:pPr>
    </w:p>
    <w:tbl>
      <w:tblPr>
        <w:tblW w:w="5155" w:type="pct"/>
        <w:jc w:val="center"/>
        <w:tblInd w:w="-5" w:type="dxa"/>
        <w:tblLayout w:type="fixed"/>
        <w:tblLook w:val="0000"/>
      </w:tblPr>
      <w:tblGrid>
        <w:gridCol w:w="948"/>
        <w:gridCol w:w="2934"/>
        <w:gridCol w:w="1433"/>
        <w:gridCol w:w="886"/>
        <w:gridCol w:w="1033"/>
        <w:gridCol w:w="1284"/>
        <w:gridCol w:w="1114"/>
        <w:gridCol w:w="1147"/>
        <w:gridCol w:w="1254"/>
        <w:gridCol w:w="1579"/>
        <w:gridCol w:w="1632"/>
      </w:tblGrid>
      <w:tr w:rsidR="00AA0742" w:rsidRPr="00AA0742" w:rsidTr="00D47A89">
        <w:trPr>
          <w:trHeight w:val="249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№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Наимено</w:t>
            </w:r>
            <w:r w:rsidRPr="00AA0742">
              <w:rPr>
                <w:lang w:eastAsia="zh-CN"/>
              </w:rPr>
              <w:softHyphen/>
              <w:t>вание основного мероприятия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Ответствен</w:t>
            </w:r>
            <w:r w:rsidRPr="00AA0742">
              <w:rPr>
                <w:lang w:eastAsia="zh-CN"/>
              </w:rPr>
              <w:softHyphen/>
              <w:t>ный исполнитель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Срок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Объемы финансирования, всего, тыс. руб.</w:t>
            </w:r>
          </w:p>
        </w:tc>
        <w:tc>
          <w:tcPr>
            <w:tcW w:w="67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В том числе по годам реализации, тыс. руб.</w:t>
            </w:r>
          </w:p>
        </w:tc>
      </w:tr>
      <w:tr w:rsidR="00AA0742" w:rsidRPr="00AA0742" w:rsidTr="00D47A89">
        <w:trPr>
          <w:trHeight w:val="135"/>
          <w:tblHeader/>
          <w:jc w:val="center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начала реали</w:t>
            </w:r>
            <w:r w:rsidRPr="00AA0742">
              <w:rPr>
                <w:lang w:eastAsia="zh-CN"/>
              </w:rPr>
              <w:softHyphen/>
              <w:t>зации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оконча</w:t>
            </w:r>
            <w:r w:rsidRPr="00AA0742">
              <w:rPr>
                <w:lang w:eastAsia="zh-CN"/>
              </w:rPr>
              <w:softHyphen/>
              <w:t>ния реали</w:t>
            </w:r>
            <w:r w:rsidRPr="00AA0742">
              <w:rPr>
                <w:lang w:eastAsia="zh-CN"/>
              </w:rPr>
              <w:softHyphen/>
              <w:t>зации</w:t>
            </w: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7200D6">
            <w:pPr>
              <w:suppressAutoHyphens/>
              <w:snapToGrid w:val="0"/>
              <w:rPr>
                <w:lang w:eastAsia="zh-CN"/>
              </w:rPr>
            </w:pPr>
            <w:r w:rsidRPr="00AA0742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AA0742">
              <w:rPr>
                <w:lang w:eastAsia="zh-CN"/>
              </w:rPr>
              <w:t>2</w:t>
            </w:r>
            <w:r w:rsidR="007200D6">
              <w:rPr>
                <w:lang w:eastAsia="zh-CN"/>
              </w:rPr>
              <w:t>026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7200D6" w:rsidP="00AA0742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2027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AA0742" w:rsidRDefault="007200D6" w:rsidP="00AA0742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2028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7200D6" w:rsidP="00AA0742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2029</w:t>
            </w:r>
          </w:p>
        </w:tc>
      </w:tr>
      <w:tr w:rsidR="00AA0742" w:rsidRPr="00AA0742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5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11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b/>
                <w:lang w:eastAsia="zh-CN"/>
              </w:rPr>
              <w:t>Муниципальная программа  «</w:t>
            </w:r>
            <w:r w:rsidR="007200D6">
              <w:rPr>
                <w:b/>
                <w:lang w:eastAsia="zh-CN"/>
              </w:rPr>
              <w:t>Развитие о</w:t>
            </w:r>
            <w:r w:rsidRPr="00141A7D">
              <w:rPr>
                <w:b/>
                <w:lang w:eastAsia="zh-CN"/>
              </w:rPr>
              <w:t>бразова</w:t>
            </w:r>
            <w:r w:rsidR="007200D6">
              <w:rPr>
                <w:b/>
                <w:lang w:eastAsia="zh-CN"/>
              </w:rPr>
              <w:t>ния</w:t>
            </w:r>
            <w:r w:rsidRPr="00141A7D">
              <w:rPr>
                <w:b/>
                <w:lang w:eastAsia="zh-CN"/>
              </w:rPr>
              <w:t xml:space="preserve"> в Тросняском районе»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917357,5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C7B1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136259,3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C7B15" w:rsidP="004765CB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136307,6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214930,2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5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A0742" w:rsidRPr="00141A7D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214930,2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B15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A0742" w:rsidRPr="00141A7D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214930,2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Подпрограмма 1.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Развитие системы дошкольного, общего образования и дополнительного образования детей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916557,5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C7B1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136159,3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C7B15" w:rsidP="004765CB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136207,6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214730,2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89" w:rsidRDefault="00121589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C7B15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C7B15" w:rsidRPr="00141A7D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21730,2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C7B15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C7B15" w:rsidRPr="00141A7D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214730,2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lastRenderedPageBreak/>
              <w:t>1.1.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b/>
                <w:u w:val="single"/>
                <w:lang w:eastAsia="zh-CN"/>
              </w:rPr>
              <w:t>Основное мероприятие 1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Обеспечение деятельности муниципальных образовательных организаций дошкольного образования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D74B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73203,3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13056,2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13497,1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15550,0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E3793D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15550,0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C5" w:rsidRDefault="00B762C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E3793D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15550,0</w:t>
            </w:r>
          </w:p>
        </w:tc>
      </w:tr>
      <w:tr w:rsidR="00AA0742" w:rsidRPr="00141A7D" w:rsidTr="00D47A89">
        <w:trPr>
          <w:trHeight w:val="240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1.1.1.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Содержание зданий,  укрепление и обновление материально-технической базы учреждений дошкольного образования,  выполнение текущего ремонта. 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5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07BAC" w:rsidP="00310E53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12643,0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07BAC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2225</w:t>
            </w:r>
            <w:r w:rsidR="00F0761E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07BAC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2123</w:t>
            </w:r>
            <w:r w:rsidR="00F0761E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07BAC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2765</w:t>
            </w:r>
            <w:r w:rsidR="00F0761E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E3793D" w:rsidRDefault="00407BAC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2765</w:t>
            </w:r>
            <w:r w:rsidR="00F0761E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E3793D" w:rsidRDefault="00407BAC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2765</w:t>
            </w:r>
            <w:r w:rsidR="00F0761E">
              <w:rPr>
                <w:sz w:val="22"/>
                <w:szCs w:val="22"/>
                <w:lang w:eastAsia="zh-CN"/>
              </w:rPr>
              <w:t>,0</w:t>
            </w:r>
          </w:p>
        </w:tc>
      </w:tr>
      <w:tr w:rsidR="00AA0742" w:rsidRPr="00141A7D" w:rsidTr="00D47A89">
        <w:trPr>
          <w:trHeight w:val="864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Бюджет.области</w:t>
            </w:r>
          </w:p>
          <w:p w:rsidR="00AA0742" w:rsidRPr="00141A7D" w:rsidRDefault="00F0761E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75,0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1E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E3793D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1E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E3793D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15,0</w:t>
            </w:r>
          </w:p>
        </w:tc>
      </w:tr>
      <w:tr w:rsidR="00AA0742" w:rsidRPr="00141A7D" w:rsidTr="00D47A89">
        <w:trPr>
          <w:trHeight w:val="800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141A7D" w:rsidRDefault="00407BAC" w:rsidP="007200D6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12568,0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07BAC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2210</w:t>
            </w:r>
            <w:r w:rsidR="00F0761E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07BAC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2108</w:t>
            </w:r>
            <w:r w:rsidR="00F0761E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07BAC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275</w:t>
            </w:r>
            <w:r w:rsidR="00310E53">
              <w:rPr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1E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407BAC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275</w:t>
            </w:r>
            <w:r w:rsidR="00310E53">
              <w:rPr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1E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407BAC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2750</w:t>
            </w:r>
            <w:r w:rsidR="00310E53">
              <w:rPr>
                <w:sz w:val="22"/>
                <w:szCs w:val="22"/>
                <w:lang w:eastAsia="zh-CN"/>
              </w:rPr>
              <w:t>,0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1.1.2.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мер социальной поддержки в виде питания дошкольников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1342,0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221,0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221,0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E53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E53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E3793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300,0</w:t>
            </w:r>
          </w:p>
        </w:tc>
      </w:tr>
      <w:tr w:rsidR="00AA0742" w:rsidRPr="00141A7D" w:rsidTr="00D47A89">
        <w:trPr>
          <w:trHeight w:val="967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1.1.3.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выплаты заработной платы работникам учреждений дошкольного образования в рамках выполнения муниципального задания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5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5918A8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59218,3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5918A8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10610,2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5918A8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11153,1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5918A8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12485,0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A8" w:rsidRDefault="005918A8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5918A8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12485,0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8A8" w:rsidRDefault="005918A8" w:rsidP="00E4710C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E3793D" w:rsidRDefault="005918A8" w:rsidP="00E4710C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12485,0</w:t>
            </w:r>
          </w:p>
        </w:tc>
      </w:tr>
      <w:tr w:rsidR="00AA0742" w:rsidRPr="00141A7D" w:rsidTr="00D47A89">
        <w:trPr>
          <w:trHeight w:val="480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AA0742" w:rsidRPr="00141A7D" w:rsidRDefault="005918A8" w:rsidP="001C02D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33216,3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6360,2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6201,1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6885,0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E53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6885,0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E53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6885,0</w:t>
            </w:r>
          </w:p>
        </w:tc>
      </w:tr>
      <w:tr w:rsidR="00AA0742" w:rsidRPr="00141A7D" w:rsidTr="00D47A89">
        <w:trPr>
          <w:trHeight w:val="480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5918A8" w:rsidRPr="00141A7D" w:rsidRDefault="005918A8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26002,0</w:t>
            </w: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4250,0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4952,0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5600,0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E53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5600,0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E53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5600,0</w:t>
            </w:r>
          </w:p>
        </w:tc>
      </w:tr>
      <w:tr w:rsidR="00C06DA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DA2" w:rsidRPr="00141A7D" w:rsidRDefault="00C06DA2" w:rsidP="00C06DA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lastRenderedPageBreak/>
              <w:t>1.2.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DA2" w:rsidRPr="00141A7D" w:rsidRDefault="00C06DA2" w:rsidP="00C06DA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b/>
                <w:u w:val="single"/>
                <w:lang w:eastAsia="zh-CN"/>
              </w:rPr>
              <w:t>Основное мероприятие 2</w:t>
            </w:r>
          </w:p>
          <w:p w:rsidR="00C06DA2" w:rsidRPr="00141A7D" w:rsidRDefault="00C06DA2" w:rsidP="00C06DA2">
            <w:pPr>
              <w:suppressAutoHyphens/>
              <w:snapToGrid w:val="0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Обеспечение деятельности муниципальных образовательных организаций общего образования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DA2" w:rsidRPr="00141A7D" w:rsidRDefault="00C06DA2" w:rsidP="00C06DA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6DA2" w:rsidRPr="00141A7D" w:rsidRDefault="00C06DA2" w:rsidP="00C06DA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6DA2" w:rsidRPr="00141A7D" w:rsidRDefault="00C06DA2" w:rsidP="00C06DA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</w:t>
            </w:r>
            <w:r>
              <w:rPr>
                <w:lang w:eastAsia="zh-CN"/>
              </w:rPr>
              <w:t>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6DA2" w:rsidRPr="00141A7D" w:rsidRDefault="00D31B70" w:rsidP="00C06DA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800029,4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DA2" w:rsidRPr="00141A7D" w:rsidRDefault="00C06DA2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116890,7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DA2" w:rsidRPr="00141A7D" w:rsidRDefault="00C06DA2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116498,1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DA2" w:rsidRPr="00141A7D" w:rsidRDefault="00C06DA2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188880,2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A2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Default="00C06DA2" w:rsidP="00C06DA2">
            <w:r w:rsidRPr="00AD5926">
              <w:rPr>
                <w:b/>
                <w:sz w:val="22"/>
                <w:szCs w:val="22"/>
                <w:lang w:eastAsia="zh-CN"/>
              </w:rPr>
              <w:t>188880,2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DA2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Default="00C06DA2" w:rsidP="00C06DA2">
            <w:r w:rsidRPr="00AD5926">
              <w:rPr>
                <w:b/>
                <w:sz w:val="22"/>
                <w:szCs w:val="22"/>
                <w:lang w:eastAsia="zh-CN"/>
              </w:rPr>
              <w:t>188880,2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1.2.1.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Содержание зданий,  укрепление и обновление материально-технической базы учреждений общего образования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CB1CC4">
              <w:rPr>
                <w:lang w:eastAsia="zh-CN"/>
              </w:rPr>
              <w:t>5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CB1CC4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AF221B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89608,6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AF221B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12339,3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AF221B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14269,3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AF221B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21000,0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B95835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21000,0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B95835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21000,0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AA0742" w:rsidRPr="00141A7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7220,3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1333,2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1387,1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1B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E3793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21B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E3793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1500,0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141A7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82388,3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11006,1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12882,2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19500,0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1B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E3793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19500,0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21B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E3793D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19500,0</w:t>
            </w:r>
          </w:p>
        </w:tc>
      </w:tr>
      <w:tr w:rsidR="00AA0742" w:rsidRPr="00141A7D" w:rsidTr="00D47A89">
        <w:trPr>
          <w:trHeight w:val="417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1.2.2.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Организация мер социальной поддержки в виде школьного питания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CB1CC4">
              <w:rPr>
                <w:lang w:eastAsia="zh-CN"/>
              </w:rPr>
              <w:t>5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</w:t>
            </w:r>
            <w:r w:rsidR="00CB1CC4">
              <w:rPr>
                <w:lang w:eastAsia="zh-CN"/>
              </w:rPr>
              <w:t>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B95835" w:rsidRDefault="00B161F6" w:rsidP="00B95835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34569,</w:t>
            </w:r>
            <w:r w:rsidR="00C06DA2">
              <w:rPr>
                <w:b/>
                <w:lang w:eastAsia="zh-CN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D95CA8" w:rsidP="00B95835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611</w:t>
            </w:r>
            <w:r w:rsidR="00B95835">
              <w:rPr>
                <w:b/>
                <w:sz w:val="22"/>
                <w:szCs w:val="22"/>
                <w:lang w:eastAsia="zh-CN"/>
              </w:rPr>
              <w:t>6</w:t>
            </w:r>
            <w:r w:rsidRPr="00B95835">
              <w:rPr>
                <w:b/>
                <w:sz w:val="22"/>
                <w:szCs w:val="22"/>
                <w:lang w:eastAsia="zh-CN"/>
              </w:rPr>
              <w:t>,</w:t>
            </w:r>
            <w:r w:rsidR="00B95835">
              <w:rPr>
                <w:b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B161F6" w:rsidP="00B95835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6073,</w:t>
            </w:r>
            <w:r w:rsidR="00B95835">
              <w:rPr>
                <w:b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B161F6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74</w:t>
            </w:r>
            <w:r w:rsidR="00C06DA2">
              <w:rPr>
                <w:b/>
                <w:sz w:val="22"/>
                <w:szCs w:val="22"/>
                <w:lang w:eastAsia="zh-CN"/>
              </w:rPr>
              <w:t>59</w:t>
            </w:r>
            <w:r w:rsidRPr="00B95835">
              <w:rPr>
                <w:b/>
                <w:sz w:val="22"/>
                <w:szCs w:val="22"/>
                <w:lang w:eastAsia="zh-CN"/>
              </w:rPr>
              <w:t>,</w:t>
            </w:r>
            <w:r w:rsidR="00C06DA2">
              <w:rPr>
                <w:b/>
                <w:sz w:val="22"/>
                <w:szCs w:val="22"/>
                <w:lang w:eastAsia="zh-CN"/>
              </w:rPr>
              <w:t>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B95835" w:rsidRDefault="00B161F6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74</w:t>
            </w:r>
            <w:r w:rsidR="00C06DA2">
              <w:rPr>
                <w:b/>
                <w:sz w:val="22"/>
                <w:szCs w:val="22"/>
                <w:lang w:eastAsia="zh-CN"/>
              </w:rPr>
              <w:t>59</w:t>
            </w:r>
            <w:r w:rsidRPr="00B95835">
              <w:rPr>
                <w:b/>
                <w:sz w:val="22"/>
                <w:szCs w:val="22"/>
                <w:lang w:eastAsia="zh-CN"/>
              </w:rPr>
              <w:t>,</w:t>
            </w:r>
            <w:r w:rsidR="00C06DA2">
              <w:rPr>
                <w:b/>
                <w:sz w:val="22"/>
                <w:szCs w:val="22"/>
                <w:lang w:eastAsia="zh-CN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B95835" w:rsidRDefault="00B161F6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74</w:t>
            </w:r>
            <w:r w:rsidR="00C06DA2">
              <w:rPr>
                <w:b/>
                <w:sz w:val="22"/>
                <w:szCs w:val="22"/>
                <w:lang w:eastAsia="zh-CN"/>
              </w:rPr>
              <w:t>59</w:t>
            </w:r>
            <w:r w:rsidRPr="00B95835">
              <w:rPr>
                <w:b/>
                <w:sz w:val="22"/>
                <w:szCs w:val="22"/>
                <w:lang w:eastAsia="zh-CN"/>
              </w:rPr>
              <w:t>,</w:t>
            </w:r>
            <w:r w:rsidR="00C06DA2">
              <w:rPr>
                <w:b/>
                <w:sz w:val="22"/>
                <w:szCs w:val="22"/>
                <w:lang w:eastAsia="zh-CN"/>
              </w:rPr>
              <w:t>9</w:t>
            </w:r>
          </w:p>
        </w:tc>
      </w:tr>
      <w:tr w:rsidR="00AA0742" w:rsidRPr="00141A7D" w:rsidTr="00D47A89">
        <w:trPr>
          <w:trHeight w:val="417"/>
          <w:tblHeader/>
          <w:jc w:val="center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Федеральный бюджет</w:t>
            </w:r>
          </w:p>
          <w:p w:rsidR="00AA0742" w:rsidRPr="00141A7D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10420,2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D95CA8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2151,8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2067,1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2067,1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F6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E3793D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2067,1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1F6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E3793D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2067,1</w:t>
            </w:r>
          </w:p>
        </w:tc>
      </w:tr>
      <w:tr w:rsidR="00AA0742" w:rsidRPr="00141A7D" w:rsidTr="00D47A89">
        <w:trPr>
          <w:trHeight w:val="417"/>
          <w:tblHeader/>
          <w:jc w:val="center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Default="00AA0742" w:rsidP="00CB1CC4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B161F6" w:rsidRPr="00141A7D" w:rsidRDefault="00B161F6" w:rsidP="00CB1CC4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11489,3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D95CA8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1928,8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1971,4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2529,7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F6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2529,7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1F6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2529,7</w:t>
            </w:r>
          </w:p>
        </w:tc>
      </w:tr>
      <w:tr w:rsidR="00AA0742" w:rsidRPr="00141A7D" w:rsidTr="00D47A89">
        <w:trPr>
          <w:trHeight w:val="417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Default="00AA0742" w:rsidP="00CB1CC4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B161F6" w:rsidRPr="00141A7D" w:rsidRDefault="00B161F6" w:rsidP="00C06DA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12659,</w:t>
            </w:r>
            <w:r w:rsidR="00C06DA2">
              <w:rPr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D95CA8" w:rsidP="00B95835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2035,</w:t>
            </w:r>
            <w:r w:rsidR="00B95835">
              <w:rPr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161F6" w:rsidP="00B95835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2034,</w:t>
            </w:r>
            <w:r w:rsidR="00B95835">
              <w:rPr>
                <w:sz w:val="22"/>
                <w:szCs w:val="22"/>
                <w:lang w:eastAsia="zh-CN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161F6" w:rsidP="00C06DA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2863,</w:t>
            </w:r>
            <w:r w:rsidR="00C06DA2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F6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B161F6" w:rsidP="00C06DA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2863,</w:t>
            </w:r>
            <w:r w:rsidR="00C06DA2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1F6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B161F6" w:rsidP="00C06DA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2863,</w:t>
            </w:r>
            <w:r w:rsidR="00C06DA2">
              <w:rPr>
                <w:sz w:val="22"/>
                <w:szCs w:val="22"/>
                <w:lang w:eastAsia="zh-CN"/>
              </w:rPr>
              <w:t>1</w:t>
            </w:r>
          </w:p>
        </w:tc>
      </w:tr>
      <w:tr w:rsidR="00AA0742" w:rsidRPr="00141A7D" w:rsidTr="00D47A89">
        <w:trPr>
          <w:trHeight w:val="417"/>
          <w:tblHeader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1.2.3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CB1CC4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мер социальной поддержки в виде питания дошкольных групп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CB1CC4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CB1CC4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B95835" w:rsidRDefault="00AA0742" w:rsidP="00AA074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B95835">
              <w:rPr>
                <w:b/>
                <w:sz w:val="20"/>
                <w:szCs w:val="20"/>
                <w:lang w:eastAsia="zh-CN"/>
              </w:rPr>
              <w:t>бюджет района</w:t>
            </w:r>
          </w:p>
          <w:p w:rsidR="00AA0742" w:rsidRPr="00B95835" w:rsidRDefault="00AA0742" w:rsidP="00AA074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</w:p>
          <w:p w:rsidR="00AA0742" w:rsidRPr="00B95835" w:rsidRDefault="00D95CA8" w:rsidP="00AA074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B95835">
              <w:rPr>
                <w:b/>
                <w:sz w:val="20"/>
                <w:szCs w:val="20"/>
                <w:lang w:eastAsia="zh-CN"/>
              </w:rPr>
              <w:t>800,0</w:t>
            </w:r>
          </w:p>
          <w:p w:rsidR="00AA0742" w:rsidRPr="00B95835" w:rsidRDefault="00AA0742" w:rsidP="00AA074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200,0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A8" w:rsidRPr="00B95835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D95CA8" w:rsidRPr="00B95835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AA0742" w:rsidRPr="00B95835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200,0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CA8" w:rsidRPr="00B95835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AC2D75" w:rsidRPr="00B95835" w:rsidRDefault="00AC2D75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AA0742" w:rsidRPr="00B95835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200,0</w:t>
            </w:r>
          </w:p>
        </w:tc>
      </w:tr>
      <w:tr w:rsidR="00AA0742" w:rsidRPr="00141A7D" w:rsidTr="00D47A89">
        <w:trPr>
          <w:trHeight w:val="830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1.2.4.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Обеспечение выплаты заработной платы работникам учреждений общего образования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FA2EAA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592394,0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FA2EAA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87958,2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FA2EAA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85599,8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FA2EAA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139612,0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AA" w:rsidRPr="00B95835" w:rsidRDefault="00FA2EAA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C09F1" w:rsidRPr="00B95835" w:rsidRDefault="00FA2EAA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139612,0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AA" w:rsidRPr="00B95835" w:rsidRDefault="00FA2EAA" w:rsidP="00993DAE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AA0742" w:rsidRPr="00B95835" w:rsidRDefault="00FA2EAA" w:rsidP="00993DAE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139612,0</w:t>
            </w:r>
          </w:p>
        </w:tc>
      </w:tr>
      <w:tr w:rsidR="00AA0742" w:rsidRPr="00141A7D" w:rsidTr="00D47A89">
        <w:trPr>
          <w:trHeight w:val="829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Default="00AA0742" w:rsidP="00CB1CC4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FA2EAA" w:rsidRPr="00141A7D" w:rsidRDefault="00FA2EAA" w:rsidP="00CB1CC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410658,9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A2EA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62048,3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A2EA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57893,5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FA2EA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96905,7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AA" w:rsidRDefault="00FA2EAA" w:rsidP="0065351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</w:p>
          <w:p w:rsidR="006C09F1" w:rsidRPr="00141A7D" w:rsidRDefault="00FA2EAA" w:rsidP="0065351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96905,7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AA" w:rsidRDefault="00FA2EAA" w:rsidP="00993DAE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FA2EAA" w:rsidP="00993DAE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96905,7</w:t>
            </w:r>
          </w:p>
        </w:tc>
      </w:tr>
      <w:tr w:rsidR="00AA0742" w:rsidRPr="00141A7D" w:rsidTr="00D47A89">
        <w:trPr>
          <w:trHeight w:val="1059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Default="00AA0742" w:rsidP="00CB1CC4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AC5670" w:rsidRPr="00141A7D" w:rsidRDefault="00FA2EAA" w:rsidP="00CB1CC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181735,1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C567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25909,9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C567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27706,3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C567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42706,3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F1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C5670" w:rsidRPr="00141A7D" w:rsidRDefault="00AC567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42706,3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670" w:rsidRDefault="00AC567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85B39" w:rsidRPr="00141A7D" w:rsidRDefault="00AC567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42706,3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1.2.5.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 xml:space="preserve">Организация выплат педагогам за выполнение обязанностей классного руководителя в соответствии с </w:t>
            </w:r>
            <w:hyperlink r:id="rId14" w:history="1">
              <w:r w:rsidRPr="00141A7D">
                <w:rPr>
                  <w:u w:val="single"/>
                  <w:lang w:eastAsia="zh-CN"/>
                </w:rPr>
                <w:t>постановлением Правительства Орловской области от 29 декабря 2012 года N 505 "О порядке, размерах и условиях выплаты вознаграждения за выполнение функций классного руководителя педагогическим работникам областных государственных и муниципальных учреждений образования"</w:t>
              </w:r>
            </w:hyperlink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CB1CC4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CB1CC4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Обл.бюджет</w:t>
            </w:r>
          </w:p>
          <w:p w:rsidR="00AA0742" w:rsidRPr="00B95835" w:rsidRDefault="00884F0E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7606,7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1499,9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1526,7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1526,7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42" w:rsidRPr="00B95835" w:rsidRDefault="00884F0E" w:rsidP="00AA0742">
            <w:pPr>
              <w:suppressAutoHyphens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1526,7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1526,7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 образовательные программы начального общего, основного общего, среднего 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CB1CC4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CB1CC4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Федеральный бюджет</w:t>
            </w:r>
          </w:p>
          <w:p w:rsidR="00AA0742" w:rsidRPr="00B95835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AA0742" w:rsidRPr="00B95835" w:rsidRDefault="00884F0E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54879,2</w:t>
            </w:r>
          </w:p>
          <w:p w:rsidR="00AA0742" w:rsidRPr="00B95835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AA0742" w:rsidRPr="00B95835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AA0742" w:rsidRPr="00B95835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7108,9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7108,9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13553,8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42" w:rsidRPr="00B95835" w:rsidRDefault="00884F0E" w:rsidP="00AA0742">
            <w:pPr>
              <w:suppressAutoHyphens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13553,8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13553,8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1.2.6.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Организация и осуществление безопасных перевозок детей на школьных автобусах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CB1CC4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CB1CC4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13240,0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1370,0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1370,0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3500,0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0E" w:rsidRPr="00B95835" w:rsidRDefault="00884F0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884F0E" w:rsidRPr="00B95835" w:rsidRDefault="00884F0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C09F1" w:rsidRPr="00B95835" w:rsidRDefault="00884F0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3500,0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B95835" w:rsidRDefault="00884F0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3500,0</w:t>
            </w:r>
          </w:p>
        </w:tc>
      </w:tr>
      <w:tr w:rsidR="00D92DAB" w:rsidRPr="00141A7D" w:rsidTr="00FF4D55">
        <w:trPr>
          <w:trHeight w:val="135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2DAB" w:rsidRPr="00141A7D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1.2.7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2DAB" w:rsidRPr="005D2C00" w:rsidRDefault="00D92DAB" w:rsidP="00D92DAB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5D2C00">
              <w:rPr>
                <w:lang w:eastAsia="zh-CN"/>
              </w:rPr>
              <w:t>Обеспечение деятельности советников директора по воспитанию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DAB" w:rsidRPr="005D2C00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5D2C00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5D2C00" w:rsidRDefault="00D92DAB" w:rsidP="00D92DAB">
            <w:pPr>
              <w:suppressAutoHyphens/>
              <w:jc w:val="center"/>
              <w:rPr>
                <w:lang w:eastAsia="zh-CN"/>
              </w:rPr>
            </w:pPr>
            <w:r w:rsidRPr="005D2C00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5D2C00" w:rsidRDefault="00D92DAB" w:rsidP="00D92DAB">
            <w:pPr>
              <w:suppressAutoHyphens/>
              <w:jc w:val="center"/>
              <w:rPr>
                <w:lang w:eastAsia="zh-CN"/>
              </w:rPr>
            </w:pPr>
            <w:r w:rsidRPr="005D2C00">
              <w:rPr>
                <w:lang w:eastAsia="zh-CN"/>
              </w:rPr>
              <w:t>202</w:t>
            </w:r>
            <w:r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2DAB" w:rsidRPr="00B95835" w:rsidRDefault="00D92DAB" w:rsidP="00D92DAB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D92DAB" w:rsidRPr="00B95835" w:rsidRDefault="00D92DAB" w:rsidP="00D92DAB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5939,2</w:t>
            </w:r>
          </w:p>
          <w:p w:rsidR="00D92DAB" w:rsidRPr="00B95835" w:rsidRDefault="00D92DAB" w:rsidP="00D92DAB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B95835" w:rsidRDefault="00D92DAB" w:rsidP="00D92DA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247,8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B95835" w:rsidRDefault="00D92DAB" w:rsidP="00D92DA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299,5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B95835" w:rsidRDefault="00D92DAB" w:rsidP="00D92DA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1797,3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AB" w:rsidRPr="00B95835" w:rsidRDefault="00D92DAB" w:rsidP="00D92DA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1797,3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B95835" w:rsidRDefault="00D92DAB" w:rsidP="00D92DA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1797,3</w:t>
            </w:r>
          </w:p>
        </w:tc>
      </w:tr>
      <w:tr w:rsidR="00D92DAB" w:rsidRPr="00141A7D" w:rsidTr="00FF4D55">
        <w:trPr>
          <w:trHeight w:val="135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2DAB" w:rsidRPr="00141A7D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2DAB" w:rsidRPr="005D2C00" w:rsidRDefault="00D92DAB" w:rsidP="00D92DAB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DAB" w:rsidRPr="005D2C00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5D2C00" w:rsidRDefault="00D92DAB" w:rsidP="00D92DAB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5D2C00" w:rsidRDefault="00D92DAB" w:rsidP="00D92DAB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2DAB" w:rsidRPr="005D2C00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5D2C00">
              <w:rPr>
                <w:lang w:eastAsia="zh-CN"/>
              </w:rPr>
              <w:t>Федеральный бюджет</w:t>
            </w:r>
          </w:p>
          <w:p w:rsidR="00D92DAB" w:rsidRPr="005D2C00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5394,6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Default="00D92DAB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245,3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Default="00D92DAB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296,5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Default="00D92DAB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1617,6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AB" w:rsidRDefault="00D92DAB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1617,6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Default="00D92DAB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1617,6</w:t>
            </w:r>
          </w:p>
        </w:tc>
      </w:tr>
      <w:tr w:rsidR="00D92DAB" w:rsidRPr="00141A7D" w:rsidTr="00FF4D55">
        <w:trPr>
          <w:trHeight w:val="135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DAB" w:rsidRPr="00141A7D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DAB" w:rsidRPr="005D2C00" w:rsidRDefault="00D92DAB" w:rsidP="00D92DAB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DAB" w:rsidRPr="005D2C00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5D2C00" w:rsidRDefault="00D92DAB" w:rsidP="00D92DAB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5D2C00" w:rsidRDefault="00D92DAB" w:rsidP="00D92DAB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2DAB" w:rsidRPr="005D2C00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5D2C00">
              <w:rPr>
                <w:lang w:eastAsia="zh-CN"/>
              </w:rPr>
              <w:t>Областной бюджет</w:t>
            </w:r>
          </w:p>
          <w:p w:rsidR="00D92DAB" w:rsidRPr="005D2C00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544,6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Default="00D92DAB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Default="00D92DAB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Default="00D92DAB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179,7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AB" w:rsidRDefault="00D92DAB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179,7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Default="00D92DAB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179,7</w:t>
            </w:r>
          </w:p>
        </w:tc>
      </w:tr>
      <w:tr w:rsidR="00C80E87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1.2.8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5D2C00" w:rsidRDefault="00C80E87" w:rsidP="00C80E87">
            <w:pPr>
              <w:suppressAutoHyphens/>
              <w:snapToGrid w:val="0"/>
              <w:rPr>
                <w:lang w:eastAsia="zh-CN"/>
              </w:rPr>
            </w:pPr>
            <w:r w:rsidRPr="005D2C00">
              <w:rPr>
                <w:lang w:eastAsia="zh-CN"/>
              </w:rPr>
              <w:t>Обеспечение выплаты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5D2C00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5D2C00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5D2C00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5D2C00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5D2C00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5D2C00">
              <w:rPr>
                <w:lang w:eastAsia="zh-CN"/>
              </w:rPr>
              <w:t>202</w:t>
            </w:r>
            <w:r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0E87" w:rsidRPr="00B95835" w:rsidRDefault="00C80E87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Областной бюджет</w:t>
            </w:r>
          </w:p>
          <w:p w:rsidR="00C80E87" w:rsidRPr="00B95835" w:rsidRDefault="00D92DAB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B95835">
              <w:rPr>
                <w:b/>
                <w:lang w:eastAsia="zh-CN"/>
              </w:rPr>
              <w:t>992,7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150,6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150,6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230,5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DAB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D92DAB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D92DAB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D92DAB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D92DAB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D92DAB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D92DAB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C80E87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230,5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B95835" w:rsidRDefault="00D92DAB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B95835">
              <w:rPr>
                <w:b/>
                <w:sz w:val="22"/>
                <w:szCs w:val="22"/>
                <w:lang w:eastAsia="zh-CN"/>
              </w:rPr>
              <w:t>230,5</w:t>
            </w:r>
          </w:p>
        </w:tc>
      </w:tr>
      <w:tr w:rsidR="00C80E87" w:rsidRPr="00141A7D" w:rsidTr="00D47A89">
        <w:trPr>
          <w:trHeight w:val="612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1.3.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b/>
                <w:u w:val="single"/>
                <w:lang w:eastAsia="zh-CN"/>
              </w:rPr>
              <w:t>Основное мероприятие 3</w:t>
            </w:r>
          </w:p>
          <w:p w:rsidR="00C80E87" w:rsidRPr="00141A7D" w:rsidRDefault="00C80E87" w:rsidP="00C80E87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b/>
                <w:lang w:eastAsia="zh-CN"/>
              </w:rPr>
              <w:t>Обеспечение деятельности муниципальных образовательных организаций дополнительного образования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87" w:rsidRPr="00E3793D" w:rsidRDefault="00C80E87" w:rsidP="00C80E87">
            <w:pPr>
              <w:suppressAutoHyphens/>
              <w:rPr>
                <w:lang w:eastAsia="zh-C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Pr="00E3793D" w:rsidRDefault="00C80E87" w:rsidP="00C80E87">
            <w:pPr>
              <w:suppressAutoHyphens/>
              <w:rPr>
                <w:lang w:eastAsia="zh-CN"/>
              </w:rPr>
            </w:pPr>
          </w:p>
        </w:tc>
      </w:tr>
      <w:tr w:rsidR="00F96780" w:rsidRPr="00141A7D" w:rsidTr="00D47A89">
        <w:trPr>
          <w:trHeight w:val="588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F96780" w:rsidRDefault="00F96780" w:rsidP="00F96780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Районный бюджет</w:t>
            </w:r>
          </w:p>
          <w:p w:rsidR="00F96780" w:rsidRPr="00F96780" w:rsidRDefault="00F96780" w:rsidP="00F96780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35300,0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F96780" w:rsidRDefault="00F96780" w:rsidP="00F96780">
            <w:pPr>
              <w:suppressAutoHyphens/>
              <w:snapToGrid w:val="0"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5200,0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780" w:rsidRPr="00F96780" w:rsidRDefault="00F96780" w:rsidP="00F96780">
            <w:pPr>
              <w:suppressAutoHyphens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5200,0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780" w:rsidRPr="00F96780" w:rsidRDefault="00F96780" w:rsidP="00F96780">
            <w:pPr>
              <w:suppressAutoHyphens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8300,0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0" w:rsidRPr="00F96780" w:rsidRDefault="00F96780" w:rsidP="00F96780">
            <w:pPr>
              <w:suppressAutoHyphens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8300,0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780" w:rsidRPr="00F96780" w:rsidRDefault="00F96780" w:rsidP="00F96780">
            <w:pPr>
              <w:suppressAutoHyphens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8300,0</w:t>
            </w:r>
          </w:p>
        </w:tc>
      </w:tr>
      <w:tr w:rsidR="00C80E87" w:rsidRPr="00141A7D" w:rsidTr="00D47A89">
        <w:trPr>
          <w:trHeight w:val="984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</w:p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</w:p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</w:tr>
      <w:tr w:rsidR="00241A5E" w:rsidRPr="00141A7D" w:rsidTr="00241A5E">
        <w:trPr>
          <w:trHeight w:val="606"/>
          <w:tblHeader/>
          <w:jc w:val="center"/>
        </w:trPr>
        <w:tc>
          <w:tcPr>
            <w:tcW w:w="94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41A5E" w:rsidRPr="00141A7D" w:rsidRDefault="00241A5E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1.3.1.</w:t>
            </w:r>
          </w:p>
        </w:tc>
        <w:tc>
          <w:tcPr>
            <w:tcW w:w="29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41A5E" w:rsidRPr="00141A7D" w:rsidRDefault="00241A5E" w:rsidP="00C80E87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1.3.1</w:t>
            </w:r>
          </w:p>
          <w:p w:rsidR="00241A5E" w:rsidRPr="00141A7D" w:rsidRDefault="00241A5E" w:rsidP="00C80E87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>
              <w:rPr>
                <w:lang w:eastAsia="zh-CN"/>
              </w:rPr>
              <w:t xml:space="preserve">Расходы на обеспечение выплат по </w:t>
            </w:r>
            <w:r w:rsidRPr="005D2C00">
              <w:rPr>
                <w:lang w:eastAsia="zh-CN"/>
              </w:rPr>
              <w:t>муниципальному  социальному заказу на оказание муниципальных услуг</w:t>
            </w: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1A5E" w:rsidRPr="00141A7D" w:rsidRDefault="00241A5E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1A5E" w:rsidRPr="00141A7D" w:rsidRDefault="00241A5E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1A5E" w:rsidRPr="00141A7D" w:rsidRDefault="00241A5E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9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  <w:p w:rsidR="00241A5E" w:rsidRPr="00F96780" w:rsidRDefault="00241A5E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5E" w:rsidRPr="00F96780" w:rsidRDefault="00241A5E" w:rsidP="00C80E87">
            <w:pPr>
              <w:suppressAutoHyphens/>
              <w:snapToGrid w:val="0"/>
              <w:rPr>
                <w:b/>
                <w:lang w:eastAsia="zh-CN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A5E" w:rsidRPr="00F96780" w:rsidRDefault="00241A5E" w:rsidP="00C80E87">
            <w:pPr>
              <w:suppressAutoHyphens/>
              <w:rPr>
                <w:b/>
                <w:lang w:eastAsia="zh-CN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A5E" w:rsidRPr="00F96780" w:rsidRDefault="00241A5E" w:rsidP="00C80E87">
            <w:pPr>
              <w:suppressAutoHyphens/>
              <w:rPr>
                <w:b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5E" w:rsidRPr="00F96780" w:rsidRDefault="00241A5E" w:rsidP="00C80E87">
            <w:pPr>
              <w:suppressAutoHyphens/>
              <w:rPr>
                <w:b/>
                <w:lang w:eastAsia="zh-CN"/>
              </w:rPr>
            </w:pP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A5E" w:rsidRPr="00F96780" w:rsidRDefault="00241A5E" w:rsidP="00C80E87">
            <w:pPr>
              <w:suppressAutoHyphens/>
              <w:rPr>
                <w:b/>
                <w:lang w:eastAsia="zh-CN"/>
              </w:rPr>
            </w:pPr>
          </w:p>
        </w:tc>
      </w:tr>
      <w:tr w:rsidR="00241A5E" w:rsidRPr="00141A7D" w:rsidTr="00FF4D55">
        <w:trPr>
          <w:trHeight w:val="324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1A5E" w:rsidRPr="00141A7D" w:rsidRDefault="00241A5E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1A5E" w:rsidRPr="00141A7D" w:rsidRDefault="00241A5E" w:rsidP="00C80E87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1A5E" w:rsidRPr="00141A7D" w:rsidRDefault="00241A5E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1A5E" w:rsidRPr="00141A7D" w:rsidRDefault="00241A5E" w:rsidP="00C80E87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1A5E" w:rsidRPr="00141A7D" w:rsidRDefault="00241A5E" w:rsidP="00C80E87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5E" w:rsidRPr="00141A7D" w:rsidRDefault="00241A5E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5E" w:rsidRPr="00141A7D" w:rsidRDefault="00241A5E" w:rsidP="00C80E87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A5E" w:rsidRPr="00141A7D" w:rsidRDefault="00241A5E" w:rsidP="00C80E87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A5E" w:rsidRPr="00141A7D" w:rsidRDefault="00241A5E" w:rsidP="00C80E87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5E" w:rsidRPr="00141A7D" w:rsidRDefault="00241A5E" w:rsidP="00C80E87">
            <w:pPr>
              <w:suppressAutoHyphens/>
              <w:rPr>
                <w:lang w:eastAsia="zh-CN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A5E" w:rsidRPr="00141A7D" w:rsidRDefault="00241A5E" w:rsidP="00C80E87">
            <w:pPr>
              <w:suppressAutoHyphens/>
              <w:rPr>
                <w:lang w:eastAsia="zh-CN"/>
              </w:rPr>
            </w:pPr>
          </w:p>
        </w:tc>
      </w:tr>
      <w:tr w:rsidR="00C80E87" w:rsidRPr="00141A7D" w:rsidTr="00A47E9A">
        <w:trPr>
          <w:trHeight w:val="156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rPr>
                <w:lang w:eastAsia="zh-CN"/>
              </w:rPr>
            </w:pPr>
          </w:p>
        </w:tc>
      </w:tr>
      <w:tr w:rsidR="00C80E87" w:rsidRPr="00141A7D" w:rsidTr="00A47E9A">
        <w:trPr>
          <w:trHeight w:val="156"/>
          <w:tblHeader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Default="00C80E87" w:rsidP="00241A5E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1.3.</w:t>
            </w:r>
            <w:r w:rsidR="00241A5E">
              <w:rPr>
                <w:lang w:eastAsia="zh-CN"/>
              </w:rPr>
              <w:t>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1.3.</w:t>
            </w:r>
            <w:r w:rsidR="00400DB5">
              <w:rPr>
                <w:lang w:eastAsia="zh-CN"/>
              </w:rPr>
              <w:t>2</w:t>
            </w:r>
          </w:p>
          <w:p w:rsidR="00C80E87" w:rsidRPr="00141A7D" w:rsidRDefault="00C80E87" w:rsidP="00C80E87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Содержание зданий,  укрепление и обновление материально-технической базы учреждений </w:t>
            </w:r>
            <w:r>
              <w:rPr>
                <w:lang w:eastAsia="zh-CN"/>
              </w:rPr>
              <w:t xml:space="preserve">дополнительного </w:t>
            </w:r>
            <w:r w:rsidRPr="00141A7D">
              <w:rPr>
                <w:lang w:eastAsia="zh-CN"/>
              </w:rPr>
              <w:t>образования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1A5E" w:rsidRPr="00141A7D" w:rsidRDefault="00241A5E" w:rsidP="00241A5E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  <w:p w:rsidR="00C80E87" w:rsidRPr="00141A7D" w:rsidRDefault="00241A5E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8400,0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241A5E" w:rsidP="00C80E87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1200,0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Default="00C80E87" w:rsidP="00C80E87">
            <w:pPr>
              <w:suppressAutoHyphens/>
              <w:rPr>
                <w:lang w:eastAsia="zh-CN"/>
              </w:rPr>
            </w:pPr>
          </w:p>
          <w:p w:rsidR="00241A5E" w:rsidRDefault="00241A5E" w:rsidP="00C80E87">
            <w:pPr>
              <w:suppressAutoHyphens/>
              <w:rPr>
                <w:lang w:eastAsia="zh-CN"/>
              </w:rPr>
            </w:pPr>
          </w:p>
          <w:p w:rsidR="00241A5E" w:rsidRDefault="00241A5E" w:rsidP="00C80E87">
            <w:pPr>
              <w:suppressAutoHyphens/>
              <w:rPr>
                <w:lang w:eastAsia="zh-CN"/>
              </w:rPr>
            </w:pPr>
          </w:p>
          <w:p w:rsidR="00241A5E" w:rsidRPr="00141A7D" w:rsidRDefault="00241A5E" w:rsidP="00C80E87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1200,0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Default="00C80E87" w:rsidP="00C80E87">
            <w:pPr>
              <w:suppressAutoHyphens/>
              <w:rPr>
                <w:lang w:eastAsia="zh-CN"/>
              </w:rPr>
            </w:pPr>
          </w:p>
          <w:p w:rsidR="00241A5E" w:rsidRDefault="00241A5E" w:rsidP="00C80E87">
            <w:pPr>
              <w:suppressAutoHyphens/>
              <w:rPr>
                <w:lang w:eastAsia="zh-CN"/>
              </w:rPr>
            </w:pPr>
          </w:p>
          <w:p w:rsidR="00241A5E" w:rsidRDefault="00241A5E" w:rsidP="00C80E87">
            <w:pPr>
              <w:suppressAutoHyphens/>
              <w:rPr>
                <w:lang w:eastAsia="zh-CN"/>
              </w:rPr>
            </w:pPr>
          </w:p>
          <w:p w:rsidR="00241A5E" w:rsidRDefault="00241A5E" w:rsidP="00C80E87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2000,0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87" w:rsidRDefault="00C80E87" w:rsidP="00C80E87">
            <w:pPr>
              <w:suppressAutoHyphens/>
              <w:rPr>
                <w:lang w:eastAsia="zh-CN"/>
              </w:rPr>
            </w:pPr>
          </w:p>
          <w:p w:rsidR="00241A5E" w:rsidRDefault="00241A5E" w:rsidP="00C80E87">
            <w:pPr>
              <w:suppressAutoHyphens/>
              <w:rPr>
                <w:lang w:eastAsia="zh-CN"/>
              </w:rPr>
            </w:pPr>
          </w:p>
          <w:p w:rsidR="00241A5E" w:rsidRDefault="00241A5E" w:rsidP="00C80E87">
            <w:pPr>
              <w:suppressAutoHyphens/>
              <w:rPr>
                <w:lang w:eastAsia="zh-CN"/>
              </w:rPr>
            </w:pPr>
          </w:p>
          <w:p w:rsidR="00241A5E" w:rsidRPr="00141A7D" w:rsidRDefault="00241A5E" w:rsidP="00C80E87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2000,0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87" w:rsidRDefault="00C80E87" w:rsidP="00C80E87">
            <w:pPr>
              <w:suppressAutoHyphens/>
              <w:rPr>
                <w:lang w:eastAsia="zh-CN"/>
              </w:rPr>
            </w:pPr>
          </w:p>
          <w:p w:rsidR="00241A5E" w:rsidRDefault="00241A5E" w:rsidP="00C80E87">
            <w:pPr>
              <w:suppressAutoHyphens/>
              <w:rPr>
                <w:lang w:eastAsia="zh-CN"/>
              </w:rPr>
            </w:pPr>
          </w:p>
          <w:p w:rsidR="00241A5E" w:rsidRDefault="00241A5E" w:rsidP="00C80E87">
            <w:pPr>
              <w:suppressAutoHyphens/>
              <w:rPr>
                <w:lang w:eastAsia="zh-CN"/>
              </w:rPr>
            </w:pPr>
          </w:p>
          <w:p w:rsidR="00241A5E" w:rsidRPr="00141A7D" w:rsidRDefault="00241A5E" w:rsidP="00C80E87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2000,0</w:t>
            </w:r>
          </w:p>
        </w:tc>
      </w:tr>
      <w:tr w:rsidR="00C80E87" w:rsidRPr="00141A7D" w:rsidTr="00A47E9A">
        <w:trPr>
          <w:trHeight w:val="156"/>
          <w:tblHeader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Default="00C80E87" w:rsidP="00241A5E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1.3.</w:t>
            </w:r>
            <w:r w:rsidR="00241A5E">
              <w:rPr>
                <w:lang w:eastAsia="zh-CN"/>
              </w:rPr>
              <w:t>3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1.3.</w:t>
            </w:r>
            <w:r>
              <w:rPr>
                <w:lang w:eastAsia="zh-CN"/>
              </w:rPr>
              <w:t>3</w:t>
            </w:r>
          </w:p>
          <w:p w:rsidR="00C80E87" w:rsidRPr="00141A7D" w:rsidRDefault="00C80E87" w:rsidP="00C80E87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Обеспечение выплаты заработной платы работникам учреждений </w:t>
            </w:r>
            <w:r>
              <w:rPr>
                <w:lang w:eastAsia="zh-CN"/>
              </w:rPr>
              <w:t>дополнительного</w:t>
            </w:r>
            <w:r w:rsidRPr="00141A7D">
              <w:rPr>
                <w:lang w:eastAsia="zh-CN"/>
              </w:rPr>
              <w:t xml:space="preserve"> образования</w:t>
            </w:r>
          </w:p>
          <w:p w:rsidR="00C80E87" w:rsidRPr="00141A7D" w:rsidRDefault="00C80E87" w:rsidP="00C80E87">
            <w:pPr>
              <w:suppressAutoHyphens/>
              <w:snapToGrid w:val="0"/>
              <w:rPr>
                <w:lang w:eastAsia="zh-CN"/>
              </w:rPr>
            </w:pPr>
          </w:p>
          <w:p w:rsidR="00C80E87" w:rsidRPr="00141A7D" w:rsidRDefault="00C80E87" w:rsidP="00C80E87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241A5E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</w:t>
            </w:r>
            <w:r>
              <w:rPr>
                <w:lang w:eastAsia="zh-CN"/>
              </w:rPr>
              <w:t>029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0E87" w:rsidRDefault="00241A5E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</w:t>
            </w:r>
          </w:p>
          <w:p w:rsidR="00241A5E" w:rsidRPr="00141A7D" w:rsidRDefault="00241A5E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26900,0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241A5E" w:rsidP="00C80E87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4000,0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C80E87" w:rsidRPr="00141A7D" w:rsidRDefault="00241A5E" w:rsidP="00241A5E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4000,0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C80E87" w:rsidRDefault="00241A5E" w:rsidP="00241A5E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6300,0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C80E87" w:rsidRPr="00141A7D" w:rsidRDefault="00241A5E" w:rsidP="00241A5E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6300,0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241A5E" w:rsidRDefault="00241A5E" w:rsidP="00241A5E">
            <w:pPr>
              <w:suppressAutoHyphens/>
              <w:jc w:val="center"/>
              <w:rPr>
                <w:lang w:eastAsia="zh-CN"/>
              </w:rPr>
            </w:pPr>
          </w:p>
          <w:p w:rsidR="00C80E87" w:rsidRPr="00141A7D" w:rsidRDefault="00241A5E" w:rsidP="00241A5E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6300,0</w:t>
            </w:r>
          </w:p>
        </w:tc>
      </w:tr>
      <w:tr w:rsidR="00C80E87" w:rsidRPr="00141A7D" w:rsidTr="00D47A89">
        <w:trPr>
          <w:trHeight w:val="2490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1.4.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b/>
                <w:u w:val="single"/>
                <w:lang w:eastAsia="zh-CN"/>
              </w:rPr>
              <w:t>Основное мероприятие 4</w:t>
            </w:r>
          </w:p>
          <w:p w:rsidR="00C80E87" w:rsidRPr="00141A7D" w:rsidRDefault="00C80E87" w:rsidP="00C80E87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lang w:eastAsia="zh-CN"/>
              </w:rPr>
              <w:t xml:space="preserve"> </w:t>
            </w:r>
            <w:r w:rsidRPr="00141A7D">
              <w:rPr>
                <w:b/>
                <w:lang w:eastAsia="zh-CN"/>
              </w:rPr>
              <w:t xml:space="preserve">Создание условий для оздоровления детей через организацию летнего отдыха </w:t>
            </w:r>
          </w:p>
          <w:p w:rsidR="00C80E87" w:rsidRPr="00141A7D" w:rsidRDefault="00C80E87" w:rsidP="00C80E87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</w:t>
            </w:r>
            <w:r>
              <w:rPr>
                <w:lang w:eastAsia="zh-CN"/>
              </w:rPr>
              <w:t>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6780" w:rsidRPr="00F96780" w:rsidRDefault="00F96780" w:rsidP="00F96780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Районный бюджет</w:t>
            </w:r>
          </w:p>
          <w:p w:rsidR="00C80E87" w:rsidRPr="00F96780" w:rsidRDefault="00F96780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8024,8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F96780" w:rsidRDefault="00F96780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F96780">
              <w:rPr>
                <w:b/>
                <w:sz w:val="22"/>
                <w:szCs w:val="22"/>
                <w:lang w:eastAsia="zh-CN"/>
              </w:rPr>
              <w:t>1012,4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F96780" w:rsidRDefault="00F96780" w:rsidP="00C80E87">
            <w:pPr>
              <w:suppressAutoHyphens/>
              <w:jc w:val="center"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1012,4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F96780" w:rsidRDefault="00F96780" w:rsidP="00C80E87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F96780">
              <w:rPr>
                <w:b/>
                <w:sz w:val="22"/>
                <w:szCs w:val="22"/>
                <w:lang w:eastAsia="zh-CN"/>
              </w:rPr>
              <w:t>2000,0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E87" w:rsidRPr="00F96780" w:rsidRDefault="00F96780" w:rsidP="00C80E87">
            <w:pPr>
              <w:suppressAutoHyphens/>
              <w:jc w:val="center"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2000,0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F96780" w:rsidRDefault="00F96780" w:rsidP="00C80E87">
            <w:pPr>
              <w:suppressAutoHyphens/>
              <w:jc w:val="center"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2000,0</w:t>
            </w:r>
          </w:p>
        </w:tc>
      </w:tr>
      <w:tr w:rsidR="00C80E87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Подпрограмма 2.</w:t>
            </w:r>
          </w:p>
          <w:p w:rsidR="00C80E87" w:rsidRPr="00141A7D" w:rsidRDefault="00C80E87" w:rsidP="00C80E87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Поддержка педагогических работников системы образования, талантливых и одаренных детей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</w:t>
            </w:r>
            <w:r>
              <w:rPr>
                <w:lang w:eastAsia="zh-CN"/>
              </w:rPr>
              <w:t>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6780" w:rsidRPr="00F96780" w:rsidRDefault="00F96780" w:rsidP="00F96780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F96780">
              <w:rPr>
                <w:b/>
                <w:lang w:eastAsia="zh-CN"/>
              </w:rPr>
              <w:t>Районный бюджет</w:t>
            </w:r>
          </w:p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800,0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100,0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0" w:rsidRDefault="00F96780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96780" w:rsidRDefault="00F96780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780" w:rsidRDefault="00F96780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96780" w:rsidRDefault="00F96780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200,0</w:t>
            </w:r>
          </w:p>
        </w:tc>
      </w:tr>
      <w:tr w:rsidR="00C80E87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2.1.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rPr>
                <w:b/>
                <w:lang w:eastAsia="zh-CN"/>
              </w:rPr>
            </w:pPr>
            <w:r w:rsidRPr="00141A7D">
              <w:rPr>
                <w:b/>
                <w:u w:val="single"/>
                <w:lang w:eastAsia="zh-CN"/>
              </w:rPr>
              <w:t>Основное мероприятие 1</w:t>
            </w:r>
            <w:r w:rsidRPr="00141A7D">
              <w:rPr>
                <w:b/>
                <w:lang w:eastAsia="zh-CN"/>
              </w:rPr>
              <w:t xml:space="preserve"> Поддержка педагогических работников системы образования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141A7D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141A7D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</w:t>
            </w:r>
            <w:r>
              <w:rPr>
                <w:lang w:eastAsia="zh-CN"/>
              </w:rPr>
              <w:t>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31B70" w:rsidRDefault="00D31B70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Районный бюджет</w:t>
            </w:r>
          </w:p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400,0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0" w:rsidRDefault="00F96780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Default="00F96780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780" w:rsidRDefault="00F96780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Default="00F96780" w:rsidP="00C80E87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C80E87" w:rsidRPr="00141A7D" w:rsidRDefault="00F96780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</w:tr>
      <w:tr w:rsidR="00F96780" w:rsidRPr="00141A7D" w:rsidTr="00FF4D55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2.1.</w:t>
            </w:r>
            <w:r>
              <w:rPr>
                <w:lang w:eastAsia="zh-CN"/>
              </w:rPr>
              <w:t>1</w:t>
            </w:r>
            <w:r w:rsidRPr="00141A7D">
              <w:rPr>
                <w:lang w:eastAsia="zh-CN"/>
              </w:rPr>
              <w:t>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Организация участия и проведение для педагогических работников района - творческих конкурсов, смотров, фестивалей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400,0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78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</w:tr>
      <w:tr w:rsidR="00F96780" w:rsidRPr="00141A7D" w:rsidTr="00FF4D55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2.2.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pacing w:before="100" w:beforeAutospacing="1" w:after="100" w:afterAutospacing="1"/>
              <w:rPr>
                <w:b/>
              </w:rPr>
            </w:pPr>
            <w:r w:rsidRPr="00141A7D">
              <w:rPr>
                <w:b/>
                <w:u w:val="single"/>
              </w:rPr>
              <w:t>Основное мероприятие 2</w:t>
            </w:r>
            <w:r w:rsidRPr="00141A7D">
              <w:rPr>
                <w:b/>
              </w:rPr>
              <w:t xml:space="preserve">  Выявление и поддержка талантливых и одаренных детей </w:t>
            </w:r>
          </w:p>
          <w:p w:rsidR="00F96780" w:rsidRPr="00141A7D" w:rsidRDefault="00F96780" w:rsidP="00F9678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31B70" w:rsidRPr="00D31B7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D31B70">
              <w:rPr>
                <w:lang w:eastAsia="zh-CN"/>
              </w:rPr>
              <w:t>Районный бюджет</w:t>
            </w:r>
          </w:p>
          <w:p w:rsidR="00F96780" w:rsidRPr="00D31B7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D31B70">
              <w:rPr>
                <w:lang w:eastAsia="zh-CN"/>
              </w:rPr>
              <w:t>400,0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D31B7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D31B70">
              <w:rPr>
                <w:lang w:eastAsia="zh-CN"/>
              </w:rPr>
              <w:t>50,0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D31B7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D31B70">
              <w:rPr>
                <w:lang w:eastAsia="zh-CN"/>
              </w:rPr>
              <w:t>50,0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D31B7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D31B70">
              <w:rPr>
                <w:lang w:eastAsia="zh-CN"/>
              </w:rPr>
              <w:t>100,0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0" w:rsidRPr="00D31B7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Pr="00D31B7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Pr="00D31B7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D31B70">
              <w:rPr>
                <w:lang w:eastAsia="zh-CN"/>
              </w:rPr>
              <w:t>100,0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780" w:rsidRPr="00D31B7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Pr="00D31B7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Pr="00D31B7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D31B70">
              <w:rPr>
                <w:lang w:eastAsia="zh-CN"/>
              </w:rPr>
              <w:t>100,0</w:t>
            </w:r>
          </w:p>
        </w:tc>
      </w:tr>
      <w:tr w:rsidR="00F96780" w:rsidRPr="00141A7D" w:rsidTr="00FF4D55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2.2.1.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Организация и проведение школьного и муниципального этапов Всероссийской предметной олимпиады школьников, участие школьников в региональном и заключительном этапах Всероссийской олимпиады Государственной итоговой аттестации выпускников 9 и 11 классов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400,0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D31B70" w:rsidRDefault="00D31B7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D31B70" w:rsidRDefault="00D31B7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D31B70" w:rsidRDefault="00D31B7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D31B70" w:rsidRDefault="00D31B7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D31B70" w:rsidRDefault="00D31B7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78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D31B70" w:rsidRDefault="00D31B7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D31B70" w:rsidRDefault="00D31B7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D31B70" w:rsidRDefault="00D31B7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D31B70" w:rsidRDefault="00D31B7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</w:tr>
      <w:tr w:rsidR="00F96780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rPr>
                <w:u w:val="single"/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780" w:rsidRPr="00141A7D" w:rsidRDefault="00F96780" w:rsidP="00F96780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</w:tr>
    </w:tbl>
    <w:p w:rsidR="00046680" w:rsidRPr="00141A7D" w:rsidRDefault="00046680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141A7D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</w:p>
    <w:p w:rsidR="00AA0742" w:rsidRPr="00141A7D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141A7D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141A7D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141A7D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141A7D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 к постановлению администрации 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>Троснянского района</w:t>
      </w:r>
    </w:p>
    <w:p w:rsidR="007D5DE4" w:rsidRPr="00D33B47" w:rsidRDefault="007D5DE4" w:rsidP="007D5DE4">
      <w:pPr>
        <w:autoSpaceDE w:val="0"/>
        <w:jc w:val="center"/>
        <w:rPr>
          <w:b/>
          <w:sz w:val="28"/>
          <w:szCs w:val="28"/>
        </w:rPr>
      </w:pPr>
      <w:r w:rsidRPr="00D33B47">
        <w:rPr>
          <w:sz w:val="28"/>
          <w:szCs w:val="28"/>
        </w:rPr>
        <w:t xml:space="preserve">                                                                                                                                                    от «</w:t>
      </w:r>
      <w:r w:rsidR="00D43518">
        <w:rPr>
          <w:sz w:val="28"/>
          <w:szCs w:val="28"/>
        </w:rPr>
        <w:t>28</w:t>
      </w:r>
      <w:r w:rsidR="00815F18">
        <w:rPr>
          <w:sz w:val="28"/>
          <w:szCs w:val="28"/>
        </w:rPr>
        <w:t xml:space="preserve">  </w:t>
      </w:r>
      <w:r w:rsidR="00616E6F">
        <w:rPr>
          <w:sz w:val="28"/>
          <w:szCs w:val="28"/>
        </w:rPr>
        <w:t>»</w:t>
      </w:r>
      <w:r w:rsidR="00D43518">
        <w:rPr>
          <w:sz w:val="28"/>
          <w:szCs w:val="28"/>
        </w:rPr>
        <w:t>августа</w:t>
      </w:r>
      <w:r w:rsidRPr="00D33B47">
        <w:rPr>
          <w:sz w:val="28"/>
          <w:szCs w:val="28"/>
        </w:rPr>
        <w:t xml:space="preserve"> 202</w:t>
      </w:r>
      <w:r w:rsidR="00815F18">
        <w:rPr>
          <w:sz w:val="28"/>
          <w:szCs w:val="28"/>
        </w:rPr>
        <w:t>4</w:t>
      </w:r>
      <w:r w:rsidRPr="00D33B47">
        <w:rPr>
          <w:sz w:val="28"/>
          <w:szCs w:val="28"/>
        </w:rPr>
        <w:t xml:space="preserve"> г.   № </w:t>
      </w:r>
      <w:r w:rsidR="00D43518">
        <w:rPr>
          <w:sz w:val="28"/>
          <w:szCs w:val="28"/>
        </w:rPr>
        <w:t>204</w:t>
      </w:r>
    </w:p>
    <w:p w:rsidR="00A47E9A" w:rsidRPr="00141A7D" w:rsidRDefault="00A47E9A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AA0742" w:rsidRPr="007D5DE4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141A7D">
        <w:rPr>
          <w:sz w:val="28"/>
          <w:szCs w:val="28"/>
          <w:lang w:eastAsia="zh-CN"/>
        </w:rPr>
        <w:t xml:space="preserve">   </w:t>
      </w:r>
      <w:r w:rsidRPr="007D5DE4">
        <w:rPr>
          <w:sz w:val="28"/>
          <w:szCs w:val="28"/>
          <w:lang w:eastAsia="zh-CN"/>
        </w:rPr>
        <w:t>Приложение 3</w:t>
      </w:r>
    </w:p>
    <w:p w:rsidR="00AA0742" w:rsidRPr="007D5DE4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7D5DE4">
        <w:rPr>
          <w:sz w:val="28"/>
          <w:szCs w:val="28"/>
          <w:lang w:eastAsia="zh-CN"/>
        </w:rPr>
        <w:t>к муниципальной программе «</w:t>
      </w:r>
      <w:r w:rsidR="003D5436">
        <w:rPr>
          <w:sz w:val="28"/>
          <w:szCs w:val="28"/>
          <w:lang w:eastAsia="zh-CN"/>
        </w:rPr>
        <w:t>Развитие образования</w:t>
      </w:r>
      <w:r w:rsidRPr="007D5DE4">
        <w:rPr>
          <w:sz w:val="28"/>
          <w:szCs w:val="28"/>
          <w:lang w:eastAsia="zh-CN"/>
        </w:rPr>
        <w:t xml:space="preserve"> в Троснянском районе»</w:t>
      </w:r>
    </w:p>
    <w:p w:rsidR="00AA0742" w:rsidRPr="007D5DE4" w:rsidRDefault="00AA0742" w:rsidP="00AA0742">
      <w:pPr>
        <w:suppressAutoHyphens/>
        <w:autoSpaceDE w:val="0"/>
        <w:jc w:val="center"/>
        <w:rPr>
          <w:sz w:val="28"/>
          <w:szCs w:val="28"/>
          <w:lang w:eastAsia="zh-CN"/>
        </w:rPr>
      </w:pPr>
    </w:p>
    <w:p w:rsidR="00AA0742" w:rsidRPr="00141A7D" w:rsidRDefault="00AA0742" w:rsidP="00AA0742">
      <w:pPr>
        <w:suppressAutoHyphens/>
        <w:autoSpaceDE w:val="0"/>
        <w:jc w:val="center"/>
        <w:rPr>
          <w:lang w:eastAsia="zh-CN"/>
        </w:rPr>
      </w:pPr>
      <w:r w:rsidRPr="00141A7D">
        <w:rPr>
          <w:lang w:eastAsia="zh-CN"/>
        </w:rPr>
        <w:t>Ресурсное обеспечение и прогнозная (справочная) оценка расходов районного бюджета, сельских поселений, внебюджетных источников, юридических лиц на реализацию целей муниципальной Программы</w:t>
      </w:r>
    </w:p>
    <w:p w:rsidR="00AA0742" w:rsidRPr="00141A7D" w:rsidRDefault="00AA0742" w:rsidP="00AA0742">
      <w:pPr>
        <w:suppressAutoHyphens/>
        <w:autoSpaceDE w:val="0"/>
        <w:rPr>
          <w:lang w:eastAsia="zh-CN"/>
        </w:rPr>
      </w:pPr>
      <w:r w:rsidRPr="00141A7D">
        <w:rPr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832"/>
        <w:gridCol w:w="3430"/>
        <w:gridCol w:w="2640"/>
        <w:gridCol w:w="1530"/>
        <w:gridCol w:w="1253"/>
        <w:gridCol w:w="1392"/>
        <w:gridCol w:w="1252"/>
        <w:gridCol w:w="1321"/>
        <w:gridCol w:w="993"/>
      </w:tblGrid>
      <w:tr w:rsidR="00AA0742" w:rsidRPr="00141A7D" w:rsidTr="00F117C4">
        <w:trPr>
          <w:tblHeader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Статус</w:t>
            </w:r>
          </w:p>
        </w:tc>
        <w:tc>
          <w:tcPr>
            <w:tcW w:w="3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6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Оценка расходов по годам реализации, годы</w:t>
            </w:r>
          </w:p>
        </w:tc>
      </w:tr>
      <w:tr w:rsidR="00AA0742" w:rsidRPr="00141A7D" w:rsidTr="00F117C4">
        <w:trPr>
          <w:tblHeader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3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всего по програм</w:t>
            </w:r>
            <w:r w:rsidRPr="00141A7D">
              <w:rPr>
                <w:lang w:eastAsia="zh-CN"/>
              </w:rPr>
              <w:softHyphen/>
              <w:t>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3D5436">
              <w:rPr>
                <w:lang w:eastAsia="zh-CN"/>
              </w:rPr>
              <w:t>5</w:t>
            </w:r>
          </w:p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3D5436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3D5436">
              <w:rPr>
                <w:lang w:eastAsia="zh-CN"/>
              </w:rPr>
              <w:t>6</w:t>
            </w:r>
            <w:r w:rsidRPr="00141A7D">
              <w:rPr>
                <w:lang w:eastAsia="zh-CN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3D5436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3D5436">
              <w:rPr>
                <w:lang w:eastAsia="zh-CN"/>
              </w:rPr>
              <w:t>7</w:t>
            </w:r>
            <w:r w:rsidRPr="00141A7D">
              <w:rPr>
                <w:lang w:eastAsia="zh-CN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2248" w:rsidRPr="00141A7D" w:rsidRDefault="008F2248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  <w:p w:rsidR="00AA0742" w:rsidRPr="00141A7D" w:rsidRDefault="00AA0742" w:rsidP="003D5436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3D5436">
              <w:rPr>
                <w:lang w:eastAsia="zh-CN"/>
              </w:rPr>
              <w:t>8</w:t>
            </w:r>
            <w:r w:rsidRPr="00141A7D">
              <w:rPr>
                <w:lang w:eastAsia="zh-CN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3D5436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3D5436">
              <w:rPr>
                <w:lang w:eastAsia="zh-CN"/>
              </w:rPr>
              <w:t>9</w:t>
            </w:r>
            <w:r w:rsidRPr="00141A7D">
              <w:rPr>
                <w:lang w:eastAsia="zh-CN"/>
              </w:rPr>
              <w:t xml:space="preserve"> год</w:t>
            </w:r>
          </w:p>
        </w:tc>
      </w:tr>
    </w:tbl>
    <w:p w:rsidR="00AA0742" w:rsidRPr="00141A7D" w:rsidRDefault="00AA0742" w:rsidP="00AA0742">
      <w:pPr>
        <w:tabs>
          <w:tab w:val="left" w:pos="1832"/>
          <w:tab w:val="left" w:pos="4991"/>
          <w:tab w:val="left" w:pos="9263"/>
          <w:tab w:val="left" w:pos="10659"/>
          <w:tab w:val="left" w:pos="11694"/>
          <w:tab w:val="left" w:pos="12686"/>
          <w:tab w:val="left" w:pos="13659"/>
        </w:tabs>
        <w:suppressAutoHyphens/>
        <w:autoSpaceDE w:val="0"/>
        <w:snapToGrid w:val="0"/>
        <w:rPr>
          <w:lang w:eastAsia="zh-CN"/>
        </w:rPr>
      </w:pP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</w:p>
    <w:tbl>
      <w:tblPr>
        <w:tblW w:w="53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2"/>
        <w:gridCol w:w="3339"/>
        <w:gridCol w:w="2640"/>
        <w:gridCol w:w="1669"/>
        <w:gridCol w:w="1184"/>
        <w:gridCol w:w="1392"/>
        <w:gridCol w:w="1252"/>
        <w:gridCol w:w="1253"/>
        <w:gridCol w:w="1043"/>
      </w:tblGrid>
      <w:tr w:rsidR="00AA0742" w:rsidRPr="00141A7D" w:rsidTr="00AE25E1">
        <w:trPr>
          <w:tblHeader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6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7</w:t>
            </w:r>
          </w:p>
        </w:tc>
        <w:tc>
          <w:tcPr>
            <w:tcW w:w="1253" w:type="dxa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8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9</w:t>
            </w:r>
          </w:p>
        </w:tc>
      </w:tr>
      <w:tr w:rsidR="00AA0742" w:rsidRPr="00141A7D" w:rsidTr="00AE25E1">
        <w:trPr>
          <w:jc w:val="center"/>
        </w:trPr>
        <w:tc>
          <w:tcPr>
            <w:tcW w:w="1832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Муниципальная</w:t>
            </w:r>
            <w:r w:rsidRPr="00141A7D">
              <w:rPr>
                <w:sz w:val="22"/>
                <w:szCs w:val="22"/>
                <w:lang w:eastAsia="zh-CN"/>
              </w:rPr>
              <w:br/>
              <w:t xml:space="preserve">программа      </w:t>
            </w:r>
          </w:p>
        </w:tc>
        <w:tc>
          <w:tcPr>
            <w:tcW w:w="3339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Муниципальная программа «</w:t>
            </w:r>
            <w:r w:rsidR="003D5436">
              <w:rPr>
                <w:sz w:val="22"/>
                <w:szCs w:val="22"/>
                <w:lang w:eastAsia="zh-CN"/>
              </w:rPr>
              <w:t>Развитие образования</w:t>
            </w:r>
            <w:r w:rsidRPr="00141A7D">
              <w:rPr>
                <w:sz w:val="22"/>
                <w:szCs w:val="22"/>
                <w:lang w:eastAsia="zh-CN"/>
              </w:rPr>
              <w:t xml:space="preserve"> в Троснянском районе»</w:t>
            </w:r>
          </w:p>
        </w:tc>
        <w:tc>
          <w:tcPr>
            <w:tcW w:w="264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всего </w:t>
            </w:r>
          </w:p>
        </w:tc>
        <w:tc>
          <w:tcPr>
            <w:tcW w:w="1669" w:type="dxa"/>
            <w:shd w:val="clear" w:color="auto" w:fill="auto"/>
          </w:tcPr>
          <w:p w:rsidR="00AA0742" w:rsidRPr="00141A7D" w:rsidRDefault="000D304C" w:rsidP="004765CB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917357,5</w:t>
            </w:r>
          </w:p>
        </w:tc>
        <w:tc>
          <w:tcPr>
            <w:tcW w:w="1184" w:type="dxa"/>
            <w:shd w:val="clear" w:color="auto" w:fill="auto"/>
          </w:tcPr>
          <w:p w:rsidR="00AA0742" w:rsidRPr="00141A7D" w:rsidRDefault="000D304C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136259,3</w:t>
            </w:r>
          </w:p>
        </w:tc>
        <w:tc>
          <w:tcPr>
            <w:tcW w:w="1392" w:type="dxa"/>
            <w:shd w:val="clear" w:color="auto" w:fill="auto"/>
          </w:tcPr>
          <w:p w:rsidR="00AA0742" w:rsidRPr="00141A7D" w:rsidRDefault="000D304C" w:rsidP="004765CB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136307,6</w:t>
            </w:r>
          </w:p>
        </w:tc>
        <w:tc>
          <w:tcPr>
            <w:tcW w:w="1252" w:type="dxa"/>
            <w:shd w:val="clear" w:color="auto" w:fill="auto"/>
          </w:tcPr>
          <w:p w:rsidR="00AA0742" w:rsidRPr="00141A7D" w:rsidRDefault="000D304C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214930,2</w:t>
            </w:r>
          </w:p>
        </w:tc>
        <w:tc>
          <w:tcPr>
            <w:tcW w:w="1253" w:type="dxa"/>
          </w:tcPr>
          <w:p w:rsidR="00AA0742" w:rsidRPr="00141A7D" w:rsidRDefault="000D304C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214930,2</w:t>
            </w:r>
          </w:p>
        </w:tc>
        <w:tc>
          <w:tcPr>
            <w:tcW w:w="1043" w:type="dxa"/>
            <w:shd w:val="clear" w:color="auto" w:fill="auto"/>
          </w:tcPr>
          <w:p w:rsidR="00AA0742" w:rsidRPr="00141A7D" w:rsidRDefault="000D304C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214930,2</w:t>
            </w:r>
          </w:p>
        </w:tc>
      </w:tr>
      <w:tr w:rsidR="00AA0742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районный бюджет </w:t>
            </w:r>
          </w:p>
        </w:tc>
        <w:tc>
          <w:tcPr>
            <w:tcW w:w="1669" w:type="dxa"/>
            <w:shd w:val="clear" w:color="auto" w:fill="auto"/>
          </w:tcPr>
          <w:p w:rsidR="00AA0742" w:rsidRPr="00141A7D" w:rsidRDefault="009A1444" w:rsidP="004765CB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374859,7</w:t>
            </w:r>
          </w:p>
        </w:tc>
        <w:tc>
          <w:tcPr>
            <w:tcW w:w="1184" w:type="dxa"/>
            <w:shd w:val="clear" w:color="auto" w:fill="auto"/>
          </w:tcPr>
          <w:p w:rsidR="00AA0742" w:rsidRPr="00141A7D" w:rsidRDefault="009A1444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53414,8</w:t>
            </w:r>
          </w:p>
        </w:tc>
        <w:tc>
          <w:tcPr>
            <w:tcW w:w="1392" w:type="dxa"/>
            <w:shd w:val="clear" w:color="auto" w:fill="auto"/>
          </w:tcPr>
          <w:p w:rsidR="00AA0742" w:rsidRPr="00141A7D" w:rsidRDefault="000D304C" w:rsidP="004765CB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57686,7</w:t>
            </w:r>
          </w:p>
        </w:tc>
        <w:tc>
          <w:tcPr>
            <w:tcW w:w="1252" w:type="dxa"/>
            <w:shd w:val="clear" w:color="auto" w:fill="auto"/>
          </w:tcPr>
          <w:p w:rsidR="00AA0742" w:rsidRPr="00141A7D" w:rsidRDefault="000D304C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87919,4</w:t>
            </w:r>
          </w:p>
        </w:tc>
        <w:tc>
          <w:tcPr>
            <w:tcW w:w="1253" w:type="dxa"/>
          </w:tcPr>
          <w:p w:rsidR="00AA0742" w:rsidRPr="00141A7D" w:rsidRDefault="000D304C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87919,4</w:t>
            </w:r>
          </w:p>
        </w:tc>
        <w:tc>
          <w:tcPr>
            <w:tcW w:w="1043" w:type="dxa"/>
            <w:shd w:val="clear" w:color="auto" w:fill="auto"/>
          </w:tcPr>
          <w:p w:rsidR="00AA0742" w:rsidRPr="00141A7D" w:rsidRDefault="000D304C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87919,4</w:t>
            </w: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471803,8</w:t>
            </w: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73338,5</w:t>
            </w: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69148,4</w:t>
            </w: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109772,3</w:t>
            </w: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109772,3</w:t>
            </w: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109772,3</w:t>
            </w: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70694,0</w:t>
            </w: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9506,0</w:t>
            </w: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9472,5</w:t>
            </w: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17238,5</w:t>
            </w: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17238,5</w:t>
            </w: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17238,5</w:t>
            </w: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бюджеты сельских поселений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юридические лица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141A7D" w:rsidTr="00FF4D55">
        <w:trPr>
          <w:jc w:val="center"/>
        </w:trPr>
        <w:tc>
          <w:tcPr>
            <w:tcW w:w="1832" w:type="dxa"/>
            <w:vMerge w:val="restart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Подпрограмма 1</w:t>
            </w:r>
          </w:p>
        </w:tc>
        <w:tc>
          <w:tcPr>
            <w:tcW w:w="3339" w:type="dxa"/>
            <w:vMerge w:val="restart"/>
            <w:shd w:val="clear" w:color="auto" w:fill="auto"/>
          </w:tcPr>
          <w:p w:rsidR="009A1444" w:rsidRPr="00141A7D" w:rsidRDefault="009A1444" w:rsidP="009A1444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«Развитие системы дошкольного, общего образования и дополнительного образования детей»</w:t>
            </w: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всего 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916557,5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136159,3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136207,6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214730,2</w:t>
            </w:r>
          </w:p>
        </w:tc>
        <w:tc>
          <w:tcPr>
            <w:tcW w:w="1253" w:type="dxa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214730,2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214730,2</w:t>
            </w:r>
          </w:p>
        </w:tc>
      </w:tr>
      <w:tr w:rsidR="009A1444" w:rsidRPr="00141A7D" w:rsidTr="00FF4D55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районный бюджет 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374059,7</w:t>
            </w: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53314,8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57586,7</w:t>
            </w: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87719,4</w:t>
            </w: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87719,4</w:t>
            </w: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87719,4</w:t>
            </w: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471803,8</w:t>
            </w: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73338,5</w:t>
            </w: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69148,4</w:t>
            </w: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109772,3</w:t>
            </w: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109772,3</w:t>
            </w: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109772,3</w:t>
            </w: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70694,0</w:t>
            </w: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9506,0</w:t>
            </w: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9472,5</w:t>
            </w: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17238,5</w:t>
            </w: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17238,5</w:t>
            </w: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17238,5</w:t>
            </w: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юридические лица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141A7D" w:rsidTr="00FF4D55">
        <w:trPr>
          <w:jc w:val="center"/>
        </w:trPr>
        <w:tc>
          <w:tcPr>
            <w:tcW w:w="1832" w:type="dxa"/>
            <w:vMerge w:val="restart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Подпрограмма 2</w:t>
            </w:r>
          </w:p>
        </w:tc>
        <w:tc>
          <w:tcPr>
            <w:tcW w:w="3339" w:type="dxa"/>
            <w:vMerge w:val="restart"/>
            <w:shd w:val="clear" w:color="auto" w:fill="auto"/>
          </w:tcPr>
          <w:p w:rsidR="009A1444" w:rsidRPr="00141A7D" w:rsidRDefault="009A1444" w:rsidP="009A1444">
            <w:pPr>
              <w:jc w:val="both"/>
              <w:rPr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«Поддержка педагогических работников системы образования, талантливых и одаренных детей»</w:t>
            </w: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всего 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800,0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200,0</w:t>
            </w: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200,0</w:t>
            </w: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200,0</w:t>
            </w:r>
          </w:p>
        </w:tc>
      </w:tr>
      <w:tr w:rsidR="009A1444" w:rsidRPr="00141A7D" w:rsidTr="00FF4D55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районный бюджет 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800,0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200,0</w:t>
            </w: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200,0</w:t>
            </w: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200,0</w:t>
            </w: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бюджеты сельских поселений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141A7D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юридические лица</w:t>
            </w:r>
          </w:p>
        </w:tc>
        <w:tc>
          <w:tcPr>
            <w:tcW w:w="1669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52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141A7D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</w:tbl>
    <w:p w:rsidR="00AA0742" w:rsidRPr="00141A7D" w:rsidRDefault="00AA0742" w:rsidP="00AA0742">
      <w:pPr>
        <w:suppressAutoHyphens/>
        <w:autoSpaceDE w:val="0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E25E1" w:rsidRPr="00141A7D" w:rsidRDefault="00AE25E1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815F18" w:rsidRDefault="00815F18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815F18" w:rsidRDefault="00815F18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5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 к постановлению администрации 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>Троснянского района</w:t>
      </w:r>
    </w:p>
    <w:p w:rsidR="007D5DE4" w:rsidRPr="00D33B47" w:rsidRDefault="007D5DE4" w:rsidP="007D5DE4">
      <w:pPr>
        <w:autoSpaceDE w:val="0"/>
        <w:jc w:val="center"/>
        <w:rPr>
          <w:b/>
          <w:sz w:val="28"/>
          <w:szCs w:val="28"/>
        </w:rPr>
      </w:pPr>
      <w:r w:rsidRPr="00D33B47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="00616E6F">
        <w:rPr>
          <w:sz w:val="28"/>
          <w:szCs w:val="28"/>
        </w:rPr>
        <w:t xml:space="preserve">                          от «</w:t>
      </w:r>
      <w:r w:rsidR="00D43518">
        <w:rPr>
          <w:sz w:val="28"/>
          <w:szCs w:val="28"/>
        </w:rPr>
        <w:t>28</w:t>
      </w:r>
      <w:r w:rsidR="003D5436">
        <w:rPr>
          <w:sz w:val="28"/>
          <w:szCs w:val="28"/>
        </w:rPr>
        <w:t xml:space="preserve"> </w:t>
      </w:r>
      <w:r w:rsidRPr="00D33B47">
        <w:rPr>
          <w:sz w:val="28"/>
          <w:szCs w:val="28"/>
        </w:rPr>
        <w:t>»</w:t>
      </w:r>
      <w:r w:rsidR="00616E6F">
        <w:rPr>
          <w:sz w:val="28"/>
          <w:szCs w:val="28"/>
        </w:rPr>
        <w:t xml:space="preserve"> </w:t>
      </w:r>
      <w:r w:rsidR="00D43518">
        <w:rPr>
          <w:sz w:val="28"/>
          <w:szCs w:val="28"/>
        </w:rPr>
        <w:t>августа</w:t>
      </w:r>
      <w:r w:rsidR="003D5436">
        <w:rPr>
          <w:sz w:val="28"/>
          <w:szCs w:val="28"/>
        </w:rPr>
        <w:t xml:space="preserve"> </w:t>
      </w:r>
      <w:r w:rsidRPr="00D33B47">
        <w:rPr>
          <w:sz w:val="28"/>
          <w:szCs w:val="28"/>
        </w:rPr>
        <w:t>202</w:t>
      </w:r>
      <w:r w:rsidR="003D5436">
        <w:rPr>
          <w:sz w:val="28"/>
          <w:szCs w:val="28"/>
        </w:rPr>
        <w:t>4</w:t>
      </w:r>
      <w:r w:rsidRPr="00D33B47">
        <w:rPr>
          <w:sz w:val="28"/>
          <w:szCs w:val="28"/>
        </w:rPr>
        <w:t xml:space="preserve"> г.   № </w:t>
      </w:r>
      <w:r w:rsidR="00D43518">
        <w:rPr>
          <w:sz w:val="28"/>
          <w:szCs w:val="28"/>
        </w:rPr>
        <w:t>204</w:t>
      </w: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7D5DE4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7D5DE4">
        <w:rPr>
          <w:sz w:val="28"/>
          <w:szCs w:val="28"/>
          <w:lang w:eastAsia="zh-CN"/>
        </w:rPr>
        <w:t>Приложение 4</w:t>
      </w:r>
    </w:p>
    <w:p w:rsidR="00AA0742" w:rsidRPr="007D5DE4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7D5DE4">
        <w:rPr>
          <w:sz w:val="28"/>
          <w:szCs w:val="28"/>
          <w:lang w:eastAsia="zh-CN"/>
        </w:rPr>
        <w:t>к муниципальной программе «</w:t>
      </w:r>
      <w:r w:rsidR="00815F18">
        <w:rPr>
          <w:sz w:val="28"/>
          <w:szCs w:val="28"/>
          <w:lang w:eastAsia="zh-CN"/>
        </w:rPr>
        <w:t>Развитие образования</w:t>
      </w:r>
      <w:r w:rsidR="00815F18" w:rsidRPr="007D5DE4">
        <w:rPr>
          <w:sz w:val="28"/>
          <w:szCs w:val="28"/>
          <w:lang w:eastAsia="zh-CN"/>
        </w:rPr>
        <w:t xml:space="preserve"> </w:t>
      </w:r>
      <w:r w:rsidRPr="007D5DE4">
        <w:rPr>
          <w:sz w:val="28"/>
          <w:szCs w:val="28"/>
          <w:lang w:eastAsia="zh-CN"/>
        </w:rPr>
        <w:t>в Троснянском районе»</w:t>
      </w:r>
    </w:p>
    <w:p w:rsidR="00AA0742" w:rsidRPr="00141A7D" w:rsidRDefault="00AA0742" w:rsidP="00AA0742">
      <w:pPr>
        <w:suppressAutoHyphens/>
        <w:autoSpaceDE w:val="0"/>
        <w:ind w:left="9356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autoSpaceDE w:val="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autoSpaceDE w:val="0"/>
        <w:jc w:val="center"/>
        <w:rPr>
          <w:b/>
          <w:lang w:eastAsia="zh-CN"/>
        </w:rPr>
      </w:pPr>
      <w:r w:rsidRPr="00141A7D">
        <w:rPr>
          <w:b/>
          <w:lang w:eastAsia="zh-CN"/>
        </w:rPr>
        <w:t>Ресурсное обеспечение реализации муниципальной Программы за счет средств областного и районного бюджета</w:t>
      </w:r>
    </w:p>
    <w:p w:rsidR="00AA0742" w:rsidRPr="00141A7D" w:rsidRDefault="00AA0742" w:rsidP="00AA0742">
      <w:pPr>
        <w:suppressAutoHyphens/>
        <w:autoSpaceDE w:val="0"/>
        <w:jc w:val="center"/>
        <w:rPr>
          <w:b/>
          <w:lang w:eastAsia="zh-CN"/>
        </w:rPr>
      </w:pPr>
    </w:p>
    <w:p w:rsidR="00AA0742" w:rsidRPr="00141A7D" w:rsidRDefault="00AA0742" w:rsidP="00AA0742">
      <w:pPr>
        <w:suppressAutoHyphens/>
        <w:autoSpaceDE w:val="0"/>
        <w:jc w:val="center"/>
        <w:rPr>
          <w:b/>
          <w:lang w:eastAsia="zh-CN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868"/>
        <w:gridCol w:w="1559"/>
        <w:gridCol w:w="1275"/>
        <w:gridCol w:w="709"/>
        <w:gridCol w:w="1560"/>
        <w:gridCol w:w="709"/>
        <w:gridCol w:w="1134"/>
        <w:gridCol w:w="1134"/>
        <w:gridCol w:w="1168"/>
        <w:gridCol w:w="1075"/>
        <w:gridCol w:w="1135"/>
        <w:gridCol w:w="1274"/>
      </w:tblGrid>
      <w:tr w:rsidR="00AA0742" w:rsidRPr="00141A7D" w:rsidTr="00F117C4">
        <w:tc>
          <w:tcPr>
            <w:tcW w:w="1418" w:type="dxa"/>
            <w:vMerge w:val="restart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Статус</w:t>
            </w:r>
          </w:p>
        </w:tc>
        <w:tc>
          <w:tcPr>
            <w:tcW w:w="1868" w:type="dxa"/>
            <w:vMerge w:val="restart"/>
            <w:vAlign w:val="center"/>
          </w:tcPr>
          <w:p w:rsidR="00AA0742" w:rsidRPr="00141A7D" w:rsidRDefault="00AA0742" w:rsidP="00AA0742">
            <w:pPr>
              <w:jc w:val="both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Наименование подпрограммы муниципальной программы, основного мероприятия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4253" w:type="dxa"/>
            <w:gridSpan w:val="4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Код бюджетной классификации</w:t>
            </w:r>
            <w:r w:rsidRPr="00141A7D">
              <w:rPr>
                <w:rFonts w:eastAsia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786" w:type="dxa"/>
            <w:gridSpan w:val="5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Расходы бюджетных средств (тыс.руб.) по годам реализации</w:t>
            </w:r>
          </w:p>
        </w:tc>
      </w:tr>
      <w:tr w:rsidR="00AA0742" w:rsidRPr="00141A7D" w:rsidTr="00F117C4">
        <w:tc>
          <w:tcPr>
            <w:tcW w:w="1418" w:type="dxa"/>
            <w:vMerge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РБС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Рз Пр</w:t>
            </w:r>
          </w:p>
        </w:tc>
        <w:tc>
          <w:tcPr>
            <w:tcW w:w="1560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ЦСР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ВР</w:t>
            </w:r>
          </w:p>
        </w:tc>
        <w:tc>
          <w:tcPr>
            <w:tcW w:w="1134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всего по подпрограмме 1</w:t>
            </w:r>
          </w:p>
        </w:tc>
        <w:tc>
          <w:tcPr>
            <w:tcW w:w="1134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202</w:t>
            </w:r>
            <w:r w:rsidR="00812A81">
              <w:rPr>
                <w:rFonts w:eastAsia="Calibri"/>
                <w:sz w:val="22"/>
                <w:szCs w:val="22"/>
              </w:rPr>
              <w:t>5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год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sz w:val="22"/>
                <w:szCs w:val="22"/>
                <w:lang w:val="en-US"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202</w:t>
            </w:r>
            <w:r w:rsidR="00812A81">
              <w:rPr>
                <w:sz w:val="22"/>
                <w:szCs w:val="22"/>
                <w:lang w:eastAsia="zh-CN"/>
              </w:rPr>
              <w:t>6</w:t>
            </w:r>
          </w:p>
          <w:p w:rsidR="00AA0742" w:rsidRPr="00141A7D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год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20</w:t>
            </w:r>
            <w:r w:rsidRPr="00141A7D">
              <w:rPr>
                <w:rFonts w:eastAsia="Calibri"/>
                <w:sz w:val="22"/>
                <w:szCs w:val="22"/>
                <w:lang w:val="en-US"/>
              </w:rPr>
              <w:t>2</w:t>
            </w:r>
            <w:r w:rsidR="00812A81">
              <w:rPr>
                <w:rFonts w:eastAsia="Calibri"/>
                <w:sz w:val="22"/>
                <w:szCs w:val="22"/>
              </w:rPr>
              <w:t>7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год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5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202</w:t>
            </w:r>
            <w:r w:rsidR="00812A81">
              <w:rPr>
                <w:rFonts w:eastAsia="Calibri"/>
                <w:sz w:val="22"/>
                <w:szCs w:val="22"/>
              </w:rPr>
              <w:t>8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год</w:t>
            </w:r>
          </w:p>
        </w:tc>
        <w:tc>
          <w:tcPr>
            <w:tcW w:w="127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AA0742" w:rsidRPr="00812A8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20</w:t>
            </w:r>
            <w:r w:rsidR="00812A81">
              <w:rPr>
                <w:rFonts w:eastAsia="Calibri"/>
                <w:sz w:val="22"/>
                <w:szCs w:val="22"/>
              </w:rPr>
              <w:t>29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год</w:t>
            </w:r>
          </w:p>
        </w:tc>
      </w:tr>
      <w:tr w:rsidR="00AA0742" w:rsidRPr="00141A7D" w:rsidTr="00F117C4">
        <w:tc>
          <w:tcPr>
            <w:tcW w:w="1418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68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075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135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27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AA0742" w:rsidRPr="00141A7D" w:rsidTr="00F117C4">
        <w:trPr>
          <w:trHeight w:val="2028"/>
        </w:trPr>
        <w:tc>
          <w:tcPr>
            <w:tcW w:w="1418" w:type="dxa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68" w:type="dxa"/>
          </w:tcPr>
          <w:p w:rsidR="00AA0742" w:rsidRPr="00141A7D" w:rsidRDefault="003D5436" w:rsidP="00AA0742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Развитие образования</w:t>
            </w:r>
            <w:r w:rsidR="00AA0742" w:rsidRPr="00141A7D">
              <w:rPr>
                <w:rFonts w:eastAsia="Calibri"/>
                <w:sz w:val="22"/>
                <w:szCs w:val="22"/>
              </w:rPr>
              <w:t xml:space="preserve"> в Троснянском районе</w:t>
            </w:r>
          </w:p>
        </w:tc>
        <w:tc>
          <w:tcPr>
            <w:tcW w:w="1559" w:type="dxa"/>
            <w:vAlign w:val="center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560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AA0742" w:rsidRPr="00141A7D" w:rsidRDefault="00FC7B1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917357,5</w:t>
            </w:r>
          </w:p>
        </w:tc>
        <w:tc>
          <w:tcPr>
            <w:tcW w:w="1134" w:type="dxa"/>
            <w:vAlign w:val="center"/>
          </w:tcPr>
          <w:p w:rsidR="00AA0742" w:rsidRPr="00141A7D" w:rsidRDefault="0083353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136259,3</w:t>
            </w:r>
          </w:p>
        </w:tc>
        <w:tc>
          <w:tcPr>
            <w:tcW w:w="1168" w:type="dxa"/>
            <w:vAlign w:val="center"/>
          </w:tcPr>
          <w:p w:rsidR="00AA0742" w:rsidRPr="00141A7D" w:rsidRDefault="00830190" w:rsidP="00280AB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136307,6</w:t>
            </w:r>
          </w:p>
        </w:tc>
        <w:tc>
          <w:tcPr>
            <w:tcW w:w="1075" w:type="dxa"/>
            <w:vAlign w:val="center"/>
          </w:tcPr>
          <w:p w:rsidR="00AA0742" w:rsidRPr="00141A7D" w:rsidRDefault="00BE15E9" w:rsidP="00FC7B15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</w:t>
            </w:r>
            <w:r w:rsidR="00FC7B15">
              <w:rPr>
                <w:sz w:val="22"/>
                <w:szCs w:val="22"/>
                <w:lang w:eastAsia="zh-CN"/>
              </w:rPr>
              <w:t>930</w:t>
            </w:r>
            <w:r>
              <w:rPr>
                <w:sz w:val="22"/>
                <w:szCs w:val="22"/>
                <w:lang w:eastAsia="zh-CN"/>
              </w:rPr>
              <w:t>,2</w:t>
            </w:r>
          </w:p>
        </w:tc>
        <w:tc>
          <w:tcPr>
            <w:tcW w:w="1135" w:type="dxa"/>
          </w:tcPr>
          <w:p w:rsidR="0077588E" w:rsidRDefault="0077588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141A7D" w:rsidRDefault="00054E0F" w:rsidP="00FC7B15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</w:t>
            </w:r>
            <w:r w:rsidR="00FC7B15">
              <w:rPr>
                <w:sz w:val="22"/>
                <w:szCs w:val="22"/>
                <w:lang w:eastAsia="zh-CN"/>
              </w:rPr>
              <w:t>930</w:t>
            </w:r>
            <w:r>
              <w:rPr>
                <w:sz w:val="22"/>
                <w:szCs w:val="22"/>
                <w:lang w:eastAsia="zh-CN"/>
              </w:rPr>
              <w:t>,2</w:t>
            </w:r>
          </w:p>
        </w:tc>
        <w:tc>
          <w:tcPr>
            <w:tcW w:w="1274" w:type="dxa"/>
          </w:tcPr>
          <w:p w:rsidR="00AA0742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141A7D" w:rsidRDefault="00054E0F" w:rsidP="00FC7B15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</w:t>
            </w:r>
            <w:r w:rsidR="00FC7B15">
              <w:rPr>
                <w:sz w:val="22"/>
                <w:szCs w:val="22"/>
                <w:lang w:eastAsia="zh-CN"/>
              </w:rPr>
              <w:t>930</w:t>
            </w:r>
            <w:r>
              <w:rPr>
                <w:sz w:val="22"/>
                <w:szCs w:val="22"/>
                <w:lang w:eastAsia="zh-CN"/>
              </w:rPr>
              <w:t>,2</w:t>
            </w:r>
          </w:p>
        </w:tc>
      </w:tr>
      <w:tr w:rsidR="0083353B" w:rsidRPr="00141A7D" w:rsidTr="00F117C4">
        <w:trPr>
          <w:trHeight w:val="1966"/>
        </w:trPr>
        <w:tc>
          <w:tcPr>
            <w:tcW w:w="1418" w:type="dxa"/>
            <w:vMerge w:val="restart"/>
          </w:tcPr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868" w:type="dxa"/>
            <w:vMerge w:val="restart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«Развитие системы дошкольного, общего образования и дополнительного образования детей»</w:t>
            </w: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b/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b/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b/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3353B" w:rsidRPr="00141A7D" w:rsidRDefault="0083353B" w:rsidP="0083353B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3353B" w:rsidRPr="00141A7D" w:rsidRDefault="0083353B" w:rsidP="0083353B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3353B" w:rsidRPr="00141A7D" w:rsidRDefault="0083353B" w:rsidP="0083353B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83353B" w:rsidRPr="00141A7D" w:rsidRDefault="0083353B" w:rsidP="0083353B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83353B" w:rsidRPr="00141A7D" w:rsidRDefault="00FC7B15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916557,5</w:t>
            </w:r>
          </w:p>
        </w:tc>
        <w:tc>
          <w:tcPr>
            <w:tcW w:w="1134" w:type="dxa"/>
            <w:vAlign w:val="center"/>
          </w:tcPr>
          <w:p w:rsidR="0083353B" w:rsidRPr="00141A7D" w:rsidRDefault="0083353B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136159,3</w:t>
            </w:r>
          </w:p>
        </w:tc>
        <w:tc>
          <w:tcPr>
            <w:tcW w:w="1168" w:type="dxa"/>
            <w:vAlign w:val="center"/>
          </w:tcPr>
          <w:p w:rsidR="0083353B" w:rsidRPr="00141A7D" w:rsidRDefault="00830190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136207,6</w:t>
            </w:r>
          </w:p>
        </w:tc>
        <w:tc>
          <w:tcPr>
            <w:tcW w:w="1075" w:type="dxa"/>
            <w:vAlign w:val="center"/>
          </w:tcPr>
          <w:p w:rsidR="0083353B" w:rsidRPr="00141A7D" w:rsidRDefault="00FC7B15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214730,2</w:t>
            </w:r>
          </w:p>
        </w:tc>
        <w:tc>
          <w:tcPr>
            <w:tcW w:w="1135" w:type="dxa"/>
          </w:tcPr>
          <w:p w:rsidR="0083353B" w:rsidRDefault="0083353B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E3793D" w:rsidRDefault="00FC7B15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214730,2</w:t>
            </w:r>
          </w:p>
        </w:tc>
        <w:tc>
          <w:tcPr>
            <w:tcW w:w="1274" w:type="dxa"/>
          </w:tcPr>
          <w:p w:rsidR="0083353B" w:rsidRDefault="0083353B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E3793D" w:rsidRDefault="00FC7B15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214730,2</w:t>
            </w:r>
          </w:p>
        </w:tc>
      </w:tr>
      <w:tr w:rsidR="00830190" w:rsidRPr="00141A7D" w:rsidTr="00F117C4">
        <w:trPr>
          <w:trHeight w:val="192"/>
        </w:trPr>
        <w:tc>
          <w:tcPr>
            <w:tcW w:w="1418" w:type="dxa"/>
            <w:vMerge/>
            <w:vAlign w:val="center"/>
          </w:tcPr>
          <w:p w:rsidR="00830190" w:rsidRPr="00141A7D" w:rsidRDefault="00830190" w:rsidP="00830190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830190" w:rsidRPr="00141A7D" w:rsidRDefault="00830190" w:rsidP="00830190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830190" w:rsidRPr="00141A7D" w:rsidRDefault="00830190" w:rsidP="00830190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школы</w:t>
            </w:r>
          </w:p>
          <w:p w:rsidR="00830190" w:rsidRPr="00141A7D" w:rsidRDefault="00830190" w:rsidP="00830190">
            <w:pPr>
              <w:ind w:left="360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30190" w:rsidRPr="00141A7D" w:rsidRDefault="00830190" w:rsidP="00830190">
            <w:pPr>
              <w:spacing w:beforeAutospacing="1" w:afterAutospacing="1"/>
              <w:rPr>
                <w:rFonts w:eastAsia="Calibri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30190" w:rsidRPr="00141A7D" w:rsidRDefault="00830190" w:rsidP="00830190">
            <w:pPr>
              <w:spacing w:beforeAutospacing="1" w:afterAutospacing="1"/>
              <w:jc w:val="center"/>
              <w:rPr>
                <w:rFonts w:eastAsia="Calibri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30190" w:rsidRPr="00141A7D" w:rsidRDefault="00830190" w:rsidP="00830190">
            <w:pPr>
              <w:spacing w:beforeAutospacing="1" w:afterAutospacing="1"/>
              <w:jc w:val="center"/>
              <w:rPr>
                <w:rFonts w:eastAsia="Calibri"/>
              </w:rPr>
            </w:pPr>
            <w:r w:rsidRPr="00141A7D">
              <w:rPr>
                <w:rFonts w:eastAsia="Calibri"/>
                <w:sz w:val="22"/>
                <w:szCs w:val="22"/>
              </w:rPr>
              <w:t>6410271500</w:t>
            </w:r>
          </w:p>
        </w:tc>
        <w:tc>
          <w:tcPr>
            <w:tcW w:w="709" w:type="dxa"/>
          </w:tcPr>
          <w:p w:rsidR="00830190" w:rsidRPr="00141A7D" w:rsidRDefault="00830190" w:rsidP="00830190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830190" w:rsidRPr="00141A7D" w:rsidRDefault="005F240E" w:rsidP="00830190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7606,7</w:t>
            </w:r>
          </w:p>
        </w:tc>
        <w:tc>
          <w:tcPr>
            <w:tcW w:w="1134" w:type="dxa"/>
          </w:tcPr>
          <w:p w:rsidR="00830190" w:rsidRPr="00141A7D" w:rsidRDefault="00830190" w:rsidP="00830190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1499,9</w:t>
            </w:r>
          </w:p>
        </w:tc>
        <w:tc>
          <w:tcPr>
            <w:tcW w:w="1168" w:type="dxa"/>
          </w:tcPr>
          <w:p w:rsidR="00830190" w:rsidRPr="00141A7D" w:rsidRDefault="00830190" w:rsidP="00830190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1526,7</w:t>
            </w:r>
          </w:p>
        </w:tc>
        <w:tc>
          <w:tcPr>
            <w:tcW w:w="1075" w:type="dxa"/>
          </w:tcPr>
          <w:p w:rsidR="00830190" w:rsidRDefault="00830190" w:rsidP="00830190">
            <w:r w:rsidRPr="00972D44">
              <w:rPr>
                <w:rFonts w:eastAsia="Calibri"/>
                <w:sz w:val="22"/>
                <w:szCs w:val="22"/>
              </w:rPr>
              <w:t>1526,7</w:t>
            </w:r>
          </w:p>
        </w:tc>
        <w:tc>
          <w:tcPr>
            <w:tcW w:w="1135" w:type="dxa"/>
          </w:tcPr>
          <w:p w:rsidR="00830190" w:rsidRDefault="00830190" w:rsidP="00830190">
            <w:r w:rsidRPr="00972D44">
              <w:rPr>
                <w:rFonts w:eastAsia="Calibri"/>
                <w:sz w:val="22"/>
                <w:szCs w:val="22"/>
              </w:rPr>
              <w:t>1526,7</w:t>
            </w:r>
          </w:p>
        </w:tc>
        <w:tc>
          <w:tcPr>
            <w:tcW w:w="1274" w:type="dxa"/>
          </w:tcPr>
          <w:p w:rsidR="00830190" w:rsidRDefault="00830190" w:rsidP="00830190">
            <w:r w:rsidRPr="00972D44">
              <w:rPr>
                <w:rFonts w:eastAsia="Calibri"/>
                <w:sz w:val="22"/>
                <w:szCs w:val="22"/>
              </w:rPr>
              <w:t>1526,7</w:t>
            </w:r>
          </w:p>
        </w:tc>
      </w:tr>
      <w:tr w:rsidR="0083353B" w:rsidRPr="00141A7D" w:rsidTr="00F117C4">
        <w:trPr>
          <w:trHeight w:val="210"/>
        </w:trPr>
        <w:tc>
          <w:tcPr>
            <w:tcW w:w="141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6410271570</w:t>
            </w:r>
          </w:p>
        </w:tc>
        <w:tc>
          <w:tcPr>
            <w:tcW w:w="709" w:type="dxa"/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83353B" w:rsidRPr="00141A7D" w:rsidRDefault="005F240E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417879,2</w:t>
            </w:r>
          </w:p>
        </w:tc>
        <w:tc>
          <w:tcPr>
            <w:tcW w:w="1134" w:type="dxa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63381,5</w:t>
            </w:r>
          </w:p>
        </w:tc>
        <w:tc>
          <w:tcPr>
            <w:tcW w:w="1168" w:type="dxa"/>
          </w:tcPr>
          <w:p w:rsidR="0083353B" w:rsidRPr="00141A7D" w:rsidRDefault="008A664D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59280,6</w:t>
            </w:r>
          </w:p>
        </w:tc>
        <w:tc>
          <w:tcPr>
            <w:tcW w:w="1075" w:type="dxa"/>
          </w:tcPr>
          <w:p w:rsidR="0083353B" w:rsidRPr="00141A7D" w:rsidRDefault="00830190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98405,7</w:t>
            </w:r>
          </w:p>
        </w:tc>
        <w:tc>
          <w:tcPr>
            <w:tcW w:w="113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98405,7</w:t>
            </w:r>
          </w:p>
        </w:tc>
        <w:tc>
          <w:tcPr>
            <w:tcW w:w="1274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98405,7</w:t>
            </w:r>
          </w:p>
        </w:tc>
      </w:tr>
      <w:tr w:rsidR="0083353B" w:rsidRPr="00141A7D" w:rsidTr="00F117C4">
        <w:trPr>
          <w:trHeight w:val="560"/>
        </w:trPr>
        <w:tc>
          <w:tcPr>
            <w:tcW w:w="141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6410281200</w:t>
            </w:r>
          </w:p>
        </w:tc>
        <w:tc>
          <w:tcPr>
            <w:tcW w:w="709" w:type="dxa"/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83353B" w:rsidRPr="00141A7D" w:rsidRDefault="00E970E1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18030,0</w:t>
            </w:r>
          </w:p>
        </w:tc>
        <w:tc>
          <w:tcPr>
            <w:tcW w:w="1134" w:type="dxa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2265,0</w:t>
            </w:r>
          </w:p>
        </w:tc>
        <w:tc>
          <w:tcPr>
            <w:tcW w:w="1168" w:type="dxa"/>
          </w:tcPr>
          <w:p w:rsidR="0083353B" w:rsidRPr="00141A7D" w:rsidRDefault="00830190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2265,0</w:t>
            </w:r>
          </w:p>
        </w:tc>
        <w:tc>
          <w:tcPr>
            <w:tcW w:w="107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4500,0</w:t>
            </w:r>
          </w:p>
        </w:tc>
        <w:tc>
          <w:tcPr>
            <w:tcW w:w="113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4500,0</w:t>
            </w:r>
          </w:p>
        </w:tc>
        <w:tc>
          <w:tcPr>
            <w:tcW w:w="1274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4500,0</w:t>
            </w:r>
          </w:p>
        </w:tc>
      </w:tr>
      <w:tr w:rsidR="0083353B" w:rsidRPr="00141A7D" w:rsidTr="00F117C4">
        <w:trPr>
          <w:trHeight w:val="288"/>
        </w:trPr>
        <w:tc>
          <w:tcPr>
            <w:tcW w:w="141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6410281201</w:t>
            </w:r>
          </w:p>
        </w:tc>
        <w:tc>
          <w:tcPr>
            <w:tcW w:w="709" w:type="dxa"/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134" w:type="dxa"/>
          </w:tcPr>
          <w:p w:rsidR="0083353B" w:rsidRPr="00141A7D" w:rsidRDefault="00E970E1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181735,1</w:t>
            </w:r>
          </w:p>
        </w:tc>
        <w:tc>
          <w:tcPr>
            <w:tcW w:w="1134" w:type="dxa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25909,9</w:t>
            </w:r>
          </w:p>
        </w:tc>
        <w:tc>
          <w:tcPr>
            <w:tcW w:w="1168" w:type="dxa"/>
          </w:tcPr>
          <w:p w:rsidR="0083353B" w:rsidRPr="00141A7D" w:rsidRDefault="00830190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27706,3</w:t>
            </w:r>
          </w:p>
        </w:tc>
        <w:tc>
          <w:tcPr>
            <w:tcW w:w="107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42706,3</w:t>
            </w:r>
          </w:p>
        </w:tc>
        <w:tc>
          <w:tcPr>
            <w:tcW w:w="113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42706,3</w:t>
            </w:r>
          </w:p>
        </w:tc>
        <w:tc>
          <w:tcPr>
            <w:tcW w:w="1274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42706,3</w:t>
            </w:r>
          </w:p>
        </w:tc>
      </w:tr>
      <w:tr w:rsidR="0083353B" w:rsidRPr="00141A7D" w:rsidTr="00F117C4">
        <w:trPr>
          <w:trHeight w:val="240"/>
        </w:trPr>
        <w:tc>
          <w:tcPr>
            <w:tcW w:w="141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6410281202</w:t>
            </w:r>
          </w:p>
        </w:tc>
        <w:tc>
          <w:tcPr>
            <w:tcW w:w="709" w:type="dxa"/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134" w:type="dxa"/>
          </w:tcPr>
          <w:p w:rsidR="0083353B" w:rsidRPr="00141A7D" w:rsidRDefault="00E970E1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64358,3</w:t>
            </w:r>
          </w:p>
        </w:tc>
        <w:tc>
          <w:tcPr>
            <w:tcW w:w="1134" w:type="dxa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8741,1</w:t>
            </w:r>
          </w:p>
        </w:tc>
        <w:tc>
          <w:tcPr>
            <w:tcW w:w="1168" w:type="dxa"/>
          </w:tcPr>
          <w:p w:rsidR="0083353B" w:rsidRPr="00141A7D" w:rsidRDefault="00830190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10617,2</w:t>
            </w:r>
          </w:p>
        </w:tc>
        <w:tc>
          <w:tcPr>
            <w:tcW w:w="107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</w:t>
            </w:r>
          </w:p>
        </w:tc>
        <w:tc>
          <w:tcPr>
            <w:tcW w:w="113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</w:t>
            </w:r>
          </w:p>
        </w:tc>
        <w:tc>
          <w:tcPr>
            <w:tcW w:w="1274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</w:t>
            </w:r>
          </w:p>
        </w:tc>
      </w:tr>
      <w:tr w:rsidR="0083353B" w:rsidRPr="00141A7D" w:rsidTr="00F117C4">
        <w:trPr>
          <w:trHeight w:val="231"/>
        </w:trPr>
        <w:tc>
          <w:tcPr>
            <w:tcW w:w="141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6410281400</w:t>
            </w:r>
          </w:p>
        </w:tc>
        <w:tc>
          <w:tcPr>
            <w:tcW w:w="709" w:type="dxa"/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83353B" w:rsidRPr="00141A7D" w:rsidRDefault="00E970E1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134" w:type="dxa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68" w:type="dxa"/>
          </w:tcPr>
          <w:p w:rsidR="0083353B" w:rsidRPr="00141A7D" w:rsidRDefault="00830190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7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13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274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83353B" w:rsidRPr="00141A7D" w:rsidTr="00F117C4">
        <w:trPr>
          <w:trHeight w:val="231"/>
        </w:trPr>
        <w:tc>
          <w:tcPr>
            <w:tcW w:w="141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641028140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83353B" w:rsidRPr="00141A7D" w:rsidRDefault="00E970E1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2160,0</w:t>
            </w:r>
          </w:p>
        </w:tc>
        <w:tc>
          <w:tcPr>
            <w:tcW w:w="1134" w:type="dxa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270,0</w:t>
            </w:r>
          </w:p>
        </w:tc>
        <w:tc>
          <w:tcPr>
            <w:tcW w:w="1168" w:type="dxa"/>
          </w:tcPr>
          <w:p w:rsidR="0083353B" w:rsidRPr="00141A7D" w:rsidRDefault="00830190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270,0</w:t>
            </w:r>
          </w:p>
        </w:tc>
        <w:tc>
          <w:tcPr>
            <w:tcW w:w="1075" w:type="dxa"/>
          </w:tcPr>
          <w:p w:rsidR="0083353B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540,0</w:t>
            </w:r>
          </w:p>
        </w:tc>
        <w:tc>
          <w:tcPr>
            <w:tcW w:w="113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540,0</w:t>
            </w:r>
          </w:p>
        </w:tc>
        <w:tc>
          <w:tcPr>
            <w:tcW w:w="1274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540,0</w:t>
            </w:r>
          </w:p>
        </w:tc>
      </w:tr>
      <w:tr w:rsidR="0083353B" w:rsidRPr="00141A7D" w:rsidTr="00F117C4">
        <w:trPr>
          <w:trHeight w:val="240"/>
        </w:trPr>
        <w:tc>
          <w:tcPr>
            <w:tcW w:w="141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6410281500</w:t>
            </w:r>
          </w:p>
        </w:tc>
        <w:tc>
          <w:tcPr>
            <w:tcW w:w="709" w:type="dxa"/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83353B" w:rsidRPr="00141A7D" w:rsidRDefault="00E970E1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13240,0</w:t>
            </w:r>
          </w:p>
        </w:tc>
        <w:tc>
          <w:tcPr>
            <w:tcW w:w="1134" w:type="dxa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1370,0</w:t>
            </w:r>
          </w:p>
        </w:tc>
        <w:tc>
          <w:tcPr>
            <w:tcW w:w="1168" w:type="dxa"/>
          </w:tcPr>
          <w:p w:rsidR="0083353B" w:rsidRPr="00141A7D" w:rsidRDefault="00830190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1370,0</w:t>
            </w:r>
          </w:p>
        </w:tc>
        <w:tc>
          <w:tcPr>
            <w:tcW w:w="107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113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1274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</w:tr>
      <w:tr w:rsidR="0083353B" w:rsidRPr="00141A7D" w:rsidTr="00F117C4">
        <w:trPr>
          <w:trHeight w:val="234"/>
        </w:trPr>
        <w:tc>
          <w:tcPr>
            <w:tcW w:w="141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83353B" w:rsidRPr="00141A7D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3353B" w:rsidRPr="00141A7D" w:rsidRDefault="0083353B" w:rsidP="0083353B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</w:t>
            </w:r>
            <w:r w:rsidRPr="00141A7D">
              <w:rPr>
                <w:rFonts w:eastAsia="Calibri"/>
                <w:sz w:val="22"/>
                <w:szCs w:val="22"/>
                <w:lang w:val="en-US"/>
              </w:rPr>
              <w:t>S</w:t>
            </w:r>
            <w:r w:rsidRPr="00141A7D">
              <w:rPr>
                <w:rFonts w:eastAsia="Calibri"/>
                <w:sz w:val="22"/>
                <w:szCs w:val="22"/>
              </w:rPr>
              <w:t>2410</w:t>
            </w:r>
          </w:p>
        </w:tc>
        <w:tc>
          <w:tcPr>
            <w:tcW w:w="709" w:type="dxa"/>
          </w:tcPr>
          <w:p w:rsidR="0083353B" w:rsidRPr="00141A7D" w:rsidRDefault="0083353B" w:rsidP="0083353B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134" w:type="dxa"/>
          </w:tcPr>
          <w:p w:rsidR="0083353B" w:rsidRPr="00141A7D" w:rsidRDefault="00D70C6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10383,4</w:t>
            </w:r>
          </w:p>
        </w:tc>
        <w:tc>
          <w:tcPr>
            <w:tcW w:w="1134" w:type="dxa"/>
          </w:tcPr>
          <w:p w:rsidR="0083353B" w:rsidRPr="00141A7D" w:rsidRDefault="0083353B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1741,7</w:t>
            </w:r>
          </w:p>
        </w:tc>
        <w:tc>
          <w:tcPr>
            <w:tcW w:w="1168" w:type="dxa"/>
          </w:tcPr>
          <w:p w:rsidR="0083353B" w:rsidRPr="00141A7D" w:rsidRDefault="00830190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1741,7</w:t>
            </w:r>
          </w:p>
        </w:tc>
        <w:tc>
          <w:tcPr>
            <w:tcW w:w="107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2300,0</w:t>
            </w:r>
          </w:p>
        </w:tc>
        <w:tc>
          <w:tcPr>
            <w:tcW w:w="1135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2300,0</w:t>
            </w:r>
          </w:p>
        </w:tc>
        <w:tc>
          <w:tcPr>
            <w:tcW w:w="1274" w:type="dxa"/>
          </w:tcPr>
          <w:p w:rsidR="0083353B" w:rsidRPr="00141A7D" w:rsidRDefault="00BF463D" w:rsidP="008335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2300,0</w:t>
            </w:r>
          </w:p>
        </w:tc>
      </w:tr>
      <w:tr w:rsidR="00BF463D" w:rsidRPr="00141A7D" w:rsidTr="00F117C4">
        <w:trPr>
          <w:trHeight w:val="240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6410272410</w:t>
            </w:r>
          </w:p>
        </w:tc>
        <w:tc>
          <w:tcPr>
            <w:tcW w:w="709" w:type="dxa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BF463D" w:rsidRPr="00141A7D" w:rsidRDefault="00DA4D6B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10383,4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1741,7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1741,7</w:t>
            </w: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2300,0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2300,0</w:t>
            </w: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2300,0</w:t>
            </w:r>
          </w:p>
        </w:tc>
      </w:tr>
      <w:tr w:rsidR="00BF463D" w:rsidRPr="00141A7D" w:rsidTr="00F117C4">
        <w:trPr>
          <w:trHeight w:val="240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641027</w:t>
            </w:r>
            <w:r>
              <w:rPr>
                <w:rFonts w:eastAsia="Calibri"/>
                <w:sz w:val="22"/>
                <w:szCs w:val="22"/>
              </w:rPr>
              <w:t>1970</w:t>
            </w:r>
          </w:p>
        </w:tc>
        <w:tc>
          <w:tcPr>
            <w:tcW w:w="709" w:type="dxa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BF463D" w:rsidRPr="00141A7D" w:rsidRDefault="00DA4D6B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992,7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</w:tr>
      <w:tr w:rsidR="00BF463D" w:rsidRPr="00141A7D" w:rsidTr="00F117C4">
        <w:trPr>
          <w:trHeight w:val="272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6410281200</w:t>
            </w:r>
          </w:p>
        </w:tc>
        <w:tc>
          <w:tcPr>
            <w:tcW w:w="709" w:type="dxa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</w:tr>
      <w:tr w:rsidR="00BF463D" w:rsidRPr="00141A7D" w:rsidTr="00F117C4">
        <w:trPr>
          <w:trHeight w:val="224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6900070140</w:t>
            </w:r>
          </w:p>
        </w:tc>
        <w:tc>
          <w:tcPr>
            <w:tcW w:w="709" w:type="dxa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</w:tr>
      <w:tr w:rsidR="00BF463D" w:rsidRPr="00141A7D" w:rsidTr="00F117C4">
        <w:trPr>
          <w:trHeight w:val="208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6410280210</w:t>
            </w:r>
          </w:p>
        </w:tc>
        <w:tc>
          <w:tcPr>
            <w:tcW w:w="709" w:type="dxa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</w:tr>
      <w:tr w:rsidR="00BF463D" w:rsidRPr="00141A7D" w:rsidTr="00F117C4">
        <w:trPr>
          <w:trHeight w:val="243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6900082430</w:t>
            </w:r>
          </w:p>
        </w:tc>
        <w:tc>
          <w:tcPr>
            <w:tcW w:w="709" w:type="dxa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</w:p>
        </w:tc>
      </w:tr>
      <w:tr w:rsidR="00BF463D" w:rsidRPr="00141A7D" w:rsidTr="00F117C4">
        <w:trPr>
          <w:trHeight w:val="230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641ЕВ51790</w:t>
            </w:r>
          </w:p>
        </w:tc>
        <w:tc>
          <w:tcPr>
            <w:tcW w:w="709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612</w:t>
            </w:r>
          </w:p>
        </w:tc>
        <w:tc>
          <w:tcPr>
            <w:tcW w:w="1134" w:type="dxa"/>
          </w:tcPr>
          <w:p w:rsidR="00BF463D" w:rsidRPr="00141A7D" w:rsidRDefault="00DA4D6B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5939,2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247,8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299,5</w:t>
            </w: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1797,3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1797,3</w:t>
            </w: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1797,3</w:t>
            </w:r>
          </w:p>
        </w:tc>
      </w:tr>
      <w:tr w:rsidR="00BF463D" w:rsidRPr="00141A7D" w:rsidTr="00F117C4">
        <w:trPr>
          <w:trHeight w:val="358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F463D" w:rsidRPr="00141A7D" w:rsidRDefault="00BF463D" w:rsidP="00BF463D">
            <w:pPr>
              <w:suppressAutoHyphens/>
            </w:pPr>
            <w:r w:rsidRPr="00141A7D"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F463D" w:rsidRPr="00141A7D" w:rsidRDefault="00BF463D" w:rsidP="00BF463D">
            <w:pPr>
              <w:suppressAutoHyphens/>
            </w:pPr>
            <w:r w:rsidRPr="00141A7D">
              <w:t>64102</w:t>
            </w:r>
            <w:r w:rsidRPr="00141A7D">
              <w:rPr>
                <w:lang w:val="en-US"/>
              </w:rPr>
              <w:t>L</w:t>
            </w:r>
            <w:r w:rsidRPr="00141A7D">
              <w:t>3040</w:t>
            </w:r>
          </w:p>
        </w:tc>
        <w:tc>
          <w:tcPr>
            <w:tcW w:w="709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BF463D" w:rsidRPr="00141A7D" w:rsidRDefault="00DA4D6B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11642,2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2362,6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2319,9</w:t>
            </w: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2319,9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2319,9</w:t>
            </w: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2319,3</w:t>
            </w:r>
          </w:p>
        </w:tc>
      </w:tr>
      <w:tr w:rsidR="00BF463D" w:rsidRPr="00141A7D" w:rsidTr="00F117C4">
        <w:trPr>
          <w:trHeight w:val="358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F463D" w:rsidRPr="00141A7D" w:rsidRDefault="00BF463D" w:rsidP="00BF463D">
            <w:pPr>
              <w:suppressAutoHyphens/>
            </w:pPr>
            <w:r w:rsidRPr="00141A7D"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F463D" w:rsidRPr="00141A7D" w:rsidRDefault="00BF463D" w:rsidP="00BF463D">
            <w:pPr>
              <w:suppressAutoHyphens/>
            </w:pPr>
            <w:r w:rsidRPr="00141A7D">
              <w:t>6410253030</w:t>
            </w:r>
          </w:p>
        </w:tc>
        <w:tc>
          <w:tcPr>
            <w:tcW w:w="709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BF463D" w:rsidRPr="00141A7D" w:rsidRDefault="00DA4D6B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54879,2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7108,9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7108,9</w:t>
            </w: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13553,8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13553,8</w:t>
            </w: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13553,8</w:t>
            </w:r>
          </w:p>
        </w:tc>
      </w:tr>
      <w:tr w:rsidR="00BF463D" w:rsidRPr="00141A7D" w:rsidTr="0083353B">
        <w:trPr>
          <w:trHeight w:val="1125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детский сад</w:t>
            </w: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lastRenderedPageBreak/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6410171570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134" w:type="dxa"/>
          </w:tcPr>
          <w:p w:rsidR="00BF463D" w:rsidRPr="00141A7D" w:rsidRDefault="00DA4D6B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33291,3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6375,2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</w:pPr>
            <w:r>
              <w:t>6216,1</w:t>
            </w:r>
          </w:p>
        </w:tc>
        <w:tc>
          <w:tcPr>
            <w:tcW w:w="1075" w:type="dxa"/>
          </w:tcPr>
          <w:p w:rsidR="00BF463D" w:rsidRPr="00141A7D" w:rsidRDefault="00E5096D" w:rsidP="00BF463D">
            <w:pPr>
              <w:suppressAutoHyphens/>
            </w:pPr>
            <w:r>
              <w:t>6900,0</w:t>
            </w:r>
          </w:p>
        </w:tc>
        <w:tc>
          <w:tcPr>
            <w:tcW w:w="1135" w:type="dxa"/>
          </w:tcPr>
          <w:p w:rsidR="00BF463D" w:rsidRPr="00141A7D" w:rsidRDefault="00E5096D" w:rsidP="00BF463D">
            <w:pPr>
              <w:spacing w:beforeAutospacing="1" w:afterAutospacing="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6900,0</w:t>
            </w:r>
          </w:p>
        </w:tc>
        <w:tc>
          <w:tcPr>
            <w:tcW w:w="1274" w:type="dxa"/>
          </w:tcPr>
          <w:p w:rsidR="00BF463D" w:rsidRPr="00141A7D" w:rsidRDefault="00E5096D" w:rsidP="00BF463D">
            <w:pPr>
              <w:spacing w:before="100" w:beforeAutospacing="1" w:after="100" w:afterAutospacing="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6900,0</w:t>
            </w:r>
          </w:p>
        </w:tc>
      </w:tr>
      <w:tr w:rsidR="00BF463D" w:rsidRPr="00141A7D" w:rsidTr="00F117C4">
        <w:trPr>
          <w:trHeight w:val="240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6410181200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BF463D" w:rsidRPr="00141A7D" w:rsidRDefault="00DA4D6B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4830,0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765,0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765,0</w:t>
            </w: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1100,0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1100,0</w:t>
            </w: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1100,0</w:t>
            </w:r>
          </w:p>
        </w:tc>
      </w:tr>
      <w:tr w:rsidR="00BF463D" w:rsidRPr="00141A7D" w:rsidTr="00F117C4">
        <w:trPr>
          <w:trHeight w:val="272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6410181201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BF463D" w:rsidRPr="00141A7D" w:rsidRDefault="00DA4D6B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26002,0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4250,0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</w:pPr>
            <w:r>
              <w:t>4952,0</w:t>
            </w: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</w:pPr>
            <w:r>
              <w:t>5600,0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</w:pPr>
            <w:r>
              <w:t>5600,</w:t>
            </w: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</w:pPr>
            <w:r>
              <w:t>5600,0</w:t>
            </w:r>
          </w:p>
        </w:tc>
      </w:tr>
      <w:tr w:rsidR="00BF463D" w:rsidRPr="00141A7D" w:rsidTr="00F117C4">
        <w:trPr>
          <w:trHeight w:val="239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6410181202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BF463D" w:rsidRPr="00141A7D" w:rsidRDefault="00DA4D6B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7738,0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1445,0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</w:pPr>
            <w:r>
              <w:t>1343,0</w:t>
            </w: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</w:pPr>
            <w:r>
              <w:t>1650,0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</w:pPr>
            <w:r>
              <w:t>1650,0</w:t>
            </w: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</w:pPr>
            <w:r>
              <w:t>1650,0</w:t>
            </w:r>
          </w:p>
        </w:tc>
      </w:tr>
      <w:tr w:rsidR="00BF463D" w:rsidRPr="00141A7D" w:rsidTr="00F117C4">
        <w:trPr>
          <w:trHeight w:val="258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6410181400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BF463D" w:rsidRPr="00141A7D" w:rsidRDefault="00DA4D6B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1342,0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221,0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</w:pPr>
            <w:r>
              <w:t>221,0</w:t>
            </w:r>
          </w:p>
        </w:tc>
        <w:tc>
          <w:tcPr>
            <w:tcW w:w="1075" w:type="dxa"/>
          </w:tcPr>
          <w:p w:rsidR="00BF463D" w:rsidRPr="00141A7D" w:rsidRDefault="00E5096D" w:rsidP="00BF463D">
            <w:pPr>
              <w:suppressAutoHyphens/>
            </w:pPr>
            <w:r>
              <w:t>300,0</w:t>
            </w:r>
          </w:p>
        </w:tc>
        <w:tc>
          <w:tcPr>
            <w:tcW w:w="1135" w:type="dxa"/>
          </w:tcPr>
          <w:p w:rsidR="00BF463D" w:rsidRPr="00141A7D" w:rsidRDefault="00E5096D" w:rsidP="00BF463D">
            <w:pPr>
              <w:suppressAutoHyphens/>
            </w:pPr>
            <w:r>
              <w:t>300,0</w:t>
            </w:r>
          </w:p>
        </w:tc>
        <w:tc>
          <w:tcPr>
            <w:tcW w:w="1274" w:type="dxa"/>
          </w:tcPr>
          <w:p w:rsidR="00BF463D" w:rsidRPr="00141A7D" w:rsidRDefault="00E5096D" w:rsidP="00BF463D">
            <w:pPr>
              <w:suppressAutoHyphens/>
            </w:pPr>
            <w:r>
              <w:t>300,0</w:t>
            </w:r>
          </w:p>
        </w:tc>
      </w:tr>
      <w:tr w:rsidR="00BF463D" w:rsidRPr="00141A7D" w:rsidTr="0083353B">
        <w:trPr>
          <w:trHeight w:val="1121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0701</w:t>
            </w: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6410181200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val="en-US"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612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F463D" w:rsidRPr="00141A7D" w:rsidRDefault="00BF463D" w:rsidP="00BF463D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BF463D" w:rsidRPr="00141A7D" w:rsidTr="00F117C4">
        <w:trPr>
          <w:trHeight w:val="925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Доп.образование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jc w:val="center"/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</w:pPr>
            <w:r w:rsidRPr="00141A7D">
              <w:t>0703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</w:pPr>
            <w:r w:rsidRPr="00141A7D">
              <w:t xml:space="preserve">6410381200  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suppressAutoHyphens/>
            </w:pPr>
            <w:r w:rsidRPr="00141A7D">
              <w:t>611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BF463D" w:rsidRPr="00141A7D" w:rsidRDefault="00BF463D" w:rsidP="00BF463D">
            <w:pPr>
              <w:suppressAutoHyphens/>
              <w:jc w:val="center"/>
            </w:pPr>
            <w:r>
              <w:t>3200,0</w:t>
            </w:r>
          </w:p>
        </w:tc>
        <w:tc>
          <w:tcPr>
            <w:tcW w:w="1134" w:type="dxa"/>
            <w:shd w:val="clear" w:color="auto" w:fill="auto"/>
          </w:tcPr>
          <w:p w:rsidR="00BF463D" w:rsidRPr="00141A7D" w:rsidRDefault="00BF463D" w:rsidP="00BF463D">
            <w:pPr>
              <w:suppressAutoHyphens/>
              <w:jc w:val="center"/>
            </w:pPr>
            <w:r>
              <w:t>400,0</w:t>
            </w:r>
          </w:p>
        </w:tc>
        <w:tc>
          <w:tcPr>
            <w:tcW w:w="1168" w:type="dxa"/>
            <w:shd w:val="clear" w:color="auto" w:fill="auto"/>
          </w:tcPr>
          <w:p w:rsidR="00BF463D" w:rsidRPr="00141A7D" w:rsidRDefault="00BF463D" w:rsidP="00BF463D">
            <w:pPr>
              <w:suppressAutoHyphens/>
              <w:jc w:val="center"/>
            </w:pPr>
            <w:r>
              <w:t>400,0</w:t>
            </w:r>
          </w:p>
        </w:tc>
        <w:tc>
          <w:tcPr>
            <w:tcW w:w="1075" w:type="dxa"/>
            <w:shd w:val="clear" w:color="auto" w:fill="auto"/>
          </w:tcPr>
          <w:p w:rsidR="00BF463D" w:rsidRPr="00141A7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800,0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800,0</w:t>
            </w:r>
          </w:p>
        </w:tc>
        <w:tc>
          <w:tcPr>
            <w:tcW w:w="1274" w:type="dxa"/>
            <w:shd w:val="clear" w:color="auto" w:fill="auto"/>
          </w:tcPr>
          <w:p w:rsidR="00BF463D" w:rsidRPr="00141A7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800,0</w:t>
            </w:r>
          </w:p>
        </w:tc>
      </w:tr>
      <w:tr w:rsidR="00BF463D" w:rsidRPr="00141A7D" w:rsidTr="00F117C4">
        <w:trPr>
          <w:trHeight w:val="925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</w:pPr>
            <w:r w:rsidRPr="00141A7D">
              <w:t>0703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</w:pPr>
            <w:r w:rsidRPr="00141A7D">
              <w:t>641038120</w:t>
            </w:r>
            <w:r>
              <w:t>1</w:t>
            </w:r>
            <w:r w:rsidRPr="00141A7D">
              <w:t xml:space="preserve">  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suppressAutoHyphens/>
            </w:pPr>
            <w:r w:rsidRPr="00141A7D">
              <w:t>611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26900,0</w:t>
            </w:r>
          </w:p>
        </w:tc>
        <w:tc>
          <w:tcPr>
            <w:tcW w:w="1134" w:type="dxa"/>
            <w:shd w:val="clear" w:color="auto" w:fill="auto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4000,0</w:t>
            </w:r>
          </w:p>
        </w:tc>
        <w:tc>
          <w:tcPr>
            <w:tcW w:w="1168" w:type="dxa"/>
            <w:shd w:val="clear" w:color="auto" w:fill="auto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4000,0</w:t>
            </w:r>
          </w:p>
        </w:tc>
        <w:tc>
          <w:tcPr>
            <w:tcW w:w="1075" w:type="dxa"/>
            <w:shd w:val="clear" w:color="auto" w:fill="auto"/>
          </w:tcPr>
          <w:p w:rsidR="00BF463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6300,0</w:t>
            </w:r>
          </w:p>
        </w:tc>
        <w:tc>
          <w:tcPr>
            <w:tcW w:w="1135" w:type="dxa"/>
          </w:tcPr>
          <w:p w:rsidR="00BF463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6300,0</w:t>
            </w:r>
          </w:p>
        </w:tc>
        <w:tc>
          <w:tcPr>
            <w:tcW w:w="1274" w:type="dxa"/>
            <w:shd w:val="clear" w:color="auto" w:fill="auto"/>
          </w:tcPr>
          <w:p w:rsidR="00BF463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6300,0</w:t>
            </w:r>
          </w:p>
        </w:tc>
      </w:tr>
      <w:tr w:rsidR="00BF463D" w:rsidRPr="00141A7D" w:rsidTr="00F117C4">
        <w:trPr>
          <w:trHeight w:val="925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</w:pPr>
            <w:r w:rsidRPr="00141A7D">
              <w:t>0703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</w:pPr>
            <w:r w:rsidRPr="00141A7D">
              <w:t>641038120</w:t>
            </w:r>
            <w:r>
              <w:t>2</w:t>
            </w:r>
            <w:r w:rsidRPr="00141A7D">
              <w:t xml:space="preserve">  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suppressAutoHyphens/>
            </w:pPr>
            <w:r w:rsidRPr="00141A7D">
              <w:t>611</w:t>
            </w:r>
          </w:p>
          <w:p w:rsidR="00BF463D" w:rsidRPr="00141A7D" w:rsidRDefault="00BF463D" w:rsidP="00BF463D">
            <w:pPr>
              <w:suppressAutoHyphens/>
            </w:pPr>
          </w:p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5200,0</w:t>
            </w:r>
          </w:p>
        </w:tc>
        <w:tc>
          <w:tcPr>
            <w:tcW w:w="1134" w:type="dxa"/>
            <w:shd w:val="clear" w:color="auto" w:fill="auto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800,0</w:t>
            </w:r>
          </w:p>
        </w:tc>
        <w:tc>
          <w:tcPr>
            <w:tcW w:w="1168" w:type="dxa"/>
            <w:shd w:val="clear" w:color="auto" w:fill="auto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800,0</w:t>
            </w:r>
          </w:p>
        </w:tc>
        <w:tc>
          <w:tcPr>
            <w:tcW w:w="1075" w:type="dxa"/>
            <w:shd w:val="clear" w:color="auto" w:fill="auto"/>
          </w:tcPr>
          <w:p w:rsidR="00BF463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1200,0</w:t>
            </w:r>
          </w:p>
        </w:tc>
        <w:tc>
          <w:tcPr>
            <w:tcW w:w="1135" w:type="dxa"/>
          </w:tcPr>
          <w:p w:rsidR="00BF463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1200,0</w:t>
            </w:r>
          </w:p>
        </w:tc>
        <w:tc>
          <w:tcPr>
            <w:tcW w:w="1274" w:type="dxa"/>
            <w:shd w:val="clear" w:color="auto" w:fill="auto"/>
          </w:tcPr>
          <w:p w:rsidR="00BF463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1200,0</w:t>
            </w:r>
          </w:p>
        </w:tc>
      </w:tr>
      <w:tr w:rsidR="00BF463D" w:rsidRPr="00141A7D" w:rsidTr="00F117C4">
        <w:trPr>
          <w:trHeight w:val="910"/>
        </w:trPr>
        <w:tc>
          <w:tcPr>
            <w:tcW w:w="141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Лагерь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</w:t>
            </w:r>
            <w:r>
              <w:rPr>
                <w:sz w:val="22"/>
                <w:szCs w:val="22"/>
                <w:lang w:eastAsia="zh-CN"/>
              </w:rPr>
              <w:t>9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6410481200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611</w:t>
            </w:r>
          </w:p>
        </w:tc>
        <w:tc>
          <w:tcPr>
            <w:tcW w:w="1134" w:type="dxa"/>
            <w:shd w:val="clear" w:color="auto" w:fill="auto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6974,8</w:t>
            </w:r>
          </w:p>
        </w:tc>
        <w:tc>
          <w:tcPr>
            <w:tcW w:w="1134" w:type="dxa"/>
            <w:shd w:val="clear" w:color="auto" w:fill="auto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862,4</w:t>
            </w:r>
          </w:p>
        </w:tc>
        <w:tc>
          <w:tcPr>
            <w:tcW w:w="1168" w:type="dxa"/>
            <w:shd w:val="clear" w:color="auto" w:fill="auto"/>
          </w:tcPr>
          <w:p w:rsidR="00BF463D" w:rsidRPr="00141A7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862,4</w:t>
            </w:r>
          </w:p>
        </w:tc>
        <w:tc>
          <w:tcPr>
            <w:tcW w:w="1075" w:type="dxa"/>
            <w:shd w:val="clear" w:color="auto" w:fill="auto"/>
          </w:tcPr>
          <w:p w:rsidR="00BF463D" w:rsidRPr="00141A7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1750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1750</w:t>
            </w:r>
          </w:p>
        </w:tc>
        <w:tc>
          <w:tcPr>
            <w:tcW w:w="1274" w:type="dxa"/>
            <w:shd w:val="clear" w:color="auto" w:fill="auto"/>
          </w:tcPr>
          <w:p w:rsidR="00BF463D" w:rsidRPr="00141A7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1750</w:t>
            </w:r>
          </w:p>
        </w:tc>
      </w:tr>
      <w:tr w:rsidR="00BF463D" w:rsidRPr="00141A7D" w:rsidTr="00F117C4">
        <w:trPr>
          <w:trHeight w:val="910"/>
        </w:trPr>
        <w:tc>
          <w:tcPr>
            <w:tcW w:w="1418" w:type="dxa"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</w:t>
            </w:r>
            <w:r>
              <w:rPr>
                <w:sz w:val="22"/>
                <w:szCs w:val="22"/>
                <w:lang w:eastAsia="zh-CN"/>
              </w:rPr>
              <w:t>9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6410480850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323</w:t>
            </w:r>
          </w:p>
        </w:tc>
        <w:tc>
          <w:tcPr>
            <w:tcW w:w="1134" w:type="dxa"/>
            <w:shd w:val="clear" w:color="auto" w:fill="auto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1050,0</w:t>
            </w:r>
          </w:p>
        </w:tc>
        <w:tc>
          <w:tcPr>
            <w:tcW w:w="1134" w:type="dxa"/>
            <w:shd w:val="clear" w:color="auto" w:fill="auto"/>
          </w:tcPr>
          <w:p w:rsidR="00BF463D" w:rsidRPr="00141A7D" w:rsidRDefault="00BF463D" w:rsidP="00BF463D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150,0</w:t>
            </w:r>
          </w:p>
        </w:tc>
        <w:tc>
          <w:tcPr>
            <w:tcW w:w="1168" w:type="dxa"/>
            <w:shd w:val="clear" w:color="auto" w:fill="auto"/>
          </w:tcPr>
          <w:p w:rsidR="00BF463D" w:rsidRPr="00141A7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150,0</w:t>
            </w:r>
          </w:p>
        </w:tc>
        <w:tc>
          <w:tcPr>
            <w:tcW w:w="1075" w:type="dxa"/>
            <w:shd w:val="clear" w:color="auto" w:fill="auto"/>
          </w:tcPr>
          <w:p w:rsidR="00BF463D" w:rsidRPr="00141A7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250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250</w:t>
            </w:r>
          </w:p>
        </w:tc>
        <w:tc>
          <w:tcPr>
            <w:tcW w:w="1274" w:type="dxa"/>
            <w:shd w:val="clear" w:color="auto" w:fill="auto"/>
          </w:tcPr>
          <w:p w:rsidR="00BF463D" w:rsidRPr="00141A7D" w:rsidRDefault="00BF463D" w:rsidP="00BF463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250</w:t>
            </w:r>
          </w:p>
        </w:tc>
      </w:tr>
      <w:tr w:rsidR="00BF463D" w:rsidRPr="00141A7D" w:rsidTr="00F117C4">
        <w:tc>
          <w:tcPr>
            <w:tcW w:w="1418" w:type="dxa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868" w:type="dxa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168" w:type="dxa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</w:t>
            </w:r>
          </w:p>
        </w:tc>
        <w:tc>
          <w:tcPr>
            <w:tcW w:w="1075" w:type="dxa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11</w:t>
            </w:r>
          </w:p>
        </w:tc>
        <w:tc>
          <w:tcPr>
            <w:tcW w:w="1135" w:type="dxa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12</w:t>
            </w:r>
          </w:p>
        </w:tc>
        <w:tc>
          <w:tcPr>
            <w:tcW w:w="1274" w:type="dxa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13</w:t>
            </w:r>
          </w:p>
        </w:tc>
      </w:tr>
      <w:tr w:rsidR="00BF463D" w:rsidRPr="00141A7D" w:rsidTr="00F117C4">
        <w:tc>
          <w:tcPr>
            <w:tcW w:w="1418" w:type="dxa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Основное мероприятие 1.0.</w:t>
            </w:r>
          </w:p>
        </w:tc>
        <w:tc>
          <w:tcPr>
            <w:tcW w:w="1868" w:type="dxa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Обеспечение деятельности муниципальных образовательных организаций дошкольного образования</w:t>
            </w:r>
          </w:p>
        </w:tc>
        <w:tc>
          <w:tcPr>
            <w:tcW w:w="1559" w:type="dxa"/>
            <w:vAlign w:val="center"/>
          </w:tcPr>
          <w:p w:rsidR="00BF463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660CCB" w:rsidRDefault="00660CCB" w:rsidP="00BF463D">
            <w:pPr>
              <w:rPr>
                <w:rFonts w:eastAsia="Calibri"/>
                <w:sz w:val="22"/>
                <w:szCs w:val="22"/>
              </w:rPr>
            </w:pPr>
          </w:p>
          <w:p w:rsidR="00660CCB" w:rsidRPr="00141A7D" w:rsidRDefault="00660CCB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560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BF463D" w:rsidRPr="00141A7D" w:rsidRDefault="00660CCB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73203,3</w:t>
            </w:r>
          </w:p>
        </w:tc>
        <w:tc>
          <w:tcPr>
            <w:tcW w:w="1134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13056,2</w:t>
            </w:r>
          </w:p>
        </w:tc>
        <w:tc>
          <w:tcPr>
            <w:tcW w:w="1168" w:type="dxa"/>
            <w:vAlign w:val="center"/>
          </w:tcPr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BF463D" w:rsidRDefault="00660CCB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13497,1</w:t>
            </w: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1075" w:type="dxa"/>
            <w:vAlign w:val="center"/>
          </w:tcPr>
          <w:p w:rsidR="00BF463D" w:rsidRPr="00141A7D" w:rsidRDefault="00660CCB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15550,0</w:t>
            </w:r>
          </w:p>
        </w:tc>
        <w:tc>
          <w:tcPr>
            <w:tcW w:w="1135" w:type="dxa"/>
          </w:tcPr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60CCB" w:rsidRPr="00141A7D" w:rsidRDefault="00660CCB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15550,0</w:t>
            </w:r>
          </w:p>
        </w:tc>
        <w:tc>
          <w:tcPr>
            <w:tcW w:w="1274" w:type="dxa"/>
          </w:tcPr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60CCB" w:rsidRPr="00141A7D" w:rsidRDefault="00660CCB" w:rsidP="00BF463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15550,0</w:t>
            </w:r>
          </w:p>
        </w:tc>
      </w:tr>
      <w:tr w:rsidR="00660CCB" w:rsidRPr="00141A7D" w:rsidTr="00F117C4">
        <w:tc>
          <w:tcPr>
            <w:tcW w:w="1418" w:type="dxa"/>
          </w:tcPr>
          <w:p w:rsidR="00660CCB" w:rsidRPr="00141A7D" w:rsidRDefault="00660CCB" w:rsidP="00660CCB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lastRenderedPageBreak/>
              <w:t>Основное мероприятие 2.0</w:t>
            </w:r>
          </w:p>
        </w:tc>
        <w:tc>
          <w:tcPr>
            <w:tcW w:w="1868" w:type="dxa"/>
          </w:tcPr>
          <w:p w:rsidR="00660CCB" w:rsidRPr="00141A7D" w:rsidRDefault="00660CCB" w:rsidP="00660CCB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Обеспечение деятельности муниципальных образовательных организаций общего образования</w:t>
            </w:r>
          </w:p>
        </w:tc>
        <w:tc>
          <w:tcPr>
            <w:tcW w:w="1559" w:type="dxa"/>
            <w:vAlign w:val="center"/>
          </w:tcPr>
          <w:p w:rsidR="00660CCB" w:rsidRPr="00141A7D" w:rsidRDefault="00660CCB" w:rsidP="00660CCB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660CCB" w:rsidRPr="00141A7D" w:rsidRDefault="00660CCB" w:rsidP="00660CC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660CCB" w:rsidRPr="00141A7D" w:rsidRDefault="00660CCB" w:rsidP="00660CC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660CCB" w:rsidRPr="00141A7D" w:rsidRDefault="00660CCB" w:rsidP="00660CCB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</w:t>
            </w:r>
            <w:r w:rsidRPr="00141A7D"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141A7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660CCB" w:rsidRPr="00141A7D" w:rsidRDefault="00660CCB" w:rsidP="00660CCB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660CCB" w:rsidRPr="00141A7D" w:rsidRDefault="00660CCB" w:rsidP="00660CCB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660CCB" w:rsidRPr="00141A7D" w:rsidRDefault="00660CCB" w:rsidP="00660CCB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800029,4</w:t>
            </w:r>
          </w:p>
        </w:tc>
        <w:tc>
          <w:tcPr>
            <w:tcW w:w="1134" w:type="dxa"/>
            <w:vAlign w:val="center"/>
          </w:tcPr>
          <w:p w:rsidR="00660CCB" w:rsidRPr="00141A7D" w:rsidRDefault="00660CCB" w:rsidP="00660CCB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116890,7</w:t>
            </w:r>
          </w:p>
        </w:tc>
        <w:tc>
          <w:tcPr>
            <w:tcW w:w="1168" w:type="dxa"/>
            <w:vAlign w:val="center"/>
          </w:tcPr>
          <w:p w:rsidR="00660CCB" w:rsidRPr="00141A7D" w:rsidRDefault="00660CCB" w:rsidP="00660CC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116498,1</w:t>
            </w:r>
          </w:p>
        </w:tc>
        <w:tc>
          <w:tcPr>
            <w:tcW w:w="1075" w:type="dxa"/>
            <w:vAlign w:val="center"/>
          </w:tcPr>
          <w:p w:rsidR="00660CCB" w:rsidRPr="00141A7D" w:rsidRDefault="00660CCB" w:rsidP="00660CC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188880,2</w:t>
            </w:r>
          </w:p>
        </w:tc>
        <w:tc>
          <w:tcPr>
            <w:tcW w:w="1135" w:type="dxa"/>
          </w:tcPr>
          <w:p w:rsidR="00660CCB" w:rsidRDefault="00660CCB" w:rsidP="00660CCB">
            <w:pPr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660CCB">
            <w:pPr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660CCB">
            <w:pPr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660CCB">
            <w:r>
              <w:rPr>
                <w:b/>
                <w:sz w:val="22"/>
                <w:szCs w:val="22"/>
                <w:lang w:eastAsia="zh-CN"/>
              </w:rPr>
              <w:t>1</w:t>
            </w:r>
            <w:r w:rsidRPr="00203AB3">
              <w:rPr>
                <w:b/>
                <w:sz w:val="22"/>
                <w:szCs w:val="22"/>
                <w:lang w:eastAsia="zh-CN"/>
              </w:rPr>
              <w:t>88880,2</w:t>
            </w:r>
          </w:p>
        </w:tc>
        <w:tc>
          <w:tcPr>
            <w:tcW w:w="1274" w:type="dxa"/>
          </w:tcPr>
          <w:p w:rsidR="00660CCB" w:rsidRDefault="00660CCB" w:rsidP="00660CCB">
            <w:pPr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660CCB">
            <w:pPr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660CCB">
            <w:pPr>
              <w:rPr>
                <w:b/>
                <w:sz w:val="22"/>
                <w:szCs w:val="22"/>
                <w:lang w:eastAsia="zh-CN"/>
              </w:rPr>
            </w:pPr>
          </w:p>
          <w:p w:rsidR="00660CCB" w:rsidRDefault="00660CCB" w:rsidP="00660CCB">
            <w:r w:rsidRPr="00203AB3">
              <w:rPr>
                <w:b/>
                <w:sz w:val="22"/>
                <w:szCs w:val="22"/>
                <w:lang w:eastAsia="zh-CN"/>
              </w:rPr>
              <w:t>188880,2</w:t>
            </w:r>
          </w:p>
        </w:tc>
      </w:tr>
      <w:tr w:rsidR="00BF463D" w:rsidRPr="00141A7D" w:rsidTr="00F117C4">
        <w:tc>
          <w:tcPr>
            <w:tcW w:w="1418" w:type="dxa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Основное мероприятие 3.0</w:t>
            </w: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68" w:type="dxa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Обеспечение деятельности муниципальных образовательных организаций дополнительного образования</w:t>
            </w:r>
          </w:p>
        </w:tc>
        <w:tc>
          <w:tcPr>
            <w:tcW w:w="1559" w:type="dxa"/>
            <w:vAlign w:val="center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35300,0</w:t>
            </w:r>
          </w:p>
        </w:tc>
        <w:tc>
          <w:tcPr>
            <w:tcW w:w="1134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5200,0</w:t>
            </w:r>
          </w:p>
        </w:tc>
        <w:tc>
          <w:tcPr>
            <w:tcW w:w="1168" w:type="dxa"/>
          </w:tcPr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Pr="00425708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5200,0</w:t>
            </w:r>
          </w:p>
        </w:tc>
        <w:tc>
          <w:tcPr>
            <w:tcW w:w="1075" w:type="dxa"/>
          </w:tcPr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Pr="00425708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8300,0</w:t>
            </w:r>
          </w:p>
        </w:tc>
        <w:tc>
          <w:tcPr>
            <w:tcW w:w="1135" w:type="dxa"/>
          </w:tcPr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8300,0</w:t>
            </w:r>
          </w:p>
          <w:p w:rsidR="00BF463D" w:rsidRPr="00DE5A30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1274" w:type="dxa"/>
          </w:tcPr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Pr="00722A69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8300,0</w:t>
            </w:r>
          </w:p>
        </w:tc>
      </w:tr>
      <w:tr w:rsidR="00BF463D" w:rsidRPr="00141A7D" w:rsidTr="00F117C4">
        <w:tc>
          <w:tcPr>
            <w:tcW w:w="1418" w:type="dxa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Основное мероприятие 4.0</w:t>
            </w:r>
          </w:p>
        </w:tc>
        <w:tc>
          <w:tcPr>
            <w:tcW w:w="1868" w:type="dxa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</w:rPr>
              <w:t xml:space="preserve">Создание условий для оздоровления детей через организацию летнего отдыха в пришкольных лагерях дневного пребывания </w:t>
            </w:r>
          </w:p>
        </w:tc>
        <w:tc>
          <w:tcPr>
            <w:tcW w:w="1559" w:type="dxa"/>
            <w:vAlign w:val="center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</w:t>
            </w:r>
            <w:r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560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8024,8</w:t>
            </w:r>
          </w:p>
        </w:tc>
        <w:tc>
          <w:tcPr>
            <w:tcW w:w="1134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1012,4</w:t>
            </w:r>
          </w:p>
        </w:tc>
        <w:tc>
          <w:tcPr>
            <w:tcW w:w="1168" w:type="dxa"/>
            <w:vAlign w:val="center"/>
          </w:tcPr>
          <w:p w:rsidR="00BF463D" w:rsidRPr="00141A7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1012,4</w:t>
            </w:r>
          </w:p>
        </w:tc>
        <w:tc>
          <w:tcPr>
            <w:tcW w:w="1075" w:type="dxa"/>
            <w:vAlign w:val="center"/>
          </w:tcPr>
          <w:p w:rsidR="00BF463D" w:rsidRPr="00141A7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2000,0</w:t>
            </w:r>
          </w:p>
        </w:tc>
        <w:tc>
          <w:tcPr>
            <w:tcW w:w="1135" w:type="dxa"/>
          </w:tcPr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Pr="00141A7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2000,0</w:t>
            </w:r>
          </w:p>
        </w:tc>
        <w:tc>
          <w:tcPr>
            <w:tcW w:w="1274" w:type="dxa"/>
          </w:tcPr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</w:p>
          <w:p w:rsidR="00BF463D" w:rsidRPr="00141A7D" w:rsidRDefault="00BF463D" w:rsidP="00BF463D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2000,0</w:t>
            </w:r>
          </w:p>
        </w:tc>
      </w:tr>
      <w:tr w:rsidR="00BF463D" w:rsidRPr="00141A7D" w:rsidTr="00F117C4">
        <w:tc>
          <w:tcPr>
            <w:tcW w:w="1418" w:type="dxa"/>
          </w:tcPr>
          <w:p w:rsidR="00BF463D" w:rsidRPr="00141A7D" w:rsidRDefault="00BF463D" w:rsidP="00BF463D">
            <w:pPr>
              <w:ind w:right="-52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Подпрограмм</w:t>
            </w:r>
            <w:r w:rsidRPr="00141A7D">
              <w:rPr>
                <w:rFonts w:eastAsia="Calibri"/>
                <w:b/>
                <w:sz w:val="22"/>
                <w:szCs w:val="22"/>
              </w:rPr>
              <w:t>а</w:t>
            </w:r>
            <w:r w:rsidRPr="00141A7D">
              <w:rPr>
                <w:rFonts w:eastAsia="Calibri"/>
                <w:sz w:val="22"/>
                <w:szCs w:val="22"/>
              </w:rPr>
              <w:t xml:space="preserve"> 2</w:t>
            </w:r>
          </w:p>
        </w:tc>
        <w:tc>
          <w:tcPr>
            <w:tcW w:w="1868" w:type="dxa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«Поддержка педагогических работников системы образования, талантливых и одаренных детей»</w:t>
            </w:r>
          </w:p>
        </w:tc>
        <w:tc>
          <w:tcPr>
            <w:tcW w:w="1559" w:type="dxa"/>
            <w:vAlign w:val="center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800,0</w:t>
            </w:r>
          </w:p>
        </w:tc>
        <w:tc>
          <w:tcPr>
            <w:tcW w:w="1134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100,0</w:t>
            </w:r>
          </w:p>
        </w:tc>
        <w:tc>
          <w:tcPr>
            <w:tcW w:w="1168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100,0</w:t>
            </w:r>
          </w:p>
        </w:tc>
        <w:tc>
          <w:tcPr>
            <w:tcW w:w="1075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200,0</w:t>
            </w:r>
          </w:p>
        </w:tc>
        <w:tc>
          <w:tcPr>
            <w:tcW w:w="1135" w:type="dxa"/>
          </w:tcPr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200,0</w:t>
            </w: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1274" w:type="dxa"/>
          </w:tcPr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200,0</w:t>
            </w:r>
          </w:p>
        </w:tc>
      </w:tr>
      <w:tr w:rsidR="00BF463D" w:rsidRPr="00141A7D" w:rsidTr="00F117C4">
        <w:tc>
          <w:tcPr>
            <w:tcW w:w="1418" w:type="dxa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Основное мероприятие 1.0.</w:t>
            </w:r>
          </w:p>
        </w:tc>
        <w:tc>
          <w:tcPr>
            <w:tcW w:w="1868" w:type="dxa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</w:rPr>
              <w:t xml:space="preserve">Поддержка педагогических работников системы </w:t>
            </w:r>
            <w:r w:rsidRPr="00141A7D">
              <w:rPr>
                <w:rFonts w:eastAsia="Calibri"/>
              </w:rPr>
              <w:lastRenderedPageBreak/>
              <w:t>образования</w:t>
            </w:r>
            <w:r w:rsidRPr="00141A7D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lastRenderedPageBreak/>
              <w:t xml:space="preserve">Отдел образования администрации </w:t>
            </w:r>
            <w:r w:rsidRPr="00141A7D">
              <w:rPr>
                <w:rFonts w:eastAsia="Calibri"/>
                <w:sz w:val="22"/>
                <w:szCs w:val="22"/>
              </w:rPr>
              <w:lastRenderedPageBreak/>
              <w:t>Троснянского района</w:t>
            </w: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lastRenderedPageBreak/>
              <w:t>004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6410281220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244</w:t>
            </w:r>
          </w:p>
        </w:tc>
        <w:tc>
          <w:tcPr>
            <w:tcW w:w="1134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400,0</w:t>
            </w:r>
          </w:p>
        </w:tc>
        <w:tc>
          <w:tcPr>
            <w:tcW w:w="1134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50,0</w:t>
            </w:r>
          </w:p>
        </w:tc>
        <w:tc>
          <w:tcPr>
            <w:tcW w:w="1168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50,0</w:t>
            </w:r>
          </w:p>
        </w:tc>
        <w:tc>
          <w:tcPr>
            <w:tcW w:w="1075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135" w:type="dxa"/>
          </w:tcPr>
          <w:p w:rsidR="00BF463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274" w:type="dxa"/>
          </w:tcPr>
          <w:p w:rsidR="00BF463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</w:tr>
      <w:tr w:rsidR="00BF463D" w:rsidRPr="00141A7D" w:rsidTr="00F117C4">
        <w:tc>
          <w:tcPr>
            <w:tcW w:w="1418" w:type="dxa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lastRenderedPageBreak/>
              <w:t>Основное мероприятие 2.0.</w:t>
            </w:r>
          </w:p>
        </w:tc>
        <w:tc>
          <w:tcPr>
            <w:tcW w:w="1868" w:type="dxa"/>
          </w:tcPr>
          <w:p w:rsidR="00BF463D" w:rsidRPr="00141A7D" w:rsidRDefault="00BF463D" w:rsidP="00BF463D">
            <w:pPr>
              <w:spacing w:before="100" w:beforeAutospacing="1" w:after="100" w:afterAutospacing="1"/>
            </w:pPr>
            <w:r w:rsidRPr="00141A7D">
              <w:t xml:space="preserve">Выявление и поддержка талантливых и одаренных детей </w:t>
            </w: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BF463D" w:rsidRPr="00141A7D" w:rsidRDefault="00BF463D" w:rsidP="00BF463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6410281220</w:t>
            </w:r>
          </w:p>
        </w:tc>
        <w:tc>
          <w:tcPr>
            <w:tcW w:w="709" w:type="dxa"/>
            <w:vAlign w:val="center"/>
          </w:tcPr>
          <w:p w:rsidR="00BF463D" w:rsidRPr="00141A7D" w:rsidRDefault="00BF463D" w:rsidP="00BF463D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244</w:t>
            </w:r>
          </w:p>
        </w:tc>
        <w:tc>
          <w:tcPr>
            <w:tcW w:w="1134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400,0</w:t>
            </w:r>
          </w:p>
        </w:tc>
        <w:tc>
          <w:tcPr>
            <w:tcW w:w="1134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50,0</w:t>
            </w:r>
          </w:p>
        </w:tc>
        <w:tc>
          <w:tcPr>
            <w:tcW w:w="1168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50,0</w:t>
            </w:r>
          </w:p>
        </w:tc>
        <w:tc>
          <w:tcPr>
            <w:tcW w:w="1075" w:type="dxa"/>
            <w:vAlign w:val="center"/>
          </w:tcPr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135" w:type="dxa"/>
          </w:tcPr>
          <w:p w:rsidR="00BF463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1274" w:type="dxa"/>
          </w:tcPr>
          <w:p w:rsidR="00BF463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BF463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BF463D" w:rsidRPr="00141A7D" w:rsidRDefault="00BF463D" w:rsidP="00BF463D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</w:tr>
    </w:tbl>
    <w:p w:rsidR="00693ACF" w:rsidRPr="00141A7D" w:rsidRDefault="00693ACF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83353B" w:rsidRDefault="0083353B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 к постановлению администрации 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>Троснянского района</w:t>
      </w:r>
    </w:p>
    <w:p w:rsidR="007D5DE4" w:rsidRPr="00D33B47" w:rsidRDefault="007D5DE4" w:rsidP="007D5DE4">
      <w:pPr>
        <w:autoSpaceDE w:val="0"/>
        <w:jc w:val="center"/>
        <w:rPr>
          <w:b/>
          <w:sz w:val="28"/>
          <w:szCs w:val="28"/>
        </w:rPr>
      </w:pPr>
      <w:r w:rsidRPr="00D33B4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от «</w:t>
      </w:r>
      <w:r w:rsidR="00D43518">
        <w:rPr>
          <w:sz w:val="28"/>
          <w:szCs w:val="28"/>
        </w:rPr>
        <w:t>28</w:t>
      </w:r>
      <w:r w:rsidR="00812A81">
        <w:rPr>
          <w:sz w:val="28"/>
          <w:szCs w:val="28"/>
        </w:rPr>
        <w:t xml:space="preserve"> </w:t>
      </w:r>
      <w:r w:rsidRPr="00D33B47">
        <w:rPr>
          <w:sz w:val="28"/>
          <w:szCs w:val="28"/>
        </w:rPr>
        <w:t>»</w:t>
      </w:r>
      <w:r w:rsidR="00812A81">
        <w:rPr>
          <w:sz w:val="28"/>
          <w:szCs w:val="28"/>
        </w:rPr>
        <w:t xml:space="preserve"> </w:t>
      </w:r>
      <w:r w:rsidR="00D43518">
        <w:rPr>
          <w:sz w:val="28"/>
          <w:szCs w:val="28"/>
        </w:rPr>
        <w:t xml:space="preserve">августа </w:t>
      </w:r>
      <w:r w:rsidRPr="00D33B47">
        <w:rPr>
          <w:sz w:val="28"/>
          <w:szCs w:val="28"/>
        </w:rPr>
        <w:t>202</w:t>
      </w:r>
      <w:r w:rsidR="00812A81">
        <w:rPr>
          <w:sz w:val="28"/>
          <w:szCs w:val="28"/>
        </w:rPr>
        <w:t>4</w:t>
      </w:r>
      <w:r w:rsidRPr="00D33B47">
        <w:rPr>
          <w:sz w:val="28"/>
          <w:szCs w:val="28"/>
        </w:rPr>
        <w:t xml:space="preserve"> г.   № </w:t>
      </w:r>
      <w:r w:rsidR="00D43518">
        <w:rPr>
          <w:sz w:val="28"/>
          <w:szCs w:val="28"/>
        </w:rPr>
        <w:t>204</w:t>
      </w: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7D5DE4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7D5DE4">
        <w:rPr>
          <w:sz w:val="28"/>
          <w:szCs w:val="28"/>
          <w:lang w:eastAsia="zh-CN"/>
        </w:rPr>
        <w:t>Приложение 5</w:t>
      </w:r>
    </w:p>
    <w:p w:rsidR="00AA0742" w:rsidRPr="007D5DE4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7D5DE4">
        <w:rPr>
          <w:sz w:val="28"/>
          <w:szCs w:val="28"/>
          <w:lang w:eastAsia="zh-CN"/>
        </w:rPr>
        <w:t>к муниципальной программе «</w:t>
      </w:r>
      <w:r w:rsidR="00812A81">
        <w:rPr>
          <w:sz w:val="28"/>
          <w:szCs w:val="28"/>
          <w:lang w:eastAsia="zh-CN"/>
        </w:rPr>
        <w:t>Развитие о</w:t>
      </w:r>
      <w:r w:rsidRPr="007D5DE4">
        <w:rPr>
          <w:sz w:val="28"/>
          <w:szCs w:val="28"/>
          <w:lang w:eastAsia="zh-CN"/>
        </w:rPr>
        <w:t>бразование</w:t>
      </w:r>
      <w:r w:rsidR="00812A81">
        <w:rPr>
          <w:sz w:val="28"/>
          <w:szCs w:val="28"/>
          <w:lang w:eastAsia="zh-CN"/>
        </w:rPr>
        <w:t>я</w:t>
      </w:r>
      <w:r w:rsidRPr="007D5DE4">
        <w:rPr>
          <w:sz w:val="28"/>
          <w:szCs w:val="28"/>
          <w:lang w:eastAsia="zh-CN"/>
        </w:rPr>
        <w:t xml:space="preserve"> в Троснянском районе»</w:t>
      </w:r>
    </w:p>
    <w:p w:rsidR="00AA0742" w:rsidRPr="00141A7D" w:rsidRDefault="00AA0742" w:rsidP="00AA0742">
      <w:pPr>
        <w:suppressAutoHyphens/>
        <w:autoSpaceDE w:val="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autoSpaceDE w:val="0"/>
        <w:jc w:val="center"/>
        <w:rPr>
          <w:b/>
          <w:lang w:eastAsia="zh-CN"/>
        </w:rPr>
      </w:pPr>
      <w:r w:rsidRPr="00141A7D">
        <w:rPr>
          <w:b/>
          <w:lang w:eastAsia="zh-CN"/>
        </w:rPr>
        <w:t xml:space="preserve">План реализации муниципальной Программы </w:t>
      </w:r>
    </w:p>
    <w:p w:rsidR="00AA0742" w:rsidRPr="00141A7D" w:rsidRDefault="00AA0742" w:rsidP="00AA0742">
      <w:pPr>
        <w:suppressAutoHyphens/>
        <w:autoSpaceDE w:val="0"/>
        <w:rPr>
          <w:rFonts w:ascii="Arial" w:hAnsi="Arial" w:cs="Arial"/>
          <w:lang w:eastAsia="zh-CN"/>
        </w:rPr>
      </w:pPr>
    </w:p>
    <w:tbl>
      <w:tblPr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4"/>
        <w:gridCol w:w="1571"/>
        <w:gridCol w:w="1275"/>
        <w:gridCol w:w="1125"/>
        <w:gridCol w:w="1080"/>
        <w:gridCol w:w="1080"/>
        <w:gridCol w:w="1080"/>
        <w:gridCol w:w="1080"/>
        <w:gridCol w:w="3338"/>
      </w:tblGrid>
      <w:tr w:rsidR="00AA0742" w:rsidRPr="00141A7D" w:rsidTr="00F117C4"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Наименование муниципальной программы, подпрограммы муниципальной программы, мероприятий муниципальной программы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Ответственный исполнитель, соисполнитель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Источник финансирования</w:t>
            </w:r>
          </w:p>
        </w:tc>
        <w:tc>
          <w:tcPr>
            <w:tcW w:w="5445" w:type="dxa"/>
            <w:gridSpan w:val="5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Объем средств на реализацию программ, </w:t>
            </w:r>
          </w:p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тыс. рублей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Ожидаемый непосредственный результат в натуральных показателях </w:t>
            </w:r>
          </w:p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(краткое описание, целевые индикаторы </w:t>
            </w:r>
          </w:p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и показатели)</w:t>
            </w:r>
          </w:p>
        </w:tc>
      </w:tr>
      <w:tr w:rsidR="00AA0742" w:rsidRPr="00141A7D" w:rsidTr="00F117C4"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812A81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812A81">
              <w:rPr>
                <w:lang w:eastAsia="zh-CN"/>
              </w:rPr>
              <w:t>5</w:t>
            </w:r>
            <w:r w:rsidRPr="00141A7D">
              <w:rPr>
                <w:lang w:eastAsia="zh-CN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812A81">
              <w:rPr>
                <w:lang w:eastAsia="zh-CN"/>
              </w:rPr>
              <w:t>6</w:t>
            </w:r>
          </w:p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812A81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812A81">
              <w:rPr>
                <w:lang w:eastAsia="zh-CN"/>
              </w:rPr>
              <w:t>7</w:t>
            </w:r>
            <w:r w:rsidRPr="00141A7D">
              <w:rPr>
                <w:lang w:eastAsia="zh-CN"/>
              </w:rPr>
              <w:t xml:space="preserve"> год </w:t>
            </w:r>
          </w:p>
        </w:tc>
        <w:tc>
          <w:tcPr>
            <w:tcW w:w="1080" w:type="dxa"/>
          </w:tcPr>
          <w:p w:rsidR="00AA0742" w:rsidRPr="00141A7D" w:rsidRDefault="00AA0742" w:rsidP="00812A81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812A81">
              <w:rPr>
                <w:lang w:eastAsia="zh-CN"/>
              </w:rPr>
              <w:t>8</w:t>
            </w:r>
            <w:r w:rsidRPr="00141A7D">
              <w:rPr>
                <w:lang w:eastAsia="zh-CN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202</w:t>
            </w:r>
            <w:r w:rsidR="00812A81">
              <w:rPr>
                <w:lang w:eastAsia="zh-CN"/>
              </w:rPr>
              <w:t>9</w:t>
            </w:r>
          </w:p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год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3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6</w:t>
            </w:r>
          </w:p>
        </w:tc>
        <w:tc>
          <w:tcPr>
            <w:tcW w:w="1080" w:type="dxa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8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8</w:t>
            </w:r>
          </w:p>
        </w:tc>
      </w:tr>
      <w:tr w:rsidR="00AA0742" w:rsidRPr="00141A7D" w:rsidTr="00F117C4">
        <w:trPr>
          <w:trHeight w:val="922"/>
        </w:trPr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Муниципальная программа «Образование в Троснянском районе»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</w:tcPr>
          <w:p w:rsidR="00AA0742" w:rsidRPr="00141A7D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1040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1.1.1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Содержание зданий,  укрепление и обновление материально-технической базы учреждений дошкольного образования,  выполнение текущего ремонта.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  <w:r w:rsidRPr="00141A7D"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43477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Повышение эффективности использования бюджетных средств, обеспечение финансово-хозяйственной самостоятельности учреждений образования за счет реализации новых принципов финансирования</w:t>
            </w:r>
          </w:p>
        </w:tc>
      </w:tr>
      <w:tr w:rsidR="00AA0742" w:rsidRPr="00141A7D" w:rsidTr="00F117C4">
        <w:trPr>
          <w:trHeight w:val="1152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2210,0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2108,0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2750,0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2750,0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2750,0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1.1.2</w:t>
            </w:r>
          </w:p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Организация мер социальной </w:t>
            </w:r>
            <w:r w:rsidRPr="00141A7D">
              <w:rPr>
                <w:lang w:eastAsia="zh-CN"/>
              </w:rPr>
              <w:lastRenderedPageBreak/>
              <w:t>поддержки в виде питания дошкольников.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  <w:r w:rsidRPr="00141A7D">
              <w:lastRenderedPageBreak/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221,0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221,0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300,0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300,0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300,0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Обеспечение выполнения государственных гарантий </w:t>
            </w:r>
            <w:r w:rsidRPr="00141A7D">
              <w:rPr>
                <w:lang w:eastAsia="zh-CN"/>
              </w:rPr>
              <w:lastRenderedPageBreak/>
              <w:t>общедоступности и бесплатности дошкольного и общего образования, в том исле коррекционного.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EC3DDB" w:rsidRPr="00141A7D" w:rsidTr="00F117C4">
        <w:trPr>
          <w:trHeight w:val="824"/>
        </w:trPr>
        <w:tc>
          <w:tcPr>
            <w:tcW w:w="3934" w:type="dxa"/>
            <w:vMerge w:val="restart"/>
            <w:shd w:val="clear" w:color="auto" w:fill="auto"/>
          </w:tcPr>
          <w:p w:rsidR="00EC3DDB" w:rsidRPr="00141A7D" w:rsidRDefault="00EC3DDB" w:rsidP="00EC3DDB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Мероприятие 1.1.3</w:t>
            </w:r>
          </w:p>
          <w:p w:rsidR="00EC3DDB" w:rsidRPr="00141A7D" w:rsidRDefault="00EC3DDB" w:rsidP="00EC3DDB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выплаты заработной платы работникам учреждений дошкольного образования в рамках выполнения муниципального задания.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C3DDB" w:rsidRPr="00141A7D" w:rsidRDefault="00EC3DDB" w:rsidP="00EC3DDB">
            <w:pPr>
              <w:spacing w:before="100" w:beforeAutospacing="1" w:after="100" w:afterAutospacing="1"/>
            </w:pPr>
            <w:r w:rsidRPr="00141A7D"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EC3DDB" w:rsidRPr="00141A7D" w:rsidRDefault="00EC3DDB" w:rsidP="00EC3DDB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бюджет области</w:t>
            </w:r>
          </w:p>
        </w:tc>
        <w:tc>
          <w:tcPr>
            <w:tcW w:w="1125" w:type="dxa"/>
            <w:shd w:val="clear" w:color="auto" w:fill="auto"/>
          </w:tcPr>
          <w:p w:rsidR="00EC3DDB" w:rsidRPr="00141A7D" w:rsidRDefault="00EC3DDB" w:rsidP="00EC3DD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6360,2</w:t>
            </w:r>
          </w:p>
        </w:tc>
        <w:tc>
          <w:tcPr>
            <w:tcW w:w="1080" w:type="dxa"/>
            <w:shd w:val="clear" w:color="auto" w:fill="auto"/>
          </w:tcPr>
          <w:p w:rsidR="00EC3DDB" w:rsidRPr="00141A7D" w:rsidRDefault="00EC3DDB" w:rsidP="00EC3DD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6201,1</w:t>
            </w:r>
          </w:p>
        </w:tc>
        <w:tc>
          <w:tcPr>
            <w:tcW w:w="1080" w:type="dxa"/>
            <w:shd w:val="clear" w:color="auto" w:fill="auto"/>
          </w:tcPr>
          <w:p w:rsidR="00EC3DDB" w:rsidRPr="00141A7D" w:rsidRDefault="00EC3DDB" w:rsidP="00EC3DD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6885,0</w:t>
            </w:r>
          </w:p>
        </w:tc>
        <w:tc>
          <w:tcPr>
            <w:tcW w:w="1080" w:type="dxa"/>
          </w:tcPr>
          <w:p w:rsidR="00EC3DDB" w:rsidRPr="00141A7D" w:rsidRDefault="00EC3DDB" w:rsidP="00EC3DD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6885,0</w:t>
            </w:r>
          </w:p>
        </w:tc>
        <w:tc>
          <w:tcPr>
            <w:tcW w:w="1080" w:type="dxa"/>
            <w:shd w:val="clear" w:color="auto" w:fill="auto"/>
          </w:tcPr>
          <w:p w:rsidR="00EC3DDB" w:rsidRPr="00141A7D" w:rsidRDefault="00EC3DDB" w:rsidP="00EC3DD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6885,0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EC3DDB" w:rsidRPr="00141A7D" w:rsidRDefault="00EC3DDB" w:rsidP="00EC3DDB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EC3DDB" w:rsidRPr="00141A7D" w:rsidRDefault="00EC3DDB" w:rsidP="00EC3DDB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824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4250,0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4952,0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5600,0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5600,0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5600,0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1.2.1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Содержание зданий,  укрепление и обновление материально-технической базы учреждений общего образования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1333,2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1387,1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1500,0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1500,0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1500,0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Повышение эффективности использования бюджетных средств, обеспечение финансово-хозяйственной самостоятельности учреждений образования за счет реализации новых принципов финансирования</w:t>
            </w:r>
          </w:p>
        </w:tc>
      </w:tr>
      <w:tr w:rsidR="00AA0742" w:rsidRPr="00141A7D" w:rsidTr="00F117C4"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11006,1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413FFD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12882,2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19500,0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19500,0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19500,0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552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1.2.2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мер социальной поддержки в виде школьного питания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2035,4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413FFD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2034,8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2863,1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2863,1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2863,1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720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бюджет области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1928,8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1971,4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2529,7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2529,7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2529,7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640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2151,8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2067,1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2067,1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2067,1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2067,1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552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1.2.3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мер социальной поддержки в виде питания дошкольных групп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200,0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552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бюджет области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830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Мероприятие 1.2.4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выплаты заработной платы работникам учреждений общего образования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62048,3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57893,5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96905,7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96905,7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96905,7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  Повышение уровня удовлетворенности населения качеством образовательных услуг.</w:t>
            </w:r>
          </w:p>
          <w:p w:rsidR="00AA0742" w:rsidRPr="00141A7D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830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25909,9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27706,3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42706,3</w:t>
            </w:r>
          </w:p>
        </w:tc>
        <w:tc>
          <w:tcPr>
            <w:tcW w:w="1080" w:type="dxa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42706,3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42706,3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944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1.2.5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выплат педагогам за выполнение обязанностей классного руководителя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бюджет</w:t>
            </w: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области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640B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1499,9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40BE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1526,7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40BE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1526,7</w:t>
            </w:r>
          </w:p>
        </w:tc>
        <w:tc>
          <w:tcPr>
            <w:tcW w:w="1080" w:type="dxa"/>
          </w:tcPr>
          <w:p w:rsidR="00AA0742" w:rsidRPr="00141A7D" w:rsidRDefault="00640BE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1526,7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40BE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1526,7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  Повышение уровня удовлетворенности населения качеством образовательных услуг.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976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640B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7108,9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40BE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7108,9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40BE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13553,8</w:t>
            </w:r>
          </w:p>
        </w:tc>
        <w:tc>
          <w:tcPr>
            <w:tcW w:w="1080" w:type="dxa"/>
          </w:tcPr>
          <w:p w:rsidR="00AA0742" w:rsidRPr="00141A7D" w:rsidRDefault="00640BE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13553,8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40BE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13553,8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1.2.6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и осуществление безопасных перевозок детей на школьных автобусах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640BEF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1370,0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40BEF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1370,0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40BEF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3500,0</w:t>
            </w:r>
          </w:p>
        </w:tc>
        <w:tc>
          <w:tcPr>
            <w:tcW w:w="1080" w:type="dxa"/>
          </w:tcPr>
          <w:p w:rsidR="00AA0742" w:rsidRPr="00141A7D" w:rsidRDefault="00640BEF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3500,0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40BEF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3500,0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  Повышение уровня удовлетворенности населения качеством образовательных услуг.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763D12" w:rsidRPr="00141A7D" w:rsidTr="00F117C4">
        <w:tc>
          <w:tcPr>
            <w:tcW w:w="3934" w:type="dxa"/>
            <w:vMerge w:val="restart"/>
            <w:shd w:val="clear" w:color="auto" w:fill="auto"/>
          </w:tcPr>
          <w:p w:rsidR="00763D12" w:rsidRPr="00141A7D" w:rsidRDefault="00763D12" w:rsidP="00640BEF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1.2.7</w:t>
            </w:r>
          </w:p>
          <w:p w:rsidR="00763D12" w:rsidRPr="00141A7D" w:rsidRDefault="00763D12" w:rsidP="00640BEF">
            <w:pPr>
              <w:suppressAutoHyphens/>
              <w:snapToGrid w:val="0"/>
              <w:jc w:val="both"/>
              <w:rPr>
                <w:lang w:eastAsia="zh-CN"/>
              </w:rPr>
            </w:pPr>
            <w:r w:rsidRPr="005D2C00">
              <w:rPr>
                <w:lang w:eastAsia="zh-CN"/>
              </w:rPr>
              <w:t>Обеспечение деятельности советников директора по воспитанию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763D12" w:rsidRPr="00141A7D" w:rsidRDefault="00763D12" w:rsidP="00640BEF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763D12" w:rsidRPr="00141A7D" w:rsidRDefault="00763D12" w:rsidP="00640BEF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бюджет</w:t>
            </w:r>
          </w:p>
          <w:p w:rsidR="00763D12" w:rsidRPr="00141A7D" w:rsidRDefault="00763D12" w:rsidP="00640BEF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области</w:t>
            </w:r>
          </w:p>
        </w:tc>
        <w:tc>
          <w:tcPr>
            <w:tcW w:w="1125" w:type="dxa"/>
            <w:shd w:val="clear" w:color="auto" w:fill="auto"/>
          </w:tcPr>
          <w:p w:rsidR="00763D12" w:rsidRDefault="00763D1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2,5</w:t>
            </w:r>
          </w:p>
        </w:tc>
        <w:tc>
          <w:tcPr>
            <w:tcW w:w="1080" w:type="dxa"/>
            <w:shd w:val="clear" w:color="auto" w:fill="auto"/>
          </w:tcPr>
          <w:p w:rsidR="00763D12" w:rsidRDefault="00763D1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3,0</w:t>
            </w:r>
          </w:p>
        </w:tc>
        <w:tc>
          <w:tcPr>
            <w:tcW w:w="1080" w:type="dxa"/>
            <w:shd w:val="clear" w:color="auto" w:fill="auto"/>
          </w:tcPr>
          <w:p w:rsidR="00763D12" w:rsidRDefault="00763D1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179,7</w:t>
            </w:r>
          </w:p>
        </w:tc>
        <w:tc>
          <w:tcPr>
            <w:tcW w:w="1080" w:type="dxa"/>
          </w:tcPr>
          <w:p w:rsidR="00763D12" w:rsidRDefault="00763D1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179,7</w:t>
            </w:r>
          </w:p>
        </w:tc>
        <w:tc>
          <w:tcPr>
            <w:tcW w:w="1080" w:type="dxa"/>
            <w:shd w:val="clear" w:color="auto" w:fill="auto"/>
          </w:tcPr>
          <w:p w:rsidR="00763D12" w:rsidRDefault="00763D1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179,7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763D12" w:rsidRPr="005D2C00" w:rsidRDefault="00763D12" w:rsidP="00763D12">
            <w:pPr>
              <w:suppressAutoHyphens/>
              <w:rPr>
                <w:lang w:eastAsia="zh-CN"/>
              </w:rPr>
            </w:pPr>
            <w:r w:rsidRPr="005D2C00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763D12" w:rsidRPr="00141A7D" w:rsidRDefault="00763D12" w:rsidP="00640BEF">
            <w:pPr>
              <w:suppressAutoHyphens/>
              <w:jc w:val="both"/>
              <w:rPr>
                <w:lang w:eastAsia="zh-CN"/>
              </w:rPr>
            </w:pPr>
          </w:p>
        </w:tc>
      </w:tr>
      <w:tr w:rsidR="00763D12" w:rsidRPr="00141A7D" w:rsidTr="00F117C4">
        <w:tc>
          <w:tcPr>
            <w:tcW w:w="3934" w:type="dxa"/>
            <w:vMerge/>
            <w:shd w:val="clear" w:color="auto" w:fill="auto"/>
          </w:tcPr>
          <w:p w:rsidR="00763D12" w:rsidRPr="00141A7D" w:rsidRDefault="00763D12" w:rsidP="00640BEF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763D12" w:rsidRPr="00141A7D" w:rsidRDefault="00763D12" w:rsidP="00640BEF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63D12" w:rsidRPr="00141A7D" w:rsidRDefault="00763D12" w:rsidP="00640BEF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</w:tc>
        <w:tc>
          <w:tcPr>
            <w:tcW w:w="1125" w:type="dxa"/>
            <w:shd w:val="clear" w:color="auto" w:fill="auto"/>
          </w:tcPr>
          <w:p w:rsidR="00763D12" w:rsidRDefault="00763D1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245,3</w:t>
            </w:r>
          </w:p>
        </w:tc>
        <w:tc>
          <w:tcPr>
            <w:tcW w:w="1080" w:type="dxa"/>
            <w:shd w:val="clear" w:color="auto" w:fill="auto"/>
          </w:tcPr>
          <w:p w:rsidR="00763D12" w:rsidRDefault="00763D1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296,5</w:t>
            </w:r>
          </w:p>
        </w:tc>
        <w:tc>
          <w:tcPr>
            <w:tcW w:w="1080" w:type="dxa"/>
            <w:shd w:val="clear" w:color="auto" w:fill="auto"/>
          </w:tcPr>
          <w:p w:rsidR="00763D12" w:rsidRDefault="00763D1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1617,6</w:t>
            </w:r>
          </w:p>
        </w:tc>
        <w:tc>
          <w:tcPr>
            <w:tcW w:w="1080" w:type="dxa"/>
          </w:tcPr>
          <w:p w:rsidR="00763D12" w:rsidRDefault="00763D1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1617,6</w:t>
            </w:r>
          </w:p>
        </w:tc>
        <w:tc>
          <w:tcPr>
            <w:tcW w:w="1080" w:type="dxa"/>
            <w:shd w:val="clear" w:color="auto" w:fill="auto"/>
          </w:tcPr>
          <w:p w:rsidR="00763D12" w:rsidRDefault="00763D1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1617,6</w:t>
            </w:r>
          </w:p>
        </w:tc>
        <w:tc>
          <w:tcPr>
            <w:tcW w:w="3338" w:type="dxa"/>
            <w:vMerge/>
            <w:shd w:val="clear" w:color="auto" w:fill="auto"/>
          </w:tcPr>
          <w:p w:rsidR="00763D12" w:rsidRPr="00141A7D" w:rsidRDefault="00763D12" w:rsidP="00640BEF">
            <w:pPr>
              <w:suppressAutoHyphens/>
              <w:jc w:val="both"/>
              <w:rPr>
                <w:lang w:eastAsia="zh-CN"/>
              </w:rPr>
            </w:pPr>
          </w:p>
        </w:tc>
      </w:tr>
      <w:tr w:rsidR="00640BEF" w:rsidRPr="00141A7D" w:rsidTr="00F117C4">
        <w:tc>
          <w:tcPr>
            <w:tcW w:w="3934" w:type="dxa"/>
            <w:shd w:val="clear" w:color="auto" w:fill="auto"/>
          </w:tcPr>
          <w:p w:rsidR="00BE41DC" w:rsidRPr="00141A7D" w:rsidRDefault="00BE41DC" w:rsidP="00BE41DC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</w:t>
            </w:r>
            <w:r>
              <w:rPr>
                <w:lang w:eastAsia="zh-CN"/>
              </w:rPr>
              <w:t>8</w:t>
            </w:r>
          </w:p>
          <w:p w:rsidR="00640BEF" w:rsidRPr="00141A7D" w:rsidRDefault="00763D1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5D2C00">
              <w:rPr>
                <w:lang w:eastAsia="zh-CN"/>
              </w:rPr>
              <w:t xml:space="preserve">Обеспечение выплаты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</w:t>
            </w:r>
            <w:r w:rsidRPr="005D2C00">
              <w:rPr>
                <w:lang w:eastAsia="zh-CN"/>
              </w:rPr>
              <w:lastRenderedPageBreak/>
              <w:t>программам основного общего и среднего общего образования</w:t>
            </w:r>
          </w:p>
        </w:tc>
        <w:tc>
          <w:tcPr>
            <w:tcW w:w="1571" w:type="dxa"/>
            <w:shd w:val="clear" w:color="auto" w:fill="auto"/>
          </w:tcPr>
          <w:p w:rsidR="00640BEF" w:rsidRPr="00141A7D" w:rsidRDefault="00BE41DC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BE41DC" w:rsidRPr="00141A7D" w:rsidRDefault="00BE41DC" w:rsidP="00BE41DC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бюджет</w:t>
            </w:r>
          </w:p>
          <w:p w:rsidR="00640BEF" w:rsidRPr="00141A7D" w:rsidRDefault="00BE41DC" w:rsidP="00BE41DC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области</w:t>
            </w:r>
          </w:p>
        </w:tc>
        <w:tc>
          <w:tcPr>
            <w:tcW w:w="1125" w:type="dxa"/>
            <w:shd w:val="clear" w:color="auto" w:fill="auto"/>
          </w:tcPr>
          <w:p w:rsidR="00640BEF" w:rsidRDefault="00BE41D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150,6</w:t>
            </w:r>
          </w:p>
        </w:tc>
        <w:tc>
          <w:tcPr>
            <w:tcW w:w="1080" w:type="dxa"/>
            <w:shd w:val="clear" w:color="auto" w:fill="auto"/>
          </w:tcPr>
          <w:p w:rsidR="00640BEF" w:rsidRDefault="00BE41D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150,6</w:t>
            </w:r>
          </w:p>
        </w:tc>
        <w:tc>
          <w:tcPr>
            <w:tcW w:w="1080" w:type="dxa"/>
            <w:shd w:val="clear" w:color="auto" w:fill="auto"/>
          </w:tcPr>
          <w:p w:rsidR="00640BEF" w:rsidRDefault="00BE41D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230,5</w:t>
            </w:r>
          </w:p>
        </w:tc>
        <w:tc>
          <w:tcPr>
            <w:tcW w:w="1080" w:type="dxa"/>
          </w:tcPr>
          <w:p w:rsidR="00640BEF" w:rsidRDefault="00BE41D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230,5</w:t>
            </w:r>
          </w:p>
        </w:tc>
        <w:tc>
          <w:tcPr>
            <w:tcW w:w="1080" w:type="dxa"/>
            <w:shd w:val="clear" w:color="auto" w:fill="auto"/>
          </w:tcPr>
          <w:p w:rsidR="00640BEF" w:rsidRDefault="00BE41D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230,5</w:t>
            </w:r>
          </w:p>
        </w:tc>
        <w:tc>
          <w:tcPr>
            <w:tcW w:w="3338" w:type="dxa"/>
            <w:shd w:val="clear" w:color="auto" w:fill="auto"/>
          </w:tcPr>
          <w:p w:rsidR="00763D12" w:rsidRPr="005D2C00" w:rsidRDefault="00763D12" w:rsidP="00763D12">
            <w:pPr>
              <w:suppressAutoHyphens/>
              <w:rPr>
                <w:lang w:eastAsia="zh-CN"/>
              </w:rPr>
            </w:pPr>
            <w:r w:rsidRPr="005D2C00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640BEF" w:rsidRPr="00141A7D" w:rsidRDefault="00640BEF" w:rsidP="00AA0742">
            <w:pPr>
              <w:suppressAutoHyphens/>
              <w:jc w:val="both"/>
              <w:rPr>
                <w:lang w:eastAsia="zh-CN"/>
              </w:rPr>
            </w:pPr>
          </w:p>
        </w:tc>
      </w:tr>
      <w:tr w:rsidR="00135D33" w:rsidRPr="00141A7D" w:rsidTr="00EA3418">
        <w:trPr>
          <w:trHeight w:val="828"/>
        </w:trPr>
        <w:tc>
          <w:tcPr>
            <w:tcW w:w="3934" w:type="dxa"/>
            <w:vMerge w:val="restart"/>
            <w:shd w:val="clear" w:color="auto" w:fill="auto"/>
          </w:tcPr>
          <w:p w:rsidR="00400DB5" w:rsidRPr="00141A7D" w:rsidRDefault="00400DB5" w:rsidP="00400DB5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Мероприятие 1.3.1</w:t>
            </w:r>
          </w:p>
          <w:p w:rsidR="00135D33" w:rsidRPr="00141A7D" w:rsidRDefault="00400DB5" w:rsidP="00400DB5">
            <w:pPr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Расходы на о</w:t>
            </w:r>
            <w:r w:rsidRPr="005D2C00">
              <w:rPr>
                <w:lang w:eastAsia="zh-CN"/>
              </w:rPr>
              <w:t>беспечение выплат по муниципальному  социальному заказу на оказание муниципальных услуг</w:t>
            </w:r>
            <w:r w:rsidRPr="00141A7D">
              <w:rPr>
                <w:lang w:eastAsia="zh-CN"/>
              </w:rPr>
              <w:t xml:space="preserve"> </w:t>
            </w:r>
          </w:p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135D33" w:rsidRPr="00141A7D" w:rsidRDefault="00135D33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135D33" w:rsidRPr="00141A7D" w:rsidRDefault="00135D33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847982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135D33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Увеличение охвата детей программами дополнительного </w:t>
            </w:r>
          </w:p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образования.</w:t>
            </w:r>
          </w:p>
        </w:tc>
      </w:tr>
      <w:tr w:rsidR="00135D33" w:rsidRPr="00141A7D" w:rsidTr="00F117C4">
        <w:trPr>
          <w:trHeight w:val="828"/>
        </w:trPr>
        <w:tc>
          <w:tcPr>
            <w:tcW w:w="3934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135D33" w:rsidRPr="00141A7D" w:rsidRDefault="00135D33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135D33" w:rsidRPr="00141A7D" w:rsidTr="00135D33">
        <w:trPr>
          <w:trHeight w:val="312"/>
        </w:trPr>
        <w:tc>
          <w:tcPr>
            <w:tcW w:w="3934" w:type="dxa"/>
            <w:vMerge w:val="restart"/>
            <w:shd w:val="clear" w:color="auto" w:fill="auto"/>
          </w:tcPr>
          <w:p w:rsidR="00400DB5" w:rsidRPr="00141A7D" w:rsidRDefault="00400DB5" w:rsidP="00400DB5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1.3.</w:t>
            </w:r>
            <w:r>
              <w:rPr>
                <w:lang w:eastAsia="zh-CN"/>
              </w:rPr>
              <w:t>2</w:t>
            </w:r>
          </w:p>
          <w:p w:rsidR="00135D33" w:rsidRPr="00141A7D" w:rsidRDefault="00400DB5" w:rsidP="00400DB5">
            <w:pPr>
              <w:suppressAutoHyphens/>
              <w:snapToGrid w:val="0"/>
              <w:jc w:val="both"/>
              <w:rPr>
                <w:lang w:eastAsia="zh-CN"/>
              </w:rPr>
            </w:pPr>
            <w:r w:rsidRPr="005D2C00">
              <w:rPr>
                <w:lang w:eastAsia="zh-CN"/>
              </w:rPr>
              <w:t>Содержание зданий,  укрепление и обновление материально-технической базы учреждений дополнительного образования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135D33" w:rsidRPr="00141A7D" w:rsidRDefault="00FF7761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135D33" w:rsidRPr="00141A7D" w:rsidRDefault="00135D33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141A7D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1200,0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400DB5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1200,0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2000,0</w:t>
            </w:r>
          </w:p>
        </w:tc>
        <w:tc>
          <w:tcPr>
            <w:tcW w:w="1080" w:type="dxa"/>
          </w:tcPr>
          <w:p w:rsidR="00135D33" w:rsidRPr="00141A7D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2000,0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200</w:t>
            </w:r>
            <w:r w:rsidR="0071202E" w:rsidRPr="00141A7D">
              <w:rPr>
                <w:sz w:val="22"/>
                <w:szCs w:val="22"/>
                <w:lang w:eastAsia="zh-CN"/>
              </w:rPr>
              <w:t>0</w:t>
            </w:r>
            <w:r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Создание новых мест в образовательных организациях различных типов для реализации дополнительных общеразвивающтх программ</w:t>
            </w:r>
          </w:p>
        </w:tc>
      </w:tr>
      <w:tr w:rsidR="00135D33" w:rsidRPr="00141A7D" w:rsidTr="00135D33">
        <w:trPr>
          <w:trHeight w:val="240"/>
        </w:trPr>
        <w:tc>
          <w:tcPr>
            <w:tcW w:w="3934" w:type="dxa"/>
            <w:vMerge/>
            <w:shd w:val="clear" w:color="auto" w:fill="auto"/>
          </w:tcPr>
          <w:p w:rsidR="00135D33" w:rsidRPr="00141A7D" w:rsidRDefault="00135D33" w:rsidP="00135D33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135D33" w:rsidRPr="00141A7D" w:rsidRDefault="00135D33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847982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135D33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135D33" w:rsidRPr="00141A7D" w:rsidTr="00F117C4">
        <w:trPr>
          <w:trHeight w:val="576"/>
        </w:trPr>
        <w:tc>
          <w:tcPr>
            <w:tcW w:w="3934" w:type="dxa"/>
            <w:vMerge/>
            <w:shd w:val="clear" w:color="auto" w:fill="auto"/>
          </w:tcPr>
          <w:p w:rsidR="00135D33" w:rsidRPr="00141A7D" w:rsidRDefault="00135D33" w:rsidP="00135D33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135D33" w:rsidRPr="00141A7D" w:rsidRDefault="00135D33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1A7923" w:rsidRPr="00141A7D" w:rsidTr="00F117C4">
        <w:trPr>
          <w:trHeight w:val="576"/>
        </w:trPr>
        <w:tc>
          <w:tcPr>
            <w:tcW w:w="3934" w:type="dxa"/>
            <w:shd w:val="clear" w:color="auto" w:fill="auto"/>
          </w:tcPr>
          <w:p w:rsidR="00400DB5" w:rsidRPr="005D2C00" w:rsidRDefault="00400DB5" w:rsidP="00400DB5">
            <w:pPr>
              <w:suppressAutoHyphens/>
              <w:snapToGrid w:val="0"/>
              <w:jc w:val="both"/>
              <w:rPr>
                <w:lang w:eastAsia="zh-CN"/>
              </w:rPr>
            </w:pPr>
            <w:r w:rsidRPr="005D2C00">
              <w:rPr>
                <w:lang w:eastAsia="zh-CN"/>
              </w:rPr>
              <w:t>Мероприятие 1.3.</w:t>
            </w:r>
            <w:r>
              <w:rPr>
                <w:lang w:eastAsia="zh-CN"/>
              </w:rPr>
              <w:t>3</w:t>
            </w:r>
          </w:p>
          <w:p w:rsidR="00400DB5" w:rsidRPr="005D2C00" w:rsidRDefault="00400DB5" w:rsidP="00400DB5">
            <w:pPr>
              <w:suppressAutoHyphens/>
              <w:snapToGrid w:val="0"/>
              <w:rPr>
                <w:lang w:eastAsia="zh-CN"/>
              </w:rPr>
            </w:pPr>
            <w:r w:rsidRPr="005D2C00">
              <w:rPr>
                <w:lang w:eastAsia="zh-CN"/>
              </w:rPr>
              <w:t>Обеспечение выплаты заработной платы работникам учреждений дополнительного образования</w:t>
            </w:r>
          </w:p>
          <w:p w:rsidR="001A7923" w:rsidRPr="00141A7D" w:rsidRDefault="001A7923" w:rsidP="001A7923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shd w:val="clear" w:color="auto" w:fill="auto"/>
          </w:tcPr>
          <w:p w:rsidR="001A7923" w:rsidRPr="00141A7D" w:rsidRDefault="00FF7761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1A7923" w:rsidRPr="00141A7D" w:rsidRDefault="00440851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1A7923" w:rsidRPr="00141A7D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4000,0</w:t>
            </w:r>
          </w:p>
        </w:tc>
        <w:tc>
          <w:tcPr>
            <w:tcW w:w="1080" w:type="dxa"/>
            <w:shd w:val="clear" w:color="auto" w:fill="auto"/>
          </w:tcPr>
          <w:p w:rsidR="001A7923" w:rsidRPr="00141A7D" w:rsidRDefault="00400DB5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4000,0</w:t>
            </w:r>
          </w:p>
        </w:tc>
        <w:tc>
          <w:tcPr>
            <w:tcW w:w="1080" w:type="dxa"/>
            <w:shd w:val="clear" w:color="auto" w:fill="auto"/>
          </w:tcPr>
          <w:p w:rsidR="001A7923" w:rsidRPr="00141A7D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6300,0</w:t>
            </w:r>
          </w:p>
        </w:tc>
        <w:tc>
          <w:tcPr>
            <w:tcW w:w="1080" w:type="dxa"/>
          </w:tcPr>
          <w:p w:rsidR="001A7923" w:rsidRPr="00141A7D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6300,0</w:t>
            </w:r>
          </w:p>
        </w:tc>
        <w:tc>
          <w:tcPr>
            <w:tcW w:w="1080" w:type="dxa"/>
            <w:shd w:val="clear" w:color="auto" w:fill="auto"/>
          </w:tcPr>
          <w:p w:rsidR="001A7923" w:rsidRPr="00141A7D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6300,0</w:t>
            </w:r>
          </w:p>
        </w:tc>
        <w:tc>
          <w:tcPr>
            <w:tcW w:w="3338" w:type="dxa"/>
            <w:shd w:val="clear" w:color="auto" w:fill="auto"/>
          </w:tcPr>
          <w:p w:rsidR="00400DB5" w:rsidRPr="005D2C00" w:rsidRDefault="00400DB5" w:rsidP="00400DB5">
            <w:pPr>
              <w:suppressAutoHyphens/>
              <w:snapToGrid w:val="0"/>
              <w:rPr>
                <w:lang w:eastAsia="zh-CN"/>
              </w:rPr>
            </w:pPr>
            <w:r w:rsidRPr="005D2C00">
              <w:rPr>
                <w:lang w:eastAsia="zh-CN"/>
              </w:rPr>
              <w:t xml:space="preserve">Увеличение охвата детей программами дополнительного </w:t>
            </w:r>
          </w:p>
          <w:p w:rsidR="00400DB5" w:rsidRPr="005D2C00" w:rsidRDefault="00400DB5" w:rsidP="00400DB5">
            <w:pPr>
              <w:suppressAutoHyphens/>
              <w:snapToGrid w:val="0"/>
              <w:rPr>
                <w:lang w:eastAsia="zh-CN"/>
              </w:rPr>
            </w:pPr>
          </w:p>
          <w:p w:rsidR="001A7923" w:rsidRPr="00141A7D" w:rsidRDefault="00400DB5" w:rsidP="00400DB5">
            <w:pPr>
              <w:suppressAutoHyphens/>
              <w:snapToGrid w:val="0"/>
              <w:rPr>
                <w:lang w:eastAsia="zh-CN"/>
              </w:rPr>
            </w:pPr>
            <w:r w:rsidRPr="005D2C00">
              <w:rPr>
                <w:lang w:eastAsia="zh-CN"/>
              </w:rPr>
              <w:t>образования</w:t>
            </w: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1.4.</w:t>
            </w:r>
          </w:p>
          <w:p w:rsidR="00AA0742" w:rsidRPr="00141A7D" w:rsidRDefault="00AA0742" w:rsidP="00AA0742">
            <w:r w:rsidRPr="00141A7D">
              <w:t xml:space="preserve">Создание условий для оздоровления детей через организацию летнего отдыха в пришкольных лагерях дневного пребывания 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1012,4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1012,4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2000,0</w:t>
            </w:r>
          </w:p>
        </w:tc>
        <w:tc>
          <w:tcPr>
            <w:tcW w:w="1080" w:type="dxa"/>
          </w:tcPr>
          <w:p w:rsidR="00AA0742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2000,0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2000,0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Увеличение охвата детей программами дополнительного образования</w:t>
            </w: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2.1.</w:t>
            </w:r>
            <w:r w:rsidR="00812A81">
              <w:rPr>
                <w:lang w:eastAsia="zh-CN"/>
              </w:rPr>
              <w:t>1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участия и проведение для педагогических работников района - творческих конкурсов, смотров, фестивалей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1080" w:type="dxa"/>
          </w:tcPr>
          <w:p w:rsidR="00AA0742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  <w:r w:rsidRPr="00141A7D">
              <w:t>Обеспечение мер поддержки педагогов и талантливых детей.</w:t>
            </w: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2.2.</w:t>
            </w:r>
            <w:r w:rsidR="00847982">
              <w:rPr>
                <w:lang w:eastAsia="zh-CN"/>
              </w:rPr>
              <w:t>1</w:t>
            </w:r>
          </w:p>
          <w:p w:rsidR="00AA0742" w:rsidRPr="00141A7D" w:rsidRDefault="002E2BAF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5D2C00">
              <w:rPr>
                <w:lang w:eastAsia="zh-CN"/>
              </w:rPr>
              <w:t xml:space="preserve">Организация и проведение </w:t>
            </w:r>
            <w:r w:rsidRPr="005D2C00">
              <w:rPr>
                <w:lang w:eastAsia="zh-CN"/>
              </w:rPr>
              <w:lastRenderedPageBreak/>
              <w:t>школьного и муниципального этапов Всероссийской предметной олимпиады школьников, участие школьников в региональном и заключительном этапах Всероссийской олимпиады</w:t>
            </w:r>
            <w:r>
              <w:rPr>
                <w:lang w:eastAsia="zh-CN"/>
              </w:rPr>
              <w:t xml:space="preserve"> Государственной итоговой аттестации выпускников 9 и 11 коассов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2E2BA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2E2BA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0357A7" w:rsidP="00440851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</w:t>
            </w:r>
            <w:r w:rsidR="002E2BAF">
              <w:rPr>
                <w:sz w:val="22"/>
                <w:szCs w:val="22"/>
                <w:lang w:eastAsia="zh-CN"/>
              </w:rPr>
              <w:t>0</w:t>
            </w:r>
            <w:r w:rsidRPr="00141A7D">
              <w:rPr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1080" w:type="dxa"/>
          </w:tcPr>
          <w:p w:rsidR="00AA0742" w:rsidRPr="00141A7D" w:rsidRDefault="002E2BA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</w:t>
            </w:r>
            <w:r w:rsidR="00135D33" w:rsidRPr="00141A7D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2E2BAF" w:rsidP="0071202E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</w:t>
            </w:r>
            <w:r w:rsidR="0071202E" w:rsidRPr="00141A7D">
              <w:rPr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Обеспечение мер поддержки педагогов и талантливых </w:t>
            </w:r>
            <w:r w:rsidRPr="00141A7D">
              <w:rPr>
                <w:lang w:eastAsia="zh-CN"/>
              </w:rPr>
              <w:lastRenderedPageBreak/>
              <w:t>детей.</w:t>
            </w:r>
          </w:p>
        </w:tc>
      </w:tr>
      <w:tr w:rsidR="00AA0742" w:rsidRPr="00141A7D" w:rsidTr="00F117C4">
        <w:trPr>
          <w:trHeight w:val="888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Итого по муниципальной программе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141A7D" w:rsidRDefault="00437ED6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53414,8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37ED6" w:rsidP="007C438C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57686,7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37ED6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87919,4</w:t>
            </w:r>
          </w:p>
        </w:tc>
        <w:tc>
          <w:tcPr>
            <w:tcW w:w="1080" w:type="dxa"/>
          </w:tcPr>
          <w:p w:rsidR="00AA0742" w:rsidRPr="00141A7D" w:rsidRDefault="00437ED6" w:rsidP="00C75084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87919,4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37ED6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87919,4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640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бюджет</w:t>
            </w: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области</w:t>
            </w: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141A7D" w:rsidRDefault="00437ED6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73338,5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37ED6" w:rsidP="00EA3418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69148,4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37ED6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109772,3</w:t>
            </w:r>
          </w:p>
        </w:tc>
        <w:tc>
          <w:tcPr>
            <w:tcW w:w="1080" w:type="dxa"/>
          </w:tcPr>
          <w:p w:rsidR="00AA0742" w:rsidRPr="00141A7D" w:rsidRDefault="00437ED6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109772,3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37ED6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109772,3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448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Федерадьный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437ED6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9506,0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37ED6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9472,5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37ED6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17238,5</w:t>
            </w:r>
          </w:p>
        </w:tc>
        <w:tc>
          <w:tcPr>
            <w:tcW w:w="1080" w:type="dxa"/>
          </w:tcPr>
          <w:p w:rsidR="00AA0742" w:rsidRPr="00141A7D" w:rsidRDefault="00437ED6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17238,5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37ED6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17238,5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437ED6" w:rsidRPr="00141A7D" w:rsidTr="00035615">
        <w:trPr>
          <w:trHeight w:val="586"/>
        </w:trPr>
        <w:tc>
          <w:tcPr>
            <w:tcW w:w="3934" w:type="dxa"/>
            <w:vMerge/>
            <w:shd w:val="clear" w:color="auto" w:fill="auto"/>
          </w:tcPr>
          <w:p w:rsidR="00437ED6" w:rsidRPr="00141A7D" w:rsidRDefault="00437ED6" w:rsidP="00437ED6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437ED6" w:rsidRPr="00141A7D" w:rsidRDefault="00437ED6" w:rsidP="00437ED6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7ED6" w:rsidRPr="00141A7D" w:rsidRDefault="00437ED6" w:rsidP="00437E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Всего</w:t>
            </w:r>
          </w:p>
        </w:tc>
        <w:tc>
          <w:tcPr>
            <w:tcW w:w="1125" w:type="dxa"/>
            <w:shd w:val="clear" w:color="auto" w:fill="auto"/>
          </w:tcPr>
          <w:p w:rsidR="00437ED6" w:rsidRPr="00141A7D" w:rsidRDefault="00437ED6" w:rsidP="00437ED6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136259,3</w:t>
            </w:r>
          </w:p>
        </w:tc>
        <w:tc>
          <w:tcPr>
            <w:tcW w:w="1080" w:type="dxa"/>
            <w:shd w:val="clear" w:color="auto" w:fill="auto"/>
          </w:tcPr>
          <w:p w:rsidR="00437ED6" w:rsidRPr="00141A7D" w:rsidRDefault="00437ED6" w:rsidP="00437ED6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136307,6</w:t>
            </w:r>
          </w:p>
        </w:tc>
        <w:tc>
          <w:tcPr>
            <w:tcW w:w="1080" w:type="dxa"/>
            <w:shd w:val="clear" w:color="auto" w:fill="auto"/>
          </w:tcPr>
          <w:p w:rsidR="00437ED6" w:rsidRPr="00141A7D" w:rsidRDefault="00437ED6" w:rsidP="00437ED6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214930,2</w:t>
            </w:r>
          </w:p>
        </w:tc>
        <w:tc>
          <w:tcPr>
            <w:tcW w:w="1080" w:type="dxa"/>
          </w:tcPr>
          <w:p w:rsidR="00437ED6" w:rsidRPr="00141A7D" w:rsidRDefault="00437ED6" w:rsidP="00437ED6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214930,2</w:t>
            </w:r>
          </w:p>
        </w:tc>
        <w:tc>
          <w:tcPr>
            <w:tcW w:w="1080" w:type="dxa"/>
            <w:shd w:val="clear" w:color="auto" w:fill="auto"/>
          </w:tcPr>
          <w:p w:rsidR="00437ED6" w:rsidRPr="00141A7D" w:rsidRDefault="00437ED6" w:rsidP="00437ED6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214930,2</w:t>
            </w:r>
          </w:p>
        </w:tc>
        <w:tc>
          <w:tcPr>
            <w:tcW w:w="3338" w:type="dxa"/>
            <w:vMerge/>
            <w:shd w:val="clear" w:color="auto" w:fill="auto"/>
          </w:tcPr>
          <w:p w:rsidR="00437ED6" w:rsidRPr="00141A7D" w:rsidRDefault="00437ED6" w:rsidP="00437ED6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</w:tbl>
    <w:p w:rsidR="00AA0742" w:rsidRPr="00141A7D" w:rsidRDefault="00AA0742" w:rsidP="00AA0742">
      <w:pPr>
        <w:suppressAutoHyphens/>
        <w:rPr>
          <w:lang w:eastAsia="zh-CN"/>
        </w:rPr>
      </w:pPr>
    </w:p>
    <w:p w:rsidR="00AA0742" w:rsidRPr="00141A7D" w:rsidRDefault="00AA0742" w:rsidP="00385CD4">
      <w:pPr>
        <w:ind w:firstLine="482"/>
        <w:jc w:val="both"/>
        <w:rPr>
          <w:sz w:val="28"/>
          <w:szCs w:val="28"/>
        </w:rPr>
      </w:pPr>
    </w:p>
    <w:p w:rsidR="00AA0742" w:rsidRPr="00141A7D" w:rsidRDefault="00AA0742" w:rsidP="00385CD4">
      <w:pPr>
        <w:ind w:firstLine="482"/>
        <w:jc w:val="both"/>
        <w:rPr>
          <w:sz w:val="28"/>
          <w:szCs w:val="28"/>
        </w:rPr>
      </w:pPr>
    </w:p>
    <w:p w:rsidR="00786143" w:rsidRPr="00141A7D" w:rsidRDefault="00786143" w:rsidP="00385CD4">
      <w:pPr>
        <w:ind w:firstLine="482"/>
        <w:jc w:val="both"/>
        <w:rPr>
          <w:sz w:val="28"/>
          <w:szCs w:val="28"/>
        </w:rPr>
      </w:pPr>
    </w:p>
    <w:p w:rsidR="00786143" w:rsidRPr="00141A7D" w:rsidRDefault="00786143" w:rsidP="00385CD4">
      <w:pPr>
        <w:ind w:firstLine="482"/>
        <w:jc w:val="both"/>
        <w:rPr>
          <w:sz w:val="28"/>
          <w:szCs w:val="28"/>
        </w:rPr>
      </w:pPr>
    </w:p>
    <w:sectPr w:rsidR="00786143" w:rsidRPr="00141A7D" w:rsidSect="00A47E9A">
      <w:headerReference w:type="even" r:id="rId15"/>
      <w:footerReference w:type="even" r:id="rId16"/>
      <w:footerReference w:type="default" r:id="rId17"/>
      <w:pgSz w:w="16838" w:h="11906" w:orient="landscape"/>
      <w:pgMar w:top="851" w:right="1134" w:bottom="850" w:left="1134" w:header="720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261" w:rsidRDefault="00DD1261">
      <w:r>
        <w:separator/>
      </w:r>
    </w:p>
  </w:endnote>
  <w:endnote w:type="continuationSeparator" w:id="0">
    <w:p w:rsidR="00DD1261" w:rsidRDefault="00DD1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2020603050405020304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hit Hindi">
    <w:altName w:val="MS Mincho"/>
    <w:charset w:val="80"/>
    <w:family w:val="auto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F117C4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239" w:rsidRDefault="00E42239" w:rsidP="00F117C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F117C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671C1D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239" w:rsidRDefault="00E42239" w:rsidP="004A64ED">
    <w:pPr>
      <w:pStyle w:val="a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671C1D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2007">
      <w:rPr>
        <w:rStyle w:val="a5"/>
        <w:noProof/>
      </w:rPr>
      <w:t>20</w:t>
    </w:r>
    <w:r>
      <w:rPr>
        <w:rStyle w:val="a5"/>
      </w:rPr>
      <w:fldChar w:fldCharType="end"/>
    </w:r>
  </w:p>
  <w:p w:rsidR="00E42239" w:rsidRDefault="00E42239" w:rsidP="004A64ED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261" w:rsidRDefault="00DD1261">
      <w:r>
        <w:separator/>
      </w:r>
    </w:p>
  </w:footnote>
  <w:footnote w:type="continuationSeparator" w:id="0">
    <w:p w:rsidR="00DD1261" w:rsidRDefault="00DD1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F117C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239" w:rsidRDefault="00E4223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3B0A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239" w:rsidRDefault="00E42239" w:rsidP="003B0A1E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</w:abstractNum>
  <w:abstractNum w:abstractNumId="4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</w:abstractNum>
  <w:abstractNum w:abstractNumId="5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6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1A71801"/>
    <w:multiLevelType w:val="hybridMultilevel"/>
    <w:tmpl w:val="0CEE82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2C0754E"/>
    <w:multiLevelType w:val="hybridMultilevel"/>
    <w:tmpl w:val="E9CCCAA4"/>
    <w:lvl w:ilvl="0" w:tplc="041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B05828"/>
    <w:multiLevelType w:val="hybridMultilevel"/>
    <w:tmpl w:val="119ABD04"/>
    <w:lvl w:ilvl="0" w:tplc="400A40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6F2185"/>
    <w:multiLevelType w:val="hybridMultilevel"/>
    <w:tmpl w:val="2EF021B4"/>
    <w:lvl w:ilvl="0" w:tplc="F86E5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D71A3"/>
    <w:multiLevelType w:val="multilevel"/>
    <w:tmpl w:val="9BA82B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DFF7B01"/>
    <w:multiLevelType w:val="hybridMultilevel"/>
    <w:tmpl w:val="69B25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DBF1FB1"/>
    <w:multiLevelType w:val="multilevel"/>
    <w:tmpl w:val="E334BC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8A3496E"/>
    <w:multiLevelType w:val="hybridMultilevel"/>
    <w:tmpl w:val="DCC64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091CB7"/>
    <w:multiLevelType w:val="multilevel"/>
    <w:tmpl w:val="9BC8C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0215C5"/>
    <w:multiLevelType w:val="hybridMultilevel"/>
    <w:tmpl w:val="1332E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17"/>
  </w:num>
  <w:num w:numId="11">
    <w:abstractNumId w:val="9"/>
  </w:num>
  <w:num w:numId="12">
    <w:abstractNumId w:val="3"/>
  </w:num>
  <w:num w:numId="13">
    <w:abstractNumId w:val="4"/>
  </w:num>
  <w:num w:numId="14">
    <w:abstractNumId w:val="10"/>
  </w:num>
  <w:num w:numId="15">
    <w:abstractNumId w:val="18"/>
  </w:num>
  <w:num w:numId="16">
    <w:abstractNumId w:val="8"/>
  </w:num>
  <w:num w:numId="17">
    <w:abstractNumId w:val="15"/>
  </w:num>
  <w:num w:numId="18">
    <w:abstractNumId w:val="1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CD4"/>
    <w:rsid w:val="00002853"/>
    <w:rsid w:val="00015FED"/>
    <w:rsid w:val="000179FD"/>
    <w:rsid w:val="00026F85"/>
    <w:rsid w:val="00034DD4"/>
    <w:rsid w:val="00035615"/>
    <w:rsid w:val="000357A7"/>
    <w:rsid w:val="00040930"/>
    <w:rsid w:val="00044A2D"/>
    <w:rsid w:val="00045D69"/>
    <w:rsid w:val="00046680"/>
    <w:rsid w:val="0005476B"/>
    <w:rsid w:val="00054E0F"/>
    <w:rsid w:val="00061207"/>
    <w:rsid w:val="00062A67"/>
    <w:rsid w:val="00070C73"/>
    <w:rsid w:val="000811CF"/>
    <w:rsid w:val="00083213"/>
    <w:rsid w:val="000A4F48"/>
    <w:rsid w:val="000B35F9"/>
    <w:rsid w:val="000C770A"/>
    <w:rsid w:val="000D304C"/>
    <w:rsid w:val="000E2B6F"/>
    <w:rsid w:val="000E4B13"/>
    <w:rsid w:val="000E50E2"/>
    <w:rsid w:val="000E79CC"/>
    <w:rsid w:val="000F081E"/>
    <w:rsid w:val="000F3E1A"/>
    <w:rsid w:val="000F4934"/>
    <w:rsid w:val="00100652"/>
    <w:rsid w:val="0010784E"/>
    <w:rsid w:val="00121589"/>
    <w:rsid w:val="00121936"/>
    <w:rsid w:val="001227CC"/>
    <w:rsid w:val="00131124"/>
    <w:rsid w:val="00135D33"/>
    <w:rsid w:val="00136904"/>
    <w:rsid w:val="00141A7D"/>
    <w:rsid w:val="0014383E"/>
    <w:rsid w:val="00145369"/>
    <w:rsid w:val="0014663B"/>
    <w:rsid w:val="0015281C"/>
    <w:rsid w:val="00155F2A"/>
    <w:rsid w:val="00156E7D"/>
    <w:rsid w:val="00176E04"/>
    <w:rsid w:val="00193D3A"/>
    <w:rsid w:val="001A07D2"/>
    <w:rsid w:val="001A4967"/>
    <w:rsid w:val="001A7923"/>
    <w:rsid w:val="001B7E4E"/>
    <w:rsid w:val="001C02D7"/>
    <w:rsid w:val="001D2308"/>
    <w:rsid w:val="001D4A03"/>
    <w:rsid w:val="001E0E6E"/>
    <w:rsid w:val="001E5C4C"/>
    <w:rsid w:val="001E79A0"/>
    <w:rsid w:val="001E7B5D"/>
    <w:rsid w:val="001F6651"/>
    <w:rsid w:val="00200872"/>
    <w:rsid w:val="00206C80"/>
    <w:rsid w:val="002161AD"/>
    <w:rsid w:val="00222CDA"/>
    <w:rsid w:val="00225642"/>
    <w:rsid w:val="00230AE7"/>
    <w:rsid w:val="00241A5E"/>
    <w:rsid w:val="002449BD"/>
    <w:rsid w:val="00251233"/>
    <w:rsid w:val="00254DC2"/>
    <w:rsid w:val="00256F80"/>
    <w:rsid w:val="002658CF"/>
    <w:rsid w:val="002770A7"/>
    <w:rsid w:val="00280AB4"/>
    <w:rsid w:val="00282B3B"/>
    <w:rsid w:val="00293293"/>
    <w:rsid w:val="002A6961"/>
    <w:rsid w:val="002A71C1"/>
    <w:rsid w:val="002B250C"/>
    <w:rsid w:val="002B447A"/>
    <w:rsid w:val="002B4AA8"/>
    <w:rsid w:val="002C1A6C"/>
    <w:rsid w:val="002C2D51"/>
    <w:rsid w:val="002C390A"/>
    <w:rsid w:val="002C4E81"/>
    <w:rsid w:val="002C5178"/>
    <w:rsid w:val="002C71AF"/>
    <w:rsid w:val="002D0ED6"/>
    <w:rsid w:val="002D504C"/>
    <w:rsid w:val="002D7967"/>
    <w:rsid w:val="002E2BAF"/>
    <w:rsid w:val="002E3452"/>
    <w:rsid w:val="002E3C45"/>
    <w:rsid w:val="002F6C93"/>
    <w:rsid w:val="00302FFB"/>
    <w:rsid w:val="0030506A"/>
    <w:rsid w:val="00306FD6"/>
    <w:rsid w:val="00310E53"/>
    <w:rsid w:val="00315E69"/>
    <w:rsid w:val="00327AF4"/>
    <w:rsid w:val="00341726"/>
    <w:rsid w:val="00357049"/>
    <w:rsid w:val="00360E5F"/>
    <w:rsid w:val="00361D23"/>
    <w:rsid w:val="00366C9F"/>
    <w:rsid w:val="003778DD"/>
    <w:rsid w:val="00380497"/>
    <w:rsid w:val="00385CD4"/>
    <w:rsid w:val="003919C7"/>
    <w:rsid w:val="00394E33"/>
    <w:rsid w:val="003A21E2"/>
    <w:rsid w:val="003A6FA3"/>
    <w:rsid w:val="003B0A1E"/>
    <w:rsid w:val="003C125B"/>
    <w:rsid w:val="003C6B9E"/>
    <w:rsid w:val="003D016B"/>
    <w:rsid w:val="003D21E3"/>
    <w:rsid w:val="003D5436"/>
    <w:rsid w:val="003D5E00"/>
    <w:rsid w:val="003E10C5"/>
    <w:rsid w:val="003F510C"/>
    <w:rsid w:val="003F72FC"/>
    <w:rsid w:val="00400DB5"/>
    <w:rsid w:val="00402296"/>
    <w:rsid w:val="00404C8D"/>
    <w:rsid w:val="00407BAC"/>
    <w:rsid w:val="00413FFD"/>
    <w:rsid w:val="00424F57"/>
    <w:rsid w:val="00425708"/>
    <w:rsid w:val="00431C92"/>
    <w:rsid w:val="00434777"/>
    <w:rsid w:val="00437ED6"/>
    <w:rsid w:val="00440851"/>
    <w:rsid w:val="004453E5"/>
    <w:rsid w:val="00445E7F"/>
    <w:rsid w:val="0045312E"/>
    <w:rsid w:val="00460AD8"/>
    <w:rsid w:val="004617F1"/>
    <w:rsid w:val="00463226"/>
    <w:rsid w:val="00464CFB"/>
    <w:rsid w:val="004765CB"/>
    <w:rsid w:val="004770A9"/>
    <w:rsid w:val="00482587"/>
    <w:rsid w:val="0048613B"/>
    <w:rsid w:val="0048675C"/>
    <w:rsid w:val="004971E1"/>
    <w:rsid w:val="004A2D43"/>
    <w:rsid w:val="004A5484"/>
    <w:rsid w:val="004A64ED"/>
    <w:rsid w:val="004C74C7"/>
    <w:rsid w:val="004E25EE"/>
    <w:rsid w:val="00512194"/>
    <w:rsid w:val="0052185B"/>
    <w:rsid w:val="00526746"/>
    <w:rsid w:val="00527073"/>
    <w:rsid w:val="0053610A"/>
    <w:rsid w:val="00556C3C"/>
    <w:rsid w:val="00577265"/>
    <w:rsid w:val="00583B86"/>
    <w:rsid w:val="005918A8"/>
    <w:rsid w:val="005A3DB3"/>
    <w:rsid w:val="005B2402"/>
    <w:rsid w:val="005B4AA3"/>
    <w:rsid w:val="005B758E"/>
    <w:rsid w:val="005D23CF"/>
    <w:rsid w:val="005D25E6"/>
    <w:rsid w:val="005E13BE"/>
    <w:rsid w:val="005E2D63"/>
    <w:rsid w:val="005F1FC7"/>
    <w:rsid w:val="005F240E"/>
    <w:rsid w:val="005F4664"/>
    <w:rsid w:val="006071C0"/>
    <w:rsid w:val="00611B12"/>
    <w:rsid w:val="006138B0"/>
    <w:rsid w:val="00616E6F"/>
    <w:rsid w:val="00620886"/>
    <w:rsid w:val="00632C26"/>
    <w:rsid w:val="00640BEF"/>
    <w:rsid w:val="00641A5B"/>
    <w:rsid w:val="00641BD0"/>
    <w:rsid w:val="00646923"/>
    <w:rsid w:val="00650B8E"/>
    <w:rsid w:val="00653512"/>
    <w:rsid w:val="00660CCB"/>
    <w:rsid w:val="00660D86"/>
    <w:rsid w:val="00663246"/>
    <w:rsid w:val="00664874"/>
    <w:rsid w:val="00670FE5"/>
    <w:rsid w:val="00671C1D"/>
    <w:rsid w:val="00675014"/>
    <w:rsid w:val="006758A0"/>
    <w:rsid w:val="00675A5A"/>
    <w:rsid w:val="00676C31"/>
    <w:rsid w:val="00687EE7"/>
    <w:rsid w:val="0069085C"/>
    <w:rsid w:val="00693ACF"/>
    <w:rsid w:val="00695EFE"/>
    <w:rsid w:val="00695F01"/>
    <w:rsid w:val="006969F4"/>
    <w:rsid w:val="006A1076"/>
    <w:rsid w:val="006B3068"/>
    <w:rsid w:val="006B50C1"/>
    <w:rsid w:val="006C09F1"/>
    <w:rsid w:val="006C3255"/>
    <w:rsid w:val="006E2BE1"/>
    <w:rsid w:val="006F60F1"/>
    <w:rsid w:val="00700D05"/>
    <w:rsid w:val="0071202E"/>
    <w:rsid w:val="00712E8F"/>
    <w:rsid w:val="0071723F"/>
    <w:rsid w:val="007200D6"/>
    <w:rsid w:val="00722A69"/>
    <w:rsid w:val="00723FDC"/>
    <w:rsid w:val="007270DD"/>
    <w:rsid w:val="007350E8"/>
    <w:rsid w:val="00735A23"/>
    <w:rsid w:val="0074244D"/>
    <w:rsid w:val="00744142"/>
    <w:rsid w:val="00747BAA"/>
    <w:rsid w:val="00754DB0"/>
    <w:rsid w:val="00756197"/>
    <w:rsid w:val="00756357"/>
    <w:rsid w:val="00762F10"/>
    <w:rsid w:val="00763755"/>
    <w:rsid w:val="00763D12"/>
    <w:rsid w:val="00771ED9"/>
    <w:rsid w:val="0077588E"/>
    <w:rsid w:val="00786143"/>
    <w:rsid w:val="007A621B"/>
    <w:rsid w:val="007B79F3"/>
    <w:rsid w:val="007C004B"/>
    <w:rsid w:val="007C38ED"/>
    <w:rsid w:val="007C438C"/>
    <w:rsid w:val="007D032F"/>
    <w:rsid w:val="007D5DE4"/>
    <w:rsid w:val="007E0429"/>
    <w:rsid w:val="007E39C0"/>
    <w:rsid w:val="007E491B"/>
    <w:rsid w:val="00804E12"/>
    <w:rsid w:val="00806175"/>
    <w:rsid w:val="00812A81"/>
    <w:rsid w:val="00815F18"/>
    <w:rsid w:val="00823116"/>
    <w:rsid w:val="00825812"/>
    <w:rsid w:val="008261EA"/>
    <w:rsid w:val="00830190"/>
    <w:rsid w:val="0083353B"/>
    <w:rsid w:val="00836BCA"/>
    <w:rsid w:val="00843AD0"/>
    <w:rsid w:val="00847982"/>
    <w:rsid w:val="00851B69"/>
    <w:rsid w:val="00852FEB"/>
    <w:rsid w:val="00854568"/>
    <w:rsid w:val="0086501D"/>
    <w:rsid w:val="00866A88"/>
    <w:rsid w:val="00866CC3"/>
    <w:rsid w:val="0087356B"/>
    <w:rsid w:val="00876227"/>
    <w:rsid w:val="0088460C"/>
    <w:rsid w:val="00884F0E"/>
    <w:rsid w:val="0088637B"/>
    <w:rsid w:val="008A0C90"/>
    <w:rsid w:val="008A4509"/>
    <w:rsid w:val="008A47C3"/>
    <w:rsid w:val="008A664D"/>
    <w:rsid w:val="008B1620"/>
    <w:rsid w:val="008C7D08"/>
    <w:rsid w:val="008D217F"/>
    <w:rsid w:val="008E67B4"/>
    <w:rsid w:val="008E695E"/>
    <w:rsid w:val="008E732F"/>
    <w:rsid w:val="008F12B8"/>
    <w:rsid w:val="008F2248"/>
    <w:rsid w:val="008F584D"/>
    <w:rsid w:val="009002EB"/>
    <w:rsid w:val="00901D79"/>
    <w:rsid w:val="009032A4"/>
    <w:rsid w:val="00911096"/>
    <w:rsid w:val="009169EE"/>
    <w:rsid w:val="00916E69"/>
    <w:rsid w:val="00922805"/>
    <w:rsid w:val="009256EC"/>
    <w:rsid w:val="00926AAB"/>
    <w:rsid w:val="00940CCF"/>
    <w:rsid w:val="00942243"/>
    <w:rsid w:val="00942C6A"/>
    <w:rsid w:val="0094368D"/>
    <w:rsid w:val="00957985"/>
    <w:rsid w:val="00971C5C"/>
    <w:rsid w:val="00983B5F"/>
    <w:rsid w:val="009879B0"/>
    <w:rsid w:val="00993DAE"/>
    <w:rsid w:val="009A0692"/>
    <w:rsid w:val="009A1444"/>
    <w:rsid w:val="009A327A"/>
    <w:rsid w:val="009A3571"/>
    <w:rsid w:val="009C0FC5"/>
    <w:rsid w:val="009D1957"/>
    <w:rsid w:val="009D1A5E"/>
    <w:rsid w:val="009F047C"/>
    <w:rsid w:val="009F40BF"/>
    <w:rsid w:val="00A1607E"/>
    <w:rsid w:val="00A1781A"/>
    <w:rsid w:val="00A33179"/>
    <w:rsid w:val="00A41EF1"/>
    <w:rsid w:val="00A4299C"/>
    <w:rsid w:val="00A47E9A"/>
    <w:rsid w:val="00A5074D"/>
    <w:rsid w:val="00A54C72"/>
    <w:rsid w:val="00A55683"/>
    <w:rsid w:val="00A61247"/>
    <w:rsid w:val="00A70B93"/>
    <w:rsid w:val="00A854E4"/>
    <w:rsid w:val="00A861AF"/>
    <w:rsid w:val="00A90143"/>
    <w:rsid w:val="00A949F1"/>
    <w:rsid w:val="00A957A3"/>
    <w:rsid w:val="00AA0742"/>
    <w:rsid w:val="00AA0764"/>
    <w:rsid w:val="00AA1261"/>
    <w:rsid w:val="00AA3A74"/>
    <w:rsid w:val="00AB01ED"/>
    <w:rsid w:val="00AB04F3"/>
    <w:rsid w:val="00AC0E0D"/>
    <w:rsid w:val="00AC2D75"/>
    <w:rsid w:val="00AC5670"/>
    <w:rsid w:val="00AE25E1"/>
    <w:rsid w:val="00AF221B"/>
    <w:rsid w:val="00AF3091"/>
    <w:rsid w:val="00B0423C"/>
    <w:rsid w:val="00B10AFE"/>
    <w:rsid w:val="00B11776"/>
    <w:rsid w:val="00B161F6"/>
    <w:rsid w:val="00B32C36"/>
    <w:rsid w:val="00B34B45"/>
    <w:rsid w:val="00B462D9"/>
    <w:rsid w:val="00B54065"/>
    <w:rsid w:val="00B54073"/>
    <w:rsid w:val="00B62511"/>
    <w:rsid w:val="00B62AE9"/>
    <w:rsid w:val="00B66168"/>
    <w:rsid w:val="00B71336"/>
    <w:rsid w:val="00B74B0B"/>
    <w:rsid w:val="00B762C5"/>
    <w:rsid w:val="00B80DCE"/>
    <w:rsid w:val="00B82109"/>
    <w:rsid w:val="00B87D5C"/>
    <w:rsid w:val="00B95835"/>
    <w:rsid w:val="00BA1D42"/>
    <w:rsid w:val="00BA5120"/>
    <w:rsid w:val="00BA6F58"/>
    <w:rsid w:val="00BE15E9"/>
    <w:rsid w:val="00BE24D9"/>
    <w:rsid w:val="00BE41DC"/>
    <w:rsid w:val="00BF463D"/>
    <w:rsid w:val="00C02329"/>
    <w:rsid w:val="00C041CB"/>
    <w:rsid w:val="00C06CAA"/>
    <w:rsid w:val="00C06DA2"/>
    <w:rsid w:val="00C07AAB"/>
    <w:rsid w:val="00C10F52"/>
    <w:rsid w:val="00C300FB"/>
    <w:rsid w:val="00C33956"/>
    <w:rsid w:val="00C34A44"/>
    <w:rsid w:val="00C34D9A"/>
    <w:rsid w:val="00C4295C"/>
    <w:rsid w:val="00C45301"/>
    <w:rsid w:val="00C52F04"/>
    <w:rsid w:val="00C5645A"/>
    <w:rsid w:val="00C607FF"/>
    <w:rsid w:val="00C75084"/>
    <w:rsid w:val="00C75BB2"/>
    <w:rsid w:val="00C80E87"/>
    <w:rsid w:val="00C87781"/>
    <w:rsid w:val="00C956BF"/>
    <w:rsid w:val="00CA2552"/>
    <w:rsid w:val="00CA4BE7"/>
    <w:rsid w:val="00CA4DE0"/>
    <w:rsid w:val="00CA5A60"/>
    <w:rsid w:val="00CB1807"/>
    <w:rsid w:val="00CB1CC4"/>
    <w:rsid w:val="00CB5C66"/>
    <w:rsid w:val="00CD4C6F"/>
    <w:rsid w:val="00CD6324"/>
    <w:rsid w:val="00CD76FE"/>
    <w:rsid w:val="00CF0FC7"/>
    <w:rsid w:val="00D04840"/>
    <w:rsid w:val="00D11FEA"/>
    <w:rsid w:val="00D1203F"/>
    <w:rsid w:val="00D13697"/>
    <w:rsid w:val="00D31B70"/>
    <w:rsid w:val="00D33B47"/>
    <w:rsid w:val="00D43518"/>
    <w:rsid w:val="00D47A89"/>
    <w:rsid w:val="00D51B24"/>
    <w:rsid w:val="00D52A14"/>
    <w:rsid w:val="00D54C8A"/>
    <w:rsid w:val="00D66696"/>
    <w:rsid w:val="00D70C6D"/>
    <w:rsid w:val="00D714ED"/>
    <w:rsid w:val="00D7204E"/>
    <w:rsid w:val="00D72983"/>
    <w:rsid w:val="00D75A52"/>
    <w:rsid w:val="00D77782"/>
    <w:rsid w:val="00D8114F"/>
    <w:rsid w:val="00D82651"/>
    <w:rsid w:val="00D826E9"/>
    <w:rsid w:val="00D85B39"/>
    <w:rsid w:val="00D85F0D"/>
    <w:rsid w:val="00D90EDE"/>
    <w:rsid w:val="00D91B84"/>
    <w:rsid w:val="00D92DAB"/>
    <w:rsid w:val="00D93FC0"/>
    <w:rsid w:val="00D94E52"/>
    <w:rsid w:val="00D95CA8"/>
    <w:rsid w:val="00D97E40"/>
    <w:rsid w:val="00DA03AF"/>
    <w:rsid w:val="00DA4D6B"/>
    <w:rsid w:val="00DB75D6"/>
    <w:rsid w:val="00DC0386"/>
    <w:rsid w:val="00DC2007"/>
    <w:rsid w:val="00DC2FBF"/>
    <w:rsid w:val="00DC6DEC"/>
    <w:rsid w:val="00DD1261"/>
    <w:rsid w:val="00DD6205"/>
    <w:rsid w:val="00DE5A30"/>
    <w:rsid w:val="00E037BA"/>
    <w:rsid w:val="00E04595"/>
    <w:rsid w:val="00E100A5"/>
    <w:rsid w:val="00E10FF9"/>
    <w:rsid w:val="00E12A98"/>
    <w:rsid w:val="00E15DE0"/>
    <w:rsid w:val="00E32ADA"/>
    <w:rsid w:val="00E3793D"/>
    <w:rsid w:val="00E42239"/>
    <w:rsid w:val="00E4710C"/>
    <w:rsid w:val="00E477A2"/>
    <w:rsid w:val="00E5096D"/>
    <w:rsid w:val="00E51DDA"/>
    <w:rsid w:val="00E557A7"/>
    <w:rsid w:val="00E602FB"/>
    <w:rsid w:val="00E658A1"/>
    <w:rsid w:val="00E72056"/>
    <w:rsid w:val="00E77E27"/>
    <w:rsid w:val="00E87EFE"/>
    <w:rsid w:val="00E90E74"/>
    <w:rsid w:val="00E970E1"/>
    <w:rsid w:val="00EA103A"/>
    <w:rsid w:val="00EA3418"/>
    <w:rsid w:val="00EC10A9"/>
    <w:rsid w:val="00EC3DDB"/>
    <w:rsid w:val="00ED1186"/>
    <w:rsid w:val="00EE1A9E"/>
    <w:rsid w:val="00EE67E0"/>
    <w:rsid w:val="00EF169E"/>
    <w:rsid w:val="00EF2675"/>
    <w:rsid w:val="00EF56F1"/>
    <w:rsid w:val="00F01ED3"/>
    <w:rsid w:val="00F0761E"/>
    <w:rsid w:val="00F117C4"/>
    <w:rsid w:val="00F16DB4"/>
    <w:rsid w:val="00F32ABD"/>
    <w:rsid w:val="00F3490E"/>
    <w:rsid w:val="00F42925"/>
    <w:rsid w:val="00F43523"/>
    <w:rsid w:val="00F61280"/>
    <w:rsid w:val="00F65037"/>
    <w:rsid w:val="00F74F17"/>
    <w:rsid w:val="00F820AF"/>
    <w:rsid w:val="00F96780"/>
    <w:rsid w:val="00FA2EAA"/>
    <w:rsid w:val="00FA53A1"/>
    <w:rsid w:val="00FB183E"/>
    <w:rsid w:val="00FB2867"/>
    <w:rsid w:val="00FB3716"/>
    <w:rsid w:val="00FC199C"/>
    <w:rsid w:val="00FC7B15"/>
    <w:rsid w:val="00FD4D97"/>
    <w:rsid w:val="00FD74BA"/>
    <w:rsid w:val="00FD7C91"/>
    <w:rsid w:val="00FE75D9"/>
    <w:rsid w:val="00FF2AD2"/>
    <w:rsid w:val="00FF4D55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5C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85CD4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385CD4"/>
    <w:pPr>
      <w:keepNext/>
      <w:numPr>
        <w:ilvl w:val="4"/>
        <w:numId w:val="1"/>
      </w:numPr>
      <w:suppressAutoHyphens/>
      <w:jc w:val="both"/>
      <w:outlineLvl w:val="4"/>
    </w:pPr>
    <w:rPr>
      <w:rFonts w:ascii="Calibri" w:eastAsia="Calibri" w:hAnsi="Calibri" w:cs="Calibri"/>
      <w:sz w:val="28"/>
      <w:szCs w:val="20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385CD4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paragraph" w:styleId="a3">
    <w:name w:val="header"/>
    <w:basedOn w:val="a"/>
    <w:link w:val="a4"/>
    <w:rsid w:val="00385C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385CD4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85CD4"/>
  </w:style>
  <w:style w:type="paragraph" w:styleId="a6">
    <w:name w:val="Body Text"/>
    <w:basedOn w:val="a"/>
    <w:link w:val="a7"/>
    <w:rsid w:val="00385CD4"/>
    <w:pPr>
      <w:jc w:val="center"/>
    </w:pPr>
    <w:rPr>
      <w:sz w:val="52"/>
      <w:szCs w:val="20"/>
    </w:rPr>
  </w:style>
  <w:style w:type="character" w:customStyle="1" w:styleId="a7">
    <w:name w:val="Основной текст Знак"/>
    <w:link w:val="a6"/>
    <w:locked/>
    <w:rsid w:val="00385CD4"/>
    <w:rPr>
      <w:sz w:val="52"/>
      <w:lang w:val="ru-RU" w:eastAsia="ru-RU" w:bidi="ar-SA"/>
    </w:rPr>
  </w:style>
  <w:style w:type="paragraph" w:styleId="a8">
    <w:name w:val="No Spacing"/>
    <w:link w:val="a9"/>
    <w:qFormat/>
    <w:rsid w:val="00385CD4"/>
    <w:rPr>
      <w:rFonts w:ascii="Calibri" w:hAnsi="Calibri"/>
      <w:sz w:val="22"/>
      <w:szCs w:val="22"/>
      <w:lang w:eastAsia="en-US"/>
    </w:rPr>
  </w:style>
  <w:style w:type="character" w:customStyle="1" w:styleId="a9">
    <w:name w:val="Без интервала Знак"/>
    <w:link w:val="a8"/>
    <w:rsid w:val="00385CD4"/>
    <w:rPr>
      <w:rFonts w:ascii="Calibri" w:hAnsi="Calibri"/>
      <w:sz w:val="22"/>
      <w:szCs w:val="22"/>
      <w:lang w:val="ru-RU" w:eastAsia="en-US" w:bidi="ar-SA"/>
    </w:rPr>
  </w:style>
  <w:style w:type="paragraph" w:styleId="HTML">
    <w:name w:val="HTML Preformatted"/>
    <w:basedOn w:val="a"/>
    <w:link w:val="HTML0"/>
    <w:rsid w:val="00385C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link w:val="HTML"/>
    <w:locked/>
    <w:rsid w:val="00385CD4"/>
    <w:rPr>
      <w:rFonts w:ascii="Courier New" w:hAnsi="Courier New" w:cs="Courier New"/>
      <w:lang w:val="ru-RU" w:eastAsia="ar-SA" w:bidi="ar-SA"/>
    </w:rPr>
  </w:style>
  <w:style w:type="paragraph" w:customStyle="1" w:styleId="ConsPlusNonformat">
    <w:name w:val="ConsPlusNonformat"/>
    <w:rsid w:val="00385CD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er"/>
    <w:basedOn w:val="a"/>
    <w:link w:val="ab"/>
    <w:rsid w:val="00385C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385CD4"/>
    <w:rPr>
      <w:sz w:val="24"/>
      <w:szCs w:val="24"/>
      <w:lang w:val="ru-RU" w:eastAsia="ru-RU" w:bidi="ar-SA"/>
    </w:rPr>
  </w:style>
  <w:style w:type="paragraph" w:styleId="ac">
    <w:name w:val="Body Text Indent"/>
    <w:basedOn w:val="a"/>
    <w:rsid w:val="00385CD4"/>
    <w:pPr>
      <w:spacing w:after="120"/>
      <w:ind w:left="283"/>
    </w:pPr>
  </w:style>
  <w:style w:type="paragraph" w:customStyle="1" w:styleId="ad">
    <w:name w:val=" Знак"/>
    <w:basedOn w:val="a"/>
    <w:rsid w:val="00385CD4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ConsPlusNormal">
    <w:name w:val="ConsPlusNormal"/>
    <w:rsid w:val="00385CD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rsid w:val="00385C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385CD4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">
    <w:name w:val="List Paragraph"/>
    <w:basedOn w:val="a"/>
    <w:uiPriority w:val="99"/>
    <w:qFormat/>
    <w:rsid w:val="00385CD4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1">
    <w:name w:val="Без интервала1"/>
    <w:rsid w:val="00385CD4"/>
    <w:rPr>
      <w:rFonts w:ascii="Calibri" w:eastAsia="Calibri" w:hAnsi="Calibri" w:cs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385CD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30">
    <w:name w:val="Style30"/>
    <w:basedOn w:val="a"/>
    <w:rsid w:val="00385CD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21">
    <w:name w:val="Основной текст 21"/>
    <w:basedOn w:val="a"/>
    <w:rsid w:val="00385CD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2">
    <w:name w:val="Знак1"/>
    <w:basedOn w:val="a"/>
    <w:rsid w:val="00385CD4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0">
    <w:name w:val="Абзац_пост"/>
    <w:basedOn w:val="a"/>
    <w:rsid w:val="00B34B45"/>
    <w:pPr>
      <w:spacing w:before="120"/>
      <w:ind w:firstLine="720"/>
      <w:jc w:val="both"/>
    </w:pPr>
    <w:rPr>
      <w:sz w:val="26"/>
    </w:rPr>
  </w:style>
  <w:style w:type="paragraph" w:customStyle="1" w:styleId="formattext">
    <w:name w:val="formattext"/>
    <w:basedOn w:val="a"/>
    <w:rsid w:val="008B1620"/>
    <w:pPr>
      <w:spacing w:before="100" w:beforeAutospacing="1" w:after="100" w:afterAutospacing="1"/>
    </w:pPr>
  </w:style>
  <w:style w:type="paragraph" w:customStyle="1" w:styleId="p15">
    <w:name w:val="p15"/>
    <w:basedOn w:val="a"/>
    <w:rsid w:val="00F61280"/>
    <w:pPr>
      <w:spacing w:before="100" w:beforeAutospacing="1" w:after="100" w:afterAutospacing="1"/>
    </w:pPr>
  </w:style>
  <w:style w:type="paragraph" w:customStyle="1" w:styleId="ConsPlusTitle">
    <w:name w:val="ConsPlusTitle"/>
    <w:rsid w:val="00D7778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numbering" w:customStyle="1" w:styleId="13">
    <w:name w:val="Нет списка1"/>
    <w:next w:val="a2"/>
    <w:semiHidden/>
    <w:rsid w:val="00AA0742"/>
  </w:style>
  <w:style w:type="table" w:styleId="af1">
    <w:name w:val="Table Grid"/>
    <w:basedOn w:val="a1"/>
    <w:rsid w:val="00AA074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Основной шрифт абзаца1"/>
    <w:rsid w:val="00AA0742"/>
  </w:style>
  <w:style w:type="paragraph" w:customStyle="1" w:styleId="15">
    <w:name w:val="Название объекта1"/>
    <w:basedOn w:val="a"/>
    <w:rsid w:val="00AA0742"/>
    <w:pPr>
      <w:suppressLineNumbers/>
      <w:suppressAutoHyphens/>
      <w:spacing w:before="120" w:after="120"/>
    </w:pPr>
    <w:rPr>
      <w:rFonts w:ascii="Calibri" w:hAnsi="Calibri" w:cs="Lohit Hindi"/>
      <w:i/>
      <w:iCs/>
      <w:lang w:eastAsia="zh-CN"/>
    </w:rPr>
  </w:style>
  <w:style w:type="paragraph" w:customStyle="1" w:styleId="3">
    <w:name w:val="Название объекта3"/>
    <w:basedOn w:val="a"/>
    <w:rsid w:val="00AA0742"/>
    <w:pPr>
      <w:suppressLineNumbers/>
      <w:suppressAutoHyphens/>
      <w:spacing w:before="120" w:after="120"/>
    </w:pPr>
    <w:rPr>
      <w:rFonts w:ascii="Calibri" w:hAnsi="Calibri" w:cs="Lohit Hindi"/>
      <w:i/>
      <w:iCs/>
      <w:lang w:eastAsia="zh-CN"/>
    </w:rPr>
  </w:style>
  <w:style w:type="character" w:customStyle="1" w:styleId="FontStyle11">
    <w:name w:val="Font Style11"/>
    <w:rsid w:val="00AA0742"/>
    <w:rPr>
      <w:rFonts w:ascii="Times New Roman" w:hAnsi="Times New Roman" w:cs="Times New Roman" w:hint="default"/>
      <w:sz w:val="26"/>
      <w:szCs w:val="26"/>
    </w:rPr>
  </w:style>
  <w:style w:type="paragraph" w:customStyle="1" w:styleId="st">
    <w:name w:val="st"/>
    <w:basedOn w:val="a"/>
    <w:rsid w:val="00AA0742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f2">
    <w:name w:val="Balloon Text"/>
    <w:basedOn w:val="a"/>
    <w:link w:val="af3"/>
    <w:rsid w:val="00AA0742"/>
    <w:pPr>
      <w:suppressAutoHyphens/>
    </w:pPr>
    <w:rPr>
      <w:rFonts w:ascii="Tahoma" w:hAnsi="Tahoma"/>
      <w:sz w:val="16"/>
      <w:szCs w:val="16"/>
      <w:lang w:eastAsia="zh-CN"/>
    </w:rPr>
  </w:style>
  <w:style w:type="character" w:customStyle="1" w:styleId="af3">
    <w:name w:val="Текст выноски Знак"/>
    <w:link w:val="af2"/>
    <w:rsid w:val="00AA0742"/>
    <w:rPr>
      <w:rFonts w:ascii="Tahoma" w:hAnsi="Tahoma"/>
      <w:sz w:val="16"/>
      <w:szCs w:val="16"/>
      <w:lang w:eastAsia="zh-CN"/>
    </w:rPr>
  </w:style>
  <w:style w:type="character" w:styleId="af4">
    <w:name w:val="Hyperlink"/>
    <w:rsid w:val="00AA0742"/>
    <w:rPr>
      <w:color w:val="0000FF"/>
      <w:u w:val="single"/>
    </w:rPr>
  </w:style>
  <w:style w:type="paragraph" w:styleId="af5">
    <w:name w:val="Normal (Web)"/>
    <w:basedOn w:val="a"/>
    <w:rsid w:val="00AA0742"/>
    <w:pPr>
      <w:spacing w:before="100" w:beforeAutospacing="1" w:after="100" w:afterAutospacing="1"/>
    </w:pPr>
    <w:rPr>
      <w:rFonts w:eastAsia="Calibri"/>
    </w:rPr>
  </w:style>
  <w:style w:type="paragraph" w:customStyle="1" w:styleId="western">
    <w:name w:val="western"/>
    <w:basedOn w:val="a"/>
    <w:rsid w:val="00AA074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AA0742"/>
    <w:rPr>
      <w:rFonts w:cs="Times New Roman"/>
    </w:rPr>
  </w:style>
  <w:style w:type="character" w:customStyle="1" w:styleId="af6">
    <w:name w:val="Гипертекстовая ссылка"/>
    <w:uiPriority w:val="99"/>
    <w:rsid w:val="00C80E87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1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369760/283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nternet.garant.ru/document/redirect/406835821/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4765482/0" TargetMode="External"/><Relationship Id="rId14" Type="http://schemas.openxmlformats.org/officeDocument/2006/relationships/hyperlink" Target="http://docs.cntd.ru/document/4737055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CD2F2-0B30-46EB-AAC6-DCA0B385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8042</Words>
  <Characters>45846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BEST XP Edition</Company>
  <LinksUpToDate>false</LinksUpToDate>
  <CharactersWithSpaces>53781</CharactersWithSpaces>
  <SharedDoc>false</SharedDoc>
  <HLinks>
    <vt:vector size="24" baseType="variant">
      <vt:variant>
        <vt:i4>7143542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http://docs.cntd.ru/document/473705511</vt:lpwstr>
      </vt:variant>
      <vt:variant>
        <vt:lpwstr/>
      </vt:variant>
      <vt:variant>
        <vt:i4>1966158</vt:i4>
      </vt:variant>
      <vt:variant>
        <vt:i4>6</vt:i4>
      </vt:variant>
      <vt:variant>
        <vt:i4>0</vt:i4>
      </vt:variant>
      <vt:variant>
        <vt:i4>5</vt:i4>
      </vt:variant>
      <vt:variant>
        <vt:lpwstr>https://internet.garant.ru/document/redirect/406835821/0</vt:lpwstr>
      </vt:variant>
      <vt:variant>
        <vt:lpwstr/>
      </vt:variant>
      <vt:variant>
        <vt:i4>3407978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https://internet.garant.ru/document/redirect/74765482/0</vt:lpwstr>
      </vt:variant>
      <vt:variant>
        <vt:lpwstr/>
      </vt:variant>
      <vt:variant>
        <vt:i4>655449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https://internet.garant.ru/document/redirect/74369760/283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Rono</dc:creator>
  <cp:lastModifiedBy>ИКТ</cp:lastModifiedBy>
  <cp:revision>2</cp:revision>
  <cp:lastPrinted>2024-08-29T06:54:00Z</cp:lastPrinted>
  <dcterms:created xsi:type="dcterms:W3CDTF">2024-08-29T08:46:00Z</dcterms:created>
  <dcterms:modified xsi:type="dcterms:W3CDTF">2024-08-29T08:46:00Z</dcterms:modified>
</cp:coreProperties>
</file>