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4F3" w:rsidRDefault="005F44F3">
      <w:pPr>
        <w:jc w:val="right"/>
      </w:pPr>
      <w:r>
        <w:t>Приложение 1</w:t>
      </w:r>
    </w:p>
    <w:p w:rsidR="005F44F3" w:rsidRDefault="005F44F3">
      <w:pPr>
        <w:jc w:val="right"/>
      </w:pPr>
      <w:r>
        <w:t xml:space="preserve">к постановлению администрации </w:t>
      </w:r>
    </w:p>
    <w:p w:rsidR="005F44F3" w:rsidRDefault="00E154C9">
      <w:pPr>
        <w:jc w:val="right"/>
      </w:pPr>
      <w:r>
        <w:t>Троснянского района</w:t>
      </w:r>
    </w:p>
    <w:p w:rsidR="005F44F3" w:rsidRDefault="003545A5">
      <w:pPr>
        <w:jc w:val="right"/>
      </w:pPr>
      <w:r>
        <w:t>о</w:t>
      </w:r>
      <w:r w:rsidR="005F44F3">
        <w:t>т</w:t>
      </w:r>
      <w:r>
        <w:t xml:space="preserve"> 17 февраля </w:t>
      </w:r>
      <w:r w:rsidR="00E154C9">
        <w:t>2015г.</w:t>
      </w:r>
      <w:r w:rsidR="005F44F3">
        <w:t xml:space="preserve"> №</w:t>
      </w:r>
      <w:r>
        <w:t xml:space="preserve"> 17-р</w:t>
      </w:r>
    </w:p>
    <w:p w:rsidR="005F44F3" w:rsidRDefault="005F44F3">
      <w:pPr>
        <w:jc w:val="right"/>
      </w:pPr>
    </w:p>
    <w:p w:rsidR="005F44F3" w:rsidRDefault="00E53938">
      <w:pPr>
        <w:jc w:val="center"/>
      </w:pPr>
      <w:r>
        <w:t xml:space="preserve">План </w:t>
      </w:r>
      <w:r w:rsidR="009E6BF5">
        <w:t xml:space="preserve"> мероприятий  по организации </w:t>
      </w:r>
    </w:p>
    <w:p w:rsidR="005F44F3" w:rsidRDefault="00CC4E4A">
      <w:pPr>
        <w:jc w:val="center"/>
      </w:pPr>
      <w:r>
        <w:t xml:space="preserve"> тематической </w:t>
      </w:r>
      <w:r w:rsidR="005F44F3">
        <w:t>ярмарк</w:t>
      </w:r>
      <w:r w:rsidR="009E6BF5">
        <w:t>и</w:t>
      </w:r>
      <w:r w:rsidR="00190A1D">
        <w:t xml:space="preserve"> « 8-ое марта»</w:t>
      </w:r>
      <w:r w:rsidR="009E6BF5">
        <w:t xml:space="preserve"> и продажи товаров на ней.</w:t>
      </w:r>
    </w:p>
    <w:p w:rsidR="005F44F3" w:rsidRDefault="005F44F3">
      <w:pPr>
        <w:numPr>
          <w:ilvl w:val="0"/>
          <w:numId w:val="1"/>
        </w:numPr>
        <w:jc w:val="center"/>
      </w:pPr>
      <w:r>
        <w:t>Общие положения</w:t>
      </w:r>
    </w:p>
    <w:p w:rsidR="005F44F3" w:rsidRDefault="005F44F3">
      <w:pPr>
        <w:jc w:val="both"/>
      </w:pPr>
      <w:r>
        <w:t xml:space="preserve">1.1. </w:t>
      </w:r>
      <w:r w:rsidR="00E53938">
        <w:t xml:space="preserve">План </w:t>
      </w:r>
      <w:r w:rsidR="009E6BF5">
        <w:t xml:space="preserve"> мероприятий по организации тематической ярмарк</w:t>
      </w:r>
      <w:proofErr w:type="gramStart"/>
      <w:r w:rsidR="009E6BF5">
        <w:t>и</w:t>
      </w:r>
      <w:r>
        <w:t>(</w:t>
      </w:r>
      <w:proofErr w:type="gramEnd"/>
      <w:r>
        <w:t>далее – Порядок) разработан на основании</w:t>
      </w:r>
      <w:r w:rsidR="00CC4E4A">
        <w:t xml:space="preserve"> постановления Правительства Орловской области « Об утверждении Порядка организации деятельности ярмарок на территории</w:t>
      </w:r>
      <w:r>
        <w:t xml:space="preserve"> Орловской области от 5 марта 2011 года № 68.</w:t>
      </w:r>
    </w:p>
    <w:p w:rsidR="005F44F3" w:rsidRDefault="005F44F3">
      <w:pPr>
        <w:numPr>
          <w:ilvl w:val="1"/>
          <w:numId w:val="3"/>
        </w:numPr>
        <w:jc w:val="both"/>
      </w:pPr>
      <w:r>
        <w:t xml:space="preserve"> Порядок определяет основные требования к предоставлению и организации торговых мест на проводимой ярмарке.</w:t>
      </w:r>
    </w:p>
    <w:p w:rsidR="005F44F3" w:rsidRDefault="005F44F3">
      <w:pPr>
        <w:jc w:val="center"/>
      </w:pPr>
      <w:r>
        <w:t>2.  Порядок предоставления торговых мест.</w:t>
      </w:r>
    </w:p>
    <w:p w:rsidR="005F44F3" w:rsidRDefault="005F44F3">
      <w:pPr>
        <w:ind w:hanging="360"/>
        <w:jc w:val="both"/>
      </w:pPr>
      <w:r>
        <w:t xml:space="preserve">      2.2. </w:t>
      </w:r>
      <w:proofErr w:type="gramStart"/>
      <w:r>
        <w:t>Торговые места на ярмарке предоставляются юридическим лицам, индивидуальным   предпринимателям, зарегистрированным в установленном законодательством Российской Федерации порядке, и гражданам (в том числе гражданам, ведущим крестьянские (фермерские) хозяйства, личные подсобные хозяйства или занимающиеся садоводством, огородничеством, животноводством).</w:t>
      </w:r>
      <w:proofErr w:type="gramEnd"/>
    </w:p>
    <w:p w:rsidR="00E53938" w:rsidRDefault="005F44F3">
      <w:pPr>
        <w:ind w:hanging="360"/>
        <w:jc w:val="both"/>
      </w:pPr>
      <w:r>
        <w:t xml:space="preserve">      2.3. </w:t>
      </w:r>
      <w:proofErr w:type="gramStart"/>
      <w:r>
        <w:t>Предоставление торгового места осуществляется  в соответствии со схемой размещения</w:t>
      </w:r>
      <w:r w:rsidR="00E53938">
        <w:t>, п</w:t>
      </w:r>
      <w:r>
        <w:t>редоставление торговых мест на тематических ярмарках   осуществляется на бесплатной основе для российских, в том числе региональных производителей продовольственных товаров, сельхозпроизводителей, организаций потребительской кооперации, а также, гражданам при наличии документа, подтверждающего ведение крестьянского (фермерского) хозяйства, личного подсобного хозяйства или занятие садоводством, огородничеством, животноводством,</w:t>
      </w:r>
      <w:r w:rsidR="00E53938">
        <w:t>.</w:t>
      </w:r>
      <w:proofErr w:type="gramEnd"/>
    </w:p>
    <w:p w:rsidR="005F44F3" w:rsidRDefault="005F44F3">
      <w:pPr>
        <w:ind w:hanging="360"/>
        <w:jc w:val="both"/>
      </w:pPr>
      <w:r>
        <w:t xml:space="preserve">      2.4. Предоставление торговых мест, не предусмотренных схемой размещения торговых мест, не допускается.</w:t>
      </w:r>
    </w:p>
    <w:p w:rsidR="005F44F3" w:rsidRDefault="005F44F3">
      <w:pPr>
        <w:ind w:hanging="360"/>
        <w:jc w:val="both"/>
      </w:pPr>
      <w:r>
        <w:t xml:space="preserve">      2.</w:t>
      </w:r>
      <w:r w:rsidR="00E53938">
        <w:t>5</w:t>
      </w:r>
      <w:r>
        <w:t xml:space="preserve">. Предоставление торговых мест на тематической ярмарке осуществляется организатором ярмарки по упрощенной схеме путем предоставления торговых мест участникам ярмарки на основании устных заявок последних и в соответствии со схемой размещения торговых мест. Срок подачи заявки на участие в ярмарке – не позднее, чем за один час до начала работы ярмарки. </w:t>
      </w:r>
    </w:p>
    <w:p w:rsidR="005F44F3" w:rsidRDefault="005F44F3">
      <w:pPr>
        <w:ind w:hanging="360"/>
        <w:jc w:val="both"/>
      </w:pPr>
      <w:r>
        <w:t xml:space="preserve">      2.8. В день проведения тематической ярмарки</w:t>
      </w:r>
      <w:r w:rsidR="00E53938">
        <w:t xml:space="preserve"> </w:t>
      </w:r>
      <w:r>
        <w:t xml:space="preserve">по окончании ее работы торговые объекты демонтируются, ярмарочная площадка освобождается и приводится в </w:t>
      </w:r>
      <w:proofErr w:type="gramStart"/>
      <w:r>
        <w:t>надлежащее</w:t>
      </w:r>
      <w:proofErr w:type="gramEnd"/>
      <w:r>
        <w:t xml:space="preserve"> санитарно-техническое состояние.  </w:t>
      </w:r>
    </w:p>
    <w:p w:rsidR="005F44F3" w:rsidRDefault="005F44F3">
      <w:pPr>
        <w:jc w:val="both"/>
      </w:pPr>
      <w:r>
        <w:t>2.9. Лица, осуществляющие торговую деятельность на ярмарке, должны иметь при себе следующие документы:</w:t>
      </w:r>
    </w:p>
    <w:p w:rsidR="005F44F3" w:rsidRDefault="005F44F3">
      <w:pPr>
        <w:jc w:val="both"/>
      </w:pPr>
      <w:r>
        <w:t>1) товарно-сопроводительные документы на реализуемую продукцию;</w:t>
      </w:r>
    </w:p>
    <w:p w:rsidR="005F44F3" w:rsidRDefault="005F44F3">
      <w:pPr>
        <w:jc w:val="both"/>
      </w:pPr>
      <w:r>
        <w:t>2) документы, подтверждающие качество и безопасность продукции, в том числе удостоверения качества и безопасности пищевой продукции, сертификаты соответствия с реквизитами гигиенического заключения или декларации о соответствии;</w:t>
      </w:r>
    </w:p>
    <w:p w:rsidR="005F44F3" w:rsidRDefault="005F44F3">
      <w:pPr>
        <w:jc w:val="both"/>
      </w:pPr>
      <w:r>
        <w:t>3) ветеринарных сопроводительных документов на все виды животных, продукции животного происхождения, кормов и кормовых добавок, подлежащих реализации, документов, подтверждающих проведение в установленном порядке ветеринарно-санитарной экспертизы на продукцию растительного и животного происхождения;</w:t>
      </w:r>
    </w:p>
    <w:p w:rsidR="005F44F3" w:rsidRDefault="005F44F3">
      <w:pPr>
        <w:jc w:val="both"/>
      </w:pPr>
      <w:r>
        <w:t>4) документы, удостоверяющие личность и гражданство продавца;</w:t>
      </w:r>
    </w:p>
    <w:p w:rsidR="005F44F3" w:rsidRDefault="005F44F3">
      <w:pPr>
        <w:jc w:val="both"/>
      </w:pPr>
      <w:r>
        <w:t>5) документы, подтверждающие трудовые или гражданско-правовые отношения продавца с участником ярмарки;</w:t>
      </w:r>
    </w:p>
    <w:p w:rsidR="005F44F3" w:rsidRDefault="005F44F3">
      <w:pPr>
        <w:jc w:val="both"/>
      </w:pPr>
      <w:r>
        <w:t>6) в случаях, предусмотренных законодательством Российской Федерации - личная медицинская книжка продавца с отметкой о прохождении медосмотра;</w:t>
      </w:r>
    </w:p>
    <w:p w:rsidR="005F44F3" w:rsidRDefault="005F44F3">
      <w:pPr>
        <w:jc w:val="both"/>
      </w:pPr>
      <w:proofErr w:type="gramStart"/>
      <w:r>
        <w:lastRenderedPageBreak/>
        <w:t>7) у граждан, ведущих крестьянское (фермерское) хозяйство, личное подсобное хозяйство или занимающихся садоводством, огородничеством, животноводством, - документ, подтверждающий ведение гражданином крестьянского (фермерского) хозяйства, личного подсобного хозяйства или занятие садоводством, огородничеством, животноводством.</w:t>
      </w:r>
      <w:proofErr w:type="gramEnd"/>
    </w:p>
    <w:p w:rsidR="005F44F3" w:rsidRDefault="005F44F3">
      <w:pPr>
        <w:jc w:val="both"/>
      </w:pPr>
      <w:r>
        <w:t>2.1</w:t>
      </w:r>
      <w:r w:rsidR="00E53938">
        <w:t>0</w:t>
      </w:r>
      <w:r>
        <w:t>. На ярмарке запрещается продажа:</w:t>
      </w:r>
    </w:p>
    <w:p w:rsidR="005F44F3" w:rsidRDefault="005F44F3">
      <w:pPr>
        <w:jc w:val="both"/>
      </w:pPr>
      <w:r>
        <w:t>1) хлебобулочных изделий, мучных кондитерских изделий, готовых кулинарных изделий в неупакованном виде;</w:t>
      </w:r>
    </w:p>
    <w:p w:rsidR="005F44F3" w:rsidRDefault="005F44F3">
      <w:pPr>
        <w:jc w:val="both"/>
      </w:pPr>
      <w:r>
        <w:t>2) скоропортящихся пищевых продуктов при отсутствии холодильного оборудования для их хранения и реализации;</w:t>
      </w:r>
    </w:p>
    <w:p w:rsidR="005F44F3" w:rsidRDefault="005F44F3">
      <w:pPr>
        <w:jc w:val="both"/>
      </w:pPr>
      <w:r>
        <w:t>3) детского питания;</w:t>
      </w:r>
    </w:p>
    <w:p w:rsidR="005F44F3" w:rsidRDefault="005F44F3">
      <w:pPr>
        <w:jc w:val="both"/>
      </w:pPr>
      <w:r>
        <w:t>4) алкогольной продукции;</w:t>
      </w:r>
    </w:p>
    <w:p w:rsidR="005F44F3" w:rsidRDefault="005F44F3">
      <w:pPr>
        <w:jc w:val="both"/>
      </w:pPr>
      <w:r>
        <w:t>5) табачных изделий;</w:t>
      </w:r>
    </w:p>
    <w:p w:rsidR="005F44F3" w:rsidRDefault="005F44F3">
      <w:pPr>
        <w:jc w:val="both"/>
      </w:pPr>
      <w:r>
        <w:t>6) яиц при температуре воздуха выше 20 градусов</w:t>
      </w:r>
      <w:proofErr w:type="gramStart"/>
      <w:r>
        <w:t xml:space="preserve"> </w:t>
      </w:r>
      <w:r w:rsidR="00233BB0">
        <w:t xml:space="preserve"> </w:t>
      </w:r>
      <w:r>
        <w:t>С</w:t>
      </w:r>
      <w:proofErr w:type="gramEnd"/>
      <w:r>
        <w:t xml:space="preserve"> и ниже 0 градусов С, а также яиц с загрязненной скорлупой, поврежденной скорлупой, утиных и гусиных яиц;</w:t>
      </w:r>
    </w:p>
    <w:p w:rsidR="005F44F3" w:rsidRDefault="005F44F3">
      <w:pPr>
        <w:jc w:val="both"/>
      </w:pPr>
      <w:r>
        <w:t>7) реализация свежей плодоовощной продукции, картофеля, бахчевых культур навалом с земли;</w:t>
      </w:r>
    </w:p>
    <w:p w:rsidR="005F44F3" w:rsidRDefault="005F44F3">
      <w:pPr>
        <w:jc w:val="both"/>
      </w:pPr>
      <w:proofErr w:type="gramStart"/>
      <w:r>
        <w:t>8) мяса, мясных и других продуктов убоя (промысла) животных, молока сырого, сливок сырых, молочных продуктов непромышленного изготовления, яиц и иной продукции животного происхождения, кормов, кормовых добавок, продукции растительного происхождения и иных пищевых продуктов непромышленного изготовления, не подвергнутых в установленном порядке ветеринарно-санитарной экспертизе, не имеющих ветеринарных сопроводительных документов, а также без соблюдения соответствующих условий для хранения и продажи;</w:t>
      </w:r>
      <w:proofErr w:type="gramEnd"/>
    </w:p>
    <w:p w:rsidR="005F44F3" w:rsidRDefault="005F44F3">
      <w:pPr>
        <w:jc w:val="both"/>
      </w:pPr>
      <w:r>
        <w:t>9) непотрошеной птицы, за исключением дичи;</w:t>
      </w:r>
    </w:p>
    <w:p w:rsidR="005F44F3" w:rsidRDefault="005F44F3">
      <w:pPr>
        <w:jc w:val="both"/>
      </w:pPr>
      <w:r>
        <w:t>10) живой птицы, рыбы, животных (в том числе домашних) без ветеринарных сопроводительных документов;</w:t>
      </w:r>
    </w:p>
    <w:p w:rsidR="005F44F3" w:rsidRDefault="005F44F3">
      <w:pPr>
        <w:jc w:val="both"/>
      </w:pPr>
      <w:proofErr w:type="gramStart"/>
      <w:r>
        <w:t>11) растений, животных и птицы, добыча и реализация которых запрещена законодательством Российской Федерации, редких и исчезающих видов животного и растительного мира, занесенных в Красную книгу Российской Федерации и (или) Красную книгу Орловской области, а также подпадающих под действие Конвенции о международной торговле видами дикой фауны и флоры, находящимися под угрозой исчезновения;</w:t>
      </w:r>
      <w:proofErr w:type="gramEnd"/>
    </w:p>
    <w:p w:rsidR="005F44F3" w:rsidRDefault="005F44F3">
      <w:pPr>
        <w:jc w:val="both"/>
      </w:pPr>
      <w:r>
        <w:t>12) лекарственных препаратов и изделий медицинского назначения;</w:t>
      </w:r>
    </w:p>
    <w:p w:rsidR="005F44F3" w:rsidRDefault="005F44F3">
      <w:pPr>
        <w:jc w:val="both"/>
      </w:pPr>
      <w:r>
        <w:t>13) драгоценных металлов и камней, а также изделий из них;</w:t>
      </w:r>
    </w:p>
    <w:p w:rsidR="005F44F3" w:rsidRDefault="005F44F3">
      <w:pPr>
        <w:jc w:val="both"/>
      </w:pPr>
      <w:r>
        <w:t>14) экземпляров аудиовизуальных произведений, фонограмм, программ для электронных вычислительных машин и баз данных с использованием лотков и палаток;</w:t>
      </w:r>
    </w:p>
    <w:p w:rsidR="005F44F3" w:rsidRDefault="005F44F3">
      <w:pPr>
        <w:jc w:val="both"/>
      </w:pPr>
      <w:r>
        <w:t>15) товаров, изъятых из оборота или ограниченных в обороте.</w:t>
      </w:r>
    </w:p>
    <w:p w:rsidR="005F44F3" w:rsidRDefault="005F44F3">
      <w:pPr>
        <w:jc w:val="both"/>
      </w:pPr>
      <w:r>
        <w:t>2.1</w:t>
      </w:r>
      <w:r w:rsidR="00E154C9">
        <w:t>1</w:t>
      </w:r>
      <w:r>
        <w:t xml:space="preserve">. Режим работы </w:t>
      </w:r>
      <w:r w:rsidR="009E6BF5">
        <w:t xml:space="preserve"> тематической </w:t>
      </w:r>
      <w:r>
        <w:t>ярмарки:</w:t>
      </w:r>
    </w:p>
    <w:p w:rsidR="005F44F3" w:rsidRDefault="00CC4E4A">
      <w:pPr>
        <w:jc w:val="both"/>
      </w:pPr>
      <w:r>
        <w:t xml:space="preserve"> 2 марта 2015 г.</w:t>
      </w:r>
      <w:r w:rsidR="00E53938">
        <w:t>-</w:t>
      </w:r>
      <w:r w:rsidR="005F44F3">
        <w:t xml:space="preserve"> с 0</w:t>
      </w:r>
      <w:r w:rsidR="00E53938">
        <w:t>9</w:t>
      </w:r>
      <w:r w:rsidR="005F44F3">
        <w:t xml:space="preserve"> до 1</w:t>
      </w:r>
      <w:r w:rsidR="00E53938">
        <w:t>5</w:t>
      </w:r>
      <w:r w:rsidR="005F44F3">
        <w:t xml:space="preserve"> час.</w:t>
      </w:r>
    </w:p>
    <w:p w:rsidR="005F44F3" w:rsidRDefault="005F44F3">
      <w:pPr>
        <w:numPr>
          <w:ilvl w:val="0"/>
          <w:numId w:val="2"/>
        </w:numPr>
        <w:jc w:val="center"/>
      </w:pPr>
      <w:r>
        <w:t>Порядок организации торговых мест.</w:t>
      </w:r>
    </w:p>
    <w:p w:rsidR="005F44F3" w:rsidRDefault="005F44F3">
      <w:pPr>
        <w:jc w:val="both"/>
      </w:pPr>
      <w:r>
        <w:t>3.1. Торговые места размещаются на основе схемы размещения торговых мест по отраслевому признаку. Схема разрабатывается и утверждается организатором ярмарки.</w:t>
      </w:r>
    </w:p>
    <w:p w:rsidR="005F44F3" w:rsidRDefault="005F44F3">
      <w:pPr>
        <w:jc w:val="both"/>
      </w:pPr>
      <w:r>
        <w:t>3.2. Размещение торговых мест должно отвечать установленным санитарным, противопожарным, экологическим и другим нормам и правилам и обеспечивать необходимые условия для организации торговли, свободный проход покупателей и доступ к местам торговли.</w:t>
      </w:r>
    </w:p>
    <w:p w:rsidR="005F44F3" w:rsidRDefault="005F44F3">
      <w:pPr>
        <w:jc w:val="both"/>
      </w:pPr>
      <w:r>
        <w:t>3.3. В местах проведения ярмарки в доступном для обозрения месте размещается информация:</w:t>
      </w:r>
    </w:p>
    <w:p w:rsidR="005F44F3" w:rsidRDefault="005F44F3">
      <w:pPr>
        <w:ind w:firstLine="708"/>
        <w:jc w:val="both"/>
      </w:pPr>
      <w:r>
        <w:t xml:space="preserve"> об организаторе ярмарки (администраторе ярмарки);</w:t>
      </w:r>
    </w:p>
    <w:p w:rsidR="005F44F3" w:rsidRDefault="005F44F3">
      <w:pPr>
        <w:ind w:firstLine="708"/>
        <w:jc w:val="both"/>
      </w:pPr>
      <w:r>
        <w:t xml:space="preserve"> о сроках проведения и режиме работы ярмарки;</w:t>
      </w:r>
    </w:p>
    <w:p w:rsidR="005F44F3" w:rsidRDefault="005F44F3">
      <w:pPr>
        <w:ind w:firstLine="708"/>
        <w:jc w:val="both"/>
      </w:pPr>
      <w:r>
        <w:t xml:space="preserve"> о требованиях к организации продажи товаров на ярмарке;</w:t>
      </w:r>
    </w:p>
    <w:p w:rsidR="005F44F3" w:rsidRDefault="005F44F3">
      <w:pPr>
        <w:ind w:firstLine="708"/>
        <w:jc w:val="both"/>
      </w:pPr>
      <w:r>
        <w:t xml:space="preserve"> о правилах продажи отдельных видов товаров,</w:t>
      </w:r>
    </w:p>
    <w:p w:rsidR="005F44F3" w:rsidRDefault="005F44F3">
      <w:pPr>
        <w:ind w:firstLine="708"/>
        <w:jc w:val="both"/>
      </w:pPr>
      <w:r>
        <w:lastRenderedPageBreak/>
        <w:t xml:space="preserve"> о перечне торгового оборудования, используемого участниками ярмарки, для осуществления розничной торговли на ярмарке;</w:t>
      </w:r>
    </w:p>
    <w:p w:rsidR="005F44F3" w:rsidRDefault="005F44F3">
      <w:pPr>
        <w:ind w:firstLine="708"/>
        <w:jc w:val="both"/>
      </w:pPr>
      <w:r>
        <w:t xml:space="preserve"> об адресах и телефонах контролирующих органов; </w:t>
      </w:r>
    </w:p>
    <w:p w:rsidR="005F44F3" w:rsidRDefault="005F44F3">
      <w:pPr>
        <w:jc w:val="both"/>
      </w:pPr>
      <w:r>
        <w:t>3.4. При предоставлении торговых мест ведется журнал учета участников и продавцов (исполнителей) с указанием: ассортимента товаров (работ, услуг), предлагаемых ими к реализации на ярмарке.</w:t>
      </w:r>
    </w:p>
    <w:p w:rsidR="005F44F3" w:rsidRDefault="005F44F3">
      <w:pPr>
        <w:jc w:val="both"/>
      </w:pPr>
      <w:r>
        <w:t>1) для юридических лиц – полного и сокращенного наименования (в случае, если имеется), в том числе фирменного наименования, и организационно-правовой формы юридического лица, места его нахождения, контактных телефонов, Ф.И.О. руководителя, перечня реализуемых товаров (выполняемых работ, предоставляемых услуг);</w:t>
      </w:r>
    </w:p>
    <w:p w:rsidR="005F44F3" w:rsidRDefault="005F44F3">
      <w:pPr>
        <w:jc w:val="both"/>
      </w:pPr>
      <w:r>
        <w:t>2) для индивидуальных предпринимателей – фамилии, имени и отчества (в случае, если имеется) индивидуального предпринимателя,  государственного регистрационного номера записи о государственной регистрации индивидуального предпринимателя и данных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перечня реализуемых товаров (выполняемых работ, предоставляемых услуг);</w:t>
      </w:r>
    </w:p>
    <w:p w:rsidR="005F44F3" w:rsidRDefault="005F44F3">
      <w:pPr>
        <w:jc w:val="both"/>
      </w:pPr>
      <w:proofErr w:type="gramStart"/>
      <w:r>
        <w:t>3) для физических лиц – фамилии, имени и отчества (в случае, если имеется) гражданина, места его жительства, данных документа, удостоверяющего его личность, реквизитов документа, подтверждающего ведение крестьянского (фермерского) хозяйства, личного подсобного хозяйства или занятие садоводством, огородничеством, животноводством, перечня реализуемых товаров (выполняемых работ, предоставляемых услуг).</w:t>
      </w:r>
      <w:proofErr w:type="gramEnd"/>
    </w:p>
    <w:p w:rsidR="005F44F3" w:rsidRDefault="00233BB0">
      <w:pPr>
        <w:jc w:val="both"/>
      </w:pPr>
      <w:r>
        <w:t xml:space="preserve">                     </w:t>
      </w:r>
      <w:r w:rsidR="005F44F3">
        <w:t>3.5. Передача торгового места третьему лицу запрещена.</w:t>
      </w:r>
    </w:p>
    <w:p w:rsidR="005F44F3" w:rsidRDefault="005F44F3">
      <w:pPr>
        <w:jc w:val="both"/>
      </w:pPr>
      <w:r>
        <w:t xml:space="preserve">3.6. </w:t>
      </w:r>
      <w:proofErr w:type="gramStart"/>
      <w:r>
        <w:t>Торговое место должно быть оборудовано в соответствии с требованиями санитарных норм и правил, правил продажи отдельных видов товаров и оснащено подтоварниками, стеллажами (высота стеллажей и поддонов должна быть не менее 15см от пола), соответствующим инвентарем, специализированным холодильным оборудованием для продажи товаров, требующих определенных условий хранения,</w:t>
      </w:r>
      <w:r w:rsidR="00E154C9">
        <w:t xml:space="preserve"> </w:t>
      </w:r>
      <w:r>
        <w:t>весоизмерительным</w:t>
      </w:r>
      <w:r w:rsidR="00E154C9">
        <w:t xml:space="preserve"> </w:t>
      </w:r>
      <w:r>
        <w:t>оборудованием (при продаже весовых товаров) и другим измерительным оборудованием, прошедшим поверку в установленном порядке</w:t>
      </w:r>
      <w:proofErr w:type="gramEnd"/>
      <w:r>
        <w:t>. Запрещается использование весов и метрологических средств, не предусмотренных Государственным реестром средств измерений.</w:t>
      </w:r>
    </w:p>
    <w:p w:rsidR="005F44F3" w:rsidRDefault="005F44F3">
      <w:pPr>
        <w:jc w:val="both"/>
      </w:pPr>
      <w:r>
        <w:t>3.7. Продавцы, осуществляющие торговлю на ярмарке, обязаны:</w:t>
      </w:r>
    </w:p>
    <w:p w:rsidR="005F44F3" w:rsidRDefault="005F44F3">
      <w:pPr>
        <w:jc w:val="both"/>
      </w:pPr>
      <w:r>
        <w:t>1) Иметь вывески, таблички с информацией о наименовании своей организации (индивидуального предпринимателя, гражданина), ее месте нахождения, государственной регистрации, фамилии, имени и отчестве продавца, контактном телефоне участника ярмарки;</w:t>
      </w:r>
    </w:p>
    <w:p w:rsidR="005F44F3" w:rsidRDefault="005F44F3">
      <w:pPr>
        <w:jc w:val="both"/>
      </w:pPr>
      <w:r>
        <w:t>3.8. Лица, осуществляющие торговую деятельность на ярмарке, несут ответственность в установленном законодательством Российской Федерации порядке за качество реализуемой продукции и нарушение правил торговли и санитарных норм.</w:t>
      </w:r>
    </w:p>
    <w:p w:rsidR="005F44F3" w:rsidRDefault="005F44F3">
      <w:pPr>
        <w:jc w:val="both"/>
      </w:pPr>
    </w:p>
    <w:p w:rsidR="005F44F3" w:rsidRDefault="005F44F3">
      <w:pPr>
        <w:jc w:val="both"/>
      </w:pPr>
    </w:p>
    <w:p w:rsidR="005F44F3" w:rsidRDefault="005F44F3">
      <w:pPr>
        <w:jc w:val="both"/>
      </w:pPr>
    </w:p>
    <w:p w:rsidR="005F44F3" w:rsidRDefault="005F44F3">
      <w:pPr>
        <w:jc w:val="both"/>
      </w:pPr>
      <w:r>
        <w:t xml:space="preserve">  </w:t>
      </w:r>
    </w:p>
    <w:sectPr w:rsidR="005F44F3">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DejaVu Sans">
    <w:charset w:val="8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singleLevel"/>
    <w:tmpl w:val="00000002"/>
    <w:name w:val="WW8Num2"/>
    <w:lvl w:ilvl="0">
      <w:start w:val="3"/>
      <w:numFmt w:val="decimal"/>
      <w:lvlText w:val="%1."/>
      <w:lvlJc w:val="left"/>
      <w:pPr>
        <w:tabs>
          <w:tab w:val="num" w:pos="720"/>
        </w:tabs>
        <w:ind w:left="720" w:hanging="36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4A5988"/>
    <w:rsid w:val="00190A1D"/>
    <w:rsid w:val="00233BB0"/>
    <w:rsid w:val="003545A5"/>
    <w:rsid w:val="004A5988"/>
    <w:rsid w:val="005F44F3"/>
    <w:rsid w:val="0077242F"/>
    <w:rsid w:val="009E6BF5"/>
    <w:rsid w:val="00CC4E4A"/>
    <w:rsid w:val="00E154C9"/>
    <w:rsid w:val="00E539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style>
  <w:style w:type="character" w:customStyle="1" w:styleId="Absatz-Standardschriftart">
    <w:name w:val="Absatz-Standardschriftart"/>
  </w:style>
  <w:style w:type="character" w:customStyle="1" w:styleId="1">
    <w:name w:val="Основной шрифт абзаца1"/>
  </w:style>
  <w:style w:type="paragraph" w:customStyle="1" w:styleId="a3">
    <w:name w:val="Заголовок"/>
    <w:basedOn w:val="a"/>
    <w:next w:val="a4"/>
    <w:pPr>
      <w:keepNext/>
      <w:spacing w:before="240" w:after="120"/>
    </w:pPr>
    <w:rPr>
      <w:rFonts w:ascii="Arial" w:eastAsia="DejaVu Sans" w:hAnsi="Arial" w:cs="DejaVu Sans"/>
      <w:sz w:val="28"/>
      <w:szCs w:val="28"/>
    </w:rPr>
  </w:style>
  <w:style w:type="paragraph" w:styleId="a4">
    <w:name w:val="Body Text"/>
    <w:basedOn w:val="a"/>
    <w:pPr>
      <w:spacing w:after="120"/>
    </w:pPr>
  </w:style>
  <w:style w:type="paragraph" w:styleId="a5">
    <w:name w:val="List"/>
    <w:basedOn w:val="a4"/>
  </w:style>
  <w:style w:type="paragraph" w:customStyle="1" w:styleId="20">
    <w:name w:val="Название2"/>
    <w:basedOn w:val="a"/>
    <w:pPr>
      <w:suppressLineNumbers/>
      <w:spacing w:before="120" w:after="120"/>
    </w:pPr>
    <w:rPr>
      <w:i/>
      <w:iCs/>
    </w:rPr>
  </w:style>
  <w:style w:type="paragraph" w:customStyle="1" w:styleId="21">
    <w:name w:val="Указатель2"/>
    <w:basedOn w:val="a"/>
    <w:pPr>
      <w:suppressLineNumbers/>
    </w:pPr>
  </w:style>
  <w:style w:type="paragraph" w:customStyle="1" w:styleId="10">
    <w:name w:val="Название1"/>
    <w:basedOn w:val="a"/>
    <w:pPr>
      <w:suppressLineNumbers/>
      <w:spacing w:before="120" w:after="120"/>
    </w:pPr>
    <w:rPr>
      <w:i/>
      <w:iCs/>
    </w:rPr>
  </w:style>
  <w:style w:type="paragraph" w:customStyle="1" w:styleId="11">
    <w:name w:val="Указатель1"/>
    <w:basedOn w:val="a"/>
    <w:pPr>
      <w:suppressLineNumber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1350</Words>
  <Characters>7700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Порядок предоставления и организации торговых мест на ярмарке</vt:lpstr>
    </vt:vector>
  </TitlesOfParts>
  <Company>Microsoft</Company>
  <LinksUpToDate>false</LinksUpToDate>
  <CharactersWithSpaces>9032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предоставления и организации торговых мест на ярмарке</dc:title>
  <dc:subject/>
  <dc:creator>Customer</dc:creator>
  <cp:keywords/>
  <cp:lastModifiedBy>Admin</cp:lastModifiedBy>
  <cp:revision>2</cp:revision>
  <cp:lastPrinted>2011-06-10T06:19:00Z</cp:lastPrinted>
  <dcterms:created xsi:type="dcterms:W3CDTF">2015-02-17T06:33:00Z</dcterms:created>
  <dcterms:modified xsi:type="dcterms:W3CDTF">2015-02-17T06:33:00Z</dcterms:modified>
</cp:coreProperties>
</file>